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171A93" w:rsidRDefault="002F37A1" w:rsidP="000D3236">
      <w:pPr>
        <w:pStyle w:val="Style1"/>
        <w:widowControl/>
        <w:spacing w:line="276" w:lineRule="auto"/>
        <w:ind w:left="6216"/>
        <w:rPr>
          <w:rFonts w:ascii="Arial" w:hAnsi="Arial" w:cs="Arial"/>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7E7BE70C"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075BD8">
        <w:rPr>
          <w:rFonts w:ascii="Arial" w:hAnsi="Arial" w:cs="Arial"/>
          <w:b/>
          <w:strike/>
          <w:color w:val="00B050"/>
          <w:sz w:val="22"/>
          <w:szCs w:val="22"/>
        </w:rPr>
        <w:t>czteroczłonowych</w:t>
      </w:r>
      <w:r w:rsidR="00157AB6" w:rsidRPr="00171A93">
        <w:rPr>
          <w:rFonts w:ascii="Arial" w:hAnsi="Arial" w:cs="Arial"/>
          <w:b/>
          <w:sz w:val="22"/>
          <w:szCs w:val="22"/>
        </w:rPr>
        <w:t xml:space="preserve"> </w:t>
      </w:r>
      <w:r w:rsidR="00075BD8" w:rsidRPr="00075BD8">
        <w:rPr>
          <w:rFonts w:ascii="Arial" w:hAnsi="Arial" w:cs="Arial"/>
          <w:b/>
          <w:color w:val="00B050"/>
          <w:sz w:val="22"/>
          <w:szCs w:val="22"/>
        </w:rPr>
        <w:t xml:space="preserve">wieloczłonowych </w:t>
      </w:r>
      <w:r w:rsidR="00157AB6" w:rsidRPr="00171A93">
        <w:rPr>
          <w:rFonts w:ascii="Arial" w:hAnsi="Arial" w:cs="Arial"/>
          <w:b/>
          <w:sz w:val="22"/>
          <w:szCs w:val="22"/>
        </w:rPr>
        <w:t>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627F5C3A" w:rsidR="002F37A1" w:rsidRPr="008753E0" w:rsidRDefault="00FA5B04" w:rsidP="000D3236">
      <w:pPr>
        <w:pStyle w:val="Style8"/>
        <w:widowControl/>
        <w:spacing w:line="276" w:lineRule="auto"/>
        <w:ind w:left="4013"/>
        <w:rPr>
          <w:rFonts w:ascii="Arial" w:hAnsi="Arial" w:cs="Arial"/>
          <w:color w:val="00B050"/>
          <w:sz w:val="22"/>
          <w:szCs w:val="22"/>
        </w:rPr>
      </w:pPr>
      <w:r w:rsidRPr="008753E0">
        <w:rPr>
          <w:rFonts w:ascii="Arial" w:hAnsi="Arial" w:cs="Arial"/>
          <w:color w:val="00B050"/>
          <w:sz w:val="22"/>
          <w:szCs w:val="22"/>
        </w:rPr>
        <w:t>MODYFIKACJA</w:t>
      </w:r>
    </w:p>
    <w:p w14:paraId="01B00478" w14:textId="77777777" w:rsidR="002F37A1" w:rsidRPr="008753E0" w:rsidRDefault="002F37A1" w:rsidP="000D3236">
      <w:pPr>
        <w:pStyle w:val="Style8"/>
        <w:widowControl/>
        <w:spacing w:line="276" w:lineRule="auto"/>
        <w:ind w:left="4013"/>
        <w:rPr>
          <w:rFonts w:ascii="Arial" w:hAnsi="Arial" w:cs="Arial"/>
          <w:color w:val="00B050"/>
          <w:sz w:val="22"/>
          <w:szCs w:val="22"/>
        </w:rPr>
      </w:pPr>
    </w:p>
    <w:p w14:paraId="58A81F9F" w14:textId="2D92281A" w:rsidR="002F37A1" w:rsidRPr="008753E0" w:rsidRDefault="00263120" w:rsidP="000D3236">
      <w:pPr>
        <w:pStyle w:val="Style8"/>
        <w:widowControl/>
        <w:spacing w:line="276" w:lineRule="auto"/>
        <w:ind w:left="3686"/>
        <w:rPr>
          <w:rStyle w:val="FontStyle49"/>
          <w:rFonts w:ascii="Arial" w:hAnsi="Arial" w:cs="Arial"/>
          <w:color w:val="00B050"/>
          <w:sz w:val="22"/>
          <w:szCs w:val="22"/>
        </w:rPr>
      </w:pPr>
      <w:r w:rsidRPr="008753E0">
        <w:rPr>
          <w:rStyle w:val="FontStyle49"/>
          <w:rFonts w:ascii="Arial" w:hAnsi="Arial" w:cs="Arial"/>
          <w:color w:val="00B050"/>
          <w:sz w:val="22"/>
          <w:szCs w:val="22"/>
        </w:rPr>
        <w:t>Gdynia</w:t>
      </w:r>
      <w:r w:rsidR="004C21F9" w:rsidRPr="008753E0">
        <w:rPr>
          <w:rStyle w:val="FontStyle49"/>
          <w:rFonts w:ascii="Arial" w:hAnsi="Arial" w:cs="Arial"/>
          <w:color w:val="00B050"/>
          <w:sz w:val="22"/>
          <w:szCs w:val="22"/>
        </w:rPr>
        <w:t xml:space="preserve">, </w:t>
      </w:r>
      <w:r w:rsidR="008753E0">
        <w:rPr>
          <w:rStyle w:val="FontStyle49"/>
          <w:rFonts w:ascii="Arial" w:hAnsi="Arial" w:cs="Arial"/>
          <w:color w:val="00B050"/>
          <w:sz w:val="22"/>
          <w:szCs w:val="22"/>
        </w:rPr>
        <w:t>05 października</w:t>
      </w:r>
      <w:r w:rsidR="00ED763C" w:rsidRPr="008753E0">
        <w:rPr>
          <w:rStyle w:val="FontStyle49"/>
          <w:rFonts w:ascii="Arial" w:hAnsi="Arial" w:cs="Arial"/>
          <w:color w:val="00B050"/>
          <w:sz w:val="22"/>
          <w:szCs w:val="22"/>
        </w:rPr>
        <w:t xml:space="preserve"> </w:t>
      </w:r>
      <w:r w:rsidR="000D15DC" w:rsidRPr="008753E0">
        <w:rPr>
          <w:rStyle w:val="FontStyle49"/>
          <w:rFonts w:ascii="Arial" w:hAnsi="Arial" w:cs="Arial"/>
          <w:color w:val="00B050"/>
          <w:sz w:val="22"/>
          <w:szCs w:val="22"/>
        </w:rPr>
        <w:t>202</w:t>
      </w:r>
      <w:r w:rsidR="00A55BCE" w:rsidRPr="008753E0">
        <w:rPr>
          <w:rStyle w:val="FontStyle49"/>
          <w:rFonts w:ascii="Arial" w:hAnsi="Arial" w:cs="Arial"/>
          <w:color w:val="00B050"/>
          <w:sz w:val="22"/>
          <w:szCs w:val="22"/>
        </w:rPr>
        <w:t>2</w:t>
      </w:r>
      <w:r w:rsidR="007E40EC" w:rsidRPr="008753E0">
        <w:rPr>
          <w:rStyle w:val="FontStyle49"/>
          <w:rFonts w:ascii="Arial" w:hAnsi="Arial" w:cs="Arial"/>
          <w:color w:val="00B050"/>
          <w:sz w:val="22"/>
          <w:szCs w:val="22"/>
        </w:rPr>
        <w:t xml:space="preserve"> r.</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0727B750"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 xml:space="preserve">10 </w:t>
      </w:r>
      <w:r w:rsidR="00BE7211" w:rsidRPr="008753E0">
        <w:rPr>
          <w:rFonts w:ascii="Arial" w:hAnsi="Arial" w:cs="Arial"/>
          <w:b/>
          <w:strike/>
          <w:color w:val="00B050"/>
          <w:sz w:val="22"/>
          <w:szCs w:val="22"/>
        </w:rPr>
        <w:t>czteroczłonowych</w:t>
      </w:r>
      <w:r w:rsidR="008753E0">
        <w:rPr>
          <w:rFonts w:ascii="Arial" w:hAnsi="Arial" w:cs="Arial"/>
          <w:b/>
          <w:strike/>
          <w:color w:val="00B050"/>
          <w:sz w:val="22"/>
          <w:szCs w:val="22"/>
        </w:rPr>
        <w:t xml:space="preserve"> </w:t>
      </w:r>
      <w:r w:rsidR="008753E0" w:rsidRPr="008753E0">
        <w:rPr>
          <w:rFonts w:ascii="Arial" w:hAnsi="Arial" w:cs="Arial"/>
          <w:b/>
          <w:color w:val="00B050"/>
          <w:sz w:val="22"/>
          <w:szCs w:val="22"/>
        </w:rPr>
        <w:t>wieloczłonowych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089501F9"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 xml:space="preserve">10 </w:t>
      </w:r>
      <w:r w:rsidR="00BE7211" w:rsidRPr="008753E0">
        <w:rPr>
          <w:rFonts w:ascii="Arial" w:hAnsi="Arial" w:cs="Arial"/>
          <w:bCs/>
          <w:strike/>
          <w:color w:val="00B050"/>
          <w:sz w:val="22"/>
          <w:szCs w:val="22"/>
          <w:lang w:eastAsia="ar-SA"/>
        </w:rPr>
        <w:t>czteroczłonowych</w:t>
      </w:r>
      <w:r w:rsidRPr="00171A93">
        <w:rPr>
          <w:rFonts w:ascii="Arial" w:hAnsi="Arial" w:cs="Arial"/>
          <w:bCs/>
          <w:sz w:val="22"/>
          <w:szCs w:val="22"/>
          <w:lang w:eastAsia="ar-SA"/>
        </w:rPr>
        <w:t xml:space="preserve"> </w:t>
      </w:r>
      <w:r w:rsidR="008753E0" w:rsidRPr="008753E0">
        <w:rPr>
          <w:rFonts w:ascii="Arial" w:hAnsi="Arial" w:cs="Arial"/>
          <w:bCs/>
          <w:color w:val="00B050"/>
          <w:sz w:val="22"/>
          <w:szCs w:val="22"/>
          <w:lang w:eastAsia="ar-SA"/>
        </w:rPr>
        <w:t>wieloczłonowych</w:t>
      </w:r>
      <w:r w:rsidR="008753E0">
        <w:rPr>
          <w:rFonts w:ascii="Arial" w:hAnsi="Arial" w:cs="Arial"/>
          <w:bCs/>
          <w:sz w:val="22"/>
          <w:szCs w:val="22"/>
          <w:lang w:eastAsia="ar-SA"/>
        </w:rPr>
        <w:t xml:space="preserve"> </w:t>
      </w:r>
      <w:r w:rsidRPr="00171A93">
        <w:rPr>
          <w:rFonts w:ascii="Arial" w:hAnsi="Arial" w:cs="Arial"/>
          <w:bCs/>
          <w:sz w:val="22"/>
          <w:szCs w:val="22"/>
          <w:lang w:eastAsia="ar-SA"/>
        </w:rPr>
        <w:t xml:space="preserve">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D70913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 xml:space="preserve">10 </w:t>
      </w:r>
      <w:r w:rsidR="00562C76" w:rsidRPr="008753E0">
        <w:rPr>
          <w:rFonts w:ascii="Arial" w:eastAsia="Times New Roman" w:hAnsi="Arial" w:cs="Arial"/>
          <w:b/>
          <w:bCs/>
          <w:strike/>
          <w:color w:val="00B050"/>
        </w:rPr>
        <w:t>czteroczłonowych</w:t>
      </w:r>
      <w:r w:rsidR="009D2742" w:rsidRPr="00171A93">
        <w:rPr>
          <w:rFonts w:ascii="Arial" w:eastAsia="Times New Roman" w:hAnsi="Arial" w:cs="Arial"/>
          <w:b/>
          <w:bCs/>
        </w:rPr>
        <w:t xml:space="preserve"> </w:t>
      </w:r>
      <w:r w:rsidR="008753E0" w:rsidRPr="008753E0">
        <w:rPr>
          <w:rFonts w:ascii="Arial" w:eastAsia="Times New Roman" w:hAnsi="Arial" w:cs="Arial"/>
          <w:b/>
          <w:bCs/>
          <w:color w:val="00B050"/>
        </w:rPr>
        <w:t>wieloczłonowych</w:t>
      </w:r>
      <w:r w:rsidR="008753E0">
        <w:rPr>
          <w:rFonts w:ascii="Arial" w:eastAsia="Times New Roman" w:hAnsi="Arial" w:cs="Arial"/>
          <w:b/>
          <w:bCs/>
        </w:rPr>
        <w:t xml:space="preserve"> </w:t>
      </w:r>
      <w:r w:rsidR="009D2742" w:rsidRPr="00171A93">
        <w:rPr>
          <w:rFonts w:ascii="Arial" w:eastAsia="Times New Roman" w:hAnsi="Arial" w:cs="Arial"/>
          <w:b/>
          <w:bCs/>
        </w:rPr>
        <w:t xml:space="preserve">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5A00F208"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sidRPr="00FA5B04">
        <w:rPr>
          <w:rStyle w:val="FontStyle49"/>
          <w:rFonts w:ascii="Arial" w:hAnsi="Arial" w:cs="Arial"/>
          <w:b/>
          <w:bCs/>
          <w:strike/>
          <w:color w:val="FF0000"/>
          <w:sz w:val="22"/>
          <w:szCs w:val="22"/>
        </w:rPr>
        <w:t>26.01</w:t>
      </w:r>
      <w:r w:rsidR="00AD3964" w:rsidRPr="00FA5B04">
        <w:rPr>
          <w:rStyle w:val="FontStyle49"/>
          <w:rFonts w:ascii="Arial" w:hAnsi="Arial" w:cs="Arial"/>
          <w:b/>
          <w:bCs/>
          <w:strike/>
          <w:color w:val="FF0000"/>
          <w:sz w:val="22"/>
          <w:szCs w:val="22"/>
        </w:rPr>
        <w:t>.</w:t>
      </w:r>
      <w:r w:rsidR="00F15B9B" w:rsidRPr="00FA5B04">
        <w:rPr>
          <w:rStyle w:val="FontStyle49"/>
          <w:rFonts w:ascii="Arial" w:hAnsi="Arial" w:cs="Arial"/>
          <w:b/>
          <w:bCs/>
          <w:strike/>
          <w:color w:val="FF0000"/>
          <w:sz w:val="22"/>
          <w:szCs w:val="22"/>
        </w:rPr>
        <w:t>202</w:t>
      </w:r>
      <w:r w:rsidR="00B214BC" w:rsidRPr="00FA5B04">
        <w:rPr>
          <w:rStyle w:val="FontStyle49"/>
          <w:rFonts w:ascii="Arial" w:hAnsi="Arial" w:cs="Arial"/>
          <w:b/>
          <w:bCs/>
          <w:strike/>
          <w:color w:val="FF0000"/>
          <w:sz w:val="22"/>
          <w:szCs w:val="22"/>
        </w:rPr>
        <w:t>3</w:t>
      </w:r>
      <w:r w:rsidR="00F15B9B" w:rsidRPr="00FA5B04">
        <w:rPr>
          <w:rStyle w:val="FontStyle49"/>
          <w:rFonts w:ascii="Arial" w:hAnsi="Arial" w:cs="Arial"/>
          <w:b/>
          <w:bCs/>
          <w:strike/>
          <w:color w:val="FF0000"/>
          <w:sz w:val="22"/>
          <w:szCs w:val="22"/>
        </w:rPr>
        <w:t xml:space="preserve"> r</w:t>
      </w:r>
      <w:r w:rsidR="00846A52" w:rsidRPr="00FA5B04">
        <w:rPr>
          <w:rStyle w:val="FontStyle49"/>
          <w:rFonts w:ascii="Arial" w:hAnsi="Arial" w:cs="Arial"/>
          <w:color w:val="FF0000"/>
          <w:sz w:val="22"/>
          <w:szCs w:val="22"/>
        </w:rPr>
        <w:t xml:space="preserve"> </w:t>
      </w:r>
      <w:r w:rsidR="00FA5B04">
        <w:rPr>
          <w:rStyle w:val="FontStyle48"/>
          <w:rFonts w:ascii="Arial" w:hAnsi="Arial" w:cs="Arial"/>
          <w:sz w:val="22"/>
          <w:szCs w:val="22"/>
        </w:rPr>
        <w:t xml:space="preserve"> </w:t>
      </w:r>
      <w:r w:rsidR="00FA5B04" w:rsidRPr="0032005D">
        <w:rPr>
          <w:rStyle w:val="FontStyle48"/>
          <w:rFonts w:ascii="Arial" w:hAnsi="Arial" w:cs="Arial"/>
          <w:strike/>
          <w:color w:val="00B0F0"/>
          <w:sz w:val="22"/>
          <w:szCs w:val="22"/>
        </w:rPr>
        <w:t>02.02.2023 r</w:t>
      </w:r>
      <w:r w:rsidR="00FE4F11">
        <w:rPr>
          <w:rStyle w:val="FontStyle48"/>
          <w:rFonts w:ascii="Arial" w:hAnsi="Arial" w:cs="Arial"/>
          <w:strike/>
          <w:color w:val="00B0F0"/>
          <w:sz w:val="22"/>
          <w:szCs w:val="22"/>
        </w:rPr>
        <w:t xml:space="preserve"> </w:t>
      </w:r>
      <w:r w:rsidR="00FE4F11" w:rsidRPr="00075BD8">
        <w:rPr>
          <w:rStyle w:val="FontStyle48"/>
          <w:rFonts w:ascii="Arial" w:hAnsi="Arial" w:cs="Arial"/>
          <w:strike/>
          <w:color w:val="00B050"/>
          <w:sz w:val="22"/>
          <w:szCs w:val="22"/>
        </w:rPr>
        <w:t>09.02</w:t>
      </w:r>
      <w:r w:rsidR="004C1023" w:rsidRPr="00075BD8">
        <w:rPr>
          <w:rStyle w:val="FontStyle48"/>
          <w:rFonts w:ascii="Arial" w:hAnsi="Arial" w:cs="Arial"/>
          <w:strike/>
          <w:color w:val="00B050"/>
          <w:sz w:val="22"/>
          <w:szCs w:val="22"/>
        </w:rPr>
        <w:t>.2023</w:t>
      </w:r>
      <w:r w:rsidR="00075BD8">
        <w:rPr>
          <w:rStyle w:val="FontStyle48"/>
          <w:rFonts w:ascii="Arial" w:hAnsi="Arial" w:cs="Arial"/>
          <w:strike/>
          <w:color w:val="00B050"/>
          <w:sz w:val="22"/>
          <w:szCs w:val="22"/>
        </w:rPr>
        <w:t xml:space="preserve"> </w:t>
      </w:r>
      <w:r w:rsidR="00075BD8" w:rsidRPr="00075BD8">
        <w:rPr>
          <w:rStyle w:val="FontStyle48"/>
          <w:rFonts w:ascii="Arial" w:hAnsi="Arial" w:cs="Arial"/>
          <w:color w:val="00B050"/>
          <w:sz w:val="22"/>
          <w:szCs w:val="22"/>
        </w:rPr>
        <w:t>13.02.2023</w:t>
      </w:r>
      <w:r w:rsidR="00FA5B04" w:rsidRPr="00075BD8">
        <w:rPr>
          <w:rStyle w:val="FontStyle48"/>
          <w:rFonts w:ascii="Arial" w:hAnsi="Arial" w:cs="Arial"/>
          <w:color w:val="00B050"/>
          <w:sz w:val="22"/>
          <w:szCs w:val="22"/>
        </w:rPr>
        <w:t>.</w:t>
      </w:r>
      <w:r w:rsidR="00846A52" w:rsidRPr="00075BD8">
        <w:rPr>
          <w:rStyle w:val="FontStyle48"/>
          <w:rFonts w:ascii="Arial" w:hAnsi="Arial" w:cs="Arial"/>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5F45674A" w:rsidR="007D6BCA" w:rsidRPr="00075BD8" w:rsidRDefault="007D6BCA" w:rsidP="00FF2844">
      <w:pPr>
        <w:widowControl/>
        <w:numPr>
          <w:ilvl w:val="0"/>
          <w:numId w:val="11"/>
        </w:numPr>
        <w:tabs>
          <w:tab w:val="left" w:pos="240"/>
        </w:tabs>
        <w:spacing w:line="276" w:lineRule="auto"/>
        <w:jc w:val="both"/>
        <w:rPr>
          <w:rFonts w:ascii="Arial" w:eastAsia="Times New Roman" w:hAnsi="Arial" w:cs="Arial"/>
          <w:b/>
          <w:bCs/>
          <w:color w:val="00B050"/>
          <w:sz w:val="22"/>
          <w:szCs w:val="22"/>
        </w:rPr>
      </w:pPr>
      <w:r w:rsidRPr="00171A93">
        <w:rPr>
          <w:rFonts w:ascii="Arial" w:eastAsia="Times New Roman" w:hAnsi="Arial" w:cs="Arial"/>
          <w:sz w:val="22"/>
          <w:szCs w:val="22"/>
        </w:rPr>
        <w:t xml:space="preserve">Ofertę należy złożyć w terminie do dnia </w:t>
      </w:r>
      <w:r w:rsidR="009E3FBF" w:rsidRPr="00FA5B04">
        <w:rPr>
          <w:rFonts w:ascii="Arial" w:eastAsia="Times New Roman" w:hAnsi="Arial" w:cs="Arial"/>
          <w:b/>
          <w:bCs/>
          <w:strike/>
          <w:color w:val="FF0000"/>
          <w:sz w:val="22"/>
          <w:szCs w:val="22"/>
          <w:u w:val="single"/>
        </w:rPr>
        <w:t>29.09</w:t>
      </w:r>
      <w:r w:rsidR="009E3FBF" w:rsidRPr="009E3FBF">
        <w:rPr>
          <w:rFonts w:ascii="Arial" w:eastAsia="Times New Roman" w:hAnsi="Arial" w:cs="Arial"/>
          <w:b/>
          <w:bCs/>
          <w:sz w:val="22"/>
          <w:szCs w:val="22"/>
          <w:u w:val="single"/>
        </w:rPr>
        <w:t>.</w:t>
      </w:r>
      <w:r w:rsidR="00FA5B04">
        <w:rPr>
          <w:rFonts w:ascii="Arial" w:eastAsia="Times New Roman" w:hAnsi="Arial" w:cs="Arial"/>
          <w:b/>
          <w:bCs/>
          <w:sz w:val="22"/>
          <w:szCs w:val="22"/>
          <w:u w:val="single"/>
        </w:rPr>
        <w:t xml:space="preserve"> </w:t>
      </w:r>
      <w:r w:rsidR="00FA5B04" w:rsidRPr="0032005D">
        <w:rPr>
          <w:rFonts w:ascii="Arial" w:eastAsia="Times New Roman" w:hAnsi="Arial" w:cs="Arial"/>
          <w:b/>
          <w:bCs/>
          <w:strike/>
          <w:color w:val="00B0F0"/>
          <w:sz w:val="22"/>
          <w:szCs w:val="22"/>
          <w:u w:val="single"/>
        </w:rPr>
        <w:t>06.10</w:t>
      </w:r>
      <w:r w:rsidR="0032005D">
        <w:rPr>
          <w:rFonts w:ascii="Arial" w:eastAsia="Times New Roman" w:hAnsi="Arial" w:cs="Arial"/>
          <w:b/>
          <w:bCs/>
          <w:color w:val="FF0000"/>
          <w:sz w:val="22"/>
          <w:szCs w:val="22"/>
          <w:u w:val="single"/>
        </w:rPr>
        <w:t xml:space="preserve">  </w:t>
      </w:r>
      <w:r w:rsidR="0032005D" w:rsidRPr="00075BD8">
        <w:rPr>
          <w:rFonts w:ascii="Arial" w:eastAsia="Times New Roman" w:hAnsi="Arial" w:cs="Arial"/>
          <w:b/>
          <w:bCs/>
          <w:strike/>
          <w:color w:val="00B050"/>
          <w:sz w:val="22"/>
          <w:szCs w:val="22"/>
          <w:u w:val="single"/>
        </w:rPr>
        <w:t>13.10</w:t>
      </w:r>
      <w:r w:rsidR="00FA5B04" w:rsidRPr="00075BD8">
        <w:rPr>
          <w:rFonts w:ascii="Arial" w:eastAsia="Times New Roman" w:hAnsi="Arial" w:cs="Arial"/>
          <w:b/>
          <w:bCs/>
          <w:strike/>
          <w:color w:val="00B050"/>
          <w:sz w:val="22"/>
          <w:szCs w:val="22"/>
          <w:u w:val="single"/>
        </w:rPr>
        <w:t>.</w:t>
      </w:r>
      <w:r w:rsidRPr="00075BD8">
        <w:rPr>
          <w:rFonts w:ascii="Arial" w:eastAsia="Times New Roman" w:hAnsi="Arial" w:cs="Arial"/>
          <w:b/>
          <w:bCs/>
          <w:strike/>
          <w:color w:val="00B050"/>
          <w:sz w:val="22"/>
          <w:szCs w:val="22"/>
          <w:u w:val="single"/>
        </w:rPr>
        <w:t>20</w:t>
      </w:r>
      <w:r w:rsidR="001104B9" w:rsidRPr="00075BD8">
        <w:rPr>
          <w:rFonts w:ascii="Arial" w:eastAsia="Times New Roman" w:hAnsi="Arial" w:cs="Arial"/>
          <w:b/>
          <w:bCs/>
          <w:strike/>
          <w:color w:val="00B050"/>
          <w:sz w:val="22"/>
          <w:szCs w:val="22"/>
          <w:u w:val="single"/>
        </w:rPr>
        <w:t>2</w:t>
      </w:r>
      <w:r w:rsidR="00562C76" w:rsidRPr="00075BD8">
        <w:rPr>
          <w:rFonts w:ascii="Arial" w:eastAsia="Times New Roman" w:hAnsi="Arial" w:cs="Arial"/>
          <w:b/>
          <w:bCs/>
          <w:strike/>
          <w:color w:val="00B050"/>
          <w:sz w:val="22"/>
          <w:szCs w:val="22"/>
          <w:u w:val="single"/>
        </w:rPr>
        <w:t>2</w:t>
      </w:r>
      <w:r w:rsidRPr="00075BD8">
        <w:rPr>
          <w:rFonts w:ascii="Arial" w:eastAsia="Times New Roman" w:hAnsi="Arial" w:cs="Arial"/>
          <w:b/>
          <w:bCs/>
          <w:strike/>
          <w:color w:val="00B050"/>
          <w:sz w:val="22"/>
          <w:szCs w:val="22"/>
          <w:u w:val="single"/>
        </w:rPr>
        <w:t xml:space="preserve"> r</w:t>
      </w:r>
      <w:r w:rsidRPr="009E3FBF">
        <w:rPr>
          <w:rFonts w:ascii="Arial" w:eastAsia="Times New Roman" w:hAnsi="Arial" w:cs="Arial"/>
          <w:b/>
          <w:bCs/>
          <w:sz w:val="22"/>
          <w:szCs w:val="22"/>
          <w:u w:val="single"/>
        </w:rPr>
        <w:t xml:space="preserve">. </w:t>
      </w:r>
      <w:r w:rsidR="00075BD8" w:rsidRPr="00075BD8">
        <w:rPr>
          <w:rFonts w:ascii="Arial" w:eastAsia="Times New Roman" w:hAnsi="Arial" w:cs="Arial"/>
          <w:b/>
          <w:bCs/>
          <w:color w:val="00B050"/>
          <w:sz w:val="22"/>
          <w:szCs w:val="22"/>
          <w:u w:val="single"/>
        </w:rPr>
        <w:t xml:space="preserve">17.10.2022 r. </w:t>
      </w:r>
      <w:r w:rsidRPr="009E3FBF">
        <w:rPr>
          <w:rFonts w:ascii="Arial" w:eastAsia="Times New Roman" w:hAnsi="Arial" w:cs="Arial"/>
          <w:b/>
          <w:bCs/>
          <w:sz w:val="22"/>
          <w:szCs w:val="22"/>
          <w:u w:val="single"/>
        </w:rPr>
        <w:t xml:space="preserve">do godz. </w:t>
      </w:r>
      <w:r w:rsidR="00CC2192" w:rsidRPr="00075BD8">
        <w:rPr>
          <w:rFonts w:ascii="Arial" w:eastAsia="Times New Roman" w:hAnsi="Arial" w:cs="Arial"/>
          <w:b/>
          <w:bCs/>
          <w:strike/>
          <w:color w:val="00B050"/>
          <w:sz w:val="22"/>
          <w:szCs w:val="22"/>
          <w:u w:val="single"/>
        </w:rPr>
        <w:t>10:00</w:t>
      </w:r>
      <w:r w:rsidR="00CC2192" w:rsidRPr="00075BD8">
        <w:rPr>
          <w:rFonts w:ascii="Arial" w:eastAsia="Times New Roman" w:hAnsi="Arial" w:cs="Arial"/>
          <w:b/>
          <w:bCs/>
          <w:color w:val="00B050"/>
          <w:sz w:val="22"/>
          <w:szCs w:val="22"/>
          <w:u w:val="single"/>
        </w:rPr>
        <w:t>.</w:t>
      </w:r>
      <w:r w:rsidR="00075BD8" w:rsidRPr="00075BD8">
        <w:rPr>
          <w:rFonts w:ascii="Arial" w:eastAsia="Times New Roman" w:hAnsi="Arial" w:cs="Arial"/>
          <w:b/>
          <w:bCs/>
          <w:color w:val="00B050"/>
          <w:sz w:val="22"/>
          <w:szCs w:val="22"/>
          <w:u w:val="single"/>
        </w:rPr>
        <w:t xml:space="preserve"> 13:00</w:t>
      </w:r>
      <w:r w:rsidR="00075BD8">
        <w:rPr>
          <w:rFonts w:ascii="Arial" w:eastAsia="Times New Roman" w:hAnsi="Arial" w:cs="Arial"/>
          <w:b/>
          <w:bCs/>
          <w:color w:val="00B050"/>
          <w:sz w:val="22"/>
          <w:szCs w:val="22"/>
          <w:u w:val="single"/>
        </w:rPr>
        <w:t>.</w:t>
      </w:r>
    </w:p>
    <w:p w14:paraId="2C886BE4" w14:textId="0ED4A817"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FA5B04">
        <w:rPr>
          <w:rFonts w:ascii="Arial" w:eastAsia="Times New Roman" w:hAnsi="Arial" w:cs="Arial"/>
          <w:b/>
          <w:bCs/>
          <w:strike/>
          <w:color w:val="FF0000"/>
          <w:sz w:val="22"/>
          <w:szCs w:val="22"/>
          <w:u w:val="single"/>
        </w:rPr>
        <w:t>29.09</w:t>
      </w:r>
      <w:r w:rsidR="00FA5B04">
        <w:rPr>
          <w:rFonts w:ascii="Arial" w:eastAsia="Times New Roman" w:hAnsi="Arial" w:cs="Arial"/>
          <w:b/>
          <w:bCs/>
          <w:sz w:val="22"/>
          <w:szCs w:val="22"/>
          <w:u w:val="single"/>
        </w:rPr>
        <w:t xml:space="preserve"> </w:t>
      </w:r>
      <w:r w:rsidR="004B0AD2" w:rsidRPr="0032005D">
        <w:rPr>
          <w:rFonts w:ascii="Arial" w:eastAsia="Times New Roman" w:hAnsi="Arial" w:cs="Arial"/>
          <w:b/>
          <w:bCs/>
          <w:strike/>
          <w:color w:val="00B0F0"/>
          <w:sz w:val="22"/>
          <w:szCs w:val="22"/>
          <w:u w:val="single"/>
        </w:rPr>
        <w:t>06.10</w:t>
      </w:r>
      <w:r w:rsidR="0032005D">
        <w:rPr>
          <w:rFonts w:ascii="Arial" w:eastAsia="Times New Roman" w:hAnsi="Arial" w:cs="Arial"/>
          <w:b/>
          <w:bCs/>
          <w:strike/>
          <w:color w:val="00B0F0"/>
          <w:sz w:val="22"/>
          <w:szCs w:val="22"/>
          <w:u w:val="single"/>
        </w:rPr>
        <w:t xml:space="preserve">  </w:t>
      </w:r>
      <w:r w:rsidR="004C1023" w:rsidRPr="00075BD8">
        <w:rPr>
          <w:rFonts w:ascii="Arial" w:eastAsia="Times New Roman" w:hAnsi="Arial" w:cs="Arial"/>
          <w:b/>
          <w:bCs/>
          <w:strike/>
          <w:color w:val="00B050"/>
          <w:sz w:val="22"/>
          <w:szCs w:val="22"/>
          <w:u w:val="single"/>
        </w:rPr>
        <w:t>13</w:t>
      </w:r>
      <w:r w:rsidR="0032005D" w:rsidRPr="00075BD8">
        <w:rPr>
          <w:rFonts w:ascii="Arial" w:eastAsia="Times New Roman" w:hAnsi="Arial" w:cs="Arial"/>
          <w:b/>
          <w:bCs/>
          <w:strike/>
          <w:color w:val="00B050"/>
          <w:sz w:val="22"/>
          <w:szCs w:val="22"/>
          <w:u w:val="single"/>
        </w:rPr>
        <w:t>.10</w:t>
      </w:r>
      <w:r w:rsidR="00F15B9B" w:rsidRPr="004C1023">
        <w:rPr>
          <w:rFonts w:ascii="Arial" w:eastAsia="Times New Roman" w:hAnsi="Arial" w:cs="Arial"/>
          <w:b/>
          <w:bCs/>
          <w:color w:val="00B0F0"/>
          <w:sz w:val="22"/>
          <w:szCs w:val="22"/>
          <w:u w:val="single"/>
        </w:rPr>
        <w:t>.</w:t>
      </w:r>
      <w:r w:rsidR="00075BD8">
        <w:rPr>
          <w:rFonts w:ascii="Arial" w:eastAsia="Times New Roman" w:hAnsi="Arial" w:cs="Arial"/>
          <w:b/>
          <w:bCs/>
          <w:color w:val="00B0F0"/>
          <w:sz w:val="22"/>
          <w:szCs w:val="22"/>
          <w:u w:val="single"/>
        </w:rPr>
        <w:t xml:space="preserve"> </w:t>
      </w:r>
      <w:r w:rsidR="00075BD8" w:rsidRPr="00075BD8">
        <w:rPr>
          <w:rFonts w:ascii="Arial" w:eastAsia="Times New Roman" w:hAnsi="Arial" w:cs="Arial"/>
          <w:b/>
          <w:bCs/>
          <w:color w:val="00B050"/>
          <w:sz w:val="22"/>
          <w:szCs w:val="22"/>
          <w:u w:val="single"/>
        </w:rPr>
        <w:t>17.10.</w:t>
      </w:r>
      <w:r w:rsidRPr="00075BD8">
        <w:rPr>
          <w:rFonts w:ascii="Arial" w:eastAsia="Times New Roman" w:hAnsi="Arial" w:cs="Arial"/>
          <w:b/>
          <w:bCs/>
          <w:color w:val="00B050"/>
          <w:sz w:val="22"/>
          <w:szCs w:val="22"/>
          <w:u w:val="single"/>
        </w:rPr>
        <w:t>2</w:t>
      </w:r>
      <w:r w:rsidR="00777FE9" w:rsidRPr="00075BD8">
        <w:rPr>
          <w:rFonts w:ascii="Arial" w:eastAsia="Times New Roman" w:hAnsi="Arial" w:cs="Arial"/>
          <w:b/>
          <w:bCs/>
          <w:color w:val="00B050"/>
          <w:sz w:val="22"/>
          <w:szCs w:val="22"/>
          <w:u w:val="single"/>
        </w:rPr>
        <w:t>02</w:t>
      </w:r>
      <w:r w:rsidR="00562C76" w:rsidRPr="00075BD8">
        <w:rPr>
          <w:rFonts w:ascii="Arial" w:eastAsia="Times New Roman" w:hAnsi="Arial" w:cs="Arial"/>
          <w:b/>
          <w:bCs/>
          <w:color w:val="00B050"/>
          <w:sz w:val="22"/>
          <w:szCs w:val="22"/>
          <w:u w:val="single"/>
        </w:rPr>
        <w:t>2</w:t>
      </w:r>
      <w:r w:rsidRPr="00075BD8">
        <w:rPr>
          <w:rFonts w:ascii="Arial" w:eastAsia="Times New Roman" w:hAnsi="Arial" w:cs="Arial"/>
          <w:b/>
          <w:bCs/>
          <w:color w:val="00B050"/>
          <w:sz w:val="22"/>
          <w:szCs w:val="22"/>
          <w:u w:val="single"/>
        </w:rPr>
        <w:t xml:space="preserve"> </w:t>
      </w:r>
      <w:r w:rsidRPr="009E3FBF">
        <w:rPr>
          <w:rFonts w:ascii="Arial" w:eastAsia="Times New Roman" w:hAnsi="Arial" w:cs="Arial"/>
          <w:b/>
          <w:bCs/>
          <w:sz w:val="22"/>
          <w:szCs w:val="22"/>
          <w:u w:val="single"/>
        </w:rPr>
        <w:t>r</w:t>
      </w:r>
      <w:r w:rsidRPr="00171A93">
        <w:rPr>
          <w:rFonts w:ascii="Arial" w:eastAsia="Times New Roman" w:hAnsi="Arial" w:cs="Arial"/>
          <w:b/>
          <w:bCs/>
          <w:sz w:val="22"/>
          <w:szCs w:val="22"/>
          <w:u w:val="single"/>
        </w:rPr>
        <w:t xml:space="preserve">. o godz. </w:t>
      </w:r>
      <w:r w:rsidR="00CC2192" w:rsidRPr="00075BD8">
        <w:rPr>
          <w:rFonts w:ascii="Arial" w:eastAsia="Times New Roman" w:hAnsi="Arial" w:cs="Arial"/>
          <w:b/>
          <w:bCs/>
          <w:strike/>
          <w:color w:val="00B050"/>
          <w:sz w:val="22"/>
          <w:szCs w:val="22"/>
          <w:u w:val="single"/>
        </w:rPr>
        <w:t>11:00</w:t>
      </w:r>
      <w:r w:rsidR="00CC2192" w:rsidRPr="009E3FBF">
        <w:rPr>
          <w:rFonts w:ascii="Arial" w:eastAsia="Times New Roman" w:hAnsi="Arial" w:cs="Arial"/>
          <w:b/>
          <w:bCs/>
          <w:sz w:val="22"/>
          <w:szCs w:val="22"/>
          <w:u w:val="single"/>
        </w:rPr>
        <w:t>.</w:t>
      </w:r>
      <w:r w:rsidR="00075BD8">
        <w:rPr>
          <w:rFonts w:ascii="Arial" w:eastAsia="Times New Roman" w:hAnsi="Arial" w:cs="Arial"/>
          <w:b/>
          <w:bCs/>
          <w:sz w:val="22"/>
          <w:szCs w:val="22"/>
          <w:u w:val="single"/>
        </w:rPr>
        <w:t xml:space="preserve"> </w:t>
      </w:r>
      <w:r w:rsidR="00075BD8" w:rsidRPr="00075BD8">
        <w:rPr>
          <w:rFonts w:ascii="Arial" w:eastAsia="Times New Roman" w:hAnsi="Arial" w:cs="Arial"/>
          <w:b/>
          <w:bCs/>
          <w:color w:val="00B050"/>
          <w:sz w:val="22"/>
          <w:szCs w:val="22"/>
          <w:u w:val="single"/>
        </w:rPr>
        <w:t>14:00</w:t>
      </w:r>
      <w:r w:rsidR="00CC2192" w:rsidRPr="00075BD8">
        <w:rPr>
          <w:rFonts w:ascii="Arial" w:eastAsia="Times New Roman" w:hAnsi="Arial" w:cs="Arial"/>
          <w:b/>
          <w:bCs/>
          <w:color w:val="00B050"/>
          <w:sz w:val="22"/>
          <w:szCs w:val="22"/>
          <w:u w:val="single"/>
        </w:rPr>
        <w:t xml:space="preserve">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6EB13514"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w:t>
            </w:r>
            <w:r w:rsidRPr="008753E0">
              <w:rPr>
                <w:rFonts w:ascii="Arial" w:hAnsi="Arial" w:cs="Arial"/>
                <w:b/>
                <w:strike/>
                <w:color w:val="00B050"/>
                <w:sz w:val="22"/>
                <w:szCs w:val="22"/>
              </w:rPr>
              <w:t>czteroczłonowyc</w:t>
            </w:r>
            <w:r w:rsidRPr="008753E0">
              <w:rPr>
                <w:rFonts w:ascii="Arial" w:hAnsi="Arial" w:cs="Arial"/>
                <w:b/>
                <w:color w:val="00B050"/>
                <w:sz w:val="22"/>
                <w:szCs w:val="22"/>
              </w:rPr>
              <w:t>h</w:t>
            </w:r>
            <w:r w:rsidRPr="00171A93">
              <w:rPr>
                <w:rFonts w:ascii="Arial" w:hAnsi="Arial" w:cs="Arial"/>
                <w:b/>
                <w:sz w:val="22"/>
                <w:szCs w:val="22"/>
              </w:rPr>
              <w:t xml:space="preserve"> </w:t>
            </w:r>
            <w:r w:rsidR="008753E0" w:rsidRPr="008753E0">
              <w:rPr>
                <w:rFonts w:ascii="Arial" w:hAnsi="Arial" w:cs="Arial"/>
                <w:b/>
                <w:color w:val="00B050"/>
                <w:sz w:val="22"/>
                <w:szCs w:val="22"/>
              </w:rPr>
              <w:t>wieloczłonowych</w:t>
            </w:r>
            <w:r w:rsidR="008753E0">
              <w:rPr>
                <w:rFonts w:ascii="Arial" w:hAnsi="Arial" w:cs="Arial"/>
                <w:b/>
                <w:sz w:val="22"/>
                <w:szCs w:val="22"/>
              </w:rPr>
              <w:t xml:space="preserve"> </w:t>
            </w:r>
            <w:r w:rsidRPr="00171A93">
              <w:rPr>
                <w:rFonts w:ascii="Arial" w:hAnsi="Arial" w:cs="Arial"/>
                <w:b/>
                <w:sz w:val="22"/>
                <w:szCs w:val="22"/>
              </w:rPr>
              <w:t xml:space="preserve">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 xml:space="preserve">Jeżeli jest to wymagane, proszę określić, do której kategorii lub których kategorii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w:t>
            </w:r>
            <w:r w:rsidRPr="00171A93">
              <w:rPr>
                <w:rFonts w:ascii="Arial" w:eastAsia="Calibri" w:hAnsi="Arial" w:cs="Arial"/>
                <w:color w:val="00000A"/>
                <w:sz w:val="22"/>
                <w:szCs w:val="22"/>
                <w:lang w:eastAsia="en-GB"/>
              </w:rPr>
              <w:lastRenderedPageBreak/>
              <w:t>zamawiającemu uzyskanie tego zaświadczenia bezpośrednio za pomocą 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br/>
              <w:t>(adres internetowy, wydający urząd lub 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w:t>
            </w:r>
            <w:r w:rsidRPr="00171A93">
              <w:rPr>
                <w:rFonts w:ascii="Arial" w:hAnsi="Arial" w:cs="Arial"/>
                <w:color w:val="00000A"/>
                <w:sz w:val="22"/>
                <w:szCs w:val="22"/>
              </w:rPr>
              <w:lastRenderedPageBreak/>
              <w:t xml:space="preserve">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7640701D"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 xml:space="preserve">10 </w:t>
      </w:r>
      <w:r w:rsidR="00635BCA" w:rsidRPr="008753E0">
        <w:rPr>
          <w:rStyle w:val="FontStyle49"/>
          <w:rFonts w:ascii="Arial" w:hAnsi="Arial" w:cs="Arial"/>
          <w:b/>
          <w:strike/>
          <w:color w:val="00B050"/>
          <w:sz w:val="22"/>
          <w:szCs w:val="22"/>
        </w:rPr>
        <w:t>czteroczłonowych</w:t>
      </w:r>
      <w:r w:rsidR="00EC7853" w:rsidRPr="00171A93">
        <w:rPr>
          <w:rStyle w:val="FontStyle49"/>
          <w:rFonts w:ascii="Arial" w:hAnsi="Arial" w:cs="Arial"/>
          <w:b/>
          <w:sz w:val="22"/>
          <w:szCs w:val="22"/>
        </w:rPr>
        <w:t xml:space="preserve"> </w:t>
      </w:r>
      <w:r w:rsidR="008753E0" w:rsidRPr="00075BD8">
        <w:rPr>
          <w:rStyle w:val="FontStyle49"/>
          <w:rFonts w:ascii="Arial" w:hAnsi="Arial" w:cs="Arial"/>
          <w:b/>
          <w:color w:val="00B050"/>
          <w:sz w:val="22"/>
          <w:szCs w:val="22"/>
        </w:rPr>
        <w:t>wielocz</w:t>
      </w:r>
      <w:r w:rsidR="00075BD8">
        <w:rPr>
          <w:rStyle w:val="FontStyle49"/>
          <w:rFonts w:ascii="Arial" w:hAnsi="Arial" w:cs="Arial"/>
          <w:b/>
          <w:color w:val="00B050"/>
          <w:sz w:val="22"/>
          <w:szCs w:val="22"/>
        </w:rPr>
        <w:t>łonowych</w:t>
      </w:r>
      <w:r w:rsidR="008753E0">
        <w:rPr>
          <w:rStyle w:val="FontStyle49"/>
          <w:rFonts w:ascii="Arial" w:hAnsi="Arial" w:cs="Arial"/>
          <w:b/>
          <w:sz w:val="22"/>
          <w:szCs w:val="22"/>
        </w:rPr>
        <w:t xml:space="preserve"> </w:t>
      </w:r>
      <w:r w:rsidR="00EC7853"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6C5BFFA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 xml:space="preserve">10 </w:t>
      </w:r>
      <w:r w:rsidR="00635BCA" w:rsidRPr="00075BD8">
        <w:rPr>
          <w:rStyle w:val="FontStyle49"/>
          <w:rFonts w:ascii="Arial" w:hAnsi="Arial" w:cs="Arial"/>
          <w:b/>
          <w:strike/>
          <w:color w:val="00B050"/>
          <w:sz w:val="22"/>
          <w:szCs w:val="22"/>
        </w:rPr>
        <w:t>czteroczłonowych</w:t>
      </w:r>
      <w:r w:rsidR="00127408"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00127408" w:rsidRPr="00171A93">
        <w:rPr>
          <w:rStyle w:val="FontStyle49"/>
          <w:rFonts w:ascii="Arial" w:hAnsi="Arial" w:cs="Arial"/>
          <w:b/>
          <w:sz w:val="22"/>
          <w:szCs w:val="22"/>
        </w:rPr>
        <w:t>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562ABA0D"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266AAB0A"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w:t>
      </w:r>
      <w:r w:rsidRPr="00075BD8">
        <w:rPr>
          <w:rStyle w:val="FontStyle49"/>
          <w:rFonts w:ascii="Arial" w:hAnsi="Arial" w:cs="Arial"/>
          <w:b/>
          <w:strike/>
          <w:color w:val="00B050"/>
          <w:sz w:val="22"/>
          <w:szCs w:val="22"/>
        </w:rPr>
        <w:t>czteroczłonowych</w:t>
      </w:r>
      <w:r w:rsidRPr="00171A93">
        <w:rPr>
          <w:rStyle w:val="FontStyle49"/>
          <w:rFonts w:ascii="Arial" w:hAnsi="Arial" w:cs="Arial"/>
          <w:b/>
          <w:sz w:val="22"/>
          <w:szCs w:val="22"/>
        </w:rPr>
        <w:t xml:space="preserve"> </w:t>
      </w:r>
      <w:r w:rsidR="00075BD8" w:rsidRPr="00075BD8">
        <w:rPr>
          <w:rStyle w:val="FontStyle49"/>
          <w:rFonts w:ascii="Arial" w:hAnsi="Arial" w:cs="Arial"/>
          <w:b/>
          <w:color w:val="00B050"/>
          <w:sz w:val="22"/>
          <w:szCs w:val="22"/>
        </w:rPr>
        <w:t>wieloczłonowych</w:t>
      </w:r>
      <w:r w:rsidR="00075BD8">
        <w:rPr>
          <w:rStyle w:val="FontStyle49"/>
          <w:rFonts w:ascii="Arial" w:hAnsi="Arial" w:cs="Arial"/>
          <w:b/>
          <w:sz w:val="22"/>
          <w:szCs w:val="22"/>
        </w:rPr>
        <w:t xml:space="preserve"> </w:t>
      </w:r>
      <w:r w:rsidRPr="00171A93">
        <w:rPr>
          <w:rStyle w:val="FontStyle49"/>
          <w:rFonts w:ascii="Arial" w:hAnsi="Arial" w:cs="Arial"/>
          <w:b/>
          <w:sz w:val="22"/>
          <w:szCs w:val="22"/>
        </w:rPr>
        <w:t xml:space="preserve">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defaworyzowanych.</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KRS/CEiDG</w:t>
      </w:r>
      <w:bookmarkStart w:id="104" w:name="_Hlk108666936"/>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FD400D04"/>
    <w:lvl w:ilvl="0">
      <w:start w:val="1"/>
      <w:numFmt w:val="decimal"/>
      <w:lvlText w:val="%1."/>
      <w:legacy w:legacy="1" w:legacySpace="0" w:legacyIndent="240"/>
      <w:lvlJc w:val="left"/>
      <w:rPr>
        <w:rFonts w:ascii="Arial" w:hAnsi="Arial" w:cs="Arial" w:hint="default"/>
        <w:b w:val="0"/>
        <w:bCs w:val="0"/>
        <w:strike w:val="0"/>
        <w:color w:val="auto"/>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7825"/>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5BD8"/>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2BBB"/>
    <w:rsid w:val="00272CDA"/>
    <w:rsid w:val="0027537A"/>
    <w:rsid w:val="002756A1"/>
    <w:rsid w:val="002773ED"/>
    <w:rsid w:val="00280643"/>
    <w:rsid w:val="00280F7C"/>
    <w:rsid w:val="00281898"/>
    <w:rsid w:val="00286D66"/>
    <w:rsid w:val="00293621"/>
    <w:rsid w:val="0029442D"/>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05D"/>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0AD2"/>
    <w:rsid w:val="004B2BE4"/>
    <w:rsid w:val="004B53FD"/>
    <w:rsid w:val="004C1023"/>
    <w:rsid w:val="004C1888"/>
    <w:rsid w:val="004C21F9"/>
    <w:rsid w:val="004C5141"/>
    <w:rsid w:val="004C6BD2"/>
    <w:rsid w:val="004C6C6B"/>
    <w:rsid w:val="004C6DA4"/>
    <w:rsid w:val="004D01C4"/>
    <w:rsid w:val="004D160E"/>
    <w:rsid w:val="004D17A1"/>
    <w:rsid w:val="004D2C48"/>
    <w:rsid w:val="004D4916"/>
    <w:rsid w:val="004D5C94"/>
    <w:rsid w:val="004D7CB5"/>
    <w:rsid w:val="004E0207"/>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3E0"/>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B04"/>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4F11"/>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72</Pages>
  <Words>22986</Words>
  <Characters>151649</Characters>
  <Application>Microsoft Office Word</Application>
  <DocSecurity>0</DocSecurity>
  <Lines>1263</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3</cp:revision>
  <cp:lastPrinted>2022-08-30T10:07:00Z</cp:lastPrinted>
  <dcterms:created xsi:type="dcterms:W3CDTF">2022-10-05T06:33:00Z</dcterms:created>
  <dcterms:modified xsi:type="dcterms:W3CDTF">2022-10-05T07:11:00Z</dcterms:modified>
</cp:coreProperties>
</file>