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ela-Siatka"/>
        <w:tblW w:w="15172" w:type="dxa"/>
        <w:tblInd w:w="-714" w:type="dxa"/>
        <w:tblLook w:val="04A0" w:firstRow="1" w:lastRow="0" w:firstColumn="1" w:lastColumn="0" w:noHBand="0" w:noVBand="1"/>
      </w:tblPr>
      <w:tblGrid>
        <w:gridCol w:w="1271"/>
        <w:gridCol w:w="1701"/>
        <w:gridCol w:w="6384"/>
        <w:gridCol w:w="5816"/>
      </w:tblGrid>
      <w:tr w:rsidR="00DC462D" w:rsidRPr="002756EC" w14:paraId="0E1BB2A3" w14:textId="77777777" w:rsidTr="00F44A41">
        <w:tc>
          <w:tcPr>
            <w:tcW w:w="1271" w:type="dxa"/>
            <w:shd w:val="clear" w:color="auto" w:fill="9CC2E5" w:themeFill="accent1" w:themeFillTint="99"/>
          </w:tcPr>
          <w:p w14:paraId="4136AB8E" w14:textId="0BCE0CE3" w:rsidR="00DC462D" w:rsidRPr="002756EC" w:rsidRDefault="00DC462D" w:rsidP="004C7D29">
            <w:pPr>
              <w:keepNext/>
              <w:rPr>
                <w:rFonts w:cstheme="minorHAnsi"/>
                <w:sz w:val="20"/>
                <w:szCs w:val="20"/>
              </w:rPr>
            </w:pPr>
            <w:r w:rsidRPr="00D42766">
              <w:rPr>
                <w:sz w:val="20"/>
                <w:szCs w:val="20"/>
              </w:rPr>
              <w:t>Lp.</w:t>
            </w:r>
          </w:p>
        </w:tc>
        <w:tc>
          <w:tcPr>
            <w:tcW w:w="1701" w:type="dxa"/>
            <w:shd w:val="clear" w:color="auto" w:fill="9CC2E5" w:themeFill="accent1" w:themeFillTint="99"/>
          </w:tcPr>
          <w:p w14:paraId="69602D8A" w14:textId="7AD10879" w:rsidR="00DC462D" w:rsidRPr="002756EC" w:rsidRDefault="00DC462D" w:rsidP="004C7D29">
            <w:pPr>
              <w:keepNext/>
              <w:rPr>
                <w:rFonts w:cstheme="minorHAnsi"/>
                <w:sz w:val="20"/>
                <w:szCs w:val="20"/>
              </w:rPr>
            </w:pPr>
            <w:r>
              <w:rPr>
                <w:sz w:val="20"/>
                <w:szCs w:val="20"/>
              </w:rPr>
              <w:t>SWZ/OPZ/umowa</w:t>
            </w:r>
          </w:p>
        </w:tc>
        <w:tc>
          <w:tcPr>
            <w:tcW w:w="6384" w:type="dxa"/>
            <w:shd w:val="clear" w:color="auto" w:fill="9CC2E5" w:themeFill="accent1" w:themeFillTint="99"/>
          </w:tcPr>
          <w:p w14:paraId="29C007DC" w14:textId="25F2D6E9" w:rsidR="00DC462D" w:rsidRPr="002756EC" w:rsidRDefault="00DC462D" w:rsidP="004C7D29">
            <w:pPr>
              <w:keepNext/>
              <w:rPr>
                <w:rFonts w:cstheme="minorHAnsi"/>
                <w:sz w:val="20"/>
                <w:szCs w:val="20"/>
              </w:rPr>
            </w:pPr>
            <w:r>
              <w:rPr>
                <w:sz w:val="20"/>
                <w:szCs w:val="20"/>
              </w:rPr>
              <w:t xml:space="preserve"> </w:t>
            </w:r>
            <w:r w:rsidR="00FD7F9A" w:rsidRPr="00FD7F9A">
              <w:rPr>
                <w:sz w:val="20"/>
                <w:szCs w:val="20"/>
              </w:rPr>
              <w:t>Zgłoszone uwagi/zapytania</w:t>
            </w:r>
            <w:r w:rsidR="00FD7F9A" w:rsidRPr="00FD7F9A">
              <w:rPr>
                <w:sz w:val="20"/>
                <w:szCs w:val="20"/>
              </w:rPr>
              <w:tab/>
            </w:r>
          </w:p>
        </w:tc>
        <w:tc>
          <w:tcPr>
            <w:tcW w:w="5816" w:type="dxa"/>
            <w:shd w:val="clear" w:color="auto" w:fill="9CC2E5" w:themeFill="accent1" w:themeFillTint="99"/>
          </w:tcPr>
          <w:p w14:paraId="46FA5F02" w14:textId="702B652F" w:rsidR="00DC462D" w:rsidRPr="002756EC" w:rsidRDefault="00FD7F9A" w:rsidP="004C7D29">
            <w:pPr>
              <w:keepNext/>
              <w:rPr>
                <w:rFonts w:cstheme="minorHAnsi"/>
                <w:sz w:val="20"/>
                <w:szCs w:val="20"/>
              </w:rPr>
            </w:pPr>
            <w:r w:rsidRPr="00FD7F9A">
              <w:rPr>
                <w:sz w:val="20"/>
                <w:szCs w:val="20"/>
              </w:rPr>
              <w:t>Stanowisko Zamawiającego</w:t>
            </w:r>
          </w:p>
        </w:tc>
      </w:tr>
      <w:tr w:rsidR="007F12DE" w:rsidRPr="002756EC" w14:paraId="1A11B094" w14:textId="77777777" w:rsidTr="00F44A41">
        <w:tc>
          <w:tcPr>
            <w:tcW w:w="1271" w:type="dxa"/>
          </w:tcPr>
          <w:p w14:paraId="75C99EE3" w14:textId="7B95A35E" w:rsidR="007F12DE" w:rsidRPr="002756EC" w:rsidRDefault="007F12DE" w:rsidP="007F12DE">
            <w:pPr>
              <w:rPr>
                <w:rFonts w:cstheme="minorHAnsi"/>
                <w:sz w:val="20"/>
                <w:szCs w:val="20"/>
              </w:rPr>
            </w:pPr>
            <w:r>
              <w:rPr>
                <w:rFonts w:cstheme="minorHAnsi"/>
                <w:sz w:val="20"/>
                <w:szCs w:val="20"/>
              </w:rPr>
              <w:t>1</w:t>
            </w:r>
          </w:p>
        </w:tc>
        <w:tc>
          <w:tcPr>
            <w:tcW w:w="1701" w:type="dxa"/>
          </w:tcPr>
          <w:p w14:paraId="52E16C17" w14:textId="45D48BEC" w:rsidR="007F12DE" w:rsidRPr="002756EC" w:rsidRDefault="007F12DE" w:rsidP="007F12DE">
            <w:pPr>
              <w:rPr>
                <w:rFonts w:cstheme="minorHAnsi"/>
                <w:sz w:val="20"/>
                <w:szCs w:val="20"/>
              </w:rPr>
            </w:pPr>
            <w:r>
              <w:rPr>
                <w:rFonts w:cstheme="minorHAnsi"/>
                <w:sz w:val="20"/>
                <w:szCs w:val="20"/>
              </w:rPr>
              <w:t>umowa</w:t>
            </w:r>
          </w:p>
        </w:tc>
        <w:tc>
          <w:tcPr>
            <w:tcW w:w="6384" w:type="dxa"/>
          </w:tcPr>
          <w:p w14:paraId="029B068E" w14:textId="77777777" w:rsidR="007F12DE" w:rsidRPr="00F44A41" w:rsidRDefault="007F12DE" w:rsidP="007F12DE">
            <w:pPr>
              <w:rPr>
                <w:rFonts w:cstheme="minorHAnsi"/>
                <w:sz w:val="20"/>
                <w:szCs w:val="20"/>
              </w:rPr>
            </w:pPr>
            <w:r w:rsidRPr="00F44A41">
              <w:rPr>
                <w:rFonts w:cstheme="minorHAnsi"/>
                <w:sz w:val="20"/>
                <w:szCs w:val="20"/>
              </w:rPr>
              <w:t>Odpowiedzi Zamawiającego z dnia 11.06.2021, nr 9 oraz Projekt umowy,  § 9 Gwarancja jakości i rękojmia za wady, ust. 30</w:t>
            </w:r>
          </w:p>
          <w:p w14:paraId="105729F7" w14:textId="77777777" w:rsidR="007F12DE" w:rsidRPr="00F44A41" w:rsidRDefault="007F12DE" w:rsidP="007F12DE">
            <w:pPr>
              <w:rPr>
                <w:rFonts w:cstheme="minorHAnsi"/>
                <w:sz w:val="20"/>
                <w:szCs w:val="20"/>
              </w:rPr>
            </w:pPr>
          </w:p>
          <w:p w14:paraId="7AF19AEE" w14:textId="77777777" w:rsidR="007F12DE" w:rsidRPr="00F44A41" w:rsidRDefault="007F12DE" w:rsidP="007F12DE">
            <w:pPr>
              <w:rPr>
                <w:rFonts w:cstheme="minorHAnsi"/>
                <w:sz w:val="20"/>
                <w:szCs w:val="20"/>
              </w:rPr>
            </w:pPr>
            <w:r w:rsidRPr="00F44A41">
              <w:rPr>
                <w:rFonts w:cstheme="minorHAnsi"/>
                <w:sz w:val="20"/>
                <w:szCs w:val="20"/>
              </w:rPr>
              <w:t>30.</w:t>
            </w:r>
            <w:r w:rsidRPr="00F44A41">
              <w:rPr>
                <w:rFonts w:cstheme="minorHAnsi"/>
                <w:sz w:val="20"/>
                <w:szCs w:val="20"/>
              </w:rPr>
              <w:tab/>
              <w:t>„W przypadku naprawy Pojazdu w okresie rękojmi lub gwarancji, trwającej dłużej niż 30 (trzydzieści) dni kalendarzowych, jeżeli naprawa połączona jest z niemożnością korzystania przez Zamawiającego z Pojazdu zgodnie z przeznaczeniem, Wykonawca zobowiązany będzie pokryć koszty poniesione przez Zamawiającego w związku z wynajęciem przez Zamawiającego pojazdu lub pojazdów na czas naprawy lub wymiany pojazdu nabytego od Wykonawcy. Decyzja o typie wynajętego pojazdu zastępczego lub pojazdów zastępczych leży po stronie Zamawiającego i zostanie podjęta w oparciu o dostępność na rynku elektrycznych zespołów trakcyjnych do wynajęcia. W przypadku dostępności na rynku do wynajęcia różnych typów elektrycznych zespołów trakcyjnych Zamawiający dokona wyboru pojazdu zastępczego lub pojazdów o parametrach najbardziej zbliżonych do Pojazdu będącego przedmiotem naprawy pod względem liczby miejsc, standardu i prędkości eksploatacyjnej i pod względem zachowania funkcjonalności. Liczba wynajętych pojazdów zastępczych zależna będzie od parametru liczby miejsc.”</w:t>
            </w:r>
          </w:p>
          <w:p w14:paraId="21D1A821" w14:textId="77777777" w:rsidR="007F12DE" w:rsidRPr="00F44A41" w:rsidRDefault="007F12DE" w:rsidP="007F12DE">
            <w:pPr>
              <w:rPr>
                <w:rFonts w:cstheme="minorHAnsi"/>
                <w:sz w:val="20"/>
                <w:szCs w:val="20"/>
              </w:rPr>
            </w:pPr>
          </w:p>
          <w:p w14:paraId="032BC3A6" w14:textId="77777777" w:rsidR="007F12DE" w:rsidRPr="00F44A41" w:rsidRDefault="007F12DE" w:rsidP="007F12DE">
            <w:pPr>
              <w:rPr>
                <w:rFonts w:cstheme="minorHAnsi"/>
                <w:sz w:val="20"/>
                <w:szCs w:val="20"/>
              </w:rPr>
            </w:pPr>
            <w:r w:rsidRPr="00F44A41">
              <w:rPr>
                <w:rFonts w:cstheme="minorHAnsi"/>
                <w:sz w:val="20"/>
                <w:szCs w:val="20"/>
              </w:rPr>
              <w:t xml:space="preserve">Zamawiający odpowiedzią na pytanie nr 9 zmienił treść umowy § 9 ust. 30 poprzez wskazanie, że to Zamawiający jest odpowiedzialny za wynajęcie pojazdu zastępczego na czas naprawy lub wymiany pojazdu nabytego od Wykonawcy. Na Wykonawcy natomiast spoczywa obowiązek pokrycia kosztów przedmiotowego wynajmu bez realnego wpływu na jego cenę. W zw. z powyższym istnieje ryzyko, że Wykonawca będzie musiał zapłacić cenę nierynkową, zawyżoną. </w:t>
            </w:r>
          </w:p>
          <w:p w14:paraId="40FD599F" w14:textId="77777777" w:rsidR="007F12DE" w:rsidRPr="00F44A41" w:rsidRDefault="007F12DE" w:rsidP="007F12DE">
            <w:pPr>
              <w:rPr>
                <w:rFonts w:cstheme="minorHAnsi"/>
                <w:sz w:val="20"/>
                <w:szCs w:val="20"/>
              </w:rPr>
            </w:pPr>
            <w:r w:rsidRPr="00F44A41">
              <w:rPr>
                <w:rFonts w:cstheme="minorHAnsi"/>
                <w:sz w:val="20"/>
                <w:szCs w:val="20"/>
              </w:rPr>
              <w:t xml:space="preserve">Ponadto wskazujemy, że zgodnie z § 7 ust. 5 Wykonawca jest zobowiązany do zapłaty kary umownej za zwłokę w przypadku nieusunięcia Wad pojazdu i jej skutków w terminie wskazanym w umowie. W opinii Wykonawcy </w:t>
            </w:r>
            <w:r w:rsidRPr="00F44A41">
              <w:rPr>
                <w:rFonts w:cstheme="minorHAnsi"/>
                <w:sz w:val="20"/>
                <w:szCs w:val="20"/>
              </w:rPr>
              <w:lastRenderedPageBreak/>
              <w:t>stanowi to przejaw podwójnego karania, niezgodnego z zasadami współżycia społecznego oraz instytucji kary umownej.</w:t>
            </w:r>
          </w:p>
          <w:p w14:paraId="62DE69F2" w14:textId="77777777" w:rsidR="007F12DE" w:rsidRPr="00F44A41" w:rsidRDefault="007F12DE" w:rsidP="007F12DE">
            <w:pPr>
              <w:rPr>
                <w:rFonts w:cstheme="minorHAnsi"/>
                <w:sz w:val="20"/>
                <w:szCs w:val="20"/>
              </w:rPr>
            </w:pPr>
          </w:p>
          <w:p w14:paraId="2CFC917D" w14:textId="09934B60" w:rsidR="007F12DE" w:rsidRPr="002756EC" w:rsidRDefault="007F12DE" w:rsidP="007F12DE">
            <w:pPr>
              <w:rPr>
                <w:rFonts w:cstheme="minorHAnsi"/>
                <w:sz w:val="20"/>
                <w:szCs w:val="20"/>
              </w:rPr>
            </w:pPr>
            <w:r w:rsidRPr="00F44A41">
              <w:rPr>
                <w:rFonts w:cstheme="minorHAnsi"/>
                <w:sz w:val="20"/>
                <w:szCs w:val="20"/>
              </w:rPr>
              <w:t>W zw. z powyższym wnioskujemy o usunięcie  § 9 ust. 30 w całości lub alternatywnie o wprowadzenie zapisu o możliwości uczestnictwa Wykonawcy w negocjacjach dot. ceny wynajmu pojazdu i równocześnie zaznaczenie, iż w przypadku zapłaty za wynajem pojazdu zastępczego Wykonawca nie będzie zobowiązany do zapłaty kary umownej wynikającej z § 7 ust. 5.</w:t>
            </w:r>
          </w:p>
        </w:tc>
        <w:tc>
          <w:tcPr>
            <w:tcW w:w="5816" w:type="dxa"/>
          </w:tcPr>
          <w:p w14:paraId="1728B313" w14:textId="77777777" w:rsidR="007F12DE" w:rsidRDefault="007F12DE" w:rsidP="007F12DE">
            <w:pPr>
              <w:jc w:val="both"/>
              <w:rPr>
                <w:rFonts w:cs="Calibri"/>
                <w:sz w:val="20"/>
                <w:szCs w:val="20"/>
              </w:rPr>
            </w:pPr>
            <w:r>
              <w:rPr>
                <w:sz w:val="20"/>
                <w:szCs w:val="20"/>
              </w:rPr>
              <w:lastRenderedPageBreak/>
              <w:t xml:space="preserve">Zamawiający modyfikuje treść </w:t>
            </w:r>
            <w:r w:rsidRPr="00DB31DA">
              <w:rPr>
                <w:rFonts w:cs="Calibri"/>
                <w:sz w:val="20"/>
                <w:szCs w:val="20"/>
              </w:rPr>
              <w:t>§</w:t>
            </w:r>
            <w:r>
              <w:rPr>
                <w:rFonts w:cs="Calibri"/>
                <w:sz w:val="20"/>
                <w:szCs w:val="20"/>
              </w:rPr>
              <w:t>9</w:t>
            </w:r>
            <w:r w:rsidRPr="00DB31DA">
              <w:rPr>
                <w:rFonts w:cs="Calibri"/>
                <w:sz w:val="20"/>
                <w:szCs w:val="20"/>
              </w:rPr>
              <w:t xml:space="preserve"> ust</w:t>
            </w:r>
            <w:r>
              <w:rPr>
                <w:rFonts w:cs="Calibri"/>
                <w:sz w:val="20"/>
                <w:szCs w:val="20"/>
              </w:rPr>
              <w:t>.</w:t>
            </w:r>
            <w:r w:rsidRPr="00DB31DA">
              <w:rPr>
                <w:rFonts w:cs="Calibri"/>
                <w:sz w:val="20"/>
                <w:szCs w:val="20"/>
              </w:rPr>
              <w:t xml:space="preserve"> </w:t>
            </w:r>
            <w:r>
              <w:rPr>
                <w:rFonts w:cs="Calibri"/>
                <w:sz w:val="20"/>
                <w:szCs w:val="20"/>
              </w:rPr>
              <w:t>30 Projektu Umowy i nadaje mu brzmienie:</w:t>
            </w:r>
          </w:p>
          <w:p w14:paraId="0F6A8CF0" w14:textId="77777777" w:rsidR="007F12DE" w:rsidRDefault="007F12DE" w:rsidP="007F12DE">
            <w:pPr>
              <w:rPr>
                <w:rFonts w:cstheme="minorHAnsi"/>
                <w:sz w:val="20"/>
                <w:szCs w:val="20"/>
              </w:rPr>
            </w:pPr>
          </w:p>
          <w:p w14:paraId="05AD8D09" w14:textId="39197318" w:rsidR="007F12DE" w:rsidRPr="007F12DE" w:rsidRDefault="007F12DE" w:rsidP="007F12DE">
            <w:pPr>
              <w:jc w:val="both"/>
              <w:rPr>
                <w:rFonts w:cstheme="minorHAnsi"/>
                <w:i/>
                <w:iCs/>
                <w:color w:val="FF0000"/>
                <w:sz w:val="20"/>
                <w:szCs w:val="20"/>
              </w:rPr>
            </w:pPr>
            <w:r w:rsidRPr="007F12DE">
              <w:rPr>
                <w:rFonts w:cstheme="minorHAnsi"/>
                <w:i/>
                <w:iCs/>
                <w:sz w:val="20"/>
                <w:szCs w:val="20"/>
              </w:rPr>
              <w:t>„W przypadku naprawy Pojazdu w okresie rękojmi lub gwarancji, trwającej dłużej niż 30 (trzydzieści) dni kalendarzowych, jeżeli naprawa połączona jest z niemożnością korzystania przez Zamawiającego z Pojazdu zgodnie z przeznaczeniem, Wykonawca zobowiązany będzie pokryć koszty poniesione przez Zamawiającego w</w:t>
            </w:r>
            <w:r>
              <w:rPr>
                <w:rFonts w:cstheme="minorHAnsi"/>
                <w:i/>
                <w:iCs/>
                <w:sz w:val="20"/>
                <w:szCs w:val="20"/>
              </w:rPr>
              <w:t> </w:t>
            </w:r>
            <w:r w:rsidRPr="007F12DE">
              <w:rPr>
                <w:rFonts w:cstheme="minorHAnsi"/>
                <w:i/>
                <w:iCs/>
                <w:sz w:val="20"/>
                <w:szCs w:val="20"/>
              </w:rPr>
              <w:t>związku z wynajęciem przez Zamawiającego pojazdu lub pojazdów na czas naprawy lub wymiany pojazdu nabytego od Wykonawcy. Decyzja o typie wynajętego pojazdu zastępczego lub pojazdów zastępczych leży po stronie Zamawiającego i zostanie podjęta w</w:t>
            </w:r>
            <w:r>
              <w:rPr>
                <w:rFonts w:cstheme="minorHAnsi"/>
                <w:i/>
                <w:iCs/>
                <w:sz w:val="20"/>
                <w:szCs w:val="20"/>
              </w:rPr>
              <w:t> </w:t>
            </w:r>
            <w:r w:rsidRPr="007F12DE">
              <w:rPr>
                <w:rFonts w:cstheme="minorHAnsi"/>
                <w:i/>
                <w:iCs/>
                <w:sz w:val="20"/>
                <w:szCs w:val="20"/>
              </w:rPr>
              <w:t>oparciu o dostępność na rynku elektrycznych zespołów trakcyjnych do wynajęcia. W przypadku dostępności na rynku do wynajęcia różnych typów elektrycznych zespołów trakcyjnych Zamawiający dokona wyboru pojazdu zastępczego lub pojazdów o</w:t>
            </w:r>
            <w:r>
              <w:rPr>
                <w:rFonts w:cstheme="minorHAnsi"/>
                <w:i/>
                <w:iCs/>
                <w:sz w:val="20"/>
                <w:szCs w:val="20"/>
              </w:rPr>
              <w:t xml:space="preserve"> </w:t>
            </w:r>
            <w:r w:rsidRPr="007F12DE">
              <w:rPr>
                <w:rFonts w:cstheme="minorHAnsi"/>
                <w:i/>
                <w:iCs/>
                <w:sz w:val="20"/>
                <w:szCs w:val="20"/>
              </w:rPr>
              <w:t>parametrach najbardziej zbliżonych do Pojazdu będącego przedmiotem naprawy pod względem liczby miejsc, standardu i</w:t>
            </w:r>
            <w:r>
              <w:rPr>
                <w:rFonts w:cstheme="minorHAnsi"/>
                <w:i/>
                <w:iCs/>
                <w:sz w:val="20"/>
                <w:szCs w:val="20"/>
              </w:rPr>
              <w:t xml:space="preserve"> </w:t>
            </w:r>
            <w:r w:rsidRPr="007F12DE">
              <w:rPr>
                <w:rFonts w:cstheme="minorHAnsi"/>
                <w:i/>
                <w:iCs/>
                <w:sz w:val="20"/>
                <w:szCs w:val="20"/>
              </w:rPr>
              <w:t>prędkości eksploatacyjnej i</w:t>
            </w:r>
            <w:r>
              <w:rPr>
                <w:rFonts w:cstheme="minorHAnsi"/>
                <w:i/>
                <w:iCs/>
                <w:sz w:val="20"/>
                <w:szCs w:val="20"/>
              </w:rPr>
              <w:t> </w:t>
            </w:r>
            <w:r w:rsidRPr="007F12DE">
              <w:rPr>
                <w:rFonts w:cstheme="minorHAnsi"/>
                <w:i/>
                <w:iCs/>
                <w:sz w:val="20"/>
                <w:szCs w:val="20"/>
              </w:rPr>
              <w:t>pod względem zachowania funkcjonalności. Liczba wynajętych pojazdów zastępczych zależna będzie od parametru liczby miejsc.</w:t>
            </w:r>
            <w:r w:rsidRPr="007F12DE">
              <w:rPr>
                <w:rFonts w:cstheme="minorHAnsi"/>
                <w:i/>
                <w:iCs/>
                <w:color w:val="FF0000"/>
                <w:sz w:val="20"/>
                <w:szCs w:val="20"/>
              </w:rPr>
              <w:t xml:space="preserve"> Wykonawca może przedłożyć Zamawiającemu ofertę wynajęcia pojazdu zastępczego lub pojazdów zastępczych na czas naprawy lub wymiany pojazdu nabytego od Wykonawcy, przy czym winny to być pojazdy o</w:t>
            </w:r>
            <w:r>
              <w:rPr>
                <w:rFonts w:cstheme="minorHAnsi"/>
                <w:i/>
                <w:iCs/>
                <w:color w:val="FF0000"/>
                <w:sz w:val="20"/>
                <w:szCs w:val="20"/>
              </w:rPr>
              <w:t xml:space="preserve"> </w:t>
            </w:r>
            <w:r w:rsidRPr="007F12DE">
              <w:rPr>
                <w:rFonts w:cstheme="minorHAnsi"/>
                <w:i/>
                <w:iCs/>
                <w:color w:val="FF0000"/>
                <w:sz w:val="20"/>
                <w:szCs w:val="20"/>
              </w:rPr>
              <w:t xml:space="preserve">parametrach najbardziej zbliżonych do Pojazdu będącego przedmiotem naprawy pod względem liczby miejsc, standardu i prędkości eksploatacyjnej i pod względem zachowania funkcjonalności. Wykonawca powinien tę ofertę przedłożyć niezwłocznie. W przypadku, jeżeli Zamawiający oprócz oferty wynajęcia złożonej przez Wykonawcę pozyska inną jeszcze ofertę, to będzie mógł wybrać tę ofertę, która będzie mu bardziej odpowiadała. </w:t>
            </w:r>
            <w:r w:rsidRPr="007F12DE">
              <w:rPr>
                <w:rFonts w:cstheme="minorHAnsi"/>
                <w:i/>
                <w:iCs/>
                <w:color w:val="FF0000"/>
                <w:sz w:val="20"/>
                <w:szCs w:val="20"/>
              </w:rPr>
              <w:lastRenderedPageBreak/>
              <w:t xml:space="preserve">Jeżeli jednak będą to oferty podobne pod względem parametrów pojazdów (pod względem liczby miejsc, standardu i prędkości eksploatacyjnej i pod względem zachowania funkcjonalności) oraz pod względem czasu udostępnienia pojazdów, a Zamawiający nie wybierze oferty Wykonawcy, lecz inną ofertę, która będzie droższa (uwzględniając wszystkie koszty obciążające najemcę), to Wykonawca będzie zobowiązany do zwrotu kosztów wynajęcia wyliczonych według oferty tańszej. </w:t>
            </w:r>
            <w:r w:rsidRPr="00472160">
              <w:rPr>
                <w:rFonts w:cstheme="minorHAnsi"/>
                <w:i/>
                <w:iCs/>
                <w:color w:val="FF0000"/>
                <w:sz w:val="20"/>
                <w:szCs w:val="20"/>
              </w:rPr>
              <w:t>”</w:t>
            </w:r>
          </w:p>
          <w:p w14:paraId="6E084E6F" w14:textId="77777777" w:rsidR="007F12DE" w:rsidRPr="007F12DE" w:rsidRDefault="007F12DE" w:rsidP="007F12DE">
            <w:pPr>
              <w:jc w:val="both"/>
              <w:rPr>
                <w:rFonts w:cstheme="minorHAnsi"/>
                <w:i/>
                <w:iCs/>
                <w:sz w:val="20"/>
                <w:szCs w:val="20"/>
              </w:rPr>
            </w:pPr>
          </w:p>
          <w:p w14:paraId="706627CC" w14:textId="24CA50BD" w:rsidR="007F12DE" w:rsidRPr="00472160" w:rsidRDefault="00472160" w:rsidP="007F12DE">
            <w:pPr>
              <w:jc w:val="both"/>
              <w:rPr>
                <w:rFonts w:cstheme="minorHAnsi"/>
                <w:sz w:val="20"/>
                <w:szCs w:val="20"/>
              </w:rPr>
            </w:pPr>
            <w:r w:rsidRPr="00472160">
              <w:rPr>
                <w:sz w:val="20"/>
                <w:szCs w:val="20"/>
              </w:rPr>
              <w:t xml:space="preserve">Zamawiający wyjaśnia, że </w:t>
            </w:r>
            <w:r w:rsidR="007F12DE" w:rsidRPr="00472160">
              <w:rPr>
                <w:sz w:val="20"/>
                <w:szCs w:val="20"/>
              </w:rPr>
              <w:t xml:space="preserve">Kara umowna zgodnie z </w:t>
            </w:r>
            <w:r w:rsidR="007F12DE" w:rsidRPr="00472160">
              <w:rPr>
                <w:rFonts w:cstheme="minorHAnsi"/>
                <w:sz w:val="20"/>
                <w:szCs w:val="20"/>
              </w:rPr>
              <w:t>§ 7 ust. 5 Umowy z</w:t>
            </w:r>
            <w:r w:rsidR="007F12DE" w:rsidRPr="00472160">
              <w:rPr>
                <w:sz w:val="20"/>
                <w:szCs w:val="20"/>
              </w:rPr>
              <w:t>a okres, za jaki Wykonawca pokryje koszty wynajęcia przez Zamawiającego pojazdów zastępczych zgodnie z par. 9 ust. 30 Umowy wynosi 500 zł (słownie: pięćset złotych) za każdy dzień zwłoki w odniesieniu do każdego z pojazdów, czyli tyle samo , ile wynosi kara umowna za zwłokę w usunięciu wady pojazdu, która nie powoduje konieczności wyłączenia pojazdu z eksploatacji. Nie dojdzie tu zatem do „podwójnego karania Wykonawcy”.</w:t>
            </w:r>
          </w:p>
        </w:tc>
      </w:tr>
    </w:tbl>
    <w:p w14:paraId="138C94A4" w14:textId="71AB9B40" w:rsidR="00FD28D5" w:rsidRPr="002756EC" w:rsidRDefault="00FD28D5" w:rsidP="002756EC">
      <w:pPr>
        <w:rPr>
          <w:rFonts w:asciiTheme="minorHAnsi" w:hAnsiTheme="minorHAnsi" w:cstheme="minorHAnsi"/>
          <w:sz w:val="20"/>
          <w:szCs w:val="20"/>
        </w:rPr>
      </w:pPr>
    </w:p>
    <w:sectPr w:rsidR="00FD28D5" w:rsidRPr="002756EC" w:rsidSect="00BC40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2552" w:right="1418" w:bottom="1247"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A8CC" w14:textId="77777777" w:rsidR="00A447AF" w:rsidRDefault="00A447AF">
      <w:r>
        <w:separator/>
      </w:r>
    </w:p>
  </w:endnote>
  <w:endnote w:type="continuationSeparator" w:id="0">
    <w:p w14:paraId="411272DB" w14:textId="77777777" w:rsidR="00A447AF" w:rsidRDefault="00A4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53D8" w14:textId="77777777" w:rsidR="00E80562" w:rsidRDefault="00E805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7B08" w14:textId="77777777" w:rsidR="00155CA5" w:rsidRPr="003C4439" w:rsidRDefault="00155CA5" w:rsidP="003C4439">
    <w:pPr>
      <w:ind w:right="-180"/>
      <w:jc w:val="center"/>
      <w:rPr>
        <w:rFonts w:ascii="Arial" w:hAnsi="Arial" w:cs="Arial"/>
        <w:sz w:val="22"/>
        <w:szCs w:val="22"/>
      </w:rPr>
    </w:pPr>
  </w:p>
  <w:p w14:paraId="0BF09D8D" w14:textId="3251BA53" w:rsidR="00155CA5" w:rsidRDefault="00155CA5" w:rsidP="00142CDA">
    <w:pPr>
      <w:pStyle w:val="Stopka"/>
    </w:pPr>
  </w:p>
  <w:p w14:paraId="28D8F42E" w14:textId="373C262F" w:rsidR="00155CA5" w:rsidRDefault="00E80562" w:rsidP="00E80562">
    <w:pPr>
      <w:pStyle w:val="Stopka"/>
      <w:tabs>
        <w:tab w:val="clear" w:pos="4536"/>
        <w:tab w:val="clear" w:pos="9072"/>
        <w:tab w:val="left" w:pos="11257"/>
      </w:tabs>
    </w:pPr>
    <w:r>
      <w:tab/>
    </w:r>
  </w:p>
  <w:p w14:paraId="261C46E7" w14:textId="77777777" w:rsidR="00155CA5" w:rsidRPr="00AB7BC5" w:rsidRDefault="00155CA5" w:rsidP="00AB7BC5">
    <w:pPr>
      <w:pageBreakBefore/>
      <w:ind w:right="-18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3F19" w14:textId="77777777" w:rsidR="00155CA5" w:rsidRPr="003C4439" w:rsidRDefault="00155CA5" w:rsidP="004C68E1">
    <w:pPr>
      <w:pStyle w:val="Stopka"/>
      <w:rPr>
        <w:sz w:val="22"/>
        <w:szCs w:val="22"/>
      </w:rPr>
    </w:pPr>
  </w:p>
  <w:p w14:paraId="6698654A" w14:textId="5D23CA91" w:rsidR="00155CA5" w:rsidRDefault="00155CA5">
    <w:pPr>
      <w:pStyle w:val="Stopka"/>
    </w:pPr>
  </w:p>
  <w:p w14:paraId="7F72C576" w14:textId="77777777" w:rsidR="00155CA5" w:rsidRDefault="00155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26DBB" w14:textId="77777777" w:rsidR="00A447AF" w:rsidRDefault="00A447AF">
      <w:r>
        <w:separator/>
      </w:r>
    </w:p>
  </w:footnote>
  <w:footnote w:type="continuationSeparator" w:id="0">
    <w:p w14:paraId="6FB58064" w14:textId="77777777" w:rsidR="00A447AF" w:rsidRDefault="00A44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4A9F" w14:textId="77777777" w:rsidR="00E80562" w:rsidRDefault="00E805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665E" w14:textId="0DAE37A8" w:rsidR="00155CA5" w:rsidRDefault="00483A38" w:rsidP="00BE763C">
    <w:pPr>
      <w:pStyle w:val="Nagwek"/>
    </w:pPr>
    <w:r>
      <w:rPr>
        <w:noProof/>
        <w:lang w:eastAsia="pl-PL"/>
      </w:rPr>
      <mc:AlternateContent>
        <mc:Choice Requires="wps">
          <w:drawing>
            <wp:anchor distT="0" distB="0" distL="114300" distR="114300" simplePos="0" relativeHeight="251658240" behindDoc="0" locked="0" layoutInCell="1" allowOverlap="1" wp14:anchorId="7E723CE0" wp14:editId="7F965A80">
              <wp:simplePos x="0" y="0"/>
              <wp:positionH relativeFrom="column">
                <wp:posOffset>146050</wp:posOffset>
              </wp:positionH>
              <wp:positionV relativeFrom="paragraph">
                <wp:posOffset>657225</wp:posOffset>
              </wp:positionV>
              <wp:extent cx="2990850" cy="266700"/>
              <wp:effectExtent l="3175"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1233" w14:textId="77777777" w:rsidR="00155CA5" w:rsidRPr="00B23024" w:rsidRDefault="00155CA5" w:rsidP="00142CDA">
                          <w:pPr>
                            <w:rPr>
                              <w:b/>
                              <w:color w:val="143C4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23CE0" id="_x0000_t202" coordsize="21600,21600" o:spt="202" path="m,l,21600r21600,l21600,xe">
              <v:stroke joinstyle="miter"/>
              <v:path gradientshapeok="t" o:connecttype="rect"/>
            </v:shapetype>
            <v:shape id="Text Box 7" o:spid="_x0000_s1026" type="#_x0000_t202" style="position:absolute;margin-left:11.5pt;margin-top:51.75pt;width:235.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" filled="f" stroked="f">
              <v:textbox>
                <w:txbxContent>
                  <w:p w14:paraId="53DF1233" w14:textId="77777777" w:rsidR="00155CA5" w:rsidRPr="00B23024" w:rsidRDefault="00155CA5" w:rsidP="00142CDA">
                    <w:pPr>
                      <w:rPr>
                        <w:b/>
                        <w:color w:val="143C46"/>
                        <w:sz w:val="18"/>
                        <w:szCs w:val="18"/>
                      </w:rPr>
                    </w:pPr>
                  </w:p>
                </w:txbxContent>
              </v:textbox>
            </v:shape>
          </w:pict>
        </mc:Fallback>
      </mc:AlternateContent>
    </w:r>
    <w:r w:rsidR="00155CA5">
      <w:t xml:space="preserve">      </w:t>
    </w:r>
    <w:r w:rsidR="00A36E22">
      <w:t xml:space="preserve">                                                                </w:t>
    </w:r>
    <w:r w:rsidR="00155CA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464EE" w14:textId="2E50170A" w:rsidR="00AD1E3F" w:rsidRDefault="005075EE" w:rsidP="00AD1E3F">
    <w:pPr>
      <w:pStyle w:val="Nagwek"/>
    </w:pPr>
    <w:r>
      <w:rPr>
        <w:noProof/>
      </w:rPr>
      <mc:AlternateContent>
        <mc:Choice Requires="wpg">
          <w:drawing>
            <wp:anchor distT="0" distB="0" distL="114300" distR="114300" simplePos="0" relativeHeight="251665408" behindDoc="0" locked="0" layoutInCell="1" allowOverlap="1" wp14:anchorId="07371B31" wp14:editId="0CD40D2F">
              <wp:simplePos x="0" y="0"/>
              <wp:positionH relativeFrom="margin">
                <wp:posOffset>-323851</wp:posOffset>
              </wp:positionH>
              <wp:positionV relativeFrom="paragraph">
                <wp:posOffset>-2540</wp:posOffset>
              </wp:positionV>
              <wp:extent cx="9210675" cy="1143000"/>
              <wp:effectExtent l="0" t="0" r="0" b="0"/>
              <wp:wrapNone/>
              <wp:docPr id="4" name="Grupa 4"/>
              <wp:cNvGraphicFramePr/>
              <a:graphic xmlns:a="http://schemas.openxmlformats.org/drawingml/2006/main">
                <a:graphicData uri="http://schemas.microsoft.com/office/word/2010/wordprocessingGroup">
                  <wpg:wgp>
                    <wpg:cNvGrpSpPr/>
                    <wpg:grpSpPr>
                      <a:xfrm>
                        <a:off x="0" y="0"/>
                        <a:ext cx="9210675" cy="1143000"/>
                        <a:chOff x="0" y="0"/>
                        <a:chExt cx="6698035" cy="758825"/>
                      </a:xfrm>
                    </wpg:grpSpPr>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8" name="Obraz 1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9" name="Obraz 1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20" name="Obraz 20"/>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561A444" id="Grupa 4" o:spid="_x0000_s1026" style="position:absolute;margin-left:-25.5pt;margin-top:-.2pt;width:725.25pt;height:90pt;z-index:25166540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Bo0piP3HFq8XBhpecAAIAE3njm4c/Oq/QQdB3CLgAAAAAAoDnTi3VLpYcAAIAE&#10;1hRL2EXZ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A8T8Kt1eRoB&#10;AAAAAAAA4I+4VAAAAAAAAAAApNvMWAEAAAAAAAAAOHCp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KIC&#10;AAAAAAAAACCJ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xAwgAAANoAAAAPAAAAZHJzL2Rvd25yZXYueG1sRI/NasMw&#10;EITvhbyD2EBujZxC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AFn1xAwgAAANoAAAAPAAAA&#10;AAAAAAAAAAAAAAcCAABkcnMvZG93bnJldi54bWxQSwUGAAAAAAMAAwC3AAAA9gIAAAAA&#10;">
                <v:imagedata r:id="rId5" o:title=""/>
              </v:shape>
              <v:shape id="Obraz 18"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">
                <v:imagedata r:id="rId6" o:title=""/>
              </v:shape>
              <v:shape id="Obraz 19"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">
                <v:imagedata r:id="rId7" o:title=""/>
              </v:shape>
              <v:shape id="Obraz 20"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">
                <v:imagedata r:id="rId8" o:title=""/>
              </v:shape>
              <w10:wrap anchorx="margin"/>
            </v:group>
          </w:pict>
        </mc:Fallback>
      </mc:AlternateContent>
    </w:r>
    <w:r w:rsidR="00483A38">
      <w:rPr>
        <w:noProof/>
        <w:lang w:eastAsia="pl-PL"/>
      </w:rPr>
      <mc:AlternateContent>
        <mc:Choice Requires="wps">
          <w:drawing>
            <wp:anchor distT="0" distB="0" distL="114300" distR="114300" simplePos="0" relativeHeight="251657216" behindDoc="0" locked="0" layoutInCell="1" allowOverlap="1" wp14:anchorId="56D0B449" wp14:editId="1FA1357B">
              <wp:simplePos x="0" y="0"/>
              <wp:positionH relativeFrom="column">
                <wp:posOffset>-6350</wp:posOffset>
              </wp:positionH>
              <wp:positionV relativeFrom="paragraph">
                <wp:posOffset>647700</wp:posOffset>
              </wp:positionV>
              <wp:extent cx="2990850" cy="266700"/>
              <wp:effectExtent l="3175"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2FCEF" w14:textId="77777777" w:rsidR="00155CA5" w:rsidRPr="00AC6A81" w:rsidRDefault="00155CA5" w:rsidP="00AC6A81">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0B449" id="_x0000_t202" coordsize="21600,21600" o:spt="202" path="m,l,21600r21600,l21600,xe">
              <v:stroke joinstyle="miter"/>
              <v:path gradientshapeok="t" o:connecttype="rect"/>
            </v:shapetype>
            <v:shape id="Text Box 6" o:spid="_x0000_s1030" type="#_x0000_t202" style="position:absolute;margin-left:-.5pt;margin-top:51pt;width:235.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" filled="f" stroked="f">
              <v:textbox>
                <w:txbxContent>
                  <w:p w14:paraId="1CC2FCEF" w14:textId="77777777" w:rsidR="00155CA5" w:rsidRPr="00AC6A81" w:rsidRDefault="00155CA5" w:rsidP="00AC6A81">
                    <w:pPr>
                      <w:rPr>
                        <w:szCs w:val="18"/>
                      </w:rPr>
                    </w:pPr>
                  </w:p>
                </w:txbxContent>
              </v:textbox>
            </v:shape>
          </w:pict>
        </mc:Fallback>
      </mc:AlternateContent>
    </w:r>
    <w:r w:rsidR="00155CA5">
      <w:t xml:space="preserve">                      </w:t>
    </w:r>
    <w:r w:rsidR="00AD1E3F">
      <w:t xml:space="preserve">                         </w:t>
    </w:r>
  </w:p>
  <w:p w14:paraId="56F0B588" w14:textId="77777777" w:rsidR="00AD1E3F" w:rsidRDefault="00AD1E3F" w:rsidP="00AD1E3F"/>
  <w:p w14:paraId="6B710FA6" w14:textId="77777777" w:rsidR="00155CA5" w:rsidRDefault="00155CA5" w:rsidP="009212A1">
    <w:pPr>
      <w:pStyle w:val="Nagwek"/>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92E77F0"/>
    <w:lvl w:ilvl="0">
      <w:start w:val="1"/>
      <w:numFmt w:val="bullet"/>
      <w:lvlText w:val=""/>
      <w:lvlJc w:val="left"/>
      <w:pPr>
        <w:tabs>
          <w:tab w:val="num" w:pos="432"/>
        </w:tabs>
        <w:ind w:left="432" w:hanging="432"/>
      </w:pPr>
      <w:rPr>
        <w:rFonts w:ascii="Symbol" w:hAnsi="Symbol" w:hint="default"/>
      </w:r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2" w15:restartNumberingAfterBreak="0">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3" w15:restartNumberingAfterBreak="0">
    <w:nsid w:val="00000005"/>
    <w:multiLevelType w:val="singleLevel"/>
    <w:tmpl w:val="00000005"/>
    <w:name w:val="WW8Num7"/>
    <w:lvl w:ilvl="0">
      <w:start w:val="1"/>
      <w:numFmt w:val="bullet"/>
      <w:lvlText w:val=""/>
      <w:lvlJc w:val="left"/>
      <w:pPr>
        <w:tabs>
          <w:tab w:val="num" w:pos="0"/>
        </w:tabs>
        <w:ind w:left="1440" w:hanging="360"/>
      </w:pPr>
      <w:rPr>
        <w:rFonts w:ascii="Symbol" w:hAnsi="Symbol"/>
      </w:rPr>
    </w:lvl>
  </w:abstractNum>
  <w:abstractNum w:abstractNumId="4" w15:restartNumberingAfterBreak="0">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5" w15:restartNumberingAfterBreak="0">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6" w15:restartNumberingAfterBreak="0">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7" w15:restartNumberingAfterBreak="0">
    <w:nsid w:val="02A65B22"/>
    <w:multiLevelType w:val="hybridMultilevel"/>
    <w:tmpl w:val="93C678D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02EEBA02"/>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0E994331"/>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0" w15:restartNumberingAfterBreak="0">
    <w:nsid w:val="0EC2611F"/>
    <w:multiLevelType w:val="hybridMultilevel"/>
    <w:tmpl w:val="C032D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363E9"/>
    <w:multiLevelType w:val="hybridMultilevel"/>
    <w:tmpl w:val="7004DF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06A55"/>
    <w:multiLevelType w:val="hybridMultilevel"/>
    <w:tmpl w:val="6B7AA00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AE175D"/>
    <w:multiLevelType w:val="hybridMultilevel"/>
    <w:tmpl w:val="C032D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5C2E93"/>
    <w:multiLevelType w:val="hybridMultilevel"/>
    <w:tmpl w:val="51FC8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1733B"/>
    <w:multiLevelType w:val="hybridMultilevel"/>
    <w:tmpl w:val="7004DF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585BAB"/>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155C25"/>
    <w:multiLevelType w:val="hybridMultilevel"/>
    <w:tmpl w:val="8BB41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51962F22"/>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num w:numId="1">
    <w:abstractNumId w:val="0"/>
  </w:num>
  <w:num w:numId="2">
    <w:abstractNumId w:val="20"/>
  </w:num>
  <w:num w:numId="3">
    <w:abstractNumId w:val="11"/>
  </w:num>
  <w:num w:numId="4">
    <w:abstractNumId w:val="15"/>
  </w:num>
  <w:num w:numId="5">
    <w:abstractNumId w:val="8"/>
  </w:num>
  <w:num w:numId="6">
    <w:abstractNumId w:val="14"/>
  </w:num>
  <w:num w:numId="7">
    <w:abstractNumId w:val="17"/>
  </w:num>
  <w:num w:numId="8">
    <w:abstractNumId w:val="10"/>
  </w:num>
  <w:num w:numId="9">
    <w:abstractNumId w:val="18"/>
  </w:num>
  <w:num w:numId="10">
    <w:abstractNumId w:val="19"/>
  </w:num>
  <w:num w:numId="11">
    <w:abstractNumId w:val="9"/>
  </w:num>
  <w:num w:numId="12">
    <w:abstractNumId w:val="16"/>
  </w:num>
  <w:num w:numId="13">
    <w:abstractNumId w:val="7"/>
  </w:num>
  <w:num w:numId="14">
    <w:abstractNumId w:val="12"/>
  </w:num>
  <w:num w:numId="1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5C"/>
    <w:rsid w:val="00003DA4"/>
    <w:rsid w:val="00003DD9"/>
    <w:rsid w:val="00004296"/>
    <w:rsid w:val="000046E8"/>
    <w:rsid w:val="0001040C"/>
    <w:rsid w:val="000108C5"/>
    <w:rsid w:val="0001124C"/>
    <w:rsid w:val="000115E7"/>
    <w:rsid w:val="00015218"/>
    <w:rsid w:val="000246AE"/>
    <w:rsid w:val="00027A12"/>
    <w:rsid w:val="000301A9"/>
    <w:rsid w:val="000333AA"/>
    <w:rsid w:val="0003722F"/>
    <w:rsid w:val="000401B2"/>
    <w:rsid w:val="00041A64"/>
    <w:rsid w:val="00043361"/>
    <w:rsid w:val="0004482F"/>
    <w:rsid w:val="00045450"/>
    <w:rsid w:val="00045584"/>
    <w:rsid w:val="0005086F"/>
    <w:rsid w:val="0005332E"/>
    <w:rsid w:val="00064290"/>
    <w:rsid w:val="000645CF"/>
    <w:rsid w:val="000647F3"/>
    <w:rsid w:val="000667E0"/>
    <w:rsid w:val="000673D4"/>
    <w:rsid w:val="000708E4"/>
    <w:rsid w:val="00070EE7"/>
    <w:rsid w:val="00071644"/>
    <w:rsid w:val="00073003"/>
    <w:rsid w:val="00073CAE"/>
    <w:rsid w:val="00074BEC"/>
    <w:rsid w:val="00076352"/>
    <w:rsid w:val="00077C0B"/>
    <w:rsid w:val="00086B82"/>
    <w:rsid w:val="00087773"/>
    <w:rsid w:val="00091F87"/>
    <w:rsid w:val="000929BE"/>
    <w:rsid w:val="00094152"/>
    <w:rsid w:val="00095D5A"/>
    <w:rsid w:val="00096025"/>
    <w:rsid w:val="000960C8"/>
    <w:rsid w:val="0009687D"/>
    <w:rsid w:val="00097D07"/>
    <w:rsid w:val="00097E34"/>
    <w:rsid w:val="000A00BF"/>
    <w:rsid w:val="000A0B1E"/>
    <w:rsid w:val="000A3583"/>
    <w:rsid w:val="000A633D"/>
    <w:rsid w:val="000A765B"/>
    <w:rsid w:val="000B2849"/>
    <w:rsid w:val="000B309F"/>
    <w:rsid w:val="000B52C9"/>
    <w:rsid w:val="000B5FCD"/>
    <w:rsid w:val="000B6049"/>
    <w:rsid w:val="000C051E"/>
    <w:rsid w:val="000C1E4A"/>
    <w:rsid w:val="000C264D"/>
    <w:rsid w:val="000C47BB"/>
    <w:rsid w:val="000C49D8"/>
    <w:rsid w:val="000C552B"/>
    <w:rsid w:val="000C7407"/>
    <w:rsid w:val="000C74A6"/>
    <w:rsid w:val="000D04B4"/>
    <w:rsid w:val="000D0A38"/>
    <w:rsid w:val="000D4F00"/>
    <w:rsid w:val="000D70FB"/>
    <w:rsid w:val="000E03CC"/>
    <w:rsid w:val="000E1495"/>
    <w:rsid w:val="000E1D32"/>
    <w:rsid w:val="000E2039"/>
    <w:rsid w:val="000E5F05"/>
    <w:rsid w:val="000E6842"/>
    <w:rsid w:val="000E6D69"/>
    <w:rsid w:val="000F08A5"/>
    <w:rsid w:val="000F4795"/>
    <w:rsid w:val="000F6E22"/>
    <w:rsid w:val="000F6FB5"/>
    <w:rsid w:val="00103C81"/>
    <w:rsid w:val="001048F5"/>
    <w:rsid w:val="001065BD"/>
    <w:rsid w:val="001114FD"/>
    <w:rsid w:val="00112CA5"/>
    <w:rsid w:val="001142ED"/>
    <w:rsid w:val="00114438"/>
    <w:rsid w:val="00115C83"/>
    <w:rsid w:val="00116733"/>
    <w:rsid w:val="001214FB"/>
    <w:rsid w:val="0012514E"/>
    <w:rsid w:val="00125F83"/>
    <w:rsid w:val="001273DE"/>
    <w:rsid w:val="00127D8D"/>
    <w:rsid w:val="0013161F"/>
    <w:rsid w:val="00131BFB"/>
    <w:rsid w:val="001330E9"/>
    <w:rsid w:val="0013378C"/>
    <w:rsid w:val="0013400B"/>
    <w:rsid w:val="0013438B"/>
    <w:rsid w:val="00136E40"/>
    <w:rsid w:val="00137F10"/>
    <w:rsid w:val="00142CDA"/>
    <w:rsid w:val="00145743"/>
    <w:rsid w:val="00147704"/>
    <w:rsid w:val="00152B23"/>
    <w:rsid w:val="00153DD1"/>
    <w:rsid w:val="00153FF4"/>
    <w:rsid w:val="001551C4"/>
    <w:rsid w:val="00155CA5"/>
    <w:rsid w:val="00156BD7"/>
    <w:rsid w:val="00157365"/>
    <w:rsid w:val="001574F1"/>
    <w:rsid w:val="00162F70"/>
    <w:rsid w:val="001667B6"/>
    <w:rsid w:val="00170A46"/>
    <w:rsid w:val="00173D1E"/>
    <w:rsid w:val="00174C85"/>
    <w:rsid w:val="00174EFA"/>
    <w:rsid w:val="00175037"/>
    <w:rsid w:val="00180BF4"/>
    <w:rsid w:val="00181484"/>
    <w:rsid w:val="001815D9"/>
    <w:rsid w:val="0018181A"/>
    <w:rsid w:val="00183173"/>
    <w:rsid w:val="001833E5"/>
    <w:rsid w:val="0018603C"/>
    <w:rsid w:val="00190E5F"/>
    <w:rsid w:val="0019254E"/>
    <w:rsid w:val="00194331"/>
    <w:rsid w:val="0019479A"/>
    <w:rsid w:val="00194D34"/>
    <w:rsid w:val="001956C4"/>
    <w:rsid w:val="001A190F"/>
    <w:rsid w:val="001A2138"/>
    <w:rsid w:val="001A32FD"/>
    <w:rsid w:val="001A44D9"/>
    <w:rsid w:val="001A7404"/>
    <w:rsid w:val="001A78A3"/>
    <w:rsid w:val="001B263C"/>
    <w:rsid w:val="001B358A"/>
    <w:rsid w:val="001B6111"/>
    <w:rsid w:val="001B7A53"/>
    <w:rsid w:val="001C0444"/>
    <w:rsid w:val="001C1843"/>
    <w:rsid w:val="001C58A4"/>
    <w:rsid w:val="001C62C4"/>
    <w:rsid w:val="001C63D5"/>
    <w:rsid w:val="001C6E97"/>
    <w:rsid w:val="001D4CBA"/>
    <w:rsid w:val="001D523B"/>
    <w:rsid w:val="001E00F5"/>
    <w:rsid w:val="001E14C8"/>
    <w:rsid w:val="001F457F"/>
    <w:rsid w:val="001F45EC"/>
    <w:rsid w:val="001F4F45"/>
    <w:rsid w:val="001F59A6"/>
    <w:rsid w:val="001F59F9"/>
    <w:rsid w:val="001F5C0D"/>
    <w:rsid w:val="001F7674"/>
    <w:rsid w:val="001F7688"/>
    <w:rsid w:val="00200E6A"/>
    <w:rsid w:val="00201880"/>
    <w:rsid w:val="00201C9D"/>
    <w:rsid w:val="00202E67"/>
    <w:rsid w:val="00204A3E"/>
    <w:rsid w:val="002062A5"/>
    <w:rsid w:val="00206458"/>
    <w:rsid w:val="00207199"/>
    <w:rsid w:val="002073D6"/>
    <w:rsid w:val="00207D30"/>
    <w:rsid w:val="00207D37"/>
    <w:rsid w:val="002120CB"/>
    <w:rsid w:val="00212FDD"/>
    <w:rsid w:val="002144E7"/>
    <w:rsid w:val="00217D34"/>
    <w:rsid w:val="00220329"/>
    <w:rsid w:val="002229A0"/>
    <w:rsid w:val="00223646"/>
    <w:rsid w:val="0022417E"/>
    <w:rsid w:val="00224C81"/>
    <w:rsid w:val="0022581A"/>
    <w:rsid w:val="002275BF"/>
    <w:rsid w:val="00230A2C"/>
    <w:rsid w:val="00234D93"/>
    <w:rsid w:val="00234DD6"/>
    <w:rsid w:val="002352E8"/>
    <w:rsid w:val="002368F6"/>
    <w:rsid w:val="002426CC"/>
    <w:rsid w:val="002443D6"/>
    <w:rsid w:val="00247CCB"/>
    <w:rsid w:val="002512A6"/>
    <w:rsid w:val="00251B3F"/>
    <w:rsid w:val="00251B88"/>
    <w:rsid w:val="00251E7B"/>
    <w:rsid w:val="00252F9A"/>
    <w:rsid w:val="00253553"/>
    <w:rsid w:val="00256413"/>
    <w:rsid w:val="002620F0"/>
    <w:rsid w:val="002655E4"/>
    <w:rsid w:val="002665AF"/>
    <w:rsid w:val="00267333"/>
    <w:rsid w:val="00267C14"/>
    <w:rsid w:val="00267E5B"/>
    <w:rsid w:val="00271A1F"/>
    <w:rsid w:val="00273496"/>
    <w:rsid w:val="002756EC"/>
    <w:rsid w:val="002774F1"/>
    <w:rsid w:val="002778CA"/>
    <w:rsid w:val="002803B9"/>
    <w:rsid w:val="0028217D"/>
    <w:rsid w:val="002838D9"/>
    <w:rsid w:val="00286949"/>
    <w:rsid w:val="00287850"/>
    <w:rsid w:val="002906D1"/>
    <w:rsid w:val="0029080D"/>
    <w:rsid w:val="00290D03"/>
    <w:rsid w:val="002919AD"/>
    <w:rsid w:val="00294B0C"/>
    <w:rsid w:val="0029534F"/>
    <w:rsid w:val="002A2A94"/>
    <w:rsid w:val="002A2CF0"/>
    <w:rsid w:val="002A3F24"/>
    <w:rsid w:val="002A5E28"/>
    <w:rsid w:val="002A60BC"/>
    <w:rsid w:val="002A6484"/>
    <w:rsid w:val="002B10DB"/>
    <w:rsid w:val="002B162C"/>
    <w:rsid w:val="002B3ABD"/>
    <w:rsid w:val="002B4832"/>
    <w:rsid w:val="002B565A"/>
    <w:rsid w:val="002B72CD"/>
    <w:rsid w:val="002B7D5A"/>
    <w:rsid w:val="002B7EDF"/>
    <w:rsid w:val="002C0981"/>
    <w:rsid w:val="002C0E5C"/>
    <w:rsid w:val="002C344C"/>
    <w:rsid w:val="002C3FFD"/>
    <w:rsid w:val="002C4E9D"/>
    <w:rsid w:val="002C5951"/>
    <w:rsid w:val="002C5E73"/>
    <w:rsid w:val="002C7F79"/>
    <w:rsid w:val="002D2604"/>
    <w:rsid w:val="002D32FF"/>
    <w:rsid w:val="002D3DE0"/>
    <w:rsid w:val="002D542B"/>
    <w:rsid w:val="002D67CC"/>
    <w:rsid w:val="002E05ED"/>
    <w:rsid w:val="002E1D1B"/>
    <w:rsid w:val="002E2BD1"/>
    <w:rsid w:val="002E4314"/>
    <w:rsid w:val="002E4FE2"/>
    <w:rsid w:val="002E537E"/>
    <w:rsid w:val="002E64A7"/>
    <w:rsid w:val="002E7B45"/>
    <w:rsid w:val="002F1305"/>
    <w:rsid w:val="002F2E3A"/>
    <w:rsid w:val="002F48C5"/>
    <w:rsid w:val="002F74A2"/>
    <w:rsid w:val="0030059D"/>
    <w:rsid w:val="003006B6"/>
    <w:rsid w:val="0030475A"/>
    <w:rsid w:val="00304811"/>
    <w:rsid w:val="00312447"/>
    <w:rsid w:val="003129E7"/>
    <w:rsid w:val="0031312C"/>
    <w:rsid w:val="00314268"/>
    <w:rsid w:val="00314B38"/>
    <w:rsid w:val="00314E08"/>
    <w:rsid w:val="00315FB3"/>
    <w:rsid w:val="00321684"/>
    <w:rsid w:val="0032381C"/>
    <w:rsid w:val="003241DF"/>
    <w:rsid w:val="003243DF"/>
    <w:rsid w:val="00325400"/>
    <w:rsid w:val="0032602A"/>
    <w:rsid w:val="00330995"/>
    <w:rsid w:val="00330FC9"/>
    <w:rsid w:val="0033225C"/>
    <w:rsid w:val="00334A3C"/>
    <w:rsid w:val="003350EC"/>
    <w:rsid w:val="00336696"/>
    <w:rsid w:val="00337CC1"/>
    <w:rsid w:val="003400EC"/>
    <w:rsid w:val="00341DF1"/>
    <w:rsid w:val="0034440F"/>
    <w:rsid w:val="003533E8"/>
    <w:rsid w:val="003537CD"/>
    <w:rsid w:val="00353DD7"/>
    <w:rsid w:val="00354C14"/>
    <w:rsid w:val="00357ABD"/>
    <w:rsid w:val="003609D7"/>
    <w:rsid w:val="00360E0D"/>
    <w:rsid w:val="00361AFA"/>
    <w:rsid w:val="0036288A"/>
    <w:rsid w:val="00363492"/>
    <w:rsid w:val="0036573C"/>
    <w:rsid w:val="003707BD"/>
    <w:rsid w:val="003713BC"/>
    <w:rsid w:val="00371A68"/>
    <w:rsid w:val="003727BD"/>
    <w:rsid w:val="00372AB5"/>
    <w:rsid w:val="00372C0F"/>
    <w:rsid w:val="00375C3E"/>
    <w:rsid w:val="00375C55"/>
    <w:rsid w:val="00381ECB"/>
    <w:rsid w:val="003830C1"/>
    <w:rsid w:val="00384950"/>
    <w:rsid w:val="00384962"/>
    <w:rsid w:val="00385B89"/>
    <w:rsid w:val="0038688A"/>
    <w:rsid w:val="0038793F"/>
    <w:rsid w:val="00387A86"/>
    <w:rsid w:val="00390313"/>
    <w:rsid w:val="00390862"/>
    <w:rsid w:val="00396713"/>
    <w:rsid w:val="00396BDE"/>
    <w:rsid w:val="003972E0"/>
    <w:rsid w:val="003A0530"/>
    <w:rsid w:val="003A0608"/>
    <w:rsid w:val="003A088C"/>
    <w:rsid w:val="003A0C65"/>
    <w:rsid w:val="003A176D"/>
    <w:rsid w:val="003A2B31"/>
    <w:rsid w:val="003A3DCD"/>
    <w:rsid w:val="003A5950"/>
    <w:rsid w:val="003A731E"/>
    <w:rsid w:val="003A7E52"/>
    <w:rsid w:val="003B1971"/>
    <w:rsid w:val="003B2A49"/>
    <w:rsid w:val="003B39B8"/>
    <w:rsid w:val="003B437B"/>
    <w:rsid w:val="003B4746"/>
    <w:rsid w:val="003B764C"/>
    <w:rsid w:val="003B7FFB"/>
    <w:rsid w:val="003C0B90"/>
    <w:rsid w:val="003C0FED"/>
    <w:rsid w:val="003C3A7A"/>
    <w:rsid w:val="003C4439"/>
    <w:rsid w:val="003C484A"/>
    <w:rsid w:val="003C4A5A"/>
    <w:rsid w:val="003C5497"/>
    <w:rsid w:val="003C5A55"/>
    <w:rsid w:val="003C7703"/>
    <w:rsid w:val="003C7E93"/>
    <w:rsid w:val="003D1879"/>
    <w:rsid w:val="003D2F68"/>
    <w:rsid w:val="003D67B5"/>
    <w:rsid w:val="003D6DAE"/>
    <w:rsid w:val="003E0D85"/>
    <w:rsid w:val="003E414D"/>
    <w:rsid w:val="003E4E72"/>
    <w:rsid w:val="003E611B"/>
    <w:rsid w:val="003E7474"/>
    <w:rsid w:val="003E74DE"/>
    <w:rsid w:val="003F0BA0"/>
    <w:rsid w:val="003F10DF"/>
    <w:rsid w:val="003F16BB"/>
    <w:rsid w:val="003F1ADF"/>
    <w:rsid w:val="003F1B36"/>
    <w:rsid w:val="003F2101"/>
    <w:rsid w:val="003F2F72"/>
    <w:rsid w:val="003F64FC"/>
    <w:rsid w:val="003F7031"/>
    <w:rsid w:val="00402AA5"/>
    <w:rsid w:val="0041231D"/>
    <w:rsid w:val="00413766"/>
    <w:rsid w:val="0041436A"/>
    <w:rsid w:val="00416BB5"/>
    <w:rsid w:val="004171C1"/>
    <w:rsid w:val="00420084"/>
    <w:rsid w:val="00420CBA"/>
    <w:rsid w:val="00420CFF"/>
    <w:rsid w:val="00420DF6"/>
    <w:rsid w:val="00422711"/>
    <w:rsid w:val="00422E93"/>
    <w:rsid w:val="0042681E"/>
    <w:rsid w:val="00426CB5"/>
    <w:rsid w:val="0042762D"/>
    <w:rsid w:val="00431E1A"/>
    <w:rsid w:val="00434A39"/>
    <w:rsid w:val="00444647"/>
    <w:rsid w:val="0044630D"/>
    <w:rsid w:val="00446B0C"/>
    <w:rsid w:val="00450AEB"/>
    <w:rsid w:val="00450F7F"/>
    <w:rsid w:val="0045207B"/>
    <w:rsid w:val="00452649"/>
    <w:rsid w:val="00452CA9"/>
    <w:rsid w:val="00454B4C"/>
    <w:rsid w:val="00455EEB"/>
    <w:rsid w:val="00457721"/>
    <w:rsid w:val="00462661"/>
    <w:rsid w:val="0046365B"/>
    <w:rsid w:val="00466CDB"/>
    <w:rsid w:val="00466D76"/>
    <w:rsid w:val="00472160"/>
    <w:rsid w:val="00472169"/>
    <w:rsid w:val="00473011"/>
    <w:rsid w:val="00473F93"/>
    <w:rsid w:val="004800EB"/>
    <w:rsid w:val="00481B45"/>
    <w:rsid w:val="00482CA1"/>
    <w:rsid w:val="004833E8"/>
    <w:rsid w:val="00483A38"/>
    <w:rsid w:val="00487BA0"/>
    <w:rsid w:val="00487F5D"/>
    <w:rsid w:val="004909E0"/>
    <w:rsid w:val="00490ED3"/>
    <w:rsid w:val="004928F2"/>
    <w:rsid w:val="004975CB"/>
    <w:rsid w:val="004A263D"/>
    <w:rsid w:val="004A4F21"/>
    <w:rsid w:val="004A5EF1"/>
    <w:rsid w:val="004B032A"/>
    <w:rsid w:val="004B0C4D"/>
    <w:rsid w:val="004B4F6F"/>
    <w:rsid w:val="004B5C6D"/>
    <w:rsid w:val="004C0FBA"/>
    <w:rsid w:val="004C0FF2"/>
    <w:rsid w:val="004C500A"/>
    <w:rsid w:val="004C5EDD"/>
    <w:rsid w:val="004C68E1"/>
    <w:rsid w:val="004C7D29"/>
    <w:rsid w:val="004D0C4D"/>
    <w:rsid w:val="004D1A09"/>
    <w:rsid w:val="004D1FAA"/>
    <w:rsid w:val="004D21E4"/>
    <w:rsid w:val="004D3553"/>
    <w:rsid w:val="004D35D6"/>
    <w:rsid w:val="004D58F7"/>
    <w:rsid w:val="004D68A2"/>
    <w:rsid w:val="004D73EF"/>
    <w:rsid w:val="004E009D"/>
    <w:rsid w:val="004E135C"/>
    <w:rsid w:val="004E1C2F"/>
    <w:rsid w:val="004E2E3D"/>
    <w:rsid w:val="004E3BD6"/>
    <w:rsid w:val="004E3DA0"/>
    <w:rsid w:val="004E410D"/>
    <w:rsid w:val="004E4D28"/>
    <w:rsid w:val="004E76DF"/>
    <w:rsid w:val="004F0BFA"/>
    <w:rsid w:val="004F0D98"/>
    <w:rsid w:val="004F4F41"/>
    <w:rsid w:val="004F6197"/>
    <w:rsid w:val="004F620D"/>
    <w:rsid w:val="004F6239"/>
    <w:rsid w:val="004F6ED2"/>
    <w:rsid w:val="004F7DC7"/>
    <w:rsid w:val="004F7DEF"/>
    <w:rsid w:val="00503ADF"/>
    <w:rsid w:val="00504D42"/>
    <w:rsid w:val="00506081"/>
    <w:rsid w:val="00506190"/>
    <w:rsid w:val="005075EE"/>
    <w:rsid w:val="00507B21"/>
    <w:rsid w:val="005101CB"/>
    <w:rsid w:val="00512086"/>
    <w:rsid w:val="00517D6A"/>
    <w:rsid w:val="00520D41"/>
    <w:rsid w:val="005213F1"/>
    <w:rsid w:val="005218AE"/>
    <w:rsid w:val="00524D69"/>
    <w:rsid w:val="00525C35"/>
    <w:rsid w:val="005266C8"/>
    <w:rsid w:val="005302A8"/>
    <w:rsid w:val="00532CD1"/>
    <w:rsid w:val="005334D0"/>
    <w:rsid w:val="005339A2"/>
    <w:rsid w:val="00533D1D"/>
    <w:rsid w:val="00541607"/>
    <w:rsid w:val="00541A5C"/>
    <w:rsid w:val="00546138"/>
    <w:rsid w:val="005462DE"/>
    <w:rsid w:val="00547D88"/>
    <w:rsid w:val="00554B8D"/>
    <w:rsid w:val="0055594B"/>
    <w:rsid w:val="00555BC9"/>
    <w:rsid w:val="005562C6"/>
    <w:rsid w:val="00561251"/>
    <w:rsid w:val="00562BD4"/>
    <w:rsid w:val="00562D60"/>
    <w:rsid w:val="00563F47"/>
    <w:rsid w:val="005645EA"/>
    <w:rsid w:val="00564C37"/>
    <w:rsid w:val="00565EBF"/>
    <w:rsid w:val="00567BCC"/>
    <w:rsid w:val="00567D62"/>
    <w:rsid w:val="00573069"/>
    <w:rsid w:val="0057352F"/>
    <w:rsid w:val="005743F7"/>
    <w:rsid w:val="0057472D"/>
    <w:rsid w:val="0057513E"/>
    <w:rsid w:val="005763BC"/>
    <w:rsid w:val="00576E0D"/>
    <w:rsid w:val="00581966"/>
    <w:rsid w:val="00582AEB"/>
    <w:rsid w:val="00583726"/>
    <w:rsid w:val="005857A3"/>
    <w:rsid w:val="00586237"/>
    <w:rsid w:val="00586372"/>
    <w:rsid w:val="00586EAE"/>
    <w:rsid w:val="005878C5"/>
    <w:rsid w:val="0059176B"/>
    <w:rsid w:val="00592786"/>
    <w:rsid w:val="0059478E"/>
    <w:rsid w:val="00597D98"/>
    <w:rsid w:val="005A01A7"/>
    <w:rsid w:val="005A043E"/>
    <w:rsid w:val="005A2C33"/>
    <w:rsid w:val="005A62BB"/>
    <w:rsid w:val="005A6EF4"/>
    <w:rsid w:val="005A71FD"/>
    <w:rsid w:val="005A7DE8"/>
    <w:rsid w:val="005B0763"/>
    <w:rsid w:val="005B14B4"/>
    <w:rsid w:val="005B2A0D"/>
    <w:rsid w:val="005B6C6B"/>
    <w:rsid w:val="005C0752"/>
    <w:rsid w:val="005C3B98"/>
    <w:rsid w:val="005D23FA"/>
    <w:rsid w:val="005D3E24"/>
    <w:rsid w:val="005D40E3"/>
    <w:rsid w:val="005D4F57"/>
    <w:rsid w:val="005D6DD6"/>
    <w:rsid w:val="005E0384"/>
    <w:rsid w:val="005E20FB"/>
    <w:rsid w:val="005E3F91"/>
    <w:rsid w:val="005E423C"/>
    <w:rsid w:val="005E551E"/>
    <w:rsid w:val="005E5553"/>
    <w:rsid w:val="005E65CB"/>
    <w:rsid w:val="005E6E8A"/>
    <w:rsid w:val="005E7C39"/>
    <w:rsid w:val="005F2F6A"/>
    <w:rsid w:val="005F35BB"/>
    <w:rsid w:val="005F4A94"/>
    <w:rsid w:val="005F4AC0"/>
    <w:rsid w:val="0060365E"/>
    <w:rsid w:val="00603D18"/>
    <w:rsid w:val="0060490E"/>
    <w:rsid w:val="006068B4"/>
    <w:rsid w:val="0061036A"/>
    <w:rsid w:val="00610C9B"/>
    <w:rsid w:val="00614B82"/>
    <w:rsid w:val="0062083E"/>
    <w:rsid w:val="006231B7"/>
    <w:rsid w:val="00633ED8"/>
    <w:rsid w:val="0063460C"/>
    <w:rsid w:val="006361CE"/>
    <w:rsid w:val="006374AA"/>
    <w:rsid w:val="00640153"/>
    <w:rsid w:val="006403D2"/>
    <w:rsid w:val="00641034"/>
    <w:rsid w:val="006414BE"/>
    <w:rsid w:val="00641551"/>
    <w:rsid w:val="00641BD1"/>
    <w:rsid w:val="00645461"/>
    <w:rsid w:val="006471DE"/>
    <w:rsid w:val="006472F5"/>
    <w:rsid w:val="00647D53"/>
    <w:rsid w:val="006503C9"/>
    <w:rsid w:val="006507FB"/>
    <w:rsid w:val="00650F33"/>
    <w:rsid w:val="00651858"/>
    <w:rsid w:val="00651CD8"/>
    <w:rsid w:val="0065368D"/>
    <w:rsid w:val="00655477"/>
    <w:rsid w:val="00663632"/>
    <w:rsid w:val="00665402"/>
    <w:rsid w:val="00665C15"/>
    <w:rsid w:val="00665F2C"/>
    <w:rsid w:val="0066632E"/>
    <w:rsid w:val="00666DD1"/>
    <w:rsid w:val="00667777"/>
    <w:rsid w:val="00667AD5"/>
    <w:rsid w:val="00671BCC"/>
    <w:rsid w:val="00671F4D"/>
    <w:rsid w:val="00674961"/>
    <w:rsid w:val="0067554C"/>
    <w:rsid w:val="00675C75"/>
    <w:rsid w:val="006760E3"/>
    <w:rsid w:val="00676D48"/>
    <w:rsid w:val="0067719C"/>
    <w:rsid w:val="00680C68"/>
    <w:rsid w:val="006826BC"/>
    <w:rsid w:val="006838E0"/>
    <w:rsid w:val="00684CE1"/>
    <w:rsid w:val="00685659"/>
    <w:rsid w:val="006871D3"/>
    <w:rsid w:val="00687476"/>
    <w:rsid w:val="00693171"/>
    <w:rsid w:val="00693BE4"/>
    <w:rsid w:val="006954AC"/>
    <w:rsid w:val="00696AFC"/>
    <w:rsid w:val="00696FA2"/>
    <w:rsid w:val="006A1F58"/>
    <w:rsid w:val="006A398E"/>
    <w:rsid w:val="006A4EFB"/>
    <w:rsid w:val="006A7176"/>
    <w:rsid w:val="006B1336"/>
    <w:rsid w:val="006B2816"/>
    <w:rsid w:val="006B3C91"/>
    <w:rsid w:val="006B60C4"/>
    <w:rsid w:val="006B7912"/>
    <w:rsid w:val="006C028F"/>
    <w:rsid w:val="006C0B31"/>
    <w:rsid w:val="006C14A0"/>
    <w:rsid w:val="006C3F14"/>
    <w:rsid w:val="006C55F3"/>
    <w:rsid w:val="006C59CA"/>
    <w:rsid w:val="006C6984"/>
    <w:rsid w:val="006D0BB9"/>
    <w:rsid w:val="006D2794"/>
    <w:rsid w:val="006D2E29"/>
    <w:rsid w:val="006D61FB"/>
    <w:rsid w:val="006D665F"/>
    <w:rsid w:val="006E06B3"/>
    <w:rsid w:val="006E0B10"/>
    <w:rsid w:val="006E1870"/>
    <w:rsid w:val="006E22A5"/>
    <w:rsid w:val="006E2DB6"/>
    <w:rsid w:val="006E3E69"/>
    <w:rsid w:val="006E71B2"/>
    <w:rsid w:val="006F4FC6"/>
    <w:rsid w:val="006F6032"/>
    <w:rsid w:val="006F6944"/>
    <w:rsid w:val="006F762C"/>
    <w:rsid w:val="0070429C"/>
    <w:rsid w:val="00713C69"/>
    <w:rsid w:val="00713FC3"/>
    <w:rsid w:val="00714365"/>
    <w:rsid w:val="00721622"/>
    <w:rsid w:val="0072285D"/>
    <w:rsid w:val="007231A1"/>
    <w:rsid w:val="00723F1E"/>
    <w:rsid w:val="00726A96"/>
    <w:rsid w:val="007271FD"/>
    <w:rsid w:val="0073209F"/>
    <w:rsid w:val="0073596B"/>
    <w:rsid w:val="00737413"/>
    <w:rsid w:val="0073780E"/>
    <w:rsid w:val="00737D2A"/>
    <w:rsid w:val="00737DB4"/>
    <w:rsid w:val="00743927"/>
    <w:rsid w:val="00744F8D"/>
    <w:rsid w:val="007451C0"/>
    <w:rsid w:val="007468B4"/>
    <w:rsid w:val="00750241"/>
    <w:rsid w:val="00751F0E"/>
    <w:rsid w:val="0075297C"/>
    <w:rsid w:val="00754C22"/>
    <w:rsid w:val="00755287"/>
    <w:rsid w:val="0075544A"/>
    <w:rsid w:val="00755665"/>
    <w:rsid w:val="0075572F"/>
    <w:rsid w:val="00762B41"/>
    <w:rsid w:val="00762E35"/>
    <w:rsid w:val="00763AC5"/>
    <w:rsid w:val="00765265"/>
    <w:rsid w:val="00767302"/>
    <w:rsid w:val="0076792B"/>
    <w:rsid w:val="00770BB9"/>
    <w:rsid w:val="007743D7"/>
    <w:rsid w:val="00776368"/>
    <w:rsid w:val="00776A76"/>
    <w:rsid w:val="00782184"/>
    <w:rsid w:val="00782AD1"/>
    <w:rsid w:val="007848C9"/>
    <w:rsid w:val="007854EE"/>
    <w:rsid w:val="00787B7F"/>
    <w:rsid w:val="00791D83"/>
    <w:rsid w:val="00792722"/>
    <w:rsid w:val="007957F1"/>
    <w:rsid w:val="00796DF7"/>
    <w:rsid w:val="007A0092"/>
    <w:rsid w:val="007A1DFC"/>
    <w:rsid w:val="007A3456"/>
    <w:rsid w:val="007A3F88"/>
    <w:rsid w:val="007A43F3"/>
    <w:rsid w:val="007A72C9"/>
    <w:rsid w:val="007A7DEE"/>
    <w:rsid w:val="007B00F6"/>
    <w:rsid w:val="007B1453"/>
    <w:rsid w:val="007B43D3"/>
    <w:rsid w:val="007B4884"/>
    <w:rsid w:val="007B738D"/>
    <w:rsid w:val="007C084F"/>
    <w:rsid w:val="007C281F"/>
    <w:rsid w:val="007C4977"/>
    <w:rsid w:val="007C4DF6"/>
    <w:rsid w:val="007C5035"/>
    <w:rsid w:val="007C664C"/>
    <w:rsid w:val="007C692F"/>
    <w:rsid w:val="007C73F2"/>
    <w:rsid w:val="007D100A"/>
    <w:rsid w:val="007D2887"/>
    <w:rsid w:val="007D695C"/>
    <w:rsid w:val="007E0E64"/>
    <w:rsid w:val="007E5991"/>
    <w:rsid w:val="007F12DE"/>
    <w:rsid w:val="007F2150"/>
    <w:rsid w:val="007F4E3D"/>
    <w:rsid w:val="007F513F"/>
    <w:rsid w:val="00802623"/>
    <w:rsid w:val="00806B82"/>
    <w:rsid w:val="008139BD"/>
    <w:rsid w:val="00814282"/>
    <w:rsid w:val="00815CA5"/>
    <w:rsid w:val="00815CDF"/>
    <w:rsid w:val="00815CED"/>
    <w:rsid w:val="0082091B"/>
    <w:rsid w:val="00820EE2"/>
    <w:rsid w:val="0082209D"/>
    <w:rsid w:val="00822848"/>
    <w:rsid w:val="008246B0"/>
    <w:rsid w:val="00824A8E"/>
    <w:rsid w:val="00824F78"/>
    <w:rsid w:val="008264F8"/>
    <w:rsid w:val="008277B5"/>
    <w:rsid w:val="00827916"/>
    <w:rsid w:val="00832619"/>
    <w:rsid w:val="00835CDE"/>
    <w:rsid w:val="008362FA"/>
    <w:rsid w:val="00837CE3"/>
    <w:rsid w:val="00841382"/>
    <w:rsid w:val="00841730"/>
    <w:rsid w:val="00842F43"/>
    <w:rsid w:val="00843DDE"/>
    <w:rsid w:val="008445DD"/>
    <w:rsid w:val="00851275"/>
    <w:rsid w:val="008513B9"/>
    <w:rsid w:val="0085443D"/>
    <w:rsid w:val="0085479F"/>
    <w:rsid w:val="008573E3"/>
    <w:rsid w:val="00861A39"/>
    <w:rsid w:val="008636C1"/>
    <w:rsid w:val="00863D8C"/>
    <w:rsid w:val="00865090"/>
    <w:rsid w:val="00865304"/>
    <w:rsid w:val="00865540"/>
    <w:rsid w:val="00872D39"/>
    <w:rsid w:val="00873B54"/>
    <w:rsid w:val="0087463A"/>
    <w:rsid w:val="00874761"/>
    <w:rsid w:val="00874B6A"/>
    <w:rsid w:val="00877457"/>
    <w:rsid w:val="00880FA5"/>
    <w:rsid w:val="008818BD"/>
    <w:rsid w:val="00884C23"/>
    <w:rsid w:val="00885BD9"/>
    <w:rsid w:val="00885D86"/>
    <w:rsid w:val="00886076"/>
    <w:rsid w:val="008916C4"/>
    <w:rsid w:val="00892176"/>
    <w:rsid w:val="008929DC"/>
    <w:rsid w:val="00892A6B"/>
    <w:rsid w:val="0089510F"/>
    <w:rsid w:val="00895990"/>
    <w:rsid w:val="00896BC8"/>
    <w:rsid w:val="008A0040"/>
    <w:rsid w:val="008A1922"/>
    <w:rsid w:val="008A1BAC"/>
    <w:rsid w:val="008A4A53"/>
    <w:rsid w:val="008A5601"/>
    <w:rsid w:val="008A619C"/>
    <w:rsid w:val="008A6C5F"/>
    <w:rsid w:val="008B1079"/>
    <w:rsid w:val="008B24F6"/>
    <w:rsid w:val="008B5ABE"/>
    <w:rsid w:val="008B6CFC"/>
    <w:rsid w:val="008B6DDF"/>
    <w:rsid w:val="008B753C"/>
    <w:rsid w:val="008C02D6"/>
    <w:rsid w:val="008C038E"/>
    <w:rsid w:val="008C366C"/>
    <w:rsid w:val="008C3DD7"/>
    <w:rsid w:val="008C5BB3"/>
    <w:rsid w:val="008C71E0"/>
    <w:rsid w:val="008C78D7"/>
    <w:rsid w:val="008D1F86"/>
    <w:rsid w:val="008D25B3"/>
    <w:rsid w:val="008D3453"/>
    <w:rsid w:val="008D4350"/>
    <w:rsid w:val="008D5508"/>
    <w:rsid w:val="008D5EAC"/>
    <w:rsid w:val="008E1912"/>
    <w:rsid w:val="008E1E04"/>
    <w:rsid w:val="008E3350"/>
    <w:rsid w:val="008E3432"/>
    <w:rsid w:val="008E3A22"/>
    <w:rsid w:val="008E4222"/>
    <w:rsid w:val="008E4454"/>
    <w:rsid w:val="008E4942"/>
    <w:rsid w:val="008E6D3E"/>
    <w:rsid w:val="008E7819"/>
    <w:rsid w:val="008F2CB8"/>
    <w:rsid w:val="008F34E1"/>
    <w:rsid w:val="008F359D"/>
    <w:rsid w:val="008F55D3"/>
    <w:rsid w:val="008F650B"/>
    <w:rsid w:val="008F6935"/>
    <w:rsid w:val="008F6ACE"/>
    <w:rsid w:val="008F7135"/>
    <w:rsid w:val="009039E6"/>
    <w:rsid w:val="009039F4"/>
    <w:rsid w:val="009043BB"/>
    <w:rsid w:val="00905AEB"/>
    <w:rsid w:val="00910B47"/>
    <w:rsid w:val="00910D18"/>
    <w:rsid w:val="0091143C"/>
    <w:rsid w:val="0091361D"/>
    <w:rsid w:val="00913EC4"/>
    <w:rsid w:val="00915967"/>
    <w:rsid w:val="00915D35"/>
    <w:rsid w:val="009174D1"/>
    <w:rsid w:val="00920572"/>
    <w:rsid w:val="009212A1"/>
    <w:rsid w:val="00922407"/>
    <w:rsid w:val="00923871"/>
    <w:rsid w:val="009242A0"/>
    <w:rsid w:val="00926F83"/>
    <w:rsid w:val="00927A2A"/>
    <w:rsid w:val="00930A10"/>
    <w:rsid w:val="00931663"/>
    <w:rsid w:val="0093515A"/>
    <w:rsid w:val="00937CD3"/>
    <w:rsid w:val="00940B5E"/>
    <w:rsid w:val="0094164B"/>
    <w:rsid w:val="00942123"/>
    <w:rsid w:val="0094226C"/>
    <w:rsid w:val="009431F3"/>
    <w:rsid w:val="00945715"/>
    <w:rsid w:val="0094619C"/>
    <w:rsid w:val="00946728"/>
    <w:rsid w:val="00946CA7"/>
    <w:rsid w:val="00955936"/>
    <w:rsid w:val="0095718B"/>
    <w:rsid w:val="00957BA2"/>
    <w:rsid w:val="009611B7"/>
    <w:rsid w:val="00962B08"/>
    <w:rsid w:val="0096487C"/>
    <w:rsid w:val="00965F6D"/>
    <w:rsid w:val="0096631C"/>
    <w:rsid w:val="00967C6F"/>
    <w:rsid w:val="0097096A"/>
    <w:rsid w:val="00971F2D"/>
    <w:rsid w:val="00973108"/>
    <w:rsid w:val="00973999"/>
    <w:rsid w:val="009745C9"/>
    <w:rsid w:val="00976163"/>
    <w:rsid w:val="00976C37"/>
    <w:rsid w:val="009772E8"/>
    <w:rsid w:val="0098119B"/>
    <w:rsid w:val="00984BEF"/>
    <w:rsid w:val="0099226C"/>
    <w:rsid w:val="0099653E"/>
    <w:rsid w:val="009A05B8"/>
    <w:rsid w:val="009A33E5"/>
    <w:rsid w:val="009A3680"/>
    <w:rsid w:val="009A374E"/>
    <w:rsid w:val="009A623F"/>
    <w:rsid w:val="009A6E1C"/>
    <w:rsid w:val="009A725D"/>
    <w:rsid w:val="009A7D0E"/>
    <w:rsid w:val="009B0D33"/>
    <w:rsid w:val="009B0EBC"/>
    <w:rsid w:val="009B11C1"/>
    <w:rsid w:val="009B192A"/>
    <w:rsid w:val="009B3E43"/>
    <w:rsid w:val="009B68CC"/>
    <w:rsid w:val="009C0A01"/>
    <w:rsid w:val="009C3E7F"/>
    <w:rsid w:val="009C6E36"/>
    <w:rsid w:val="009C783A"/>
    <w:rsid w:val="009D1169"/>
    <w:rsid w:val="009D412E"/>
    <w:rsid w:val="009D5C1E"/>
    <w:rsid w:val="009D643B"/>
    <w:rsid w:val="009D6A26"/>
    <w:rsid w:val="009D75CA"/>
    <w:rsid w:val="009D7BF7"/>
    <w:rsid w:val="009E1347"/>
    <w:rsid w:val="009E3B7D"/>
    <w:rsid w:val="009E47D4"/>
    <w:rsid w:val="009F0C58"/>
    <w:rsid w:val="009F1AEB"/>
    <w:rsid w:val="009F31BC"/>
    <w:rsid w:val="009F5AAA"/>
    <w:rsid w:val="009F6058"/>
    <w:rsid w:val="009F761B"/>
    <w:rsid w:val="00A01668"/>
    <w:rsid w:val="00A06902"/>
    <w:rsid w:val="00A106E4"/>
    <w:rsid w:val="00A112B3"/>
    <w:rsid w:val="00A1162D"/>
    <w:rsid w:val="00A1238E"/>
    <w:rsid w:val="00A12B81"/>
    <w:rsid w:val="00A16DC9"/>
    <w:rsid w:val="00A17A89"/>
    <w:rsid w:val="00A20C82"/>
    <w:rsid w:val="00A213F4"/>
    <w:rsid w:val="00A23797"/>
    <w:rsid w:val="00A24451"/>
    <w:rsid w:val="00A250FD"/>
    <w:rsid w:val="00A30568"/>
    <w:rsid w:val="00A30A0F"/>
    <w:rsid w:val="00A32BBC"/>
    <w:rsid w:val="00A33B54"/>
    <w:rsid w:val="00A353B0"/>
    <w:rsid w:val="00A35BDB"/>
    <w:rsid w:val="00A36E22"/>
    <w:rsid w:val="00A40504"/>
    <w:rsid w:val="00A42C42"/>
    <w:rsid w:val="00A43F8F"/>
    <w:rsid w:val="00A447AF"/>
    <w:rsid w:val="00A45BD2"/>
    <w:rsid w:val="00A51C7E"/>
    <w:rsid w:val="00A51F0C"/>
    <w:rsid w:val="00A54B7A"/>
    <w:rsid w:val="00A550BA"/>
    <w:rsid w:val="00A555A7"/>
    <w:rsid w:val="00A600C1"/>
    <w:rsid w:val="00A64A8E"/>
    <w:rsid w:val="00A6613A"/>
    <w:rsid w:val="00A66289"/>
    <w:rsid w:val="00A67D19"/>
    <w:rsid w:val="00A70536"/>
    <w:rsid w:val="00A708D5"/>
    <w:rsid w:val="00A709E0"/>
    <w:rsid w:val="00A70F0F"/>
    <w:rsid w:val="00A71604"/>
    <w:rsid w:val="00A7174D"/>
    <w:rsid w:val="00A72011"/>
    <w:rsid w:val="00A771B5"/>
    <w:rsid w:val="00A7759B"/>
    <w:rsid w:val="00A83A4E"/>
    <w:rsid w:val="00A84B5C"/>
    <w:rsid w:val="00A87C48"/>
    <w:rsid w:val="00A90239"/>
    <w:rsid w:val="00A90687"/>
    <w:rsid w:val="00A95648"/>
    <w:rsid w:val="00AA2408"/>
    <w:rsid w:val="00AA2761"/>
    <w:rsid w:val="00AA29CD"/>
    <w:rsid w:val="00AA6DD2"/>
    <w:rsid w:val="00AB03A8"/>
    <w:rsid w:val="00AB13F9"/>
    <w:rsid w:val="00AB1BD4"/>
    <w:rsid w:val="00AB2E4A"/>
    <w:rsid w:val="00AB3369"/>
    <w:rsid w:val="00AB4BE7"/>
    <w:rsid w:val="00AB5CB2"/>
    <w:rsid w:val="00AB63C9"/>
    <w:rsid w:val="00AB7BC5"/>
    <w:rsid w:val="00AC121F"/>
    <w:rsid w:val="00AC28FC"/>
    <w:rsid w:val="00AC2E14"/>
    <w:rsid w:val="00AC354D"/>
    <w:rsid w:val="00AC38D0"/>
    <w:rsid w:val="00AC3E36"/>
    <w:rsid w:val="00AC6A81"/>
    <w:rsid w:val="00AD07DB"/>
    <w:rsid w:val="00AD188C"/>
    <w:rsid w:val="00AD1E3F"/>
    <w:rsid w:val="00AD376D"/>
    <w:rsid w:val="00AD3C5F"/>
    <w:rsid w:val="00AD603D"/>
    <w:rsid w:val="00AD6246"/>
    <w:rsid w:val="00AD6739"/>
    <w:rsid w:val="00AE2ACB"/>
    <w:rsid w:val="00AE3392"/>
    <w:rsid w:val="00AE4D49"/>
    <w:rsid w:val="00AE4D72"/>
    <w:rsid w:val="00AE53E7"/>
    <w:rsid w:val="00AE6D10"/>
    <w:rsid w:val="00AF04B6"/>
    <w:rsid w:val="00AF0F48"/>
    <w:rsid w:val="00AF271F"/>
    <w:rsid w:val="00AF3318"/>
    <w:rsid w:val="00AF3ABA"/>
    <w:rsid w:val="00AF479A"/>
    <w:rsid w:val="00AF4EDD"/>
    <w:rsid w:val="00AF679A"/>
    <w:rsid w:val="00AF6E61"/>
    <w:rsid w:val="00B01DDE"/>
    <w:rsid w:val="00B0242D"/>
    <w:rsid w:val="00B028ED"/>
    <w:rsid w:val="00B03269"/>
    <w:rsid w:val="00B037CA"/>
    <w:rsid w:val="00B0590B"/>
    <w:rsid w:val="00B070E6"/>
    <w:rsid w:val="00B07C63"/>
    <w:rsid w:val="00B13851"/>
    <w:rsid w:val="00B143D4"/>
    <w:rsid w:val="00B15952"/>
    <w:rsid w:val="00B161FE"/>
    <w:rsid w:val="00B167FC"/>
    <w:rsid w:val="00B16B01"/>
    <w:rsid w:val="00B16D4D"/>
    <w:rsid w:val="00B175E4"/>
    <w:rsid w:val="00B214C9"/>
    <w:rsid w:val="00B23B17"/>
    <w:rsid w:val="00B24001"/>
    <w:rsid w:val="00B302FF"/>
    <w:rsid w:val="00B30352"/>
    <w:rsid w:val="00B31626"/>
    <w:rsid w:val="00B3299E"/>
    <w:rsid w:val="00B3683B"/>
    <w:rsid w:val="00B37A51"/>
    <w:rsid w:val="00B37C14"/>
    <w:rsid w:val="00B40AED"/>
    <w:rsid w:val="00B40B3A"/>
    <w:rsid w:val="00B4176E"/>
    <w:rsid w:val="00B417D8"/>
    <w:rsid w:val="00B41FF7"/>
    <w:rsid w:val="00B428A2"/>
    <w:rsid w:val="00B42E06"/>
    <w:rsid w:val="00B42E0E"/>
    <w:rsid w:val="00B43091"/>
    <w:rsid w:val="00B442FF"/>
    <w:rsid w:val="00B50B6A"/>
    <w:rsid w:val="00B515AD"/>
    <w:rsid w:val="00B518F6"/>
    <w:rsid w:val="00B5347D"/>
    <w:rsid w:val="00B63180"/>
    <w:rsid w:val="00B63F23"/>
    <w:rsid w:val="00B64113"/>
    <w:rsid w:val="00B650D0"/>
    <w:rsid w:val="00B659DD"/>
    <w:rsid w:val="00B670D5"/>
    <w:rsid w:val="00B70367"/>
    <w:rsid w:val="00B72766"/>
    <w:rsid w:val="00B74A5C"/>
    <w:rsid w:val="00B77A40"/>
    <w:rsid w:val="00B833F9"/>
    <w:rsid w:val="00B8572B"/>
    <w:rsid w:val="00B8710D"/>
    <w:rsid w:val="00B90E2E"/>
    <w:rsid w:val="00B93978"/>
    <w:rsid w:val="00B945B6"/>
    <w:rsid w:val="00B955F0"/>
    <w:rsid w:val="00B965F1"/>
    <w:rsid w:val="00B97415"/>
    <w:rsid w:val="00BA6542"/>
    <w:rsid w:val="00BA68A4"/>
    <w:rsid w:val="00BB10A1"/>
    <w:rsid w:val="00BB1516"/>
    <w:rsid w:val="00BB1B15"/>
    <w:rsid w:val="00BB27B4"/>
    <w:rsid w:val="00BB34D4"/>
    <w:rsid w:val="00BB484C"/>
    <w:rsid w:val="00BB4CCB"/>
    <w:rsid w:val="00BB59D3"/>
    <w:rsid w:val="00BB719B"/>
    <w:rsid w:val="00BC0D29"/>
    <w:rsid w:val="00BC2478"/>
    <w:rsid w:val="00BC40EB"/>
    <w:rsid w:val="00BC48CF"/>
    <w:rsid w:val="00BC7C9C"/>
    <w:rsid w:val="00BD04E5"/>
    <w:rsid w:val="00BD0918"/>
    <w:rsid w:val="00BD140A"/>
    <w:rsid w:val="00BD1DD6"/>
    <w:rsid w:val="00BD219D"/>
    <w:rsid w:val="00BD3BF7"/>
    <w:rsid w:val="00BD3FC3"/>
    <w:rsid w:val="00BD5766"/>
    <w:rsid w:val="00BD5918"/>
    <w:rsid w:val="00BD7693"/>
    <w:rsid w:val="00BE27F7"/>
    <w:rsid w:val="00BE2804"/>
    <w:rsid w:val="00BE555B"/>
    <w:rsid w:val="00BE63C9"/>
    <w:rsid w:val="00BE763C"/>
    <w:rsid w:val="00BF1CAD"/>
    <w:rsid w:val="00BF3D43"/>
    <w:rsid w:val="00BF5F3B"/>
    <w:rsid w:val="00BF6383"/>
    <w:rsid w:val="00BF72AC"/>
    <w:rsid w:val="00BF7601"/>
    <w:rsid w:val="00C01A45"/>
    <w:rsid w:val="00C0355F"/>
    <w:rsid w:val="00C03E14"/>
    <w:rsid w:val="00C04773"/>
    <w:rsid w:val="00C0639E"/>
    <w:rsid w:val="00C06571"/>
    <w:rsid w:val="00C104DB"/>
    <w:rsid w:val="00C1089B"/>
    <w:rsid w:val="00C10C46"/>
    <w:rsid w:val="00C11905"/>
    <w:rsid w:val="00C11AB5"/>
    <w:rsid w:val="00C11C39"/>
    <w:rsid w:val="00C130ED"/>
    <w:rsid w:val="00C13E4C"/>
    <w:rsid w:val="00C15782"/>
    <w:rsid w:val="00C15972"/>
    <w:rsid w:val="00C16F36"/>
    <w:rsid w:val="00C30581"/>
    <w:rsid w:val="00C30E90"/>
    <w:rsid w:val="00C31DBF"/>
    <w:rsid w:val="00C32649"/>
    <w:rsid w:val="00C32CDB"/>
    <w:rsid w:val="00C337FB"/>
    <w:rsid w:val="00C3435B"/>
    <w:rsid w:val="00C35EFB"/>
    <w:rsid w:val="00C37819"/>
    <w:rsid w:val="00C40DF1"/>
    <w:rsid w:val="00C44F86"/>
    <w:rsid w:val="00C46468"/>
    <w:rsid w:val="00C51E32"/>
    <w:rsid w:val="00C525B1"/>
    <w:rsid w:val="00C52C3C"/>
    <w:rsid w:val="00C52DC9"/>
    <w:rsid w:val="00C5376A"/>
    <w:rsid w:val="00C55AB5"/>
    <w:rsid w:val="00C55D34"/>
    <w:rsid w:val="00C61C5B"/>
    <w:rsid w:val="00C63B8E"/>
    <w:rsid w:val="00C6676E"/>
    <w:rsid w:val="00C670BB"/>
    <w:rsid w:val="00C6793F"/>
    <w:rsid w:val="00C70B5B"/>
    <w:rsid w:val="00C71910"/>
    <w:rsid w:val="00C7196E"/>
    <w:rsid w:val="00C7239D"/>
    <w:rsid w:val="00C72532"/>
    <w:rsid w:val="00C72961"/>
    <w:rsid w:val="00C74159"/>
    <w:rsid w:val="00C7452E"/>
    <w:rsid w:val="00C75035"/>
    <w:rsid w:val="00C7521C"/>
    <w:rsid w:val="00C75317"/>
    <w:rsid w:val="00C76222"/>
    <w:rsid w:val="00C76581"/>
    <w:rsid w:val="00C82A7D"/>
    <w:rsid w:val="00C84350"/>
    <w:rsid w:val="00C87565"/>
    <w:rsid w:val="00C91587"/>
    <w:rsid w:val="00C91C92"/>
    <w:rsid w:val="00C96B5B"/>
    <w:rsid w:val="00C97A5D"/>
    <w:rsid w:val="00C97F69"/>
    <w:rsid w:val="00CA0466"/>
    <w:rsid w:val="00CA2011"/>
    <w:rsid w:val="00CA6239"/>
    <w:rsid w:val="00CA695A"/>
    <w:rsid w:val="00CB1C6F"/>
    <w:rsid w:val="00CB2256"/>
    <w:rsid w:val="00CB283D"/>
    <w:rsid w:val="00CB53FB"/>
    <w:rsid w:val="00CB5AE7"/>
    <w:rsid w:val="00CB6E62"/>
    <w:rsid w:val="00CC0129"/>
    <w:rsid w:val="00CC1D6D"/>
    <w:rsid w:val="00CC3904"/>
    <w:rsid w:val="00CC5083"/>
    <w:rsid w:val="00CD2180"/>
    <w:rsid w:val="00CD2BC5"/>
    <w:rsid w:val="00CD373A"/>
    <w:rsid w:val="00CD48C4"/>
    <w:rsid w:val="00CD4C2D"/>
    <w:rsid w:val="00CD5E39"/>
    <w:rsid w:val="00CD66BA"/>
    <w:rsid w:val="00CD6755"/>
    <w:rsid w:val="00CE0374"/>
    <w:rsid w:val="00CE117E"/>
    <w:rsid w:val="00CE1E49"/>
    <w:rsid w:val="00CE2CB7"/>
    <w:rsid w:val="00CE40E6"/>
    <w:rsid w:val="00CE48F7"/>
    <w:rsid w:val="00CE6742"/>
    <w:rsid w:val="00CF0325"/>
    <w:rsid w:val="00CF1AEC"/>
    <w:rsid w:val="00CF3029"/>
    <w:rsid w:val="00CF5589"/>
    <w:rsid w:val="00CF6453"/>
    <w:rsid w:val="00CF6B5D"/>
    <w:rsid w:val="00CF773C"/>
    <w:rsid w:val="00CF782C"/>
    <w:rsid w:val="00CF7D22"/>
    <w:rsid w:val="00D00273"/>
    <w:rsid w:val="00D003BD"/>
    <w:rsid w:val="00D0047D"/>
    <w:rsid w:val="00D03CC1"/>
    <w:rsid w:val="00D04FF4"/>
    <w:rsid w:val="00D06CD4"/>
    <w:rsid w:val="00D07066"/>
    <w:rsid w:val="00D11C6C"/>
    <w:rsid w:val="00D11E78"/>
    <w:rsid w:val="00D14BC5"/>
    <w:rsid w:val="00D15679"/>
    <w:rsid w:val="00D15B7F"/>
    <w:rsid w:val="00D15FE8"/>
    <w:rsid w:val="00D16C7E"/>
    <w:rsid w:val="00D207AF"/>
    <w:rsid w:val="00D21B45"/>
    <w:rsid w:val="00D221D8"/>
    <w:rsid w:val="00D22A85"/>
    <w:rsid w:val="00D22D5F"/>
    <w:rsid w:val="00D2589B"/>
    <w:rsid w:val="00D26747"/>
    <w:rsid w:val="00D27F3A"/>
    <w:rsid w:val="00D30163"/>
    <w:rsid w:val="00D36ABE"/>
    <w:rsid w:val="00D36F91"/>
    <w:rsid w:val="00D37D65"/>
    <w:rsid w:val="00D43234"/>
    <w:rsid w:val="00D45F9F"/>
    <w:rsid w:val="00D4617B"/>
    <w:rsid w:val="00D50805"/>
    <w:rsid w:val="00D516EA"/>
    <w:rsid w:val="00D52FEA"/>
    <w:rsid w:val="00D54C5F"/>
    <w:rsid w:val="00D61826"/>
    <w:rsid w:val="00D61B5C"/>
    <w:rsid w:val="00D627E3"/>
    <w:rsid w:val="00D706A7"/>
    <w:rsid w:val="00D7114D"/>
    <w:rsid w:val="00D7150D"/>
    <w:rsid w:val="00D7190D"/>
    <w:rsid w:val="00D71D47"/>
    <w:rsid w:val="00D72419"/>
    <w:rsid w:val="00D727A9"/>
    <w:rsid w:val="00D7297D"/>
    <w:rsid w:val="00D745C2"/>
    <w:rsid w:val="00D7556D"/>
    <w:rsid w:val="00D75910"/>
    <w:rsid w:val="00D7773E"/>
    <w:rsid w:val="00D8054F"/>
    <w:rsid w:val="00D812D7"/>
    <w:rsid w:val="00D81AEE"/>
    <w:rsid w:val="00D8412A"/>
    <w:rsid w:val="00D844A3"/>
    <w:rsid w:val="00D858F5"/>
    <w:rsid w:val="00D85A5A"/>
    <w:rsid w:val="00D863BA"/>
    <w:rsid w:val="00D86935"/>
    <w:rsid w:val="00D937D4"/>
    <w:rsid w:val="00D95CAA"/>
    <w:rsid w:val="00D95E6D"/>
    <w:rsid w:val="00D9611B"/>
    <w:rsid w:val="00DA0440"/>
    <w:rsid w:val="00DA0CA2"/>
    <w:rsid w:val="00DA2CAA"/>
    <w:rsid w:val="00DA321F"/>
    <w:rsid w:val="00DA472B"/>
    <w:rsid w:val="00DA5644"/>
    <w:rsid w:val="00DA5DF7"/>
    <w:rsid w:val="00DA6DEA"/>
    <w:rsid w:val="00DA6F97"/>
    <w:rsid w:val="00DB0BEC"/>
    <w:rsid w:val="00DB2C10"/>
    <w:rsid w:val="00DB31DA"/>
    <w:rsid w:val="00DB5D30"/>
    <w:rsid w:val="00DB6566"/>
    <w:rsid w:val="00DB7110"/>
    <w:rsid w:val="00DB7EA9"/>
    <w:rsid w:val="00DC0879"/>
    <w:rsid w:val="00DC1778"/>
    <w:rsid w:val="00DC2156"/>
    <w:rsid w:val="00DC2E25"/>
    <w:rsid w:val="00DC462D"/>
    <w:rsid w:val="00DD0958"/>
    <w:rsid w:val="00DD183C"/>
    <w:rsid w:val="00DD2333"/>
    <w:rsid w:val="00DD6B29"/>
    <w:rsid w:val="00DD7E8E"/>
    <w:rsid w:val="00DE0659"/>
    <w:rsid w:val="00DE31CB"/>
    <w:rsid w:val="00DF0E11"/>
    <w:rsid w:val="00DF1FF7"/>
    <w:rsid w:val="00DF4665"/>
    <w:rsid w:val="00DF791C"/>
    <w:rsid w:val="00DF7D80"/>
    <w:rsid w:val="00E00182"/>
    <w:rsid w:val="00E00592"/>
    <w:rsid w:val="00E0564D"/>
    <w:rsid w:val="00E05DF5"/>
    <w:rsid w:val="00E12A62"/>
    <w:rsid w:val="00E178AE"/>
    <w:rsid w:val="00E179E5"/>
    <w:rsid w:val="00E20381"/>
    <w:rsid w:val="00E20F9D"/>
    <w:rsid w:val="00E21621"/>
    <w:rsid w:val="00E23620"/>
    <w:rsid w:val="00E2792C"/>
    <w:rsid w:val="00E3106E"/>
    <w:rsid w:val="00E322AB"/>
    <w:rsid w:val="00E3388F"/>
    <w:rsid w:val="00E404A7"/>
    <w:rsid w:val="00E40570"/>
    <w:rsid w:val="00E41059"/>
    <w:rsid w:val="00E412BA"/>
    <w:rsid w:val="00E41E52"/>
    <w:rsid w:val="00E42967"/>
    <w:rsid w:val="00E50082"/>
    <w:rsid w:val="00E52C4B"/>
    <w:rsid w:val="00E55882"/>
    <w:rsid w:val="00E603E7"/>
    <w:rsid w:val="00E63A2B"/>
    <w:rsid w:val="00E6429D"/>
    <w:rsid w:val="00E64ED1"/>
    <w:rsid w:val="00E65537"/>
    <w:rsid w:val="00E74913"/>
    <w:rsid w:val="00E76B76"/>
    <w:rsid w:val="00E8022A"/>
    <w:rsid w:val="00E80562"/>
    <w:rsid w:val="00E8104E"/>
    <w:rsid w:val="00E8214D"/>
    <w:rsid w:val="00E8250A"/>
    <w:rsid w:val="00E82FFC"/>
    <w:rsid w:val="00E84274"/>
    <w:rsid w:val="00E84F97"/>
    <w:rsid w:val="00E85BD7"/>
    <w:rsid w:val="00E85C31"/>
    <w:rsid w:val="00E95270"/>
    <w:rsid w:val="00E9587F"/>
    <w:rsid w:val="00E963F1"/>
    <w:rsid w:val="00E96693"/>
    <w:rsid w:val="00EA00F5"/>
    <w:rsid w:val="00EA218B"/>
    <w:rsid w:val="00EA4860"/>
    <w:rsid w:val="00EA4D44"/>
    <w:rsid w:val="00EB1113"/>
    <w:rsid w:val="00EB12E5"/>
    <w:rsid w:val="00EB1B6D"/>
    <w:rsid w:val="00EB3BA4"/>
    <w:rsid w:val="00EB43F2"/>
    <w:rsid w:val="00EB492D"/>
    <w:rsid w:val="00EB4BEA"/>
    <w:rsid w:val="00EB4E76"/>
    <w:rsid w:val="00EB5866"/>
    <w:rsid w:val="00EB6BBE"/>
    <w:rsid w:val="00EB6C17"/>
    <w:rsid w:val="00EB6DF7"/>
    <w:rsid w:val="00EC2B2B"/>
    <w:rsid w:val="00EC2B8E"/>
    <w:rsid w:val="00EC6422"/>
    <w:rsid w:val="00EC6701"/>
    <w:rsid w:val="00EC7BD7"/>
    <w:rsid w:val="00EC7CA9"/>
    <w:rsid w:val="00EC7F49"/>
    <w:rsid w:val="00ED0825"/>
    <w:rsid w:val="00ED1E1A"/>
    <w:rsid w:val="00ED2951"/>
    <w:rsid w:val="00ED33C6"/>
    <w:rsid w:val="00ED5D07"/>
    <w:rsid w:val="00ED7EAB"/>
    <w:rsid w:val="00EE03BE"/>
    <w:rsid w:val="00EE0F0A"/>
    <w:rsid w:val="00EE3067"/>
    <w:rsid w:val="00EE49C8"/>
    <w:rsid w:val="00EE7516"/>
    <w:rsid w:val="00EE7E02"/>
    <w:rsid w:val="00EF06F2"/>
    <w:rsid w:val="00EF255C"/>
    <w:rsid w:val="00EF289B"/>
    <w:rsid w:val="00EF4E5B"/>
    <w:rsid w:val="00EF5FB9"/>
    <w:rsid w:val="00EF7C6D"/>
    <w:rsid w:val="00F00709"/>
    <w:rsid w:val="00F03D98"/>
    <w:rsid w:val="00F03EA9"/>
    <w:rsid w:val="00F057FC"/>
    <w:rsid w:val="00F059C2"/>
    <w:rsid w:val="00F05C35"/>
    <w:rsid w:val="00F0722E"/>
    <w:rsid w:val="00F10478"/>
    <w:rsid w:val="00F13051"/>
    <w:rsid w:val="00F14541"/>
    <w:rsid w:val="00F15084"/>
    <w:rsid w:val="00F15205"/>
    <w:rsid w:val="00F17BB7"/>
    <w:rsid w:val="00F21AFA"/>
    <w:rsid w:val="00F2243B"/>
    <w:rsid w:val="00F2399D"/>
    <w:rsid w:val="00F2555D"/>
    <w:rsid w:val="00F2631D"/>
    <w:rsid w:val="00F27D0A"/>
    <w:rsid w:val="00F31049"/>
    <w:rsid w:val="00F35177"/>
    <w:rsid w:val="00F36996"/>
    <w:rsid w:val="00F379FD"/>
    <w:rsid w:val="00F40827"/>
    <w:rsid w:val="00F4121C"/>
    <w:rsid w:val="00F43488"/>
    <w:rsid w:val="00F446A8"/>
    <w:rsid w:val="00F44A41"/>
    <w:rsid w:val="00F4502B"/>
    <w:rsid w:val="00F469F5"/>
    <w:rsid w:val="00F46A01"/>
    <w:rsid w:val="00F4772C"/>
    <w:rsid w:val="00F50B51"/>
    <w:rsid w:val="00F52632"/>
    <w:rsid w:val="00F52A1A"/>
    <w:rsid w:val="00F52C40"/>
    <w:rsid w:val="00F549CB"/>
    <w:rsid w:val="00F5599C"/>
    <w:rsid w:val="00F5658F"/>
    <w:rsid w:val="00F60416"/>
    <w:rsid w:val="00F60560"/>
    <w:rsid w:val="00F61444"/>
    <w:rsid w:val="00F65665"/>
    <w:rsid w:val="00F676A5"/>
    <w:rsid w:val="00F67E2B"/>
    <w:rsid w:val="00F70736"/>
    <w:rsid w:val="00F70ADE"/>
    <w:rsid w:val="00F71C3D"/>
    <w:rsid w:val="00F73875"/>
    <w:rsid w:val="00F743BA"/>
    <w:rsid w:val="00F755D8"/>
    <w:rsid w:val="00F800E1"/>
    <w:rsid w:val="00F817ED"/>
    <w:rsid w:val="00F82516"/>
    <w:rsid w:val="00F86213"/>
    <w:rsid w:val="00F8638E"/>
    <w:rsid w:val="00F877A0"/>
    <w:rsid w:val="00F90697"/>
    <w:rsid w:val="00F91621"/>
    <w:rsid w:val="00F936EE"/>
    <w:rsid w:val="00F94E10"/>
    <w:rsid w:val="00F97538"/>
    <w:rsid w:val="00FA1489"/>
    <w:rsid w:val="00FA3609"/>
    <w:rsid w:val="00FA6477"/>
    <w:rsid w:val="00FB36BA"/>
    <w:rsid w:val="00FB45DB"/>
    <w:rsid w:val="00FB4DBD"/>
    <w:rsid w:val="00FB53D9"/>
    <w:rsid w:val="00FB5E8D"/>
    <w:rsid w:val="00FB6E93"/>
    <w:rsid w:val="00FC02D5"/>
    <w:rsid w:val="00FC1C4B"/>
    <w:rsid w:val="00FC4208"/>
    <w:rsid w:val="00FC4335"/>
    <w:rsid w:val="00FC55F3"/>
    <w:rsid w:val="00FD0029"/>
    <w:rsid w:val="00FD0116"/>
    <w:rsid w:val="00FD0CCA"/>
    <w:rsid w:val="00FD28D5"/>
    <w:rsid w:val="00FD3EB2"/>
    <w:rsid w:val="00FD43F0"/>
    <w:rsid w:val="00FD604D"/>
    <w:rsid w:val="00FD608A"/>
    <w:rsid w:val="00FD6FFC"/>
    <w:rsid w:val="00FD72E6"/>
    <w:rsid w:val="00FD7F9A"/>
    <w:rsid w:val="00FD7FAC"/>
    <w:rsid w:val="00FE47A9"/>
    <w:rsid w:val="00FE48FF"/>
    <w:rsid w:val="00FE4B99"/>
    <w:rsid w:val="00FE59ED"/>
    <w:rsid w:val="00FE7445"/>
    <w:rsid w:val="00FF20CA"/>
    <w:rsid w:val="00FF4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66B4255"/>
  <w15:docId w15:val="{30848D4B-2F46-4589-9A15-A2FA66CB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C31"/>
    <w:pPr>
      <w:suppressAutoHyphens/>
    </w:pPr>
    <w:rPr>
      <w:sz w:val="24"/>
      <w:szCs w:val="24"/>
      <w:lang w:eastAsia="ar-SA"/>
    </w:rPr>
  </w:style>
  <w:style w:type="paragraph" w:styleId="Nagwek2">
    <w:name w:val="heading 2"/>
    <w:basedOn w:val="Normalny"/>
    <w:next w:val="Normalny"/>
    <w:qFormat/>
    <w:pPr>
      <w:keepNext/>
      <w:numPr>
        <w:ilvl w:val="1"/>
        <w:numId w:val="1"/>
      </w:numPr>
      <w:jc w:val="right"/>
      <w:outlineLvl w:val="1"/>
    </w:pPr>
    <w:rPr>
      <w:sz w:val="28"/>
    </w:rPr>
  </w:style>
  <w:style w:type="paragraph" w:styleId="Nagwek3">
    <w:name w:val="heading 3"/>
    <w:basedOn w:val="Normalny"/>
    <w:next w:val="Normalny"/>
    <w:link w:val="Nagwek3Znak"/>
    <w:uiPriority w:val="9"/>
    <w:semiHidden/>
    <w:unhideWhenUsed/>
    <w:qFormat/>
    <w:rsid w:val="002A3F24"/>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3z0">
    <w:name w:val="WW8Num13z0"/>
    <w:rPr>
      <w:rFonts w:ascii="Arial" w:hAnsi="Arial"/>
      <w:b w:val="0"/>
      <w:i w:val="0"/>
      <w:sz w:val="24"/>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paragraph" w:customStyle="1" w:styleId="Nagwek1">
    <w:name w:val="Nagłówek1"/>
    <w:basedOn w:val="Normalny"/>
    <w:next w:val="Tekstpodstawowy"/>
    <w:pPr>
      <w:keepNext/>
      <w:spacing w:before="240" w:after="120"/>
    </w:pPr>
    <w:rPr>
      <w:rFonts w:ascii="Arial" w:eastAsia="SimSun"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ind w:firstLine="708"/>
    </w:pPr>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pPr>
      <w:spacing w:after="200" w:line="276" w:lineRule="auto"/>
      <w:ind w:left="720"/>
    </w:pPr>
    <w:rPr>
      <w:rFonts w:ascii="Calibri" w:eastAsia="Calibri" w:hAnsi="Calibri"/>
      <w:sz w:val="22"/>
      <w:szCs w:val="22"/>
    </w:rPr>
  </w:style>
  <w:style w:type="paragraph" w:styleId="Tekstprzypisukocowego">
    <w:name w:val="endnote text"/>
    <w:basedOn w:val="Normalny"/>
    <w:rPr>
      <w:sz w:val="20"/>
      <w:szCs w:val="20"/>
    </w:rPr>
  </w:style>
  <w:style w:type="paragraph" w:customStyle="1" w:styleId="Zawartoramki">
    <w:name w:val="Zawartość ramki"/>
    <w:basedOn w:val="Tekstpodstawowy"/>
  </w:style>
  <w:style w:type="character" w:styleId="Odwoanieprzypisukocowego">
    <w:name w:val="endnote reference"/>
    <w:uiPriority w:val="99"/>
    <w:semiHidden/>
    <w:unhideWhenUsed/>
    <w:rsid w:val="00877457"/>
    <w:rPr>
      <w:vertAlign w:val="superscript"/>
    </w:rPr>
  </w:style>
  <w:style w:type="character" w:styleId="Uwydatnienie">
    <w:name w:val="Emphasis"/>
    <w:uiPriority w:val="20"/>
    <w:qFormat/>
    <w:rsid w:val="00AB5CB2"/>
    <w:rPr>
      <w:i/>
      <w:iCs/>
    </w:rPr>
  </w:style>
  <w:style w:type="character" w:styleId="Odwoaniedokomentarza">
    <w:name w:val="annotation reference"/>
    <w:uiPriority w:val="99"/>
    <w:rsid w:val="00D706A7"/>
    <w:rPr>
      <w:sz w:val="16"/>
      <w:szCs w:val="16"/>
    </w:rPr>
  </w:style>
  <w:style w:type="paragraph" w:styleId="Tekstkomentarza">
    <w:name w:val="annotation text"/>
    <w:basedOn w:val="Normalny"/>
    <w:link w:val="TekstkomentarzaZnak"/>
    <w:uiPriority w:val="99"/>
    <w:rsid w:val="00D706A7"/>
    <w:rPr>
      <w:sz w:val="20"/>
      <w:szCs w:val="20"/>
    </w:rPr>
  </w:style>
  <w:style w:type="paragraph" w:styleId="Tematkomentarza">
    <w:name w:val="annotation subject"/>
    <w:basedOn w:val="Tekstkomentarza"/>
    <w:next w:val="Tekstkomentarza"/>
    <w:semiHidden/>
    <w:rsid w:val="00D706A7"/>
    <w:rPr>
      <w:b/>
      <w:bCs/>
    </w:rPr>
  </w:style>
  <w:style w:type="paragraph" w:styleId="NormalnyWeb">
    <w:name w:val="Normal (Web)"/>
    <w:basedOn w:val="Normalny"/>
    <w:rsid w:val="004F0BFA"/>
    <w:pPr>
      <w:suppressAutoHyphens w:val="0"/>
      <w:spacing w:before="75" w:after="75"/>
    </w:pPr>
    <w:rPr>
      <w:lang w:eastAsia="pl-PL"/>
    </w:rPr>
  </w:style>
  <w:style w:type="paragraph" w:customStyle="1" w:styleId="tekst">
    <w:name w:val="tekst"/>
    <w:basedOn w:val="Normalny"/>
    <w:rsid w:val="00BD3BF7"/>
    <w:pPr>
      <w:suppressAutoHyphens w:val="0"/>
      <w:spacing w:after="60" w:line="276" w:lineRule="auto"/>
      <w:ind w:firstLine="709"/>
      <w:jc w:val="both"/>
    </w:pPr>
    <w:rPr>
      <w:rFonts w:ascii="Arial Narrow" w:hAnsi="Arial Narrow" w:cs="Arial Narrow"/>
      <w:sz w:val="22"/>
      <w:szCs w:val="22"/>
      <w:lang w:eastAsia="pl-PL"/>
    </w:rPr>
  </w:style>
  <w:style w:type="paragraph" w:styleId="Tekstprzypisudolnego">
    <w:name w:val="footnote text"/>
    <w:basedOn w:val="Normalny"/>
    <w:link w:val="TekstprzypisudolnegoZnak"/>
    <w:uiPriority w:val="99"/>
    <w:semiHidden/>
    <w:unhideWhenUsed/>
    <w:rsid w:val="005E7C39"/>
    <w:rPr>
      <w:sz w:val="20"/>
      <w:szCs w:val="20"/>
      <w:lang w:val="x-none"/>
    </w:rPr>
  </w:style>
  <w:style w:type="character" w:customStyle="1" w:styleId="TekstprzypisudolnegoZnak">
    <w:name w:val="Tekst przypisu dolnego Znak"/>
    <w:link w:val="Tekstprzypisudolnego"/>
    <w:uiPriority w:val="99"/>
    <w:semiHidden/>
    <w:rsid w:val="005E7C39"/>
    <w:rPr>
      <w:lang w:eastAsia="ar-SA"/>
    </w:rPr>
  </w:style>
  <w:style w:type="character" w:styleId="Odwoanieprzypisudolnego">
    <w:name w:val="footnote reference"/>
    <w:uiPriority w:val="99"/>
    <w:semiHidden/>
    <w:unhideWhenUsed/>
    <w:rsid w:val="005E7C39"/>
    <w:rPr>
      <w:vertAlign w:val="superscript"/>
    </w:rPr>
  </w:style>
  <w:style w:type="paragraph" w:customStyle="1" w:styleId="DefaultText">
    <w:name w:val="Default Text"/>
    <w:rsid w:val="006472F5"/>
    <w:pPr>
      <w:autoSpaceDE w:val="0"/>
      <w:autoSpaceDN w:val="0"/>
    </w:pPr>
    <w:rPr>
      <w:rFonts w:ascii="TimesNewRomanPS" w:hAnsi="TimesNewRomanPS"/>
      <w:color w:val="000000"/>
      <w:sz w:val="24"/>
      <w:szCs w:val="24"/>
    </w:rPr>
  </w:style>
  <w:style w:type="paragraph" w:customStyle="1" w:styleId="Tekstpodstawowy21">
    <w:name w:val="Tekst podstawowy 21"/>
    <w:basedOn w:val="Normalny"/>
    <w:rsid w:val="006472F5"/>
    <w:pPr>
      <w:suppressAutoHyphens w:val="0"/>
      <w:overflowPunct w:val="0"/>
      <w:autoSpaceDE w:val="0"/>
      <w:autoSpaceDN w:val="0"/>
      <w:adjustRightInd w:val="0"/>
      <w:jc w:val="both"/>
      <w:textAlignment w:val="baseline"/>
    </w:pPr>
    <w:rPr>
      <w:sz w:val="26"/>
      <w:szCs w:val="20"/>
      <w:lang w:eastAsia="pl-PL"/>
    </w:rPr>
  </w:style>
  <w:style w:type="character" w:styleId="Pogrubienie">
    <w:name w:val="Strong"/>
    <w:uiPriority w:val="22"/>
    <w:qFormat/>
    <w:rsid w:val="004C68E1"/>
    <w:rPr>
      <w:b/>
      <w:bCs/>
    </w:rPr>
  </w:style>
  <w:style w:type="paragraph" w:styleId="Tytu">
    <w:name w:val="Title"/>
    <w:basedOn w:val="Normalny"/>
    <w:link w:val="TytuZnak"/>
    <w:uiPriority w:val="99"/>
    <w:qFormat/>
    <w:rsid w:val="00A54B7A"/>
    <w:pPr>
      <w:suppressAutoHyphens w:val="0"/>
      <w:jc w:val="center"/>
    </w:pPr>
    <w:rPr>
      <w:rFonts w:ascii="Cambria" w:hAnsi="Cambria"/>
      <w:b/>
      <w:kern w:val="28"/>
      <w:sz w:val="32"/>
      <w:szCs w:val="20"/>
      <w:lang w:eastAsia="pl-PL"/>
    </w:rPr>
  </w:style>
  <w:style w:type="character" w:customStyle="1" w:styleId="TytuZnak">
    <w:name w:val="Tytuł Znak"/>
    <w:basedOn w:val="Domylnaczcionkaakapitu"/>
    <w:link w:val="Tytu"/>
    <w:uiPriority w:val="99"/>
    <w:rsid w:val="00A54B7A"/>
    <w:rPr>
      <w:rFonts w:ascii="Cambria" w:hAnsi="Cambria"/>
      <w:b/>
      <w:kern w:val="28"/>
      <w:sz w:val="32"/>
    </w:rPr>
  </w:style>
  <w:style w:type="paragraph" w:customStyle="1" w:styleId="CMSHeadL7">
    <w:name w:val="CMS Head L7"/>
    <w:basedOn w:val="Normalny"/>
    <w:rsid w:val="00AB2E4A"/>
    <w:pPr>
      <w:numPr>
        <w:ilvl w:val="6"/>
        <w:numId w:val="2"/>
      </w:numPr>
      <w:suppressAutoHyphens w:val="0"/>
      <w:spacing w:after="240"/>
      <w:outlineLvl w:val="6"/>
    </w:pPr>
    <w:rPr>
      <w:sz w:val="22"/>
      <w:lang w:val="en-GB" w:eastAsia="en-US"/>
    </w:rPr>
  </w:style>
  <w:style w:type="paragraph" w:customStyle="1" w:styleId="ZnakZnak">
    <w:name w:val="Znak Znak"/>
    <w:basedOn w:val="Normalny"/>
    <w:rsid w:val="00AB2E4A"/>
    <w:pPr>
      <w:suppressAutoHyphens w:val="0"/>
      <w:spacing w:line="360" w:lineRule="auto"/>
      <w:jc w:val="both"/>
    </w:pPr>
    <w:rPr>
      <w:rFonts w:ascii="Verdana" w:hAnsi="Verdana"/>
      <w:sz w:val="20"/>
      <w:szCs w:val="20"/>
      <w:lang w:eastAsia="pl-PL"/>
    </w:rPr>
  </w:style>
  <w:style w:type="character" w:customStyle="1" w:styleId="Nagwek3Znak">
    <w:name w:val="Nagłówek 3 Znak"/>
    <w:basedOn w:val="Domylnaczcionkaakapitu"/>
    <w:link w:val="Nagwek3"/>
    <w:uiPriority w:val="9"/>
    <w:semiHidden/>
    <w:rsid w:val="002A3F24"/>
    <w:rPr>
      <w:rFonts w:asciiTheme="majorHAnsi" w:eastAsiaTheme="majorEastAsia" w:hAnsiTheme="majorHAnsi" w:cstheme="majorBidi"/>
      <w:color w:val="1F4D78" w:themeColor="accent1" w:themeShade="7F"/>
      <w:sz w:val="24"/>
      <w:szCs w:val="24"/>
      <w:lang w:eastAsia="ar-SA"/>
    </w:rPr>
  </w:style>
  <w:style w:type="character" w:styleId="Nierozpoznanawzmianka">
    <w:name w:val="Unresolved Mention"/>
    <w:basedOn w:val="Domylnaczcionkaakapitu"/>
    <w:uiPriority w:val="99"/>
    <w:semiHidden/>
    <w:unhideWhenUsed/>
    <w:rsid w:val="00955936"/>
    <w:rPr>
      <w:color w:val="605E5C"/>
      <w:shd w:val="clear" w:color="auto" w:fill="E1DFDD"/>
    </w:rPr>
  </w:style>
  <w:style w:type="character" w:customStyle="1" w:styleId="acopre">
    <w:name w:val="acopre"/>
    <w:basedOn w:val="Domylnaczcionkaakapitu"/>
    <w:rsid w:val="00F91621"/>
  </w:style>
  <w:style w:type="paragraph" w:styleId="Poprawka">
    <w:name w:val="Revision"/>
    <w:hidden/>
    <w:uiPriority w:val="99"/>
    <w:semiHidden/>
    <w:rsid w:val="00B515AD"/>
    <w:rPr>
      <w:sz w:val="24"/>
      <w:szCs w:val="24"/>
      <w:lang w:eastAsia="ar-SA"/>
    </w:rPr>
  </w:style>
  <w:style w:type="paragraph" w:customStyle="1" w:styleId="Default">
    <w:name w:val="Default"/>
    <w:rsid w:val="00C337FB"/>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DB31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DB31DA"/>
    <w:pPr>
      <w:suppressAutoHyphens w:val="0"/>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DB31DA"/>
    <w:rPr>
      <w:rFonts w:ascii="Calibri" w:eastAsiaTheme="minorHAnsi" w:hAnsi="Calibri" w:cstheme="minorBidi"/>
      <w:sz w:val="22"/>
      <w:szCs w:val="21"/>
      <w:lang w:eastAsia="en-US"/>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basedOn w:val="Domylnaczcionkaakapitu"/>
    <w:link w:val="Akapitzlist"/>
    <w:uiPriority w:val="34"/>
    <w:locked/>
    <w:rsid w:val="00A72011"/>
    <w:rPr>
      <w:rFonts w:ascii="Calibri" w:eastAsia="Calibri" w:hAnsi="Calibri"/>
      <w:sz w:val="22"/>
      <w:szCs w:val="22"/>
      <w:lang w:eastAsia="ar-SA"/>
    </w:rPr>
  </w:style>
  <w:style w:type="paragraph" w:customStyle="1" w:styleId="Style24">
    <w:name w:val="Style24"/>
    <w:basedOn w:val="Normalny"/>
    <w:uiPriority w:val="99"/>
    <w:rsid w:val="00A35BDB"/>
    <w:pPr>
      <w:widowControl w:val="0"/>
      <w:suppressAutoHyphens w:val="0"/>
      <w:autoSpaceDE w:val="0"/>
      <w:autoSpaceDN w:val="0"/>
      <w:adjustRightInd w:val="0"/>
      <w:spacing w:line="276" w:lineRule="exact"/>
      <w:ind w:hanging="341"/>
      <w:jc w:val="both"/>
    </w:pPr>
    <w:rPr>
      <w:rFonts w:eastAsiaTheme="minorEastAsia"/>
      <w:lang w:eastAsia="pl-PL"/>
    </w:rPr>
  </w:style>
  <w:style w:type="character" w:customStyle="1" w:styleId="FontStyle49">
    <w:name w:val="Font Style49"/>
    <w:basedOn w:val="Domylnaczcionkaakapitu"/>
    <w:uiPriority w:val="99"/>
    <w:rsid w:val="00A35BDB"/>
    <w:rPr>
      <w:rFonts w:ascii="Times New Roman" w:hAnsi="Times New Roman" w:cs="Times New Roman"/>
      <w:sz w:val="20"/>
      <w:szCs w:val="20"/>
    </w:rPr>
  </w:style>
  <w:style w:type="paragraph" w:customStyle="1" w:styleId="Style27">
    <w:name w:val="Style27"/>
    <w:basedOn w:val="Normalny"/>
    <w:uiPriority w:val="99"/>
    <w:rsid w:val="00A35BDB"/>
    <w:pPr>
      <w:widowControl w:val="0"/>
      <w:suppressAutoHyphens w:val="0"/>
      <w:autoSpaceDE w:val="0"/>
      <w:autoSpaceDN w:val="0"/>
      <w:adjustRightInd w:val="0"/>
      <w:spacing w:line="283" w:lineRule="exact"/>
      <w:ind w:hanging="562"/>
    </w:pPr>
    <w:rPr>
      <w:rFonts w:eastAsiaTheme="minorEastAsia"/>
      <w:lang w:eastAsia="pl-PL"/>
    </w:rPr>
  </w:style>
  <w:style w:type="character" w:customStyle="1" w:styleId="FontStyle48">
    <w:name w:val="Font Style48"/>
    <w:basedOn w:val="Domylnaczcionkaakapitu"/>
    <w:uiPriority w:val="99"/>
    <w:rsid w:val="00A35BDB"/>
    <w:rPr>
      <w:rFonts w:ascii="Times New Roman" w:hAnsi="Times New Roman" w:cs="Times New Roman"/>
      <w:b/>
      <w:bCs/>
      <w:sz w:val="20"/>
      <w:szCs w:val="20"/>
    </w:rPr>
  </w:style>
  <w:style w:type="paragraph" w:customStyle="1" w:styleId="Style19">
    <w:name w:val="Style19"/>
    <w:basedOn w:val="Normalny"/>
    <w:uiPriority w:val="99"/>
    <w:rsid w:val="00A35BDB"/>
    <w:pPr>
      <w:widowControl w:val="0"/>
      <w:suppressAutoHyphens w:val="0"/>
      <w:autoSpaceDE w:val="0"/>
      <w:autoSpaceDN w:val="0"/>
      <w:adjustRightInd w:val="0"/>
      <w:spacing w:line="274" w:lineRule="exact"/>
      <w:ind w:hanging="422"/>
      <w:jc w:val="both"/>
    </w:pPr>
    <w:rPr>
      <w:rFonts w:eastAsiaTheme="minorEastAsia"/>
      <w:lang w:eastAsia="pl-PL"/>
    </w:rPr>
  </w:style>
  <w:style w:type="character" w:customStyle="1" w:styleId="tlid-translation">
    <w:name w:val="tlid-translation"/>
    <w:basedOn w:val="Domylnaczcionkaakapitu"/>
    <w:rsid w:val="00B16B01"/>
  </w:style>
  <w:style w:type="character" w:customStyle="1" w:styleId="TekstkomentarzaZnak">
    <w:name w:val="Tekst komentarza Znak"/>
    <w:link w:val="Tekstkomentarza"/>
    <w:uiPriority w:val="99"/>
    <w:locked/>
    <w:rsid w:val="00B40AE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87491">
      <w:bodyDiv w:val="1"/>
      <w:marLeft w:val="0"/>
      <w:marRight w:val="0"/>
      <w:marTop w:val="0"/>
      <w:marBottom w:val="0"/>
      <w:divBdr>
        <w:top w:val="none" w:sz="0" w:space="0" w:color="auto"/>
        <w:left w:val="none" w:sz="0" w:space="0" w:color="auto"/>
        <w:bottom w:val="none" w:sz="0" w:space="0" w:color="auto"/>
        <w:right w:val="none" w:sz="0" w:space="0" w:color="auto"/>
      </w:divBdr>
    </w:div>
    <w:div w:id="512887578">
      <w:bodyDiv w:val="1"/>
      <w:marLeft w:val="0"/>
      <w:marRight w:val="0"/>
      <w:marTop w:val="0"/>
      <w:marBottom w:val="0"/>
      <w:divBdr>
        <w:top w:val="none" w:sz="0" w:space="0" w:color="auto"/>
        <w:left w:val="none" w:sz="0" w:space="0" w:color="auto"/>
        <w:bottom w:val="none" w:sz="0" w:space="0" w:color="auto"/>
        <w:right w:val="none" w:sz="0" w:space="0" w:color="auto"/>
      </w:divBdr>
    </w:div>
    <w:div w:id="766265550">
      <w:bodyDiv w:val="1"/>
      <w:marLeft w:val="0"/>
      <w:marRight w:val="0"/>
      <w:marTop w:val="0"/>
      <w:marBottom w:val="0"/>
      <w:divBdr>
        <w:top w:val="none" w:sz="0" w:space="0" w:color="auto"/>
        <w:left w:val="none" w:sz="0" w:space="0" w:color="auto"/>
        <w:bottom w:val="none" w:sz="0" w:space="0" w:color="auto"/>
        <w:right w:val="none" w:sz="0" w:space="0" w:color="auto"/>
      </w:divBdr>
    </w:div>
    <w:div w:id="965309486">
      <w:bodyDiv w:val="1"/>
      <w:marLeft w:val="0"/>
      <w:marRight w:val="0"/>
      <w:marTop w:val="0"/>
      <w:marBottom w:val="0"/>
      <w:divBdr>
        <w:top w:val="none" w:sz="0" w:space="0" w:color="auto"/>
        <w:left w:val="none" w:sz="0" w:space="0" w:color="auto"/>
        <w:bottom w:val="none" w:sz="0" w:space="0" w:color="auto"/>
        <w:right w:val="none" w:sz="0" w:space="0" w:color="auto"/>
      </w:divBdr>
    </w:div>
    <w:div w:id="1068921318">
      <w:bodyDiv w:val="1"/>
      <w:marLeft w:val="0"/>
      <w:marRight w:val="0"/>
      <w:marTop w:val="0"/>
      <w:marBottom w:val="0"/>
      <w:divBdr>
        <w:top w:val="none" w:sz="0" w:space="0" w:color="auto"/>
        <w:left w:val="none" w:sz="0" w:space="0" w:color="auto"/>
        <w:bottom w:val="none" w:sz="0" w:space="0" w:color="auto"/>
        <w:right w:val="none" w:sz="0" w:space="0" w:color="auto"/>
      </w:divBdr>
    </w:div>
    <w:div w:id="1213887644">
      <w:bodyDiv w:val="1"/>
      <w:marLeft w:val="0"/>
      <w:marRight w:val="0"/>
      <w:marTop w:val="0"/>
      <w:marBottom w:val="0"/>
      <w:divBdr>
        <w:top w:val="none" w:sz="0" w:space="0" w:color="auto"/>
        <w:left w:val="none" w:sz="0" w:space="0" w:color="auto"/>
        <w:bottom w:val="none" w:sz="0" w:space="0" w:color="auto"/>
        <w:right w:val="none" w:sz="0" w:space="0" w:color="auto"/>
      </w:divBdr>
      <w:divsChild>
        <w:div w:id="980958891">
          <w:marLeft w:val="0"/>
          <w:marRight w:val="0"/>
          <w:marTop w:val="0"/>
          <w:marBottom w:val="0"/>
          <w:divBdr>
            <w:top w:val="none" w:sz="0" w:space="0" w:color="auto"/>
            <w:left w:val="none" w:sz="0" w:space="0" w:color="auto"/>
            <w:bottom w:val="none" w:sz="0" w:space="0" w:color="auto"/>
            <w:right w:val="none" w:sz="0" w:space="0" w:color="auto"/>
          </w:divBdr>
        </w:div>
        <w:div w:id="1045326942">
          <w:marLeft w:val="0"/>
          <w:marRight w:val="0"/>
          <w:marTop w:val="0"/>
          <w:marBottom w:val="0"/>
          <w:divBdr>
            <w:top w:val="none" w:sz="0" w:space="0" w:color="auto"/>
            <w:left w:val="none" w:sz="0" w:space="0" w:color="auto"/>
            <w:bottom w:val="none" w:sz="0" w:space="0" w:color="auto"/>
            <w:right w:val="none" w:sz="0" w:space="0" w:color="auto"/>
          </w:divBdr>
        </w:div>
        <w:div w:id="1806003426">
          <w:marLeft w:val="0"/>
          <w:marRight w:val="0"/>
          <w:marTop w:val="0"/>
          <w:marBottom w:val="0"/>
          <w:divBdr>
            <w:top w:val="none" w:sz="0" w:space="0" w:color="auto"/>
            <w:left w:val="none" w:sz="0" w:space="0" w:color="auto"/>
            <w:bottom w:val="none" w:sz="0" w:space="0" w:color="auto"/>
            <w:right w:val="none" w:sz="0" w:space="0" w:color="auto"/>
          </w:divBdr>
        </w:div>
      </w:divsChild>
    </w:div>
    <w:div w:id="1268466405">
      <w:bodyDiv w:val="1"/>
      <w:marLeft w:val="0"/>
      <w:marRight w:val="0"/>
      <w:marTop w:val="0"/>
      <w:marBottom w:val="0"/>
      <w:divBdr>
        <w:top w:val="none" w:sz="0" w:space="0" w:color="auto"/>
        <w:left w:val="none" w:sz="0" w:space="0" w:color="auto"/>
        <w:bottom w:val="none" w:sz="0" w:space="0" w:color="auto"/>
        <w:right w:val="none" w:sz="0" w:space="0" w:color="auto"/>
      </w:divBdr>
    </w:div>
    <w:div w:id="1587373444">
      <w:bodyDiv w:val="1"/>
      <w:marLeft w:val="0"/>
      <w:marRight w:val="0"/>
      <w:marTop w:val="0"/>
      <w:marBottom w:val="0"/>
      <w:divBdr>
        <w:top w:val="none" w:sz="0" w:space="0" w:color="auto"/>
        <w:left w:val="none" w:sz="0" w:space="0" w:color="auto"/>
        <w:bottom w:val="none" w:sz="0" w:space="0" w:color="auto"/>
        <w:right w:val="none" w:sz="0" w:space="0" w:color="auto"/>
      </w:divBdr>
    </w:div>
    <w:div w:id="1603999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3.png"/><Relationship Id="rId7"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1A1CC-500A-4EB8-BC75-CEF9193E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723</Words>
  <Characters>4344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PKP Szybka Kolej Miejska</vt:lpstr>
    </vt:vector>
  </TitlesOfParts>
  <Company>PKP Szybka Kolej Miejska w Trójmieście Sp. z o. o.</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Szybka Kolej Miejska</dc:title>
  <dc:subject/>
  <dc:creator>Administrator</dc:creator>
  <cp:keywords/>
  <dc:description/>
  <cp:lastModifiedBy>Katarzyna Komakowska Helińska</cp:lastModifiedBy>
  <cp:revision>6</cp:revision>
  <cp:lastPrinted>2021-03-22T12:34:00Z</cp:lastPrinted>
  <dcterms:created xsi:type="dcterms:W3CDTF">2021-06-24T10:28:00Z</dcterms:created>
  <dcterms:modified xsi:type="dcterms:W3CDTF">2021-06-24T11:15:00Z</dcterms:modified>
</cp:coreProperties>
</file>