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ela-Siatka"/>
        <w:tblW w:w="15593" w:type="dxa"/>
        <w:tblInd w:w="-714" w:type="dxa"/>
        <w:tblLook w:val="04A0" w:firstRow="1" w:lastRow="0" w:firstColumn="1" w:lastColumn="0" w:noHBand="0" w:noVBand="1"/>
      </w:tblPr>
      <w:tblGrid>
        <w:gridCol w:w="461"/>
        <w:gridCol w:w="1566"/>
        <w:gridCol w:w="7530"/>
        <w:gridCol w:w="6036"/>
      </w:tblGrid>
      <w:tr w:rsidR="00DC462D" w:rsidRPr="00A77DD0" w14:paraId="0E1BB2A3" w14:textId="77777777" w:rsidTr="003B7980">
        <w:tc>
          <w:tcPr>
            <w:tcW w:w="461" w:type="dxa"/>
            <w:shd w:val="clear" w:color="auto" w:fill="9CC2E5" w:themeFill="accent1" w:themeFillTint="99"/>
          </w:tcPr>
          <w:p w14:paraId="4136AB8E" w14:textId="0BCE0CE3" w:rsidR="00DC462D" w:rsidRPr="00A77DD0" w:rsidRDefault="00DC462D" w:rsidP="004C7D29">
            <w:pPr>
              <w:keepNext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566" w:type="dxa"/>
            <w:shd w:val="clear" w:color="auto" w:fill="9CC2E5" w:themeFill="accent1" w:themeFillTint="99"/>
          </w:tcPr>
          <w:p w14:paraId="69602D8A" w14:textId="7AD10879" w:rsidR="00DC462D" w:rsidRPr="00A77DD0" w:rsidRDefault="00DC462D" w:rsidP="004C7D29">
            <w:pPr>
              <w:keepNext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SWZ/OPZ/umowa</w:t>
            </w:r>
            <w:bookmarkStart w:id="0" w:name="_GoBack"/>
            <w:bookmarkEnd w:id="0"/>
          </w:p>
        </w:tc>
        <w:tc>
          <w:tcPr>
            <w:tcW w:w="7530" w:type="dxa"/>
            <w:shd w:val="clear" w:color="auto" w:fill="9CC2E5" w:themeFill="accent1" w:themeFillTint="99"/>
          </w:tcPr>
          <w:p w14:paraId="29C007DC" w14:textId="25F2D6E9" w:rsidR="00DC462D" w:rsidRPr="00A77DD0" w:rsidRDefault="00DC462D" w:rsidP="004C7D29">
            <w:pPr>
              <w:keepNext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7F9A" w:rsidRPr="00A77DD0">
              <w:rPr>
                <w:rFonts w:ascii="Times New Roman" w:hAnsi="Times New Roman" w:cs="Times New Roman"/>
                <w:sz w:val="18"/>
                <w:szCs w:val="18"/>
              </w:rPr>
              <w:t>Zgłoszone uwagi/zapytania</w:t>
            </w:r>
            <w:r w:rsidR="00FD7F9A" w:rsidRPr="00A77DD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6036" w:type="dxa"/>
            <w:shd w:val="clear" w:color="auto" w:fill="9CC2E5" w:themeFill="accent1" w:themeFillTint="99"/>
          </w:tcPr>
          <w:p w14:paraId="46FA5F02" w14:textId="702B652F" w:rsidR="00DC462D" w:rsidRPr="00A77DD0" w:rsidRDefault="00FD7F9A" w:rsidP="004C7D29">
            <w:pPr>
              <w:keepNext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Stanowisko Zamawiającego</w:t>
            </w:r>
          </w:p>
        </w:tc>
      </w:tr>
      <w:tr w:rsidR="00A77DD0" w:rsidRPr="00A77DD0" w14:paraId="07620BED" w14:textId="77777777" w:rsidTr="003B7980">
        <w:tc>
          <w:tcPr>
            <w:tcW w:w="461" w:type="dxa"/>
          </w:tcPr>
          <w:p w14:paraId="57A0C1B3" w14:textId="20D38011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6" w:type="dxa"/>
          </w:tcPr>
          <w:p w14:paraId="4D33C97E" w14:textId="0199A34F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0" w:type="dxa"/>
          </w:tcPr>
          <w:p w14:paraId="6CE4CF3C" w14:textId="77777777" w:rsidR="00A77DD0" w:rsidRPr="00A77DD0" w:rsidRDefault="00A77DD0" w:rsidP="00A77DD0">
            <w:pPr>
              <w:keepNext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A77DD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Załącznik nr 1 do Umowy – Opis przedmiotu zamówienia, pkt 10.8.p Systemy </w:t>
            </w:r>
            <w:proofErr w:type="spellStart"/>
            <w:r w:rsidRPr="00A77DD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telematyczne</w:t>
            </w:r>
            <w:proofErr w:type="spellEnd"/>
            <w:r w:rsidRPr="00A77DD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14:paraId="20EF2071" w14:textId="77777777" w:rsidR="00A77DD0" w:rsidRPr="00A77DD0" w:rsidRDefault="00A77DD0" w:rsidP="00A77DD0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„W terminie 6 miesięcy od daty podpisania umowy wymagane  jest dostarczenie i przekazanie Zamawiającemu na własny koszt do siedziby Zamawiającego w pełni funkcjonalnej makiety (…)”</w:t>
            </w:r>
          </w:p>
          <w:p w14:paraId="10BC5B68" w14:textId="77777777" w:rsidR="00A77DD0" w:rsidRPr="00A77DD0" w:rsidRDefault="00A77DD0" w:rsidP="00A77DD0">
            <w:pPr>
              <w:keepNext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50B5BC8" w14:textId="77777777" w:rsidR="00A77DD0" w:rsidRPr="00A77DD0" w:rsidRDefault="00A77DD0" w:rsidP="00A77DD0">
            <w:pPr>
              <w:keepNext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 związku z tym, że proces projektowania, wykonania i dostarczenia w pełni funkcjonalnej makiety jest tożsamy z montażem, instalacją i konfiguracją urządzeń teleinformatycznych („system SIP”) w całym pojeździe, wnioskujemy o zmianę zapisu odnośnie terminu dostarczenia makiety na: </w:t>
            </w:r>
          </w:p>
          <w:p w14:paraId="3FCCC792" w14:textId="77777777" w:rsidR="00A77DD0" w:rsidRPr="00A77DD0" w:rsidRDefault="00A77DD0" w:rsidP="00A77DD0">
            <w:pPr>
              <w:keepNext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6C5BBF7" w14:textId="2E11038F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„</w:t>
            </w:r>
            <w:r w:rsidRPr="00A77DD0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W terminie 12 miesięcy</w:t>
            </w:r>
            <w:r w:rsidRPr="00A77D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od daty podpisania umowy wymagane  jest dostarczenie i przekazanie Zamawiającemu na własny koszt do siedziby Zamawiającego w pełni funkcjonalnej makiety (zwanej dalej Makietą Systemu SIP) proponowanych rozwiązań zawierającej co najmniej po jednym z każdego typu podzespołów planowanych do zastosowania wraz z pełni funkcjonalnym systemem centralnym (dyspozytorskim) symulującym jego zachowanie w pojeździe.”</w:t>
            </w:r>
          </w:p>
        </w:tc>
        <w:tc>
          <w:tcPr>
            <w:tcW w:w="6036" w:type="dxa"/>
          </w:tcPr>
          <w:p w14:paraId="5DC23E6B" w14:textId="77777777" w:rsidR="00A77DD0" w:rsidRPr="00A77DD0" w:rsidRDefault="00A77DD0" w:rsidP="00A77DD0">
            <w:pPr>
              <w:keepNext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Zamawiający modyfikuje treść pkt. 10.8. lit. p OPZ i nadaje mu brzmienie:</w:t>
            </w:r>
          </w:p>
          <w:p w14:paraId="7FE174EB" w14:textId="77777777" w:rsidR="00A77DD0" w:rsidRPr="00A77DD0" w:rsidRDefault="00A77DD0" w:rsidP="00A77DD0">
            <w:pPr>
              <w:keepNext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C8E0B9" w14:textId="074F6AB6" w:rsidR="00A77DD0" w:rsidRPr="00A77DD0" w:rsidRDefault="00A77DD0" w:rsidP="00A77D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„(…) W terminie </w:t>
            </w:r>
            <w:r w:rsidRPr="00A77DD0"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</w:rPr>
              <w:t xml:space="preserve">10 </w:t>
            </w:r>
            <w:r w:rsidRPr="00A77DD0">
              <w:rPr>
                <w:rFonts w:ascii="Times New Roman" w:hAnsi="Times New Roman" w:cs="Times New Roman"/>
                <w:i/>
                <w:iCs/>
                <w:strike/>
                <w:color w:val="FF0000"/>
                <w:sz w:val="18"/>
                <w:szCs w:val="18"/>
              </w:rPr>
              <w:t>6</w:t>
            </w: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miesięcy od daty podpisania umowy wymagane jest dostarczenie i przekazanie Zamawiającemu na własny koszt do siedziby Zamawiającego w pełni funkcjonalnej makiety </w:t>
            </w:r>
            <w:r w:rsidRPr="00A77D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(zwanej dalej Makietą Systemu SIP) proponowanych rozwiązań zawierającej co najmniej po jednym z każdego typu podzespołów planowanych do zastosowania wraz z pełni funkcjonalnym systemem centralnym (dyspozytorskim) symulującym jego zachowanie w pojeździe. (…)</w:t>
            </w: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”</w:t>
            </w:r>
          </w:p>
        </w:tc>
      </w:tr>
      <w:tr w:rsidR="00A77DD0" w:rsidRPr="00A77DD0" w14:paraId="4AEE636C" w14:textId="77777777" w:rsidTr="003B7980">
        <w:tc>
          <w:tcPr>
            <w:tcW w:w="461" w:type="dxa"/>
          </w:tcPr>
          <w:p w14:paraId="57703A2B" w14:textId="0CBD8E07" w:rsidR="00A77DD0" w:rsidRPr="00A77DD0" w:rsidRDefault="00A77DD0" w:rsidP="00A77DD0">
            <w:pPr>
              <w:keepNext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6" w:type="dxa"/>
          </w:tcPr>
          <w:p w14:paraId="077470DF" w14:textId="082F65C0" w:rsidR="00A77DD0" w:rsidRPr="00A77DD0" w:rsidRDefault="00A77DD0" w:rsidP="00A77DD0">
            <w:pPr>
              <w:keepNext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0" w:type="dxa"/>
          </w:tcPr>
          <w:p w14:paraId="5EFE6813" w14:textId="77777777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A77DD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Załącznik nr 1 do Umowy – Opis przedmiotu zamówienia, pkt 1.22 c</w:t>
            </w: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0EB9052" w14:textId="77777777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 xml:space="preserve">Prosimy o doprecyzowanie, że na koszty delegacji komisarzy odbiorczych Zamawiającego składają się: koszty dojazdu, noclegu i wyżywienia. </w:t>
            </w:r>
          </w:p>
          <w:p w14:paraId="191AC80C" w14:textId="480C7773" w:rsidR="00A77DD0" w:rsidRPr="00A77DD0" w:rsidRDefault="00A77DD0" w:rsidP="00A77DD0">
            <w:pPr>
              <w:keepNext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Wnioskujemy o potwierdzenie, iż w te koszty nie będą wliczone diety, uposażenie (zarobki) komisarzy odbiorczych bądź inne koszty standardowo ponoszone przez Zamawiającego.</w:t>
            </w:r>
          </w:p>
        </w:tc>
        <w:tc>
          <w:tcPr>
            <w:tcW w:w="6036" w:type="dxa"/>
          </w:tcPr>
          <w:p w14:paraId="214F5291" w14:textId="77777777" w:rsidR="00A77DD0" w:rsidRPr="00A77DD0" w:rsidRDefault="00A77DD0" w:rsidP="00A77D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1F4BB4" w14:textId="77777777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 xml:space="preserve">Zamawiający potwierdza, że na koszt delegacji komisarzy odbiorczych, który zobowiązany będzie pokryć wykonawca,  składają się: koszty dojazdu(  w tym transport lotniczy, o ile będzie to uzasadnione z uwagi na odległość), noclegu i wyżywienia. </w:t>
            </w:r>
          </w:p>
          <w:p w14:paraId="7AA84015" w14:textId="77777777" w:rsidR="00A77DD0" w:rsidRPr="00A77DD0" w:rsidRDefault="00A77DD0" w:rsidP="00A77DD0">
            <w:pPr>
              <w:suppressAutoHyphens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Nie będą wliczone koszty takie jak: dieta, uposażenie (zarobki) komisarzy odbiorczych bądź inne koszty standardowo ponoszone przez Zamawiającego.</w:t>
            </w:r>
          </w:p>
          <w:p w14:paraId="23AF6409" w14:textId="77777777" w:rsidR="00A77DD0" w:rsidRPr="00A77DD0" w:rsidRDefault="00A77DD0" w:rsidP="00A77DD0">
            <w:pPr>
              <w:suppressAutoHyphens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792E35" w14:textId="6291771B" w:rsidR="00A77DD0" w:rsidRPr="00A77DD0" w:rsidRDefault="00A77DD0" w:rsidP="00A77DD0">
            <w:pPr>
              <w:keepNext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7DD0" w:rsidRPr="00A77DD0" w14:paraId="351405FD" w14:textId="77777777" w:rsidTr="003B7980">
        <w:tc>
          <w:tcPr>
            <w:tcW w:w="461" w:type="dxa"/>
          </w:tcPr>
          <w:p w14:paraId="135FE694" w14:textId="3E5638D0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6" w:type="dxa"/>
          </w:tcPr>
          <w:p w14:paraId="611D6E91" w14:textId="6677441E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0" w:type="dxa"/>
          </w:tcPr>
          <w:p w14:paraId="0CCE4940" w14:textId="77777777" w:rsidR="00A77DD0" w:rsidRPr="00A77DD0" w:rsidRDefault="00A77DD0" w:rsidP="00A77D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A77DD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Specyfikacja warunków Zamówienia, Formularz Ofertowy, pkt 1 Cena zakresu gwarantowanego zamówienia</w:t>
            </w:r>
          </w:p>
          <w:p w14:paraId="60DCCCE0" w14:textId="77777777" w:rsidR="00A77DD0" w:rsidRPr="00A77DD0" w:rsidRDefault="00A77DD0" w:rsidP="00A77DD0">
            <w:pPr>
              <w:pStyle w:val="Tekstpodstawowywcity"/>
              <w:tabs>
                <w:tab w:val="left" w:pos="360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„</w:t>
            </w:r>
            <w:bookmarkStart w:id="1" w:name="_Hlk536082105"/>
            <w:bookmarkStart w:id="2" w:name="_Hlk65141517"/>
            <w:r w:rsidRPr="00A77DD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</w:rPr>
              <w:t xml:space="preserve">w tym cena pierwszego elektrycznego zespołu trakcyjnego </w:t>
            </w:r>
            <w:bookmarkEnd w:id="1"/>
            <w:r w:rsidRPr="00A77DD0">
              <w:rPr>
                <w:rFonts w:ascii="Times New Roman" w:eastAsiaTheme="minorEastAsia" w:hAnsi="Times New Roman" w:cs="Times New Roman"/>
                <w:i/>
                <w:iCs/>
                <w:sz w:val="18"/>
                <w:szCs w:val="18"/>
              </w:rPr>
              <w:t>wynosi:</w:t>
            </w:r>
          </w:p>
          <w:p w14:paraId="11ACA929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cena brutto:.................................zł,</w:t>
            </w:r>
          </w:p>
          <w:p w14:paraId="27E24012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słownie................................................................................................................zł</w:t>
            </w:r>
          </w:p>
          <w:p w14:paraId="2DC0B287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tym kwota netto...........................................zł</w:t>
            </w:r>
          </w:p>
          <w:p w14:paraId="548DC387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słownie................................................................................................................zł</w:t>
            </w:r>
          </w:p>
          <w:p w14:paraId="5D92EDC1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wysokość podatku VAT .................................% tj................................................................zł</w:t>
            </w:r>
          </w:p>
          <w:p w14:paraId="68B7EB8A" w14:textId="77777777" w:rsidR="00A77DD0" w:rsidRPr="00A77DD0" w:rsidRDefault="00A77DD0" w:rsidP="00A77DD0">
            <w:pPr>
              <w:pStyle w:val="Tekstpodstawowywcity"/>
              <w:tabs>
                <w:tab w:val="left" w:pos="360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słownie.................................................................................................................zł</w:t>
            </w:r>
            <w:bookmarkEnd w:id="2"/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A77DD0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8"/>
                <w:szCs w:val="18"/>
              </w:rPr>
              <w:t>w tym cena łączna za Pierwszą Partię Sprzętu określona w Tabeli I – Cen Szczegółowych za Pierwszą Partię Sprzętu stanowiącej zał. Nr 6 do SWZ wynosi:</w:t>
            </w:r>
          </w:p>
          <w:p w14:paraId="72D3F295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cena brutto:.................................zł,</w:t>
            </w:r>
          </w:p>
          <w:p w14:paraId="480E3C15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słownie................................................................................................................zł</w:t>
            </w:r>
          </w:p>
          <w:p w14:paraId="6523D881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 tym kwota netto...........................................zł</w:t>
            </w:r>
          </w:p>
          <w:p w14:paraId="2B35B5C4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słownie................................................................................................................zł</w:t>
            </w:r>
          </w:p>
          <w:p w14:paraId="468ADF11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wysokość podatku VAT .................................% tj................................................................zł</w:t>
            </w:r>
          </w:p>
          <w:p w14:paraId="589C7839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słownie.................................................................................................................zł” </w:t>
            </w:r>
          </w:p>
          <w:p w14:paraId="05BD15E0" w14:textId="77777777" w:rsidR="00A77DD0" w:rsidRPr="00A77DD0" w:rsidRDefault="00A77DD0" w:rsidP="00A77DD0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</w:p>
          <w:p w14:paraId="4127905C" w14:textId="41FCECD2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Prosimy o potwierdzenie, że w przytoczonym fragmencie Formularza Ofertowego Wykonawca podaje cenę za pierwszy elektryczny zespół trakcyjny bez wliczania ceny za Pierwszą Partię Sprzętu oraz osobno cenę za Pierwszą Partie Sprzętu.</w:t>
            </w:r>
          </w:p>
        </w:tc>
        <w:tc>
          <w:tcPr>
            <w:tcW w:w="6036" w:type="dxa"/>
          </w:tcPr>
          <w:p w14:paraId="1F1601D8" w14:textId="77777777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Zamawiający potwierdza, iż w przytoczonym fragmencie Formularza Ofertowego należy podać osobno w pierwszej części cenę wyłącznie pierwszego elektrycznego zespołu trakcyjnego a w drugiej części cenę łączoną za pierwszą partię sprzętu. </w:t>
            </w:r>
          </w:p>
          <w:p w14:paraId="2A516EDF" w14:textId="77777777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Suma cen za pierwszy elektryczny zespół trakcyjny oraz za pierwszą partię sprzętu winna być podana we wstępnej części Formularza Ofertowego jako cena zakresu gwarantowanego zamówienia.</w:t>
            </w:r>
          </w:p>
          <w:p w14:paraId="4B4B786D" w14:textId="77777777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172BB8" w14:textId="77777777" w:rsidR="00A77DD0" w:rsidRPr="00A77DD0" w:rsidRDefault="00A77DD0" w:rsidP="00A77DD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Zamawiający modyfikuje układ pierwszego punktu  Formularza Ofertowego </w:t>
            </w:r>
          </w:p>
          <w:p w14:paraId="40F4E8FE" w14:textId="77777777" w:rsidR="00A77DD0" w:rsidRPr="00A77DD0" w:rsidRDefault="00A77DD0" w:rsidP="00A77D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9B2621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A77DD0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cena zakresu gwarantowanego zamówienia: </w:t>
            </w:r>
          </w:p>
          <w:p w14:paraId="711268E5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cena brutto:.................................zł,</w:t>
            </w:r>
          </w:p>
          <w:p w14:paraId="6A4F2023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słownie................................................................................................................zł</w:t>
            </w:r>
          </w:p>
          <w:p w14:paraId="7890BDCC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w tym kwota netto...........................................zł</w:t>
            </w:r>
          </w:p>
          <w:p w14:paraId="63CE2834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słownie................................................................................................................zł</w:t>
            </w:r>
          </w:p>
          <w:p w14:paraId="76E93EB6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wysokość podatku VAT .................................% tj................................................................zł</w:t>
            </w:r>
          </w:p>
          <w:p w14:paraId="6D17B491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 xml:space="preserve">słownie.................................................................................................................zł </w:t>
            </w:r>
          </w:p>
          <w:p w14:paraId="4177009B" w14:textId="77777777" w:rsidR="00A77DD0" w:rsidRPr="00A77DD0" w:rsidRDefault="00A77DD0" w:rsidP="00A77DD0">
            <w:pPr>
              <w:pStyle w:val="Tekstpodstawowywcity"/>
              <w:tabs>
                <w:tab w:val="left" w:pos="360"/>
              </w:tabs>
              <w:spacing w:line="276" w:lineRule="auto"/>
              <w:ind w:firstLine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eastAsiaTheme="minorEastAsia" w:hAnsi="Times New Roman" w:cs="Times New Roman"/>
                <w:sz w:val="18"/>
                <w:szCs w:val="18"/>
              </w:rPr>
              <w:t>w tym:</w:t>
            </w:r>
          </w:p>
          <w:p w14:paraId="0D5F23BC" w14:textId="77777777" w:rsidR="00A77DD0" w:rsidRPr="00A77DD0" w:rsidRDefault="00A77DD0" w:rsidP="00A77DD0">
            <w:pPr>
              <w:pStyle w:val="Tekstpodstawowywcity"/>
              <w:tabs>
                <w:tab w:val="left" w:pos="360"/>
              </w:tabs>
              <w:spacing w:line="276" w:lineRule="auto"/>
              <w:ind w:firstLine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eastAsiaTheme="minorEastAsia" w:hAnsi="Times New Roman" w:cs="Times New Roman"/>
                <w:sz w:val="18"/>
                <w:szCs w:val="18"/>
              </w:rPr>
              <w:t>- cena pierwszego elektrycznego zespołu trakcyjnego wynosi:</w:t>
            </w:r>
          </w:p>
          <w:p w14:paraId="15EAAC94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cena brutto:.................................zł,</w:t>
            </w:r>
          </w:p>
          <w:p w14:paraId="66EB75F7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słownie................................................................................................................zł</w:t>
            </w:r>
          </w:p>
          <w:p w14:paraId="72197A84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w tym kwota netto...........................................zł</w:t>
            </w:r>
          </w:p>
          <w:p w14:paraId="567E0879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słownie................................................................................................................zł</w:t>
            </w:r>
          </w:p>
          <w:p w14:paraId="3C17E0CD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wysokość podatku VAT .................................% tj................................................................zł</w:t>
            </w:r>
          </w:p>
          <w:p w14:paraId="7B17DFF3" w14:textId="77777777" w:rsidR="00A77DD0" w:rsidRPr="00A77DD0" w:rsidRDefault="00A77DD0" w:rsidP="00A77DD0">
            <w:pPr>
              <w:pStyle w:val="Tekstpodstawowywcity"/>
              <w:tabs>
                <w:tab w:val="left" w:pos="360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 xml:space="preserve">słownie.................................................................................................................zł, </w:t>
            </w:r>
            <w:bookmarkStart w:id="3" w:name="_Hlk65800764"/>
          </w:p>
          <w:p w14:paraId="5DF7786B" w14:textId="77777777" w:rsidR="00A77DD0" w:rsidRPr="00A77DD0" w:rsidRDefault="00A77DD0" w:rsidP="00A77DD0">
            <w:pPr>
              <w:pStyle w:val="Tekstpodstawowywcity"/>
              <w:tabs>
                <w:tab w:val="left" w:pos="360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D3868C" w14:textId="77777777" w:rsidR="00A77DD0" w:rsidRPr="00A77DD0" w:rsidRDefault="00A77DD0" w:rsidP="00A77DD0">
            <w:pPr>
              <w:pStyle w:val="Tekstpodstawowywcity"/>
              <w:tabs>
                <w:tab w:val="left" w:pos="360"/>
              </w:tabs>
              <w:spacing w:line="276" w:lineRule="auto"/>
              <w:ind w:firstLine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eastAsiaTheme="minorEastAsia" w:hAnsi="Times New Roman" w:cs="Times New Roman"/>
                <w:sz w:val="18"/>
                <w:szCs w:val="18"/>
              </w:rPr>
              <w:t>- cena łączna za Pierwszą Partię Sprzętu określona w Tabeli I – Cen Szczegółowych za Pierwszą Partię Sprzętu stanowiącej zał. Nr 6 do SWZ wynosi:</w:t>
            </w:r>
          </w:p>
          <w:p w14:paraId="42DD955B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cena brutto:.................................zł,</w:t>
            </w:r>
          </w:p>
          <w:p w14:paraId="49B79E7F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słownie................................................................................................................zł</w:t>
            </w:r>
          </w:p>
          <w:p w14:paraId="24485132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w tym kwota netto...........................................zł</w:t>
            </w:r>
          </w:p>
          <w:p w14:paraId="055FA397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słownie................................................................................................................zł</w:t>
            </w:r>
          </w:p>
          <w:p w14:paraId="411382B7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>wysokość podatku VAT .................................% tj................................................................zł</w:t>
            </w:r>
          </w:p>
          <w:p w14:paraId="248A7C6D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słownie.................................................................................................................zł </w:t>
            </w:r>
          </w:p>
          <w:p w14:paraId="6FD4222F" w14:textId="77777777" w:rsidR="00A77DD0" w:rsidRPr="00A77DD0" w:rsidRDefault="00A77DD0" w:rsidP="00A77DD0">
            <w:pPr>
              <w:pStyle w:val="Tekstpodstawowywcity"/>
              <w:tabs>
                <w:tab w:val="left" w:pos="360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14:paraId="383054F1" w14:textId="77777777" w:rsidR="00A77DD0" w:rsidRPr="00A77DD0" w:rsidRDefault="00A77DD0" w:rsidP="00A77D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 xml:space="preserve">Cena pierwszego elektrycznego zespołu trakcyjnego nie może być większa od ceny każdego kolejnego elektrycznego zespołu trakcyjnego objętego </w:t>
            </w:r>
            <w:r w:rsidRPr="00A77DD0">
              <w:rPr>
                <w:rStyle w:val="FontStyle49"/>
                <w:sz w:val="18"/>
                <w:szCs w:val="18"/>
              </w:rPr>
              <w:t xml:space="preserve">prawem opcji o więcej niż 25%, to jest cena pierwszego elektrycznego zespołu trakcyjnego nie może być większa niż 125% ceny każdego kolejnego elektrycznego zespołu trakcyjnego objętego prawem opcji. </w:t>
            </w:r>
            <w:r w:rsidRPr="00A77DD0">
              <w:rPr>
                <w:rFonts w:ascii="Times New Roman" w:eastAsia="Times New Roman" w:hAnsi="Times New Roman" w:cs="Times New Roman"/>
                <w:sz w:val="18"/>
                <w:szCs w:val="18"/>
              </w:rPr>
              <w:t>W innym przypadku Zamawiający odrzuci ofertę jako niezgodną z SWZ.</w:t>
            </w:r>
          </w:p>
          <w:p w14:paraId="313782BC" w14:textId="77777777" w:rsidR="00A77DD0" w:rsidRPr="00A77DD0" w:rsidRDefault="00A77DD0" w:rsidP="00A77DD0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9F3054" w14:textId="77777777" w:rsidR="00A77DD0" w:rsidRPr="00A77DD0" w:rsidRDefault="00A77DD0" w:rsidP="00A77D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DD0">
              <w:rPr>
                <w:rFonts w:ascii="Times New Roman" w:hAnsi="Times New Roman" w:cs="Times New Roman"/>
                <w:sz w:val="18"/>
                <w:szCs w:val="18"/>
              </w:rPr>
              <w:t xml:space="preserve">Łączna cena </w:t>
            </w:r>
            <w:r w:rsidRPr="00A77D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urządzeń stanowiących Pierwszą Partię Sprzętu powinna mieścić się w przedziale 0,7% - 1,7% ceny za każdy kolejny elektryczny zespół trakcyjny objęty prawem opcji podanej w pkt 2 Oferty . </w:t>
            </w:r>
            <w:bookmarkStart w:id="4" w:name="_Hlk65801000"/>
            <w:r w:rsidRPr="00A77DD0">
              <w:rPr>
                <w:rFonts w:ascii="Times New Roman" w:eastAsia="Times New Roman" w:hAnsi="Times New Roman" w:cs="Times New Roman"/>
                <w:sz w:val="18"/>
                <w:szCs w:val="18"/>
              </w:rPr>
              <w:t>W innym przypadku Zamawiający odrzuci ofertę jako niezgodną z SWZ.</w:t>
            </w:r>
          </w:p>
          <w:bookmarkEnd w:id="3"/>
          <w:bookmarkEnd w:id="4"/>
          <w:p w14:paraId="2B0DCBAD" w14:textId="77777777" w:rsidR="00A77DD0" w:rsidRPr="00A77DD0" w:rsidRDefault="00A77DD0" w:rsidP="00A77DD0">
            <w:pPr>
              <w:pStyle w:val="Tekstpodstawowy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D9F18A" w14:textId="42A0308D" w:rsidR="00A77DD0" w:rsidRPr="00A77DD0" w:rsidRDefault="00A77DD0" w:rsidP="00A77DD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138C94A4" w14:textId="71AB9B40" w:rsidR="00FD28D5" w:rsidRPr="00A77DD0" w:rsidRDefault="00FD28D5" w:rsidP="002756EC">
      <w:pPr>
        <w:rPr>
          <w:sz w:val="18"/>
          <w:szCs w:val="18"/>
        </w:rPr>
      </w:pPr>
    </w:p>
    <w:sectPr w:rsidR="00FD28D5" w:rsidRPr="00A77DD0" w:rsidSect="00BC4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552" w:right="1418" w:bottom="124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7A8CC" w14:textId="77777777" w:rsidR="00A447AF" w:rsidRDefault="00A447AF">
      <w:r>
        <w:separator/>
      </w:r>
    </w:p>
  </w:endnote>
  <w:endnote w:type="continuationSeparator" w:id="0">
    <w:p w14:paraId="411272DB" w14:textId="77777777" w:rsidR="00A447AF" w:rsidRDefault="00A4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C53D8" w14:textId="77777777" w:rsidR="00E80562" w:rsidRDefault="00E805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47B08" w14:textId="77777777" w:rsidR="00155CA5" w:rsidRPr="003C4439" w:rsidRDefault="00155CA5" w:rsidP="003C4439">
    <w:pPr>
      <w:ind w:right="-180"/>
      <w:jc w:val="center"/>
      <w:rPr>
        <w:rFonts w:ascii="Arial" w:hAnsi="Arial" w:cs="Arial"/>
        <w:sz w:val="22"/>
        <w:szCs w:val="22"/>
      </w:rPr>
    </w:pPr>
  </w:p>
  <w:p w14:paraId="0BF09D8D" w14:textId="3251BA53" w:rsidR="00155CA5" w:rsidRDefault="00155CA5" w:rsidP="00142CDA">
    <w:pPr>
      <w:pStyle w:val="Stopka"/>
    </w:pPr>
  </w:p>
  <w:p w14:paraId="28D8F42E" w14:textId="373C262F" w:rsidR="00155CA5" w:rsidRDefault="00E80562" w:rsidP="00E80562">
    <w:pPr>
      <w:pStyle w:val="Stopka"/>
      <w:tabs>
        <w:tab w:val="clear" w:pos="4536"/>
        <w:tab w:val="clear" w:pos="9072"/>
        <w:tab w:val="left" w:pos="11257"/>
      </w:tabs>
    </w:pPr>
    <w:r>
      <w:tab/>
    </w:r>
  </w:p>
  <w:p w14:paraId="261C46E7" w14:textId="77777777" w:rsidR="00155CA5" w:rsidRPr="00AB7BC5" w:rsidRDefault="00155CA5" w:rsidP="00AB7BC5">
    <w:pPr>
      <w:pageBreakBefore/>
      <w:ind w:right="-18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33F19" w14:textId="77777777" w:rsidR="00155CA5" w:rsidRPr="003C4439" w:rsidRDefault="00155CA5" w:rsidP="004C68E1">
    <w:pPr>
      <w:pStyle w:val="Stopka"/>
      <w:rPr>
        <w:sz w:val="22"/>
        <w:szCs w:val="22"/>
      </w:rPr>
    </w:pPr>
  </w:p>
  <w:p w14:paraId="6698654A" w14:textId="5D23CA91" w:rsidR="00155CA5" w:rsidRDefault="00155CA5">
    <w:pPr>
      <w:pStyle w:val="Stopka"/>
    </w:pPr>
  </w:p>
  <w:p w14:paraId="7F72C576" w14:textId="77777777" w:rsidR="00155CA5" w:rsidRDefault="00155C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26DBB" w14:textId="77777777" w:rsidR="00A447AF" w:rsidRDefault="00A447AF">
      <w:r>
        <w:separator/>
      </w:r>
    </w:p>
  </w:footnote>
  <w:footnote w:type="continuationSeparator" w:id="0">
    <w:p w14:paraId="6FB58064" w14:textId="77777777" w:rsidR="00A447AF" w:rsidRDefault="00A44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04A9F" w14:textId="77777777" w:rsidR="00E80562" w:rsidRDefault="00E805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3665E" w14:textId="0DAE37A8" w:rsidR="00155CA5" w:rsidRDefault="00483A38" w:rsidP="00BE763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23CE0" wp14:editId="7F965A80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233" w14:textId="77777777" w:rsidR="00155CA5" w:rsidRPr="00B23024" w:rsidRDefault="00155CA5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E723CE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1.5pt;margin-top:51.75pt;width:235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" filled="f" stroked="f">
              <v:textbox>
                <w:txbxContent>
                  <w:p w14:paraId="53DF1233" w14:textId="77777777" w:rsidR="00155CA5" w:rsidRPr="00B23024" w:rsidRDefault="00155CA5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</w:t>
    </w:r>
    <w:r w:rsidR="00A36E22">
      <w:t xml:space="preserve">                                                                </w:t>
    </w:r>
    <w:r w:rsidR="00155CA5">
      <w:t xml:space="preserve">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464EE" w14:textId="2E50170A" w:rsidR="00AD1E3F" w:rsidRDefault="005075EE" w:rsidP="00AD1E3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7371B31" wp14:editId="0CD40D2F">
              <wp:simplePos x="0" y="0"/>
              <wp:positionH relativeFrom="margin">
                <wp:posOffset>-323851</wp:posOffset>
              </wp:positionH>
              <wp:positionV relativeFrom="paragraph">
                <wp:posOffset>-2540</wp:posOffset>
              </wp:positionV>
              <wp:extent cx="9210675" cy="1143000"/>
              <wp:effectExtent l="0" t="0" r="0" b="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10675" cy="1143000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5561A444" id="Grupa 4" o:spid="_x0000_s1026" style="position:absolute;margin-left:-25.5pt;margin-top:-.2pt;width:725.25pt;height:90pt;z-index:251665408;mso-position-horizontal-relative:margin;mso-width-relative:margin;mso-height-relative:margin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xAwgAAANoAAAAPAAAAZHJzL2Rvd25yZXYueG1sRI/NasMw&#10;EITvhbyD2EBujZxC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AFn1xAwgAAANoAAAAPAAAA&#10;AAAAAAAAAAAAAAcCAABkcnMvZG93bnJldi54bWxQSwUGAAAAAAMAAwC3AAAA9gIAAAAA&#10;">
                <v:imagedata r:id="rId5" o:title=""/>
              </v:shape>
              <v:shape id="Obraz 18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">
                <v:imagedata r:id="rId6" o:title=""/>
              </v:shape>
              <v:shape id="Obraz 19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">
                <v:imagedata r:id="rId7" o:title=""/>
              </v:shape>
              <v:shape id="Obraz 20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">
                <v:imagedata r:id="rId8" o:title=""/>
              </v:shape>
              <w10:wrap anchorx="margin"/>
            </v:group>
          </w:pict>
        </mc:Fallback>
      </mc:AlternateContent>
    </w:r>
    <w:r w:rsidR="00483A3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D0B449" wp14:editId="1FA1357B">
              <wp:simplePos x="0" y="0"/>
              <wp:positionH relativeFrom="column">
                <wp:posOffset>-6350</wp:posOffset>
              </wp:positionH>
              <wp:positionV relativeFrom="paragraph">
                <wp:posOffset>647700</wp:posOffset>
              </wp:positionV>
              <wp:extent cx="2990850" cy="266700"/>
              <wp:effectExtent l="3175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2FCEF" w14:textId="77777777" w:rsidR="00155CA5" w:rsidRPr="00AC6A81" w:rsidRDefault="00155CA5" w:rsidP="00AC6A81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6D0B44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-.5pt;margin-top:51pt;width:235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" filled="f" stroked="f">
              <v:textbox>
                <w:txbxContent>
                  <w:p w14:paraId="1CC2FCEF" w14:textId="77777777" w:rsidR="00155CA5" w:rsidRPr="00AC6A81" w:rsidRDefault="00155CA5" w:rsidP="00AC6A81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                </w:t>
    </w:r>
    <w:r w:rsidR="00AD1E3F">
      <w:t xml:space="preserve">                         </w:t>
    </w:r>
  </w:p>
  <w:p w14:paraId="56F0B588" w14:textId="77777777" w:rsidR="00AD1E3F" w:rsidRDefault="00AD1E3F" w:rsidP="00AD1E3F"/>
  <w:p w14:paraId="6B710FA6" w14:textId="77777777" w:rsidR="00155CA5" w:rsidRDefault="00155CA5" w:rsidP="009212A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192E77F0"/>
    <w:lvl w:ilvl="0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6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>
    <w:nsid w:val="02A65B22"/>
    <w:multiLevelType w:val="hybridMultilevel"/>
    <w:tmpl w:val="93C678D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7B2511"/>
    <w:multiLevelType w:val="hybridMultilevel"/>
    <w:tmpl w:val="02EEBA02"/>
    <w:lvl w:ilvl="0" w:tplc="3164404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0E994331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>
    <w:nsid w:val="0EC2611F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363E9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06A55"/>
    <w:multiLevelType w:val="hybridMultilevel"/>
    <w:tmpl w:val="6B7AA00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E175D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C2E93"/>
    <w:multiLevelType w:val="hybridMultilevel"/>
    <w:tmpl w:val="51FC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1733B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85BAB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55C25"/>
    <w:multiLevelType w:val="hybridMultilevel"/>
    <w:tmpl w:val="8BB4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55F55"/>
    <w:multiLevelType w:val="hybridMultilevel"/>
    <w:tmpl w:val="2508097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1962F22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15"/>
  </w:num>
  <w:num w:numId="5">
    <w:abstractNumId w:val="8"/>
  </w:num>
  <w:num w:numId="6">
    <w:abstractNumId w:val="14"/>
  </w:num>
  <w:num w:numId="7">
    <w:abstractNumId w:val="17"/>
  </w:num>
  <w:num w:numId="8">
    <w:abstractNumId w:val="10"/>
  </w:num>
  <w:num w:numId="9">
    <w:abstractNumId w:val="18"/>
  </w:num>
  <w:num w:numId="10">
    <w:abstractNumId w:val="19"/>
  </w:num>
  <w:num w:numId="11">
    <w:abstractNumId w:val="9"/>
  </w:num>
  <w:num w:numId="12">
    <w:abstractNumId w:val="16"/>
  </w:num>
  <w:num w:numId="13">
    <w:abstractNumId w:val="7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5C"/>
    <w:rsid w:val="00003DA4"/>
    <w:rsid w:val="00003DD9"/>
    <w:rsid w:val="00004296"/>
    <w:rsid w:val="000046E8"/>
    <w:rsid w:val="0001040C"/>
    <w:rsid w:val="000108C5"/>
    <w:rsid w:val="0001124C"/>
    <w:rsid w:val="000115E7"/>
    <w:rsid w:val="00015218"/>
    <w:rsid w:val="000246AE"/>
    <w:rsid w:val="00027A12"/>
    <w:rsid w:val="000301A9"/>
    <w:rsid w:val="000333AA"/>
    <w:rsid w:val="0003722F"/>
    <w:rsid w:val="000401B2"/>
    <w:rsid w:val="00041A64"/>
    <w:rsid w:val="00043361"/>
    <w:rsid w:val="0004482F"/>
    <w:rsid w:val="00045450"/>
    <w:rsid w:val="00045584"/>
    <w:rsid w:val="0005086F"/>
    <w:rsid w:val="0005332E"/>
    <w:rsid w:val="00064290"/>
    <w:rsid w:val="000645CF"/>
    <w:rsid w:val="000647F3"/>
    <w:rsid w:val="000667E0"/>
    <w:rsid w:val="000673D4"/>
    <w:rsid w:val="000708E4"/>
    <w:rsid w:val="00070EE7"/>
    <w:rsid w:val="00071644"/>
    <w:rsid w:val="00073003"/>
    <w:rsid w:val="00073CAE"/>
    <w:rsid w:val="00074BEC"/>
    <w:rsid w:val="00076352"/>
    <w:rsid w:val="00077C0B"/>
    <w:rsid w:val="00086B82"/>
    <w:rsid w:val="00087773"/>
    <w:rsid w:val="00091F87"/>
    <w:rsid w:val="000929BE"/>
    <w:rsid w:val="00094152"/>
    <w:rsid w:val="00095D5A"/>
    <w:rsid w:val="00096025"/>
    <w:rsid w:val="000960C8"/>
    <w:rsid w:val="0009687D"/>
    <w:rsid w:val="00097D07"/>
    <w:rsid w:val="00097E34"/>
    <w:rsid w:val="000A00BF"/>
    <w:rsid w:val="000A0B1E"/>
    <w:rsid w:val="000A3583"/>
    <w:rsid w:val="000A633D"/>
    <w:rsid w:val="000A765B"/>
    <w:rsid w:val="000B2849"/>
    <w:rsid w:val="000B309F"/>
    <w:rsid w:val="000B52C9"/>
    <w:rsid w:val="000B5FCD"/>
    <w:rsid w:val="000B6049"/>
    <w:rsid w:val="000C051E"/>
    <w:rsid w:val="000C1E4A"/>
    <w:rsid w:val="000C264D"/>
    <w:rsid w:val="000C47BB"/>
    <w:rsid w:val="000C49D8"/>
    <w:rsid w:val="000C552B"/>
    <w:rsid w:val="000C7407"/>
    <w:rsid w:val="000C74A6"/>
    <w:rsid w:val="000D04B4"/>
    <w:rsid w:val="000D0A38"/>
    <w:rsid w:val="000D4F00"/>
    <w:rsid w:val="000D70FB"/>
    <w:rsid w:val="000E03CC"/>
    <w:rsid w:val="000E1495"/>
    <w:rsid w:val="000E1D32"/>
    <w:rsid w:val="000E2039"/>
    <w:rsid w:val="000E5F05"/>
    <w:rsid w:val="000E6842"/>
    <w:rsid w:val="000E6D69"/>
    <w:rsid w:val="000F08A5"/>
    <w:rsid w:val="000F4795"/>
    <w:rsid w:val="000F6E22"/>
    <w:rsid w:val="000F6FB5"/>
    <w:rsid w:val="00103C81"/>
    <w:rsid w:val="001048F5"/>
    <w:rsid w:val="001065BD"/>
    <w:rsid w:val="001114FD"/>
    <w:rsid w:val="00112CA5"/>
    <w:rsid w:val="001142ED"/>
    <w:rsid w:val="00114438"/>
    <w:rsid w:val="00115C83"/>
    <w:rsid w:val="00116733"/>
    <w:rsid w:val="001214FB"/>
    <w:rsid w:val="0012514E"/>
    <w:rsid w:val="00125F83"/>
    <w:rsid w:val="001273DE"/>
    <w:rsid w:val="00127D8D"/>
    <w:rsid w:val="0013161F"/>
    <w:rsid w:val="00131BFB"/>
    <w:rsid w:val="001330E9"/>
    <w:rsid w:val="0013378C"/>
    <w:rsid w:val="0013400B"/>
    <w:rsid w:val="0013438B"/>
    <w:rsid w:val="00136E40"/>
    <w:rsid w:val="00137F10"/>
    <w:rsid w:val="00142CDA"/>
    <w:rsid w:val="00145743"/>
    <w:rsid w:val="00147704"/>
    <w:rsid w:val="00152B23"/>
    <w:rsid w:val="00153DD1"/>
    <w:rsid w:val="00153FF4"/>
    <w:rsid w:val="001551C4"/>
    <w:rsid w:val="00155CA5"/>
    <w:rsid w:val="00156BD7"/>
    <w:rsid w:val="00157365"/>
    <w:rsid w:val="001574F1"/>
    <w:rsid w:val="00162F70"/>
    <w:rsid w:val="001667B6"/>
    <w:rsid w:val="00170A46"/>
    <w:rsid w:val="00173D1E"/>
    <w:rsid w:val="00174C85"/>
    <w:rsid w:val="00174EFA"/>
    <w:rsid w:val="00175037"/>
    <w:rsid w:val="00180BF4"/>
    <w:rsid w:val="00181484"/>
    <w:rsid w:val="001815D9"/>
    <w:rsid w:val="0018181A"/>
    <w:rsid w:val="00183173"/>
    <w:rsid w:val="001833E5"/>
    <w:rsid w:val="0018603C"/>
    <w:rsid w:val="00190E5F"/>
    <w:rsid w:val="0019254E"/>
    <w:rsid w:val="00194331"/>
    <w:rsid w:val="0019479A"/>
    <w:rsid w:val="00194D34"/>
    <w:rsid w:val="001956C4"/>
    <w:rsid w:val="001A190F"/>
    <w:rsid w:val="001A2138"/>
    <w:rsid w:val="001A32FD"/>
    <w:rsid w:val="001A44D9"/>
    <w:rsid w:val="001A7404"/>
    <w:rsid w:val="001A78A3"/>
    <w:rsid w:val="001B263C"/>
    <w:rsid w:val="001B358A"/>
    <w:rsid w:val="001B6111"/>
    <w:rsid w:val="001B7A53"/>
    <w:rsid w:val="001C0444"/>
    <w:rsid w:val="001C1843"/>
    <w:rsid w:val="001C58A4"/>
    <w:rsid w:val="001C62C4"/>
    <w:rsid w:val="001C63D5"/>
    <w:rsid w:val="001C6E97"/>
    <w:rsid w:val="001D4CBA"/>
    <w:rsid w:val="001D523B"/>
    <w:rsid w:val="001E00F5"/>
    <w:rsid w:val="001E14C8"/>
    <w:rsid w:val="001F457F"/>
    <w:rsid w:val="001F45EC"/>
    <w:rsid w:val="001F4F45"/>
    <w:rsid w:val="001F59A6"/>
    <w:rsid w:val="001F59F9"/>
    <w:rsid w:val="001F5C0D"/>
    <w:rsid w:val="001F7674"/>
    <w:rsid w:val="001F7688"/>
    <w:rsid w:val="00200E6A"/>
    <w:rsid w:val="00201880"/>
    <w:rsid w:val="00201C9D"/>
    <w:rsid w:val="00202E67"/>
    <w:rsid w:val="00204A3E"/>
    <w:rsid w:val="002062A5"/>
    <w:rsid w:val="00206458"/>
    <w:rsid w:val="00207199"/>
    <w:rsid w:val="002073D6"/>
    <w:rsid w:val="00207D30"/>
    <w:rsid w:val="00207D37"/>
    <w:rsid w:val="002120CB"/>
    <w:rsid w:val="00212FDD"/>
    <w:rsid w:val="002144E7"/>
    <w:rsid w:val="00217D34"/>
    <w:rsid w:val="00220329"/>
    <w:rsid w:val="002229A0"/>
    <w:rsid w:val="00223646"/>
    <w:rsid w:val="0022417E"/>
    <w:rsid w:val="00224C81"/>
    <w:rsid w:val="0022581A"/>
    <w:rsid w:val="002275BF"/>
    <w:rsid w:val="00230A2C"/>
    <w:rsid w:val="00234D93"/>
    <w:rsid w:val="00234DD6"/>
    <w:rsid w:val="002352E8"/>
    <w:rsid w:val="002368F6"/>
    <w:rsid w:val="002426CC"/>
    <w:rsid w:val="002443D6"/>
    <w:rsid w:val="00247CCB"/>
    <w:rsid w:val="002512A6"/>
    <w:rsid w:val="00251B3F"/>
    <w:rsid w:val="00251B88"/>
    <w:rsid w:val="00251E7B"/>
    <w:rsid w:val="00252F9A"/>
    <w:rsid w:val="00253553"/>
    <w:rsid w:val="00256413"/>
    <w:rsid w:val="002620F0"/>
    <w:rsid w:val="002655E4"/>
    <w:rsid w:val="002665AF"/>
    <w:rsid w:val="00267333"/>
    <w:rsid w:val="00267C14"/>
    <w:rsid w:val="00267E5B"/>
    <w:rsid w:val="00271A1F"/>
    <w:rsid w:val="00273496"/>
    <w:rsid w:val="002756EC"/>
    <w:rsid w:val="002774F1"/>
    <w:rsid w:val="002778CA"/>
    <w:rsid w:val="002803B9"/>
    <w:rsid w:val="0028217D"/>
    <w:rsid w:val="002838D9"/>
    <w:rsid w:val="00286949"/>
    <w:rsid w:val="00287850"/>
    <w:rsid w:val="002906D1"/>
    <w:rsid w:val="0029080D"/>
    <w:rsid w:val="00290D03"/>
    <w:rsid w:val="002919AD"/>
    <w:rsid w:val="00294B0C"/>
    <w:rsid w:val="0029534F"/>
    <w:rsid w:val="002A2A94"/>
    <w:rsid w:val="002A2CF0"/>
    <w:rsid w:val="002A3F24"/>
    <w:rsid w:val="002A5E28"/>
    <w:rsid w:val="002A60BC"/>
    <w:rsid w:val="002A6484"/>
    <w:rsid w:val="002B10DB"/>
    <w:rsid w:val="002B162C"/>
    <w:rsid w:val="002B3ABD"/>
    <w:rsid w:val="002B4832"/>
    <w:rsid w:val="002B565A"/>
    <w:rsid w:val="002B72CD"/>
    <w:rsid w:val="002B7D5A"/>
    <w:rsid w:val="002B7EDF"/>
    <w:rsid w:val="002C0981"/>
    <w:rsid w:val="002C0E5C"/>
    <w:rsid w:val="002C344C"/>
    <w:rsid w:val="002C3FFD"/>
    <w:rsid w:val="002C4E9D"/>
    <w:rsid w:val="002C5951"/>
    <w:rsid w:val="002C5E73"/>
    <w:rsid w:val="002C7F79"/>
    <w:rsid w:val="002D2604"/>
    <w:rsid w:val="002D32FF"/>
    <w:rsid w:val="002D3DE0"/>
    <w:rsid w:val="002D542B"/>
    <w:rsid w:val="002D67CC"/>
    <w:rsid w:val="002E05ED"/>
    <w:rsid w:val="002E1D1B"/>
    <w:rsid w:val="002E2BD1"/>
    <w:rsid w:val="002E4314"/>
    <w:rsid w:val="002E4FE2"/>
    <w:rsid w:val="002E537E"/>
    <w:rsid w:val="002E64A7"/>
    <w:rsid w:val="002E7B45"/>
    <w:rsid w:val="002F1305"/>
    <w:rsid w:val="002F2E3A"/>
    <w:rsid w:val="002F48C5"/>
    <w:rsid w:val="002F74A2"/>
    <w:rsid w:val="0030059D"/>
    <w:rsid w:val="003006B6"/>
    <w:rsid w:val="0030475A"/>
    <w:rsid w:val="00304811"/>
    <w:rsid w:val="00312447"/>
    <w:rsid w:val="003129E7"/>
    <w:rsid w:val="0031312C"/>
    <w:rsid w:val="00314268"/>
    <w:rsid w:val="00314B38"/>
    <w:rsid w:val="00314E08"/>
    <w:rsid w:val="00315FB3"/>
    <w:rsid w:val="00321684"/>
    <w:rsid w:val="0032381C"/>
    <w:rsid w:val="003241DF"/>
    <w:rsid w:val="003243DF"/>
    <w:rsid w:val="00325400"/>
    <w:rsid w:val="0032602A"/>
    <w:rsid w:val="00330995"/>
    <w:rsid w:val="00330FC9"/>
    <w:rsid w:val="0033225C"/>
    <w:rsid w:val="00334A3C"/>
    <w:rsid w:val="003350EC"/>
    <w:rsid w:val="00336696"/>
    <w:rsid w:val="00337CC1"/>
    <w:rsid w:val="003400EC"/>
    <w:rsid w:val="00341DF1"/>
    <w:rsid w:val="0034440F"/>
    <w:rsid w:val="003533E8"/>
    <w:rsid w:val="003537CD"/>
    <w:rsid w:val="00353DD7"/>
    <w:rsid w:val="00354C14"/>
    <w:rsid w:val="00357ABD"/>
    <w:rsid w:val="003609D7"/>
    <w:rsid w:val="00360E0D"/>
    <w:rsid w:val="00361AFA"/>
    <w:rsid w:val="0036288A"/>
    <w:rsid w:val="00363492"/>
    <w:rsid w:val="0036573C"/>
    <w:rsid w:val="003707BD"/>
    <w:rsid w:val="003713BC"/>
    <w:rsid w:val="00371A68"/>
    <w:rsid w:val="003727BD"/>
    <w:rsid w:val="00372AB5"/>
    <w:rsid w:val="00372C0F"/>
    <w:rsid w:val="00375C3E"/>
    <w:rsid w:val="00375C55"/>
    <w:rsid w:val="00381ECB"/>
    <w:rsid w:val="003830C1"/>
    <w:rsid w:val="00384950"/>
    <w:rsid w:val="00384962"/>
    <w:rsid w:val="00385B89"/>
    <w:rsid w:val="0038688A"/>
    <w:rsid w:val="0038793F"/>
    <w:rsid w:val="00387A86"/>
    <w:rsid w:val="00390313"/>
    <w:rsid w:val="00390862"/>
    <w:rsid w:val="00396713"/>
    <w:rsid w:val="00396BDE"/>
    <w:rsid w:val="003972E0"/>
    <w:rsid w:val="003A0530"/>
    <w:rsid w:val="003A0608"/>
    <w:rsid w:val="003A088C"/>
    <w:rsid w:val="003A0C65"/>
    <w:rsid w:val="003A176D"/>
    <w:rsid w:val="003A2B31"/>
    <w:rsid w:val="003A3DCD"/>
    <w:rsid w:val="003A5950"/>
    <w:rsid w:val="003A731E"/>
    <w:rsid w:val="003A7E52"/>
    <w:rsid w:val="003B1971"/>
    <w:rsid w:val="003B2A49"/>
    <w:rsid w:val="003B39B8"/>
    <w:rsid w:val="003B437B"/>
    <w:rsid w:val="003B4746"/>
    <w:rsid w:val="003B764C"/>
    <w:rsid w:val="003B7980"/>
    <w:rsid w:val="003B7FFB"/>
    <w:rsid w:val="003C0B90"/>
    <w:rsid w:val="003C0FED"/>
    <w:rsid w:val="003C3A7A"/>
    <w:rsid w:val="003C4439"/>
    <w:rsid w:val="003C484A"/>
    <w:rsid w:val="003C4A5A"/>
    <w:rsid w:val="003C5497"/>
    <w:rsid w:val="003C5A55"/>
    <w:rsid w:val="003C7703"/>
    <w:rsid w:val="003C7E93"/>
    <w:rsid w:val="003D1879"/>
    <w:rsid w:val="003D2F68"/>
    <w:rsid w:val="003D67B5"/>
    <w:rsid w:val="003D6DAE"/>
    <w:rsid w:val="003E0D85"/>
    <w:rsid w:val="003E414D"/>
    <w:rsid w:val="003E4E72"/>
    <w:rsid w:val="003E611B"/>
    <w:rsid w:val="003E7474"/>
    <w:rsid w:val="003E74DE"/>
    <w:rsid w:val="003F0BA0"/>
    <w:rsid w:val="003F10DF"/>
    <w:rsid w:val="003F16BB"/>
    <w:rsid w:val="003F1ADF"/>
    <w:rsid w:val="003F1B36"/>
    <w:rsid w:val="003F2101"/>
    <w:rsid w:val="003F2F72"/>
    <w:rsid w:val="003F64FC"/>
    <w:rsid w:val="003F7031"/>
    <w:rsid w:val="00402AA5"/>
    <w:rsid w:val="0041231D"/>
    <w:rsid w:val="00413766"/>
    <w:rsid w:val="0041436A"/>
    <w:rsid w:val="00416BB5"/>
    <w:rsid w:val="004171C1"/>
    <w:rsid w:val="00420084"/>
    <w:rsid w:val="00420CBA"/>
    <w:rsid w:val="00420CFF"/>
    <w:rsid w:val="00420DF6"/>
    <w:rsid w:val="00422711"/>
    <w:rsid w:val="00422E93"/>
    <w:rsid w:val="0042681E"/>
    <w:rsid w:val="00426CB5"/>
    <w:rsid w:val="0042762D"/>
    <w:rsid w:val="00431E1A"/>
    <w:rsid w:val="00434A39"/>
    <w:rsid w:val="00444647"/>
    <w:rsid w:val="0044630D"/>
    <w:rsid w:val="00446B0C"/>
    <w:rsid w:val="00450AEB"/>
    <w:rsid w:val="00450F7F"/>
    <w:rsid w:val="0045207B"/>
    <w:rsid w:val="00452649"/>
    <w:rsid w:val="00452CA9"/>
    <w:rsid w:val="00454B4C"/>
    <w:rsid w:val="00455EEB"/>
    <w:rsid w:val="00457721"/>
    <w:rsid w:val="00462661"/>
    <w:rsid w:val="0046365B"/>
    <w:rsid w:val="00466CDB"/>
    <w:rsid w:val="00466D76"/>
    <w:rsid w:val="00472160"/>
    <w:rsid w:val="00472169"/>
    <w:rsid w:val="00473011"/>
    <w:rsid w:val="00473F93"/>
    <w:rsid w:val="004800EB"/>
    <w:rsid w:val="00481B45"/>
    <w:rsid w:val="00482CA1"/>
    <w:rsid w:val="004833E8"/>
    <w:rsid w:val="00483A38"/>
    <w:rsid w:val="00487BA0"/>
    <w:rsid w:val="00487F5D"/>
    <w:rsid w:val="004909E0"/>
    <w:rsid w:val="00490ED3"/>
    <w:rsid w:val="004928F2"/>
    <w:rsid w:val="004975CB"/>
    <w:rsid w:val="004A263D"/>
    <w:rsid w:val="004A4F21"/>
    <w:rsid w:val="004A5EF1"/>
    <w:rsid w:val="004B032A"/>
    <w:rsid w:val="004B0C4D"/>
    <w:rsid w:val="004B4F6F"/>
    <w:rsid w:val="004B5C6D"/>
    <w:rsid w:val="004C0FBA"/>
    <w:rsid w:val="004C0FF2"/>
    <w:rsid w:val="004C500A"/>
    <w:rsid w:val="004C5EDD"/>
    <w:rsid w:val="004C68E1"/>
    <w:rsid w:val="004C7D29"/>
    <w:rsid w:val="004D0C4D"/>
    <w:rsid w:val="004D1A09"/>
    <w:rsid w:val="004D1FAA"/>
    <w:rsid w:val="004D21E4"/>
    <w:rsid w:val="004D3553"/>
    <w:rsid w:val="004D35D6"/>
    <w:rsid w:val="004D58F7"/>
    <w:rsid w:val="004D68A2"/>
    <w:rsid w:val="004D73EF"/>
    <w:rsid w:val="004E009D"/>
    <w:rsid w:val="004E135C"/>
    <w:rsid w:val="004E1C2F"/>
    <w:rsid w:val="004E2E3D"/>
    <w:rsid w:val="004E3BD6"/>
    <w:rsid w:val="004E3DA0"/>
    <w:rsid w:val="004E410D"/>
    <w:rsid w:val="004E4D28"/>
    <w:rsid w:val="004E76DF"/>
    <w:rsid w:val="004F0BFA"/>
    <w:rsid w:val="004F0D98"/>
    <w:rsid w:val="004F4F41"/>
    <w:rsid w:val="004F6197"/>
    <w:rsid w:val="004F620D"/>
    <w:rsid w:val="004F6239"/>
    <w:rsid w:val="004F6ED2"/>
    <w:rsid w:val="004F7DC7"/>
    <w:rsid w:val="004F7DEF"/>
    <w:rsid w:val="00503ADF"/>
    <w:rsid w:val="00504D42"/>
    <w:rsid w:val="00506081"/>
    <w:rsid w:val="00506190"/>
    <w:rsid w:val="005075EE"/>
    <w:rsid w:val="00507B21"/>
    <w:rsid w:val="005101CB"/>
    <w:rsid w:val="00512086"/>
    <w:rsid w:val="00517D6A"/>
    <w:rsid w:val="00520D41"/>
    <w:rsid w:val="005213F1"/>
    <w:rsid w:val="005218AE"/>
    <w:rsid w:val="00524D69"/>
    <w:rsid w:val="00525C35"/>
    <w:rsid w:val="005266C8"/>
    <w:rsid w:val="005302A8"/>
    <w:rsid w:val="00532CD1"/>
    <w:rsid w:val="005334D0"/>
    <w:rsid w:val="005339A2"/>
    <w:rsid w:val="00533D1D"/>
    <w:rsid w:val="00541607"/>
    <w:rsid w:val="00541A5C"/>
    <w:rsid w:val="00546138"/>
    <w:rsid w:val="005462DE"/>
    <w:rsid w:val="00547D88"/>
    <w:rsid w:val="00554B8D"/>
    <w:rsid w:val="0055594B"/>
    <w:rsid w:val="00555BC9"/>
    <w:rsid w:val="005562C6"/>
    <w:rsid w:val="00561251"/>
    <w:rsid w:val="00562BD4"/>
    <w:rsid w:val="00562D60"/>
    <w:rsid w:val="00563F47"/>
    <w:rsid w:val="005645EA"/>
    <w:rsid w:val="00564C37"/>
    <w:rsid w:val="00565EBF"/>
    <w:rsid w:val="00567BCC"/>
    <w:rsid w:val="00567D62"/>
    <w:rsid w:val="00573069"/>
    <w:rsid w:val="0057352F"/>
    <w:rsid w:val="005743F7"/>
    <w:rsid w:val="0057472D"/>
    <w:rsid w:val="0057513E"/>
    <w:rsid w:val="005763BC"/>
    <w:rsid w:val="00576E0D"/>
    <w:rsid w:val="00581966"/>
    <w:rsid w:val="00582AEB"/>
    <w:rsid w:val="00583726"/>
    <w:rsid w:val="005857A3"/>
    <w:rsid w:val="00586237"/>
    <w:rsid w:val="00586372"/>
    <w:rsid w:val="00586EAE"/>
    <w:rsid w:val="005878C5"/>
    <w:rsid w:val="0059176B"/>
    <w:rsid w:val="00592786"/>
    <w:rsid w:val="0059478E"/>
    <w:rsid w:val="00597D98"/>
    <w:rsid w:val="005A01A7"/>
    <w:rsid w:val="005A043E"/>
    <w:rsid w:val="005A2C33"/>
    <w:rsid w:val="005A62BB"/>
    <w:rsid w:val="005A6EF4"/>
    <w:rsid w:val="005A71FD"/>
    <w:rsid w:val="005A7DE8"/>
    <w:rsid w:val="005B0763"/>
    <w:rsid w:val="005B14B4"/>
    <w:rsid w:val="005B2A0D"/>
    <w:rsid w:val="005B6C6B"/>
    <w:rsid w:val="005C0752"/>
    <w:rsid w:val="005C3B98"/>
    <w:rsid w:val="005D23FA"/>
    <w:rsid w:val="005D3E24"/>
    <w:rsid w:val="005D40E3"/>
    <w:rsid w:val="005D4F57"/>
    <w:rsid w:val="005D6DD6"/>
    <w:rsid w:val="005E0384"/>
    <w:rsid w:val="005E20FB"/>
    <w:rsid w:val="005E3F91"/>
    <w:rsid w:val="005E423C"/>
    <w:rsid w:val="005E551E"/>
    <w:rsid w:val="005E5553"/>
    <w:rsid w:val="005E65CB"/>
    <w:rsid w:val="005E6E8A"/>
    <w:rsid w:val="005E7C39"/>
    <w:rsid w:val="005F2F6A"/>
    <w:rsid w:val="005F35BB"/>
    <w:rsid w:val="005F4A94"/>
    <w:rsid w:val="005F4AC0"/>
    <w:rsid w:val="0060365E"/>
    <w:rsid w:val="00603D18"/>
    <w:rsid w:val="0060490E"/>
    <w:rsid w:val="006068B4"/>
    <w:rsid w:val="0061036A"/>
    <w:rsid w:val="00610C9B"/>
    <w:rsid w:val="00614B82"/>
    <w:rsid w:val="0062083E"/>
    <w:rsid w:val="006231B7"/>
    <w:rsid w:val="00633ED8"/>
    <w:rsid w:val="0063460C"/>
    <w:rsid w:val="006361CE"/>
    <w:rsid w:val="006374AA"/>
    <w:rsid w:val="00640153"/>
    <w:rsid w:val="006403D2"/>
    <w:rsid w:val="00641034"/>
    <w:rsid w:val="006414BE"/>
    <w:rsid w:val="00641551"/>
    <w:rsid w:val="00641BD1"/>
    <w:rsid w:val="00645461"/>
    <w:rsid w:val="006471DE"/>
    <w:rsid w:val="006472F5"/>
    <w:rsid w:val="00647D53"/>
    <w:rsid w:val="006503C9"/>
    <w:rsid w:val="006507FB"/>
    <w:rsid w:val="00650F33"/>
    <w:rsid w:val="00651858"/>
    <w:rsid w:val="00651CD8"/>
    <w:rsid w:val="0065368D"/>
    <w:rsid w:val="00655477"/>
    <w:rsid w:val="00663632"/>
    <w:rsid w:val="00665402"/>
    <w:rsid w:val="00665C15"/>
    <w:rsid w:val="00665F2C"/>
    <w:rsid w:val="0066632E"/>
    <w:rsid w:val="00666DD1"/>
    <w:rsid w:val="00667777"/>
    <w:rsid w:val="00667AD5"/>
    <w:rsid w:val="00671BCC"/>
    <w:rsid w:val="00671F4D"/>
    <w:rsid w:val="00674961"/>
    <w:rsid w:val="0067554C"/>
    <w:rsid w:val="00675C75"/>
    <w:rsid w:val="006760E3"/>
    <w:rsid w:val="00676D48"/>
    <w:rsid w:val="0067719C"/>
    <w:rsid w:val="00680C68"/>
    <w:rsid w:val="006826BC"/>
    <w:rsid w:val="006838E0"/>
    <w:rsid w:val="00684CE1"/>
    <w:rsid w:val="00685659"/>
    <w:rsid w:val="006871D3"/>
    <w:rsid w:val="00687476"/>
    <w:rsid w:val="00693171"/>
    <w:rsid w:val="00693BE4"/>
    <w:rsid w:val="006954AC"/>
    <w:rsid w:val="00696AFC"/>
    <w:rsid w:val="00696FA2"/>
    <w:rsid w:val="006A1F58"/>
    <w:rsid w:val="006A398E"/>
    <w:rsid w:val="006A4EFB"/>
    <w:rsid w:val="006A7176"/>
    <w:rsid w:val="006B1336"/>
    <w:rsid w:val="006B2816"/>
    <w:rsid w:val="006B3C91"/>
    <w:rsid w:val="006B60C4"/>
    <w:rsid w:val="006B7912"/>
    <w:rsid w:val="006C028F"/>
    <w:rsid w:val="006C0B31"/>
    <w:rsid w:val="006C14A0"/>
    <w:rsid w:val="006C3F14"/>
    <w:rsid w:val="006C55F3"/>
    <w:rsid w:val="006C59CA"/>
    <w:rsid w:val="006C6984"/>
    <w:rsid w:val="006D0BB9"/>
    <w:rsid w:val="006D2794"/>
    <w:rsid w:val="006D2E29"/>
    <w:rsid w:val="006D61FB"/>
    <w:rsid w:val="006D665F"/>
    <w:rsid w:val="006E06B3"/>
    <w:rsid w:val="006E0B10"/>
    <w:rsid w:val="006E1870"/>
    <w:rsid w:val="006E22A5"/>
    <w:rsid w:val="006E2DB6"/>
    <w:rsid w:val="006E3E69"/>
    <w:rsid w:val="006E71B2"/>
    <w:rsid w:val="006F4FC6"/>
    <w:rsid w:val="006F6032"/>
    <w:rsid w:val="006F6944"/>
    <w:rsid w:val="006F762C"/>
    <w:rsid w:val="0070429C"/>
    <w:rsid w:val="00713C69"/>
    <w:rsid w:val="00713FC3"/>
    <w:rsid w:val="00714365"/>
    <w:rsid w:val="00721622"/>
    <w:rsid w:val="0072285D"/>
    <w:rsid w:val="007231A1"/>
    <w:rsid w:val="00723F1E"/>
    <w:rsid w:val="00726A96"/>
    <w:rsid w:val="007271FD"/>
    <w:rsid w:val="0073209F"/>
    <w:rsid w:val="0073596B"/>
    <w:rsid w:val="00737413"/>
    <w:rsid w:val="0073780E"/>
    <w:rsid w:val="00737D2A"/>
    <w:rsid w:val="00737DB4"/>
    <w:rsid w:val="00743927"/>
    <w:rsid w:val="00744F8D"/>
    <w:rsid w:val="007451C0"/>
    <w:rsid w:val="007468B4"/>
    <w:rsid w:val="00750241"/>
    <w:rsid w:val="00751F0E"/>
    <w:rsid w:val="0075297C"/>
    <w:rsid w:val="00754C22"/>
    <w:rsid w:val="00755287"/>
    <w:rsid w:val="0075544A"/>
    <w:rsid w:val="00755665"/>
    <w:rsid w:val="0075572F"/>
    <w:rsid w:val="00762B41"/>
    <w:rsid w:val="00762E35"/>
    <w:rsid w:val="00763AC5"/>
    <w:rsid w:val="00765265"/>
    <w:rsid w:val="00767302"/>
    <w:rsid w:val="0076792B"/>
    <w:rsid w:val="00770BB9"/>
    <w:rsid w:val="007743D7"/>
    <w:rsid w:val="00776368"/>
    <w:rsid w:val="00776A76"/>
    <w:rsid w:val="00782184"/>
    <w:rsid w:val="00782AD1"/>
    <w:rsid w:val="007848C9"/>
    <w:rsid w:val="007854EE"/>
    <w:rsid w:val="00787B7F"/>
    <w:rsid w:val="00791D83"/>
    <w:rsid w:val="00792722"/>
    <w:rsid w:val="007957F1"/>
    <w:rsid w:val="00796DF7"/>
    <w:rsid w:val="007A0092"/>
    <w:rsid w:val="007A1DFC"/>
    <w:rsid w:val="007A3456"/>
    <w:rsid w:val="007A3F88"/>
    <w:rsid w:val="007A43F3"/>
    <w:rsid w:val="007A72C9"/>
    <w:rsid w:val="007A7DEE"/>
    <w:rsid w:val="007B00F6"/>
    <w:rsid w:val="007B1453"/>
    <w:rsid w:val="007B43D3"/>
    <w:rsid w:val="007B4884"/>
    <w:rsid w:val="007B738D"/>
    <w:rsid w:val="007C084F"/>
    <w:rsid w:val="007C281F"/>
    <w:rsid w:val="007C4977"/>
    <w:rsid w:val="007C4DF6"/>
    <w:rsid w:val="007C5035"/>
    <w:rsid w:val="007C664C"/>
    <w:rsid w:val="007C692F"/>
    <w:rsid w:val="007C73F2"/>
    <w:rsid w:val="007D100A"/>
    <w:rsid w:val="007D2887"/>
    <w:rsid w:val="007D695C"/>
    <w:rsid w:val="007E0E64"/>
    <w:rsid w:val="007E5991"/>
    <w:rsid w:val="007F12DE"/>
    <w:rsid w:val="007F2150"/>
    <w:rsid w:val="007F4E3D"/>
    <w:rsid w:val="007F513F"/>
    <w:rsid w:val="00802623"/>
    <w:rsid w:val="00806B82"/>
    <w:rsid w:val="008139BD"/>
    <w:rsid w:val="00814282"/>
    <w:rsid w:val="00815CA5"/>
    <w:rsid w:val="00815CDF"/>
    <w:rsid w:val="00815CED"/>
    <w:rsid w:val="0082091B"/>
    <w:rsid w:val="00820EE2"/>
    <w:rsid w:val="0082209D"/>
    <w:rsid w:val="00822848"/>
    <w:rsid w:val="008246B0"/>
    <w:rsid w:val="00824A8E"/>
    <w:rsid w:val="00824F78"/>
    <w:rsid w:val="008264F8"/>
    <w:rsid w:val="008277B5"/>
    <w:rsid w:val="00827916"/>
    <w:rsid w:val="00832619"/>
    <w:rsid w:val="00835CDE"/>
    <w:rsid w:val="008362FA"/>
    <w:rsid w:val="00837CE3"/>
    <w:rsid w:val="00841382"/>
    <w:rsid w:val="00841730"/>
    <w:rsid w:val="00842F43"/>
    <w:rsid w:val="00843DDE"/>
    <w:rsid w:val="008445DD"/>
    <w:rsid w:val="00851275"/>
    <w:rsid w:val="008513B9"/>
    <w:rsid w:val="0085443D"/>
    <w:rsid w:val="0085479F"/>
    <w:rsid w:val="008573E3"/>
    <w:rsid w:val="00861A39"/>
    <w:rsid w:val="008636C1"/>
    <w:rsid w:val="00863D8C"/>
    <w:rsid w:val="00865090"/>
    <w:rsid w:val="00865304"/>
    <w:rsid w:val="00865540"/>
    <w:rsid w:val="00872D39"/>
    <w:rsid w:val="00873B54"/>
    <w:rsid w:val="0087463A"/>
    <w:rsid w:val="00874761"/>
    <w:rsid w:val="00874B6A"/>
    <w:rsid w:val="00877457"/>
    <w:rsid w:val="00880FA5"/>
    <w:rsid w:val="008818BD"/>
    <w:rsid w:val="00884C23"/>
    <w:rsid w:val="00885BD9"/>
    <w:rsid w:val="00885D86"/>
    <w:rsid w:val="00886076"/>
    <w:rsid w:val="008916C4"/>
    <w:rsid w:val="00892176"/>
    <w:rsid w:val="008929DC"/>
    <w:rsid w:val="00892A6B"/>
    <w:rsid w:val="0089510F"/>
    <w:rsid w:val="00895990"/>
    <w:rsid w:val="00896BC8"/>
    <w:rsid w:val="008A0040"/>
    <w:rsid w:val="008A1922"/>
    <w:rsid w:val="008A1BAC"/>
    <w:rsid w:val="008A4A53"/>
    <w:rsid w:val="008A5601"/>
    <w:rsid w:val="008A619C"/>
    <w:rsid w:val="008A6C5F"/>
    <w:rsid w:val="008B1079"/>
    <w:rsid w:val="008B24F6"/>
    <w:rsid w:val="008B5ABE"/>
    <w:rsid w:val="008B6CFC"/>
    <w:rsid w:val="008B6DDF"/>
    <w:rsid w:val="008B753C"/>
    <w:rsid w:val="008C02D6"/>
    <w:rsid w:val="008C038E"/>
    <w:rsid w:val="008C366C"/>
    <w:rsid w:val="008C3DD7"/>
    <w:rsid w:val="008C5BB3"/>
    <w:rsid w:val="008C71E0"/>
    <w:rsid w:val="008C78D7"/>
    <w:rsid w:val="008D1F86"/>
    <w:rsid w:val="008D25B3"/>
    <w:rsid w:val="008D3453"/>
    <w:rsid w:val="008D4350"/>
    <w:rsid w:val="008D5508"/>
    <w:rsid w:val="008D5EAC"/>
    <w:rsid w:val="008E1912"/>
    <w:rsid w:val="008E1E04"/>
    <w:rsid w:val="008E3350"/>
    <w:rsid w:val="008E3432"/>
    <w:rsid w:val="008E3A22"/>
    <w:rsid w:val="008E4222"/>
    <w:rsid w:val="008E4454"/>
    <w:rsid w:val="008E4942"/>
    <w:rsid w:val="008E6D3E"/>
    <w:rsid w:val="008E7819"/>
    <w:rsid w:val="008F2CB8"/>
    <w:rsid w:val="008F34E1"/>
    <w:rsid w:val="008F359D"/>
    <w:rsid w:val="008F55D3"/>
    <w:rsid w:val="008F650B"/>
    <w:rsid w:val="008F6935"/>
    <w:rsid w:val="008F6ACE"/>
    <w:rsid w:val="008F7135"/>
    <w:rsid w:val="009039E6"/>
    <w:rsid w:val="009039F4"/>
    <w:rsid w:val="009043BB"/>
    <w:rsid w:val="00905AEB"/>
    <w:rsid w:val="00910B47"/>
    <w:rsid w:val="00910D18"/>
    <w:rsid w:val="0091143C"/>
    <w:rsid w:val="0091361D"/>
    <w:rsid w:val="00913EC4"/>
    <w:rsid w:val="00915967"/>
    <w:rsid w:val="00915D35"/>
    <w:rsid w:val="009174D1"/>
    <w:rsid w:val="00920572"/>
    <w:rsid w:val="009212A1"/>
    <w:rsid w:val="00922407"/>
    <w:rsid w:val="00923871"/>
    <w:rsid w:val="009242A0"/>
    <w:rsid w:val="00926F83"/>
    <w:rsid w:val="00927A2A"/>
    <w:rsid w:val="00930A10"/>
    <w:rsid w:val="00931663"/>
    <w:rsid w:val="0093515A"/>
    <w:rsid w:val="00937CD3"/>
    <w:rsid w:val="00940B5E"/>
    <w:rsid w:val="0094164B"/>
    <w:rsid w:val="00942123"/>
    <w:rsid w:val="0094226C"/>
    <w:rsid w:val="009431F3"/>
    <w:rsid w:val="00945715"/>
    <w:rsid w:val="0094619C"/>
    <w:rsid w:val="00946728"/>
    <w:rsid w:val="00946CA7"/>
    <w:rsid w:val="00955936"/>
    <w:rsid w:val="0095718B"/>
    <w:rsid w:val="00957BA2"/>
    <w:rsid w:val="009611B7"/>
    <w:rsid w:val="00962B08"/>
    <w:rsid w:val="0096487C"/>
    <w:rsid w:val="00965F6D"/>
    <w:rsid w:val="0096631C"/>
    <w:rsid w:val="00967C6F"/>
    <w:rsid w:val="0097096A"/>
    <w:rsid w:val="00971F2D"/>
    <w:rsid w:val="00973108"/>
    <w:rsid w:val="00973999"/>
    <w:rsid w:val="009745C9"/>
    <w:rsid w:val="00976163"/>
    <w:rsid w:val="00976C37"/>
    <w:rsid w:val="009772E8"/>
    <w:rsid w:val="0098119B"/>
    <w:rsid w:val="00984BEF"/>
    <w:rsid w:val="0099226C"/>
    <w:rsid w:val="0099653E"/>
    <w:rsid w:val="009A05B8"/>
    <w:rsid w:val="009A33E5"/>
    <w:rsid w:val="009A3680"/>
    <w:rsid w:val="009A374E"/>
    <w:rsid w:val="009A623F"/>
    <w:rsid w:val="009A6E1C"/>
    <w:rsid w:val="009A725D"/>
    <w:rsid w:val="009A7D0E"/>
    <w:rsid w:val="009B0D33"/>
    <w:rsid w:val="009B0EBC"/>
    <w:rsid w:val="009B11C1"/>
    <w:rsid w:val="009B192A"/>
    <w:rsid w:val="009B3E43"/>
    <w:rsid w:val="009B68CC"/>
    <w:rsid w:val="009C0A01"/>
    <w:rsid w:val="009C3E7F"/>
    <w:rsid w:val="009C6E36"/>
    <w:rsid w:val="009C783A"/>
    <w:rsid w:val="009D1169"/>
    <w:rsid w:val="009D412E"/>
    <w:rsid w:val="009D5C1E"/>
    <w:rsid w:val="009D643B"/>
    <w:rsid w:val="009D6A26"/>
    <w:rsid w:val="009D75CA"/>
    <w:rsid w:val="009D7BF7"/>
    <w:rsid w:val="009E1347"/>
    <w:rsid w:val="009E3B7D"/>
    <w:rsid w:val="009E47D4"/>
    <w:rsid w:val="009F0C58"/>
    <w:rsid w:val="009F1AEB"/>
    <w:rsid w:val="009F31BC"/>
    <w:rsid w:val="009F5AAA"/>
    <w:rsid w:val="009F6058"/>
    <w:rsid w:val="009F761B"/>
    <w:rsid w:val="00A01668"/>
    <w:rsid w:val="00A06902"/>
    <w:rsid w:val="00A106E4"/>
    <w:rsid w:val="00A112B3"/>
    <w:rsid w:val="00A1162D"/>
    <w:rsid w:val="00A1238E"/>
    <w:rsid w:val="00A12B81"/>
    <w:rsid w:val="00A16DC9"/>
    <w:rsid w:val="00A17A89"/>
    <w:rsid w:val="00A20C82"/>
    <w:rsid w:val="00A213F4"/>
    <w:rsid w:val="00A23797"/>
    <w:rsid w:val="00A24451"/>
    <w:rsid w:val="00A250FD"/>
    <w:rsid w:val="00A30568"/>
    <w:rsid w:val="00A30A0F"/>
    <w:rsid w:val="00A32BBC"/>
    <w:rsid w:val="00A33B54"/>
    <w:rsid w:val="00A353B0"/>
    <w:rsid w:val="00A35BDB"/>
    <w:rsid w:val="00A36E22"/>
    <w:rsid w:val="00A40504"/>
    <w:rsid w:val="00A42C42"/>
    <w:rsid w:val="00A43F8F"/>
    <w:rsid w:val="00A447AF"/>
    <w:rsid w:val="00A45BD2"/>
    <w:rsid w:val="00A51C7E"/>
    <w:rsid w:val="00A51F0C"/>
    <w:rsid w:val="00A54B7A"/>
    <w:rsid w:val="00A550BA"/>
    <w:rsid w:val="00A555A7"/>
    <w:rsid w:val="00A600C1"/>
    <w:rsid w:val="00A64A8E"/>
    <w:rsid w:val="00A6613A"/>
    <w:rsid w:val="00A66289"/>
    <w:rsid w:val="00A67D19"/>
    <w:rsid w:val="00A70536"/>
    <w:rsid w:val="00A708D5"/>
    <w:rsid w:val="00A709E0"/>
    <w:rsid w:val="00A70F0F"/>
    <w:rsid w:val="00A71604"/>
    <w:rsid w:val="00A7174D"/>
    <w:rsid w:val="00A72011"/>
    <w:rsid w:val="00A771B5"/>
    <w:rsid w:val="00A7759B"/>
    <w:rsid w:val="00A77DD0"/>
    <w:rsid w:val="00A83A4E"/>
    <w:rsid w:val="00A84B5C"/>
    <w:rsid w:val="00A87C48"/>
    <w:rsid w:val="00A90239"/>
    <w:rsid w:val="00A90687"/>
    <w:rsid w:val="00A95648"/>
    <w:rsid w:val="00AA2408"/>
    <w:rsid w:val="00AA2761"/>
    <w:rsid w:val="00AA29CD"/>
    <w:rsid w:val="00AA6DD2"/>
    <w:rsid w:val="00AB03A8"/>
    <w:rsid w:val="00AB13F9"/>
    <w:rsid w:val="00AB1BD4"/>
    <w:rsid w:val="00AB2E4A"/>
    <w:rsid w:val="00AB3369"/>
    <w:rsid w:val="00AB4BE7"/>
    <w:rsid w:val="00AB5CB2"/>
    <w:rsid w:val="00AB63C9"/>
    <w:rsid w:val="00AB7BC5"/>
    <w:rsid w:val="00AC121F"/>
    <w:rsid w:val="00AC28FC"/>
    <w:rsid w:val="00AC2E14"/>
    <w:rsid w:val="00AC354D"/>
    <w:rsid w:val="00AC38D0"/>
    <w:rsid w:val="00AC3E36"/>
    <w:rsid w:val="00AC6A81"/>
    <w:rsid w:val="00AD07DB"/>
    <w:rsid w:val="00AD188C"/>
    <w:rsid w:val="00AD1E3F"/>
    <w:rsid w:val="00AD376D"/>
    <w:rsid w:val="00AD3C5F"/>
    <w:rsid w:val="00AD603D"/>
    <w:rsid w:val="00AD6246"/>
    <w:rsid w:val="00AD6739"/>
    <w:rsid w:val="00AE2ACB"/>
    <w:rsid w:val="00AE3392"/>
    <w:rsid w:val="00AE4D49"/>
    <w:rsid w:val="00AE4D72"/>
    <w:rsid w:val="00AE53E7"/>
    <w:rsid w:val="00AE6D10"/>
    <w:rsid w:val="00AF04B6"/>
    <w:rsid w:val="00AF0F48"/>
    <w:rsid w:val="00AF271F"/>
    <w:rsid w:val="00AF3318"/>
    <w:rsid w:val="00AF3ABA"/>
    <w:rsid w:val="00AF479A"/>
    <w:rsid w:val="00AF4EDD"/>
    <w:rsid w:val="00AF679A"/>
    <w:rsid w:val="00AF6E61"/>
    <w:rsid w:val="00B01DDE"/>
    <w:rsid w:val="00B0242D"/>
    <w:rsid w:val="00B028ED"/>
    <w:rsid w:val="00B03269"/>
    <w:rsid w:val="00B037CA"/>
    <w:rsid w:val="00B0590B"/>
    <w:rsid w:val="00B070E6"/>
    <w:rsid w:val="00B07C63"/>
    <w:rsid w:val="00B13851"/>
    <w:rsid w:val="00B143D4"/>
    <w:rsid w:val="00B15952"/>
    <w:rsid w:val="00B161FE"/>
    <w:rsid w:val="00B167FC"/>
    <w:rsid w:val="00B16B01"/>
    <w:rsid w:val="00B16D4D"/>
    <w:rsid w:val="00B175E4"/>
    <w:rsid w:val="00B214C9"/>
    <w:rsid w:val="00B23B17"/>
    <w:rsid w:val="00B24001"/>
    <w:rsid w:val="00B302FF"/>
    <w:rsid w:val="00B30352"/>
    <w:rsid w:val="00B31626"/>
    <w:rsid w:val="00B3299E"/>
    <w:rsid w:val="00B3683B"/>
    <w:rsid w:val="00B37A51"/>
    <w:rsid w:val="00B37C14"/>
    <w:rsid w:val="00B40AED"/>
    <w:rsid w:val="00B40B3A"/>
    <w:rsid w:val="00B4176E"/>
    <w:rsid w:val="00B417D8"/>
    <w:rsid w:val="00B41FF7"/>
    <w:rsid w:val="00B428A2"/>
    <w:rsid w:val="00B42E06"/>
    <w:rsid w:val="00B42E0E"/>
    <w:rsid w:val="00B43091"/>
    <w:rsid w:val="00B442FF"/>
    <w:rsid w:val="00B50B6A"/>
    <w:rsid w:val="00B515AD"/>
    <w:rsid w:val="00B518F6"/>
    <w:rsid w:val="00B5347D"/>
    <w:rsid w:val="00B63180"/>
    <w:rsid w:val="00B63F23"/>
    <w:rsid w:val="00B64113"/>
    <w:rsid w:val="00B650D0"/>
    <w:rsid w:val="00B659DD"/>
    <w:rsid w:val="00B670D5"/>
    <w:rsid w:val="00B70367"/>
    <w:rsid w:val="00B72766"/>
    <w:rsid w:val="00B74A5C"/>
    <w:rsid w:val="00B77A40"/>
    <w:rsid w:val="00B833F9"/>
    <w:rsid w:val="00B8572B"/>
    <w:rsid w:val="00B8710D"/>
    <w:rsid w:val="00B90E2E"/>
    <w:rsid w:val="00B93978"/>
    <w:rsid w:val="00B945B6"/>
    <w:rsid w:val="00B955F0"/>
    <w:rsid w:val="00B965F1"/>
    <w:rsid w:val="00B97415"/>
    <w:rsid w:val="00BA6542"/>
    <w:rsid w:val="00BA68A4"/>
    <w:rsid w:val="00BB10A1"/>
    <w:rsid w:val="00BB1516"/>
    <w:rsid w:val="00BB1B15"/>
    <w:rsid w:val="00BB27B4"/>
    <w:rsid w:val="00BB34D4"/>
    <w:rsid w:val="00BB484C"/>
    <w:rsid w:val="00BB4CCB"/>
    <w:rsid w:val="00BB59D3"/>
    <w:rsid w:val="00BB719B"/>
    <w:rsid w:val="00BC0D29"/>
    <w:rsid w:val="00BC2478"/>
    <w:rsid w:val="00BC40EB"/>
    <w:rsid w:val="00BC48CF"/>
    <w:rsid w:val="00BC7C9C"/>
    <w:rsid w:val="00BD04E5"/>
    <w:rsid w:val="00BD0918"/>
    <w:rsid w:val="00BD140A"/>
    <w:rsid w:val="00BD1DD6"/>
    <w:rsid w:val="00BD219D"/>
    <w:rsid w:val="00BD3BF7"/>
    <w:rsid w:val="00BD3FC3"/>
    <w:rsid w:val="00BD5766"/>
    <w:rsid w:val="00BD5918"/>
    <w:rsid w:val="00BD7693"/>
    <w:rsid w:val="00BE27F7"/>
    <w:rsid w:val="00BE2804"/>
    <w:rsid w:val="00BE555B"/>
    <w:rsid w:val="00BE63C9"/>
    <w:rsid w:val="00BE763C"/>
    <w:rsid w:val="00BF1CAD"/>
    <w:rsid w:val="00BF3D43"/>
    <w:rsid w:val="00BF5F3B"/>
    <w:rsid w:val="00BF6383"/>
    <w:rsid w:val="00BF72AC"/>
    <w:rsid w:val="00BF7601"/>
    <w:rsid w:val="00C01A45"/>
    <w:rsid w:val="00C0355F"/>
    <w:rsid w:val="00C03E14"/>
    <w:rsid w:val="00C04773"/>
    <w:rsid w:val="00C0639E"/>
    <w:rsid w:val="00C06571"/>
    <w:rsid w:val="00C104DB"/>
    <w:rsid w:val="00C1089B"/>
    <w:rsid w:val="00C10C46"/>
    <w:rsid w:val="00C11905"/>
    <w:rsid w:val="00C11AB5"/>
    <w:rsid w:val="00C11C39"/>
    <w:rsid w:val="00C130ED"/>
    <w:rsid w:val="00C13E4C"/>
    <w:rsid w:val="00C15782"/>
    <w:rsid w:val="00C15972"/>
    <w:rsid w:val="00C16F36"/>
    <w:rsid w:val="00C30581"/>
    <w:rsid w:val="00C30E90"/>
    <w:rsid w:val="00C31DBF"/>
    <w:rsid w:val="00C32649"/>
    <w:rsid w:val="00C32CDB"/>
    <w:rsid w:val="00C337FB"/>
    <w:rsid w:val="00C3435B"/>
    <w:rsid w:val="00C35EFB"/>
    <w:rsid w:val="00C37819"/>
    <w:rsid w:val="00C40DF1"/>
    <w:rsid w:val="00C44F86"/>
    <w:rsid w:val="00C46468"/>
    <w:rsid w:val="00C51E32"/>
    <w:rsid w:val="00C525B1"/>
    <w:rsid w:val="00C52C3C"/>
    <w:rsid w:val="00C52DC9"/>
    <w:rsid w:val="00C5376A"/>
    <w:rsid w:val="00C55AB5"/>
    <w:rsid w:val="00C55D34"/>
    <w:rsid w:val="00C61C5B"/>
    <w:rsid w:val="00C63B8E"/>
    <w:rsid w:val="00C6676E"/>
    <w:rsid w:val="00C670BB"/>
    <w:rsid w:val="00C6793F"/>
    <w:rsid w:val="00C70B5B"/>
    <w:rsid w:val="00C71910"/>
    <w:rsid w:val="00C7196E"/>
    <w:rsid w:val="00C72532"/>
    <w:rsid w:val="00C72961"/>
    <w:rsid w:val="00C74159"/>
    <w:rsid w:val="00C7452E"/>
    <w:rsid w:val="00C75035"/>
    <w:rsid w:val="00C7521C"/>
    <w:rsid w:val="00C75317"/>
    <w:rsid w:val="00C76222"/>
    <w:rsid w:val="00C76581"/>
    <w:rsid w:val="00C82A7D"/>
    <w:rsid w:val="00C84350"/>
    <w:rsid w:val="00C87565"/>
    <w:rsid w:val="00C91587"/>
    <w:rsid w:val="00C91C92"/>
    <w:rsid w:val="00C96B5B"/>
    <w:rsid w:val="00C97A5D"/>
    <w:rsid w:val="00C97F69"/>
    <w:rsid w:val="00CA0466"/>
    <w:rsid w:val="00CA2011"/>
    <w:rsid w:val="00CA6239"/>
    <w:rsid w:val="00CA695A"/>
    <w:rsid w:val="00CB1C6F"/>
    <w:rsid w:val="00CB2256"/>
    <w:rsid w:val="00CB283D"/>
    <w:rsid w:val="00CB53FB"/>
    <w:rsid w:val="00CB5AE7"/>
    <w:rsid w:val="00CB6E62"/>
    <w:rsid w:val="00CC0129"/>
    <w:rsid w:val="00CC1D6D"/>
    <w:rsid w:val="00CC3904"/>
    <w:rsid w:val="00CC5083"/>
    <w:rsid w:val="00CD2180"/>
    <w:rsid w:val="00CD2BC5"/>
    <w:rsid w:val="00CD373A"/>
    <w:rsid w:val="00CD48C4"/>
    <w:rsid w:val="00CD4C2D"/>
    <w:rsid w:val="00CD5E39"/>
    <w:rsid w:val="00CD66BA"/>
    <w:rsid w:val="00CD6755"/>
    <w:rsid w:val="00CE0374"/>
    <w:rsid w:val="00CE117E"/>
    <w:rsid w:val="00CE1E49"/>
    <w:rsid w:val="00CE2CB7"/>
    <w:rsid w:val="00CE40E6"/>
    <w:rsid w:val="00CE48F7"/>
    <w:rsid w:val="00CE6742"/>
    <w:rsid w:val="00CF0325"/>
    <w:rsid w:val="00CF1AEC"/>
    <w:rsid w:val="00CF3029"/>
    <w:rsid w:val="00CF5589"/>
    <w:rsid w:val="00CF6453"/>
    <w:rsid w:val="00CF6B5D"/>
    <w:rsid w:val="00CF773C"/>
    <w:rsid w:val="00CF782C"/>
    <w:rsid w:val="00CF7D22"/>
    <w:rsid w:val="00D00273"/>
    <w:rsid w:val="00D003BD"/>
    <w:rsid w:val="00D0047D"/>
    <w:rsid w:val="00D03CC1"/>
    <w:rsid w:val="00D04FF4"/>
    <w:rsid w:val="00D05DAC"/>
    <w:rsid w:val="00D06CD4"/>
    <w:rsid w:val="00D07066"/>
    <w:rsid w:val="00D11C6C"/>
    <w:rsid w:val="00D11E78"/>
    <w:rsid w:val="00D14BC5"/>
    <w:rsid w:val="00D15679"/>
    <w:rsid w:val="00D15B7F"/>
    <w:rsid w:val="00D15FE8"/>
    <w:rsid w:val="00D16C7E"/>
    <w:rsid w:val="00D207AF"/>
    <w:rsid w:val="00D21B45"/>
    <w:rsid w:val="00D221D8"/>
    <w:rsid w:val="00D22A85"/>
    <w:rsid w:val="00D22D5F"/>
    <w:rsid w:val="00D2589B"/>
    <w:rsid w:val="00D26747"/>
    <w:rsid w:val="00D27F3A"/>
    <w:rsid w:val="00D30163"/>
    <w:rsid w:val="00D36ABE"/>
    <w:rsid w:val="00D36F91"/>
    <w:rsid w:val="00D37D65"/>
    <w:rsid w:val="00D43234"/>
    <w:rsid w:val="00D45F9F"/>
    <w:rsid w:val="00D4617B"/>
    <w:rsid w:val="00D50805"/>
    <w:rsid w:val="00D516EA"/>
    <w:rsid w:val="00D52FEA"/>
    <w:rsid w:val="00D54C5F"/>
    <w:rsid w:val="00D61826"/>
    <w:rsid w:val="00D61B5C"/>
    <w:rsid w:val="00D627E3"/>
    <w:rsid w:val="00D706A7"/>
    <w:rsid w:val="00D7114D"/>
    <w:rsid w:val="00D7150D"/>
    <w:rsid w:val="00D7190D"/>
    <w:rsid w:val="00D71D47"/>
    <w:rsid w:val="00D72419"/>
    <w:rsid w:val="00D727A9"/>
    <w:rsid w:val="00D7297D"/>
    <w:rsid w:val="00D745C2"/>
    <w:rsid w:val="00D7556D"/>
    <w:rsid w:val="00D75910"/>
    <w:rsid w:val="00D7773E"/>
    <w:rsid w:val="00D8054F"/>
    <w:rsid w:val="00D812D7"/>
    <w:rsid w:val="00D81AEE"/>
    <w:rsid w:val="00D8412A"/>
    <w:rsid w:val="00D844A3"/>
    <w:rsid w:val="00D858F5"/>
    <w:rsid w:val="00D85A5A"/>
    <w:rsid w:val="00D863BA"/>
    <w:rsid w:val="00D86935"/>
    <w:rsid w:val="00D937D4"/>
    <w:rsid w:val="00D95CAA"/>
    <w:rsid w:val="00D95E6D"/>
    <w:rsid w:val="00D9611B"/>
    <w:rsid w:val="00DA0440"/>
    <w:rsid w:val="00DA0CA2"/>
    <w:rsid w:val="00DA2CAA"/>
    <w:rsid w:val="00DA321F"/>
    <w:rsid w:val="00DA472B"/>
    <w:rsid w:val="00DA5644"/>
    <w:rsid w:val="00DA5DF7"/>
    <w:rsid w:val="00DA6DEA"/>
    <w:rsid w:val="00DA6F97"/>
    <w:rsid w:val="00DB0BEC"/>
    <w:rsid w:val="00DB2C10"/>
    <w:rsid w:val="00DB31DA"/>
    <w:rsid w:val="00DB5D30"/>
    <w:rsid w:val="00DB6566"/>
    <w:rsid w:val="00DB7110"/>
    <w:rsid w:val="00DB7EA9"/>
    <w:rsid w:val="00DC0879"/>
    <w:rsid w:val="00DC1778"/>
    <w:rsid w:val="00DC2156"/>
    <w:rsid w:val="00DC2E25"/>
    <w:rsid w:val="00DC462D"/>
    <w:rsid w:val="00DD0958"/>
    <w:rsid w:val="00DD183C"/>
    <w:rsid w:val="00DD2333"/>
    <w:rsid w:val="00DD6B29"/>
    <w:rsid w:val="00DD7E8E"/>
    <w:rsid w:val="00DE0659"/>
    <w:rsid w:val="00DE31CB"/>
    <w:rsid w:val="00DF0E11"/>
    <w:rsid w:val="00DF1FF7"/>
    <w:rsid w:val="00DF4665"/>
    <w:rsid w:val="00DF791C"/>
    <w:rsid w:val="00DF7D80"/>
    <w:rsid w:val="00E00182"/>
    <w:rsid w:val="00E00592"/>
    <w:rsid w:val="00E0564D"/>
    <w:rsid w:val="00E05DF5"/>
    <w:rsid w:val="00E12A62"/>
    <w:rsid w:val="00E178AE"/>
    <w:rsid w:val="00E179E5"/>
    <w:rsid w:val="00E20381"/>
    <w:rsid w:val="00E20F9D"/>
    <w:rsid w:val="00E21621"/>
    <w:rsid w:val="00E23620"/>
    <w:rsid w:val="00E2792C"/>
    <w:rsid w:val="00E3106E"/>
    <w:rsid w:val="00E322AB"/>
    <w:rsid w:val="00E3388F"/>
    <w:rsid w:val="00E404A7"/>
    <w:rsid w:val="00E40570"/>
    <w:rsid w:val="00E41059"/>
    <w:rsid w:val="00E412BA"/>
    <w:rsid w:val="00E41E52"/>
    <w:rsid w:val="00E42967"/>
    <w:rsid w:val="00E50082"/>
    <w:rsid w:val="00E52C4B"/>
    <w:rsid w:val="00E55882"/>
    <w:rsid w:val="00E603E7"/>
    <w:rsid w:val="00E63A2B"/>
    <w:rsid w:val="00E6429D"/>
    <w:rsid w:val="00E64ED1"/>
    <w:rsid w:val="00E65537"/>
    <w:rsid w:val="00E74913"/>
    <w:rsid w:val="00E76B76"/>
    <w:rsid w:val="00E8022A"/>
    <w:rsid w:val="00E80562"/>
    <w:rsid w:val="00E8104E"/>
    <w:rsid w:val="00E8214D"/>
    <w:rsid w:val="00E8250A"/>
    <w:rsid w:val="00E82FFC"/>
    <w:rsid w:val="00E84274"/>
    <w:rsid w:val="00E84F97"/>
    <w:rsid w:val="00E85BD7"/>
    <w:rsid w:val="00E85C31"/>
    <w:rsid w:val="00E95270"/>
    <w:rsid w:val="00E9587F"/>
    <w:rsid w:val="00E963F1"/>
    <w:rsid w:val="00E96693"/>
    <w:rsid w:val="00EA00F5"/>
    <w:rsid w:val="00EA218B"/>
    <w:rsid w:val="00EA4860"/>
    <w:rsid w:val="00EA4D44"/>
    <w:rsid w:val="00EB1113"/>
    <w:rsid w:val="00EB12E5"/>
    <w:rsid w:val="00EB1B6D"/>
    <w:rsid w:val="00EB3BA4"/>
    <w:rsid w:val="00EB43F2"/>
    <w:rsid w:val="00EB492D"/>
    <w:rsid w:val="00EB4BEA"/>
    <w:rsid w:val="00EB4E76"/>
    <w:rsid w:val="00EB5866"/>
    <w:rsid w:val="00EB6BBE"/>
    <w:rsid w:val="00EB6C17"/>
    <w:rsid w:val="00EB6DF7"/>
    <w:rsid w:val="00EC2B2B"/>
    <w:rsid w:val="00EC2B8E"/>
    <w:rsid w:val="00EC6422"/>
    <w:rsid w:val="00EC6701"/>
    <w:rsid w:val="00EC7BD7"/>
    <w:rsid w:val="00EC7CA9"/>
    <w:rsid w:val="00EC7F49"/>
    <w:rsid w:val="00ED0825"/>
    <w:rsid w:val="00ED1E1A"/>
    <w:rsid w:val="00ED2951"/>
    <w:rsid w:val="00ED33C6"/>
    <w:rsid w:val="00ED5D07"/>
    <w:rsid w:val="00ED7EAB"/>
    <w:rsid w:val="00EE03BE"/>
    <w:rsid w:val="00EE0F0A"/>
    <w:rsid w:val="00EE3067"/>
    <w:rsid w:val="00EE49C8"/>
    <w:rsid w:val="00EE7516"/>
    <w:rsid w:val="00EE7E02"/>
    <w:rsid w:val="00EF06F2"/>
    <w:rsid w:val="00EF255C"/>
    <w:rsid w:val="00EF289B"/>
    <w:rsid w:val="00EF4E5B"/>
    <w:rsid w:val="00EF5FB9"/>
    <w:rsid w:val="00EF7C6D"/>
    <w:rsid w:val="00F00709"/>
    <w:rsid w:val="00F03D98"/>
    <w:rsid w:val="00F03EA9"/>
    <w:rsid w:val="00F057FC"/>
    <w:rsid w:val="00F059C2"/>
    <w:rsid w:val="00F05C35"/>
    <w:rsid w:val="00F0722E"/>
    <w:rsid w:val="00F10478"/>
    <w:rsid w:val="00F13051"/>
    <w:rsid w:val="00F14541"/>
    <w:rsid w:val="00F15084"/>
    <w:rsid w:val="00F15205"/>
    <w:rsid w:val="00F17BB7"/>
    <w:rsid w:val="00F21AFA"/>
    <w:rsid w:val="00F2243B"/>
    <w:rsid w:val="00F2399D"/>
    <w:rsid w:val="00F2555D"/>
    <w:rsid w:val="00F2631D"/>
    <w:rsid w:val="00F27D0A"/>
    <w:rsid w:val="00F31049"/>
    <w:rsid w:val="00F35177"/>
    <w:rsid w:val="00F36996"/>
    <w:rsid w:val="00F379FD"/>
    <w:rsid w:val="00F40827"/>
    <w:rsid w:val="00F4121C"/>
    <w:rsid w:val="00F43488"/>
    <w:rsid w:val="00F446A8"/>
    <w:rsid w:val="00F44A41"/>
    <w:rsid w:val="00F4502B"/>
    <w:rsid w:val="00F469F5"/>
    <w:rsid w:val="00F46A01"/>
    <w:rsid w:val="00F4772C"/>
    <w:rsid w:val="00F50B51"/>
    <w:rsid w:val="00F52632"/>
    <w:rsid w:val="00F52A1A"/>
    <w:rsid w:val="00F52C40"/>
    <w:rsid w:val="00F549CB"/>
    <w:rsid w:val="00F5599C"/>
    <w:rsid w:val="00F5658F"/>
    <w:rsid w:val="00F60416"/>
    <w:rsid w:val="00F60560"/>
    <w:rsid w:val="00F61444"/>
    <w:rsid w:val="00F65665"/>
    <w:rsid w:val="00F676A5"/>
    <w:rsid w:val="00F67E2B"/>
    <w:rsid w:val="00F70736"/>
    <w:rsid w:val="00F70ADE"/>
    <w:rsid w:val="00F71C3D"/>
    <w:rsid w:val="00F73875"/>
    <w:rsid w:val="00F743BA"/>
    <w:rsid w:val="00F755D8"/>
    <w:rsid w:val="00F800E1"/>
    <w:rsid w:val="00F817ED"/>
    <w:rsid w:val="00F82516"/>
    <w:rsid w:val="00F86213"/>
    <w:rsid w:val="00F8638E"/>
    <w:rsid w:val="00F877A0"/>
    <w:rsid w:val="00F90697"/>
    <w:rsid w:val="00F91621"/>
    <w:rsid w:val="00F936EE"/>
    <w:rsid w:val="00F94E10"/>
    <w:rsid w:val="00F97538"/>
    <w:rsid w:val="00FA1489"/>
    <w:rsid w:val="00FA3609"/>
    <w:rsid w:val="00FA6477"/>
    <w:rsid w:val="00FB36BA"/>
    <w:rsid w:val="00FB45DB"/>
    <w:rsid w:val="00FB4DBD"/>
    <w:rsid w:val="00FB53D9"/>
    <w:rsid w:val="00FB5E8D"/>
    <w:rsid w:val="00FB6E93"/>
    <w:rsid w:val="00FC02D5"/>
    <w:rsid w:val="00FC1C4B"/>
    <w:rsid w:val="00FC4208"/>
    <w:rsid w:val="00FC4335"/>
    <w:rsid w:val="00FC55F3"/>
    <w:rsid w:val="00FD0029"/>
    <w:rsid w:val="00FD0116"/>
    <w:rsid w:val="00FD0CCA"/>
    <w:rsid w:val="00FD28D5"/>
    <w:rsid w:val="00FD3EB2"/>
    <w:rsid w:val="00FD43F0"/>
    <w:rsid w:val="00FD604D"/>
    <w:rsid w:val="00FD608A"/>
    <w:rsid w:val="00FD6FFC"/>
    <w:rsid w:val="00FD72E6"/>
    <w:rsid w:val="00FD7F9A"/>
    <w:rsid w:val="00FD7FAC"/>
    <w:rsid w:val="00FE47A9"/>
    <w:rsid w:val="00FE48FF"/>
    <w:rsid w:val="00FE4B99"/>
    <w:rsid w:val="00FE59ED"/>
    <w:rsid w:val="00FE7445"/>
    <w:rsid w:val="00FF20CA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66B4255"/>
  <w15:docId w15:val="{30848D4B-2F46-4589-9A15-A2FA66CB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C31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F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rFonts w:ascii="Arial" w:hAnsi="Arial"/>
      <w:b w:val="0"/>
      <w:i w:val="0"/>
      <w:sz w:val="24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</w:pPr>
  </w:style>
  <w:style w:type="paragraph" w:styleId="Akapitzlist">
    <w:name w:val="List Paragraph"/>
    <w:aliases w:val="List Paragraph1,BulletC,Bullet List,FooterText,Paragraphe de liste1,numbered,Bulletr List Paragraph,列出段落,列出段落1,Párrafo de lista1,List Paragraph2,List Paragraph21,Parágrafo da Lista,Listeafsnit1,Parágrafo da Lista1,List Paragraph11,????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uiPriority w:val="20"/>
    <w:qFormat/>
    <w:rsid w:val="00AB5CB2"/>
    <w:rPr>
      <w:i/>
      <w:iCs/>
    </w:rPr>
  </w:style>
  <w:style w:type="character" w:styleId="Odwoaniedokomentarza">
    <w:name w:val="annotation reference"/>
    <w:uiPriority w:val="99"/>
    <w:rsid w:val="00D7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paragraph" w:styleId="NormalnyWeb">
    <w:name w:val="Normal (Web)"/>
    <w:basedOn w:val="Normalny"/>
    <w:rsid w:val="004F0BFA"/>
    <w:pPr>
      <w:suppressAutoHyphens w:val="0"/>
      <w:spacing w:before="75" w:after="75"/>
    </w:pPr>
    <w:rPr>
      <w:lang w:eastAsia="pl-PL"/>
    </w:rPr>
  </w:style>
  <w:style w:type="paragraph" w:customStyle="1" w:styleId="tekst">
    <w:name w:val="tekst"/>
    <w:basedOn w:val="Normalny"/>
    <w:rsid w:val="00BD3BF7"/>
    <w:pPr>
      <w:suppressAutoHyphens w:val="0"/>
      <w:spacing w:after="60" w:line="276" w:lineRule="auto"/>
      <w:ind w:firstLine="709"/>
      <w:jc w:val="both"/>
    </w:pPr>
    <w:rPr>
      <w:rFonts w:ascii="Arial Narrow" w:hAnsi="Arial Narrow" w:cs="Arial Narrow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C3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E7C39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5E7C39"/>
    <w:rPr>
      <w:vertAlign w:val="superscript"/>
    </w:rPr>
  </w:style>
  <w:style w:type="paragraph" w:customStyle="1" w:styleId="DefaultText">
    <w:name w:val="Default Text"/>
    <w:rsid w:val="006472F5"/>
    <w:pPr>
      <w:autoSpaceDE w:val="0"/>
      <w:autoSpaceDN w:val="0"/>
    </w:pPr>
    <w:rPr>
      <w:rFonts w:ascii="TimesNewRomanPS" w:hAnsi="TimesNewRomanPS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472F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  <w:lang w:eastAsia="pl-PL"/>
    </w:rPr>
  </w:style>
  <w:style w:type="character" w:styleId="Pogrubienie">
    <w:name w:val="Strong"/>
    <w:uiPriority w:val="22"/>
    <w:qFormat/>
    <w:rsid w:val="004C68E1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A54B7A"/>
    <w:pPr>
      <w:suppressAutoHyphens w:val="0"/>
      <w:jc w:val="center"/>
    </w:pPr>
    <w:rPr>
      <w:rFonts w:ascii="Cambria" w:hAnsi="Cambria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54B7A"/>
    <w:rPr>
      <w:rFonts w:ascii="Cambria" w:hAnsi="Cambria"/>
      <w:b/>
      <w:kern w:val="28"/>
      <w:sz w:val="32"/>
    </w:rPr>
  </w:style>
  <w:style w:type="paragraph" w:customStyle="1" w:styleId="CMSHeadL7">
    <w:name w:val="CMS Head L7"/>
    <w:basedOn w:val="Normalny"/>
    <w:rsid w:val="00AB2E4A"/>
    <w:pPr>
      <w:numPr>
        <w:ilvl w:val="6"/>
        <w:numId w:val="2"/>
      </w:numPr>
      <w:suppressAutoHyphens w:val="0"/>
      <w:spacing w:after="240"/>
      <w:outlineLvl w:val="6"/>
    </w:pPr>
    <w:rPr>
      <w:sz w:val="22"/>
      <w:lang w:val="en-GB" w:eastAsia="en-US"/>
    </w:rPr>
  </w:style>
  <w:style w:type="paragraph" w:customStyle="1" w:styleId="ZnakZnak">
    <w:name w:val="Znak Znak"/>
    <w:basedOn w:val="Normalny"/>
    <w:rsid w:val="00AB2E4A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F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5936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F91621"/>
  </w:style>
  <w:style w:type="paragraph" w:styleId="Poprawka">
    <w:name w:val="Revision"/>
    <w:hidden/>
    <w:uiPriority w:val="99"/>
    <w:semiHidden/>
    <w:rsid w:val="00B515AD"/>
    <w:rPr>
      <w:sz w:val="24"/>
      <w:szCs w:val="24"/>
      <w:lang w:eastAsia="ar-SA"/>
    </w:rPr>
  </w:style>
  <w:style w:type="paragraph" w:customStyle="1" w:styleId="Default">
    <w:name w:val="Default"/>
    <w:rsid w:val="00C337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B31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DB31DA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31D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List Paragraph1 Znak,BulletC Znak,Bullet List Znak,FooterText Znak,Paragraphe de liste1 Znak,numbered Znak,Bulletr List Paragraph Znak,列出段落 Znak,列出段落1 Znak,Párrafo de lista1 Znak,List Paragraph2 Znak,List Paragraph21 Znak,???? Znak"/>
    <w:basedOn w:val="Domylnaczcionkaakapitu"/>
    <w:link w:val="Akapitzlist"/>
    <w:uiPriority w:val="34"/>
    <w:locked/>
    <w:rsid w:val="00A72011"/>
    <w:rPr>
      <w:rFonts w:ascii="Calibri" w:eastAsia="Calibri" w:hAnsi="Calibri"/>
      <w:sz w:val="22"/>
      <w:szCs w:val="22"/>
      <w:lang w:eastAsia="ar-SA"/>
    </w:rPr>
  </w:style>
  <w:style w:type="paragraph" w:customStyle="1" w:styleId="Style24">
    <w:name w:val="Style24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A35BDB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83" w:lineRule="exact"/>
      <w:ind w:hanging="562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A35BD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4" w:lineRule="exact"/>
      <w:ind w:hanging="422"/>
      <w:jc w:val="both"/>
    </w:pPr>
    <w:rPr>
      <w:rFonts w:eastAsiaTheme="minorEastAsia"/>
      <w:lang w:eastAsia="pl-PL"/>
    </w:rPr>
  </w:style>
  <w:style w:type="character" w:customStyle="1" w:styleId="tlid-translation">
    <w:name w:val="tlid-translation"/>
    <w:basedOn w:val="Domylnaczcionkaakapitu"/>
    <w:rsid w:val="00B16B01"/>
  </w:style>
  <w:style w:type="character" w:customStyle="1" w:styleId="TekstkomentarzaZnak">
    <w:name w:val="Tekst komentarza Znak"/>
    <w:link w:val="Tekstkomentarza"/>
    <w:uiPriority w:val="99"/>
    <w:locked/>
    <w:rsid w:val="00B40A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E5B34-4F68-4581-850F-E83F4BC4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1050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>PKP Szybka Kolej Miejska w Trójmieście Sp. z o. o.</Company>
  <LinksUpToDate>false</LinksUpToDate>
  <CharactersWithSpaces>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dc:description/>
  <cp:lastModifiedBy>Katarzyna Komakowska-Helińska</cp:lastModifiedBy>
  <cp:revision>8</cp:revision>
  <cp:lastPrinted>2021-06-28T09:58:00Z</cp:lastPrinted>
  <dcterms:created xsi:type="dcterms:W3CDTF">2021-06-24T10:28:00Z</dcterms:created>
  <dcterms:modified xsi:type="dcterms:W3CDTF">2021-06-28T09:59:00Z</dcterms:modified>
</cp:coreProperties>
</file>