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44A347" w14:textId="77777777" w:rsidR="00EF2D01" w:rsidRPr="00D37F96" w:rsidRDefault="00EF2D01" w:rsidP="00D2591B">
      <w:pPr>
        <w:widowControl w:val="0"/>
        <w:suppressAutoHyphens/>
        <w:jc w:val="center"/>
        <w:rPr>
          <w:rFonts w:ascii="Arial" w:hAnsi="Arial" w:cs="Arial"/>
          <w:b/>
          <w:sz w:val="22"/>
          <w:szCs w:val="22"/>
          <w:lang w:eastAsia="ar-SA"/>
        </w:rPr>
      </w:pPr>
    </w:p>
    <w:p w14:paraId="12387DCA" w14:textId="77777777" w:rsidR="00FE559E" w:rsidRPr="00D37F96" w:rsidRDefault="00FE559E" w:rsidP="00F839FC">
      <w:pPr>
        <w:widowControl w:val="0"/>
        <w:suppressAutoHyphens/>
        <w:spacing w:after="240"/>
        <w:jc w:val="center"/>
        <w:rPr>
          <w:rFonts w:ascii="Arial" w:hAnsi="Arial" w:cs="Arial"/>
          <w:b/>
          <w:sz w:val="22"/>
          <w:szCs w:val="22"/>
          <w:lang w:eastAsia="ar-SA"/>
        </w:rPr>
      </w:pPr>
      <w:r w:rsidRPr="00D37F96">
        <w:rPr>
          <w:rFonts w:ascii="Arial" w:hAnsi="Arial" w:cs="Arial"/>
          <w:b/>
          <w:sz w:val="22"/>
          <w:szCs w:val="22"/>
          <w:lang w:eastAsia="ar-SA"/>
        </w:rPr>
        <w:t xml:space="preserve">UMOWA NR SKM - </w:t>
      </w:r>
      <w:r w:rsidR="00E07D0A" w:rsidRPr="00D37F96">
        <w:rPr>
          <w:rFonts w:ascii="Arial" w:hAnsi="Arial" w:cs="Arial"/>
          <w:b/>
          <w:sz w:val="22"/>
          <w:szCs w:val="22"/>
          <w:lang w:eastAsia="ar-SA"/>
        </w:rPr>
        <w:t>………………/</w:t>
      </w:r>
      <w:r w:rsidR="00510A25" w:rsidRPr="00D37F96">
        <w:rPr>
          <w:rFonts w:ascii="Arial" w:hAnsi="Arial" w:cs="Arial"/>
          <w:b/>
          <w:sz w:val="22"/>
          <w:szCs w:val="22"/>
          <w:lang w:eastAsia="ar-SA"/>
        </w:rPr>
        <w:t>…</w:t>
      </w:r>
    </w:p>
    <w:p w14:paraId="1C3E5B31" w14:textId="77777777" w:rsidR="00FE559E" w:rsidRPr="00D37F96" w:rsidRDefault="00FE559E" w:rsidP="00D2591B">
      <w:pPr>
        <w:widowControl w:val="0"/>
        <w:suppressAutoHyphens/>
        <w:autoSpaceDE w:val="0"/>
        <w:autoSpaceDN w:val="0"/>
        <w:adjustRightInd w:val="0"/>
        <w:jc w:val="both"/>
        <w:rPr>
          <w:rFonts w:ascii="Arial" w:hAnsi="Arial" w:cs="Arial"/>
          <w:color w:val="000000"/>
          <w:sz w:val="22"/>
          <w:szCs w:val="22"/>
          <w:lang w:eastAsia="ar-SA"/>
        </w:rPr>
      </w:pPr>
      <w:r w:rsidRPr="00D37F96">
        <w:rPr>
          <w:rFonts w:ascii="Arial" w:hAnsi="Arial" w:cs="Arial"/>
          <w:color w:val="000000"/>
          <w:sz w:val="22"/>
          <w:szCs w:val="22"/>
          <w:lang w:eastAsia="ar-SA"/>
        </w:rPr>
        <w:t xml:space="preserve">Niniejsza umowa została zawarta w dniu </w:t>
      </w:r>
      <w:r w:rsidR="00E07D0A" w:rsidRPr="00D37F96">
        <w:rPr>
          <w:rFonts w:ascii="Arial" w:hAnsi="Arial" w:cs="Arial"/>
          <w:color w:val="000000"/>
          <w:sz w:val="22"/>
          <w:szCs w:val="22"/>
          <w:lang w:eastAsia="ar-SA"/>
        </w:rPr>
        <w:t>……………..</w:t>
      </w:r>
      <w:r w:rsidRPr="00D37F96">
        <w:rPr>
          <w:rFonts w:ascii="Arial" w:hAnsi="Arial" w:cs="Arial"/>
          <w:color w:val="000000"/>
          <w:sz w:val="22"/>
          <w:szCs w:val="22"/>
          <w:lang w:eastAsia="ar-SA"/>
        </w:rPr>
        <w:t xml:space="preserve"> r. w Gdyni pomiędzy: </w:t>
      </w:r>
    </w:p>
    <w:p w14:paraId="1F3D321B" w14:textId="77777777" w:rsidR="00FE559E" w:rsidRPr="00D37F96" w:rsidRDefault="00FE559E" w:rsidP="00D2591B">
      <w:pPr>
        <w:widowControl w:val="0"/>
        <w:suppressAutoHyphens/>
        <w:autoSpaceDE w:val="0"/>
        <w:autoSpaceDN w:val="0"/>
        <w:adjustRightInd w:val="0"/>
        <w:jc w:val="both"/>
        <w:rPr>
          <w:rFonts w:ascii="Arial" w:hAnsi="Arial" w:cs="Arial"/>
          <w:color w:val="000000"/>
          <w:sz w:val="22"/>
          <w:szCs w:val="22"/>
          <w:lang w:eastAsia="ar-SA"/>
        </w:rPr>
      </w:pPr>
    </w:p>
    <w:p w14:paraId="09B7FE58" w14:textId="02793F49" w:rsidR="00FE559E" w:rsidRPr="00D37F96" w:rsidRDefault="00FE559E" w:rsidP="00D2591B">
      <w:pPr>
        <w:widowControl w:val="0"/>
        <w:suppressAutoHyphens/>
        <w:autoSpaceDE w:val="0"/>
        <w:autoSpaceDN w:val="0"/>
        <w:adjustRightInd w:val="0"/>
        <w:jc w:val="both"/>
        <w:rPr>
          <w:rFonts w:ascii="Arial" w:hAnsi="Arial" w:cs="Arial"/>
          <w:color w:val="000000"/>
          <w:sz w:val="22"/>
          <w:szCs w:val="22"/>
          <w:lang w:eastAsia="ar-SA"/>
        </w:rPr>
      </w:pPr>
      <w:bookmarkStart w:id="0" w:name="_Hlk100739662"/>
      <w:r w:rsidRPr="00D37F96">
        <w:rPr>
          <w:rFonts w:ascii="Arial" w:hAnsi="Arial" w:cs="Arial"/>
          <w:color w:val="000000"/>
          <w:sz w:val="22"/>
          <w:szCs w:val="22"/>
          <w:lang w:eastAsia="ar-SA"/>
        </w:rPr>
        <w:t xml:space="preserve">PKP SZYBKA KOLEJ MIEJSKA W TRÓJMIEŚCIE Sp. z o.o. z siedzibą w Gdyni, ul. Morska 350 a, zarejestrowaną w rejestrze przedsiębiorców prowadzonym przez Sąd Rejonowy Gdańsk-Północ w Gdańsku, VIII Wydział Gospodarczy Krajowego Rejestru Sądowego pod numerem KRS 0000076705, NIP 958-13-70-512, Regon 192488478, Kapitał Zakładowy </w:t>
      </w:r>
      <w:r w:rsidR="00416118" w:rsidRPr="00D37F96">
        <w:rPr>
          <w:rFonts w:ascii="Arial" w:hAnsi="Arial" w:cs="Arial"/>
          <w:color w:val="000000"/>
          <w:sz w:val="22"/>
          <w:szCs w:val="22"/>
          <w:lang w:eastAsia="ar-SA"/>
        </w:rPr>
        <w:t>16</w:t>
      </w:r>
      <w:r w:rsidR="00FD786B" w:rsidRPr="00D37F96">
        <w:rPr>
          <w:rFonts w:ascii="Arial" w:hAnsi="Arial" w:cs="Arial"/>
          <w:color w:val="000000"/>
          <w:sz w:val="22"/>
          <w:szCs w:val="22"/>
          <w:lang w:eastAsia="ar-SA"/>
        </w:rPr>
        <w:t>8</w:t>
      </w:r>
      <w:r w:rsidR="00416118" w:rsidRPr="00D37F96">
        <w:rPr>
          <w:rFonts w:ascii="Arial" w:hAnsi="Arial" w:cs="Arial"/>
          <w:color w:val="000000"/>
          <w:sz w:val="22"/>
          <w:szCs w:val="22"/>
          <w:lang w:eastAsia="ar-SA"/>
        </w:rPr>
        <w:t> </w:t>
      </w:r>
      <w:r w:rsidR="00FD786B" w:rsidRPr="00D37F96">
        <w:rPr>
          <w:rFonts w:ascii="Arial" w:hAnsi="Arial" w:cs="Arial"/>
          <w:color w:val="000000"/>
          <w:sz w:val="22"/>
          <w:szCs w:val="22"/>
          <w:lang w:eastAsia="ar-SA"/>
        </w:rPr>
        <w:t>38</w:t>
      </w:r>
      <w:r w:rsidR="00416118" w:rsidRPr="00D37F96">
        <w:rPr>
          <w:rFonts w:ascii="Arial" w:hAnsi="Arial" w:cs="Arial"/>
          <w:color w:val="000000"/>
          <w:sz w:val="22"/>
          <w:szCs w:val="22"/>
          <w:lang w:eastAsia="ar-SA"/>
        </w:rPr>
        <w:t>9 000,00</w:t>
      </w:r>
      <w:r w:rsidRPr="00D37F96">
        <w:rPr>
          <w:rFonts w:ascii="Arial" w:hAnsi="Arial" w:cs="Arial"/>
          <w:color w:val="000000"/>
          <w:sz w:val="22"/>
          <w:szCs w:val="22"/>
          <w:lang w:eastAsia="ar-SA"/>
        </w:rPr>
        <w:t xml:space="preserve"> zł</w:t>
      </w:r>
      <w:r w:rsidR="00A740EC" w:rsidRPr="00D37F96">
        <w:rPr>
          <w:rFonts w:ascii="Arial" w:hAnsi="Arial" w:cs="Arial"/>
          <w:color w:val="000000"/>
          <w:sz w:val="22"/>
          <w:szCs w:val="22"/>
          <w:lang w:eastAsia="ar-SA"/>
        </w:rPr>
        <w:t xml:space="preserve"> nr BDO: </w:t>
      </w:r>
      <w:r w:rsidR="00A740EC" w:rsidRPr="00D37F96">
        <w:rPr>
          <w:rFonts w:ascii="Arial" w:hAnsi="Arial" w:cs="Arial"/>
          <w:sz w:val="22"/>
          <w:szCs w:val="22"/>
        </w:rPr>
        <w:t xml:space="preserve">000124414, </w:t>
      </w:r>
      <w:r w:rsidRPr="00D37F96">
        <w:rPr>
          <w:rFonts w:ascii="Arial" w:hAnsi="Arial" w:cs="Arial"/>
          <w:color w:val="000000"/>
          <w:sz w:val="22"/>
          <w:szCs w:val="22"/>
          <w:lang w:eastAsia="ar-SA"/>
        </w:rPr>
        <w:t>reprezentowaną przez:</w:t>
      </w:r>
    </w:p>
    <w:bookmarkEnd w:id="0"/>
    <w:p w14:paraId="3F78F5CA" w14:textId="77777777" w:rsidR="00AD4549" w:rsidRPr="00D37F96" w:rsidRDefault="00AD4549" w:rsidP="00AD4549">
      <w:pPr>
        <w:widowControl w:val="0"/>
        <w:suppressAutoHyphens/>
        <w:autoSpaceDE w:val="0"/>
        <w:autoSpaceDN w:val="0"/>
        <w:adjustRightInd w:val="0"/>
        <w:jc w:val="both"/>
        <w:rPr>
          <w:rFonts w:ascii="Arial" w:hAnsi="Arial" w:cs="Arial"/>
          <w:color w:val="000000"/>
          <w:sz w:val="22"/>
          <w:szCs w:val="22"/>
          <w:lang w:eastAsia="ar-SA"/>
        </w:rPr>
      </w:pPr>
      <w:r w:rsidRPr="00D37F96">
        <w:rPr>
          <w:rFonts w:ascii="Arial" w:hAnsi="Arial" w:cs="Arial"/>
          <w:color w:val="000000"/>
          <w:sz w:val="22"/>
          <w:szCs w:val="22"/>
          <w:lang w:eastAsia="ar-SA"/>
        </w:rPr>
        <w:t>………………………………………………. – ……………………………………</w:t>
      </w:r>
    </w:p>
    <w:p w14:paraId="1E7A1788" w14:textId="77777777" w:rsidR="00AD4549" w:rsidRPr="00D37F96" w:rsidRDefault="00AD4549" w:rsidP="00AD4549">
      <w:pPr>
        <w:widowControl w:val="0"/>
        <w:suppressAutoHyphens/>
        <w:autoSpaceDE w:val="0"/>
        <w:autoSpaceDN w:val="0"/>
        <w:adjustRightInd w:val="0"/>
        <w:jc w:val="both"/>
        <w:rPr>
          <w:rFonts w:ascii="Arial" w:hAnsi="Arial" w:cs="Arial"/>
          <w:color w:val="000000"/>
          <w:sz w:val="22"/>
          <w:szCs w:val="22"/>
          <w:lang w:eastAsia="ar-SA"/>
        </w:rPr>
      </w:pPr>
    </w:p>
    <w:p w14:paraId="4CE58B61" w14:textId="77777777" w:rsidR="00AD4549" w:rsidRPr="00D37F96" w:rsidRDefault="00AD4549" w:rsidP="00AD4549">
      <w:pPr>
        <w:widowControl w:val="0"/>
        <w:suppressAutoHyphens/>
        <w:autoSpaceDE w:val="0"/>
        <w:autoSpaceDN w:val="0"/>
        <w:adjustRightInd w:val="0"/>
        <w:jc w:val="both"/>
        <w:rPr>
          <w:rFonts w:ascii="Arial" w:hAnsi="Arial" w:cs="Arial"/>
          <w:color w:val="000000"/>
          <w:sz w:val="22"/>
          <w:szCs w:val="22"/>
          <w:lang w:eastAsia="ar-SA"/>
        </w:rPr>
      </w:pPr>
      <w:r w:rsidRPr="00D37F96">
        <w:rPr>
          <w:rFonts w:ascii="Arial" w:hAnsi="Arial" w:cs="Arial"/>
          <w:color w:val="000000"/>
          <w:sz w:val="22"/>
          <w:szCs w:val="22"/>
          <w:lang w:eastAsia="ar-SA"/>
        </w:rPr>
        <w:t>………………………………………………. – ……………………………………</w:t>
      </w:r>
    </w:p>
    <w:p w14:paraId="06F4DB28" w14:textId="77777777" w:rsidR="00FE559E" w:rsidRPr="00D37F96" w:rsidRDefault="00FE559E" w:rsidP="00D2591B">
      <w:pPr>
        <w:widowControl w:val="0"/>
        <w:suppressAutoHyphens/>
        <w:autoSpaceDE w:val="0"/>
        <w:autoSpaceDN w:val="0"/>
        <w:adjustRightInd w:val="0"/>
        <w:jc w:val="both"/>
        <w:rPr>
          <w:rFonts w:ascii="Arial" w:hAnsi="Arial" w:cs="Arial"/>
          <w:sz w:val="22"/>
          <w:szCs w:val="22"/>
          <w:lang w:eastAsia="ar-SA"/>
        </w:rPr>
      </w:pPr>
      <w:r w:rsidRPr="00D37F96">
        <w:rPr>
          <w:rFonts w:ascii="Arial" w:hAnsi="Arial" w:cs="Arial"/>
          <w:sz w:val="22"/>
          <w:szCs w:val="22"/>
          <w:lang w:eastAsia="ar-SA"/>
        </w:rPr>
        <w:t xml:space="preserve">zwaną dalej </w:t>
      </w:r>
      <w:r w:rsidRPr="00D37F96">
        <w:rPr>
          <w:rFonts w:ascii="Arial" w:hAnsi="Arial" w:cs="Arial"/>
          <w:b/>
          <w:bCs/>
          <w:sz w:val="22"/>
          <w:szCs w:val="22"/>
          <w:lang w:eastAsia="ar-SA"/>
        </w:rPr>
        <w:t xml:space="preserve">„Zamawiającym" </w:t>
      </w:r>
    </w:p>
    <w:p w14:paraId="7A8848B9" w14:textId="77777777" w:rsidR="00FE559E" w:rsidRPr="00D37F96" w:rsidRDefault="00FE559E" w:rsidP="00D2591B">
      <w:pPr>
        <w:widowControl w:val="0"/>
        <w:suppressAutoHyphens/>
        <w:autoSpaceDE w:val="0"/>
        <w:autoSpaceDN w:val="0"/>
        <w:adjustRightInd w:val="0"/>
        <w:jc w:val="both"/>
        <w:rPr>
          <w:rFonts w:ascii="Arial" w:hAnsi="Arial" w:cs="Arial"/>
          <w:color w:val="000000"/>
          <w:sz w:val="22"/>
          <w:szCs w:val="22"/>
          <w:lang w:eastAsia="ar-SA"/>
        </w:rPr>
      </w:pPr>
      <w:r w:rsidRPr="00D37F96">
        <w:rPr>
          <w:rFonts w:ascii="Arial" w:hAnsi="Arial" w:cs="Arial"/>
          <w:color w:val="000000"/>
          <w:sz w:val="22"/>
          <w:szCs w:val="22"/>
          <w:lang w:eastAsia="ar-SA"/>
        </w:rPr>
        <w:t xml:space="preserve">a </w:t>
      </w:r>
    </w:p>
    <w:p w14:paraId="595ACE14" w14:textId="77777777" w:rsidR="00FE559E" w:rsidRPr="00D37F96" w:rsidRDefault="00416118" w:rsidP="00D2591B">
      <w:pPr>
        <w:widowControl w:val="0"/>
        <w:suppressAutoHyphens/>
        <w:autoSpaceDE w:val="0"/>
        <w:autoSpaceDN w:val="0"/>
        <w:adjustRightInd w:val="0"/>
        <w:jc w:val="both"/>
        <w:rPr>
          <w:rFonts w:ascii="Arial" w:hAnsi="Arial" w:cs="Arial"/>
          <w:color w:val="000000"/>
          <w:sz w:val="22"/>
          <w:szCs w:val="22"/>
          <w:lang w:eastAsia="ar-SA"/>
        </w:rPr>
      </w:pPr>
      <w:r w:rsidRPr="00D37F96">
        <w:rPr>
          <w:rFonts w:ascii="Arial" w:hAnsi="Arial" w:cs="Arial"/>
          <w:color w:val="000000"/>
          <w:sz w:val="22"/>
          <w:szCs w:val="22"/>
          <w:lang w:eastAsia="ar-SA"/>
        </w:rPr>
        <w:t>………………………………………………………………………………………………………………………………………………………………………………………………….</w:t>
      </w:r>
      <w:r w:rsidR="00FE559E" w:rsidRPr="00D37F96">
        <w:rPr>
          <w:rFonts w:ascii="Arial" w:hAnsi="Arial" w:cs="Arial"/>
          <w:color w:val="000000"/>
          <w:sz w:val="22"/>
          <w:szCs w:val="22"/>
          <w:lang w:eastAsia="ar-SA"/>
        </w:rPr>
        <w:t xml:space="preserve"> reprezentowaną przez:</w:t>
      </w:r>
    </w:p>
    <w:p w14:paraId="0BA0AC43" w14:textId="77777777" w:rsidR="00FE559E" w:rsidRPr="00D37F96" w:rsidRDefault="00FE559E" w:rsidP="00D2591B">
      <w:pPr>
        <w:widowControl w:val="0"/>
        <w:suppressAutoHyphens/>
        <w:autoSpaceDE w:val="0"/>
        <w:autoSpaceDN w:val="0"/>
        <w:adjustRightInd w:val="0"/>
        <w:jc w:val="both"/>
        <w:rPr>
          <w:rFonts w:ascii="Arial" w:hAnsi="Arial" w:cs="Arial"/>
          <w:color w:val="000000"/>
          <w:sz w:val="22"/>
          <w:szCs w:val="22"/>
          <w:lang w:eastAsia="ar-SA"/>
        </w:rPr>
      </w:pPr>
    </w:p>
    <w:p w14:paraId="2DFD3565" w14:textId="77777777" w:rsidR="00FE559E" w:rsidRPr="00D37F96" w:rsidRDefault="00FE559E" w:rsidP="00D2591B">
      <w:pPr>
        <w:widowControl w:val="0"/>
        <w:suppressAutoHyphens/>
        <w:autoSpaceDE w:val="0"/>
        <w:autoSpaceDN w:val="0"/>
        <w:adjustRightInd w:val="0"/>
        <w:jc w:val="both"/>
        <w:rPr>
          <w:rFonts w:ascii="Arial" w:hAnsi="Arial" w:cs="Arial"/>
          <w:color w:val="000000"/>
          <w:sz w:val="22"/>
          <w:szCs w:val="22"/>
          <w:lang w:eastAsia="ar-SA"/>
        </w:rPr>
      </w:pPr>
      <w:r w:rsidRPr="00D37F96">
        <w:rPr>
          <w:rFonts w:ascii="Arial" w:hAnsi="Arial" w:cs="Arial"/>
          <w:color w:val="000000"/>
          <w:sz w:val="22"/>
          <w:szCs w:val="22"/>
          <w:lang w:eastAsia="ar-SA"/>
        </w:rPr>
        <w:t>………………………………………………. – ……………………………………</w:t>
      </w:r>
    </w:p>
    <w:p w14:paraId="65F6403A" w14:textId="77777777" w:rsidR="00FE559E" w:rsidRPr="00D37F96" w:rsidRDefault="00FE559E" w:rsidP="00D2591B">
      <w:pPr>
        <w:widowControl w:val="0"/>
        <w:suppressAutoHyphens/>
        <w:autoSpaceDE w:val="0"/>
        <w:autoSpaceDN w:val="0"/>
        <w:adjustRightInd w:val="0"/>
        <w:jc w:val="both"/>
        <w:rPr>
          <w:rFonts w:ascii="Arial" w:hAnsi="Arial" w:cs="Arial"/>
          <w:color w:val="000000"/>
          <w:sz w:val="22"/>
          <w:szCs w:val="22"/>
          <w:lang w:eastAsia="ar-SA"/>
        </w:rPr>
      </w:pPr>
    </w:p>
    <w:p w14:paraId="330AD76C" w14:textId="77777777" w:rsidR="00FE559E" w:rsidRPr="00D37F96" w:rsidRDefault="00FE559E" w:rsidP="00D2591B">
      <w:pPr>
        <w:widowControl w:val="0"/>
        <w:suppressAutoHyphens/>
        <w:autoSpaceDE w:val="0"/>
        <w:autoSpaceDN w:val="0"/>
        <w:adjustRightInd w:val="0"/>
        <w:jc w:val="both"/>
        <w:rPr>
          <w:rFonts w:ascii="Arial" w:hAnsi="Arial" w:cs="Arial"/>
          <w:color w:val="000000"/>
          <w:sz w:val="22"/>
          <w:szCs w:val="22"/>
          <w:lang w:eastAsia="ar-SA"/>
        </w:rPr>
      </w:pPr>
      <w:r w:rsidRPr="00D37F96">
        <w:rPr>
          <w:rFonts w:ascii="Arial" w:hAnsi="Arial" w:cs="Arial"/>
          <w:color w:val="000000"/>
          <w:sz w:val="22"/>
          <w:szCs w:val="22"/>
          <w:lang w:eastAsia="ar-SA"/>
        </w:rPr>
        <w:t>………………………………………………. – ……………………………………</w:t>
      </w:r>
    </w:p>
    <w:p w14:paraId="41F728B8" w14:textId="6C7F19CE" w:rsidR="00FE559E" w:rsidRPr="00D37F96" w:rsidRDefault="00FE559E" w:rsidP="00D2591B">
      <w:pPr>
        <w:widowControl w:val="0"/>
        <w:suppressAutoHyphens/>
        <w:autoSpaceDE w:val="0"/>
        <w:autoSpaceDN w:val="0"/>
        <w:adjustRightInd w:val="0"/>
        <w:jc w:val="both"/>
        <w:rPr>
          <w:rFonts w:ascii="Arial" w:hAnsi="Arial" w:cs="Arial"/>
          <w:color w:val="000000"/>
          <w:sz w:val="22"/>
          <w:szCs w:val="22"/>
          <w:lang w:eastAsia="ar-SA"/>
        </w:rPr>
      </w:pPr>
      <w:r w:rsidRPr="00D37F96">
        <w:rPr>
          <w:rFonts w:ascii="Arial" w:hAnsi="Arial" w:cs="Arial"/>
          <w:color w:val="000000"/>
          <w:sz w:val="22"/>
          <w:szCs w:val="22"/>
          <w:lang w:eastAsia="ar-SA"/>
        </w:rPr>
        <w:t xml:space="preserve">zwaną dalej „Wykonawcą", </w:t>
      </w:r>
    </w:p>
    <w:p w14:paraId="630DE2CE" w14:textId="27F71D27" w:rsidR="00521FA9" w:rsidRPr="00D37F96" w:rsidRDefault="00521FA9" w:rsidP="00D2591B">
      <w:pPr>
        <w:widowControl w:val="0"/>
        <w:suppressAutoHyphens/>
        <w:autoSpaceDE w:val="0"/>
        <w:autoSpaceDN w:val="0"/>
        <w:adjustRightInd w:val="0"/>
        <w:jc w:val="both"/>
        <w:rPr>
          <w:rFonts w:ascii="Arial" w:hAnsi="Arial" w:cs="Arial"/>
          <w:color w:val="000000"/>
          <w:sz w:val="22"/>
          <w:szCs w:val="22"/>
          <w:lang w:eastAsia="ar-SA"/>
        </w:rPr>
      </w:pPr>
      <w:r w:rsidRPr="00D37F96">
        <w:rPr>
          <w:rFonts w:ascii="Arial" w:hAnsi="Arial" w:cs="Arial"/>
          <w:color w:val="000000"/>
          <w:sz w:val="22"/>
          <w:szCs w:val="22"/>
          <w:lang w:eastAsia="ar-SA"/>
        </w:rPr>
        <w:t xml:space="preserve">zwani </w:t>
      </w:r>
      <w:r w:rsidR="002B29F0" w:rsidRPr="00D37F96">
        <w:rPr>
          <w:rFonts w:ascii="Arial" w:hAnsi="Arial" w:cs="Arial"/>
          <w:color w:val="000000"/>
          <w:sz w:val="22"/>
          <w:szCs w:val="22"/>
          <w:lang w:eastAsia="ar-SA"/>
        </w:rPr>
        <w:t xml:space="preserve">także </w:t>
      </w:r>
      <w:r w:rsidR="00110156" w:rsidRPr="00D37F96">
        <w:rPr>
          <w:rFonts w:ascii="Arial" w:hAnsi="Arial" w:cs="Arial"/>
          <w:color w:val="000000"/>
          <w:sz w:val="22"/>
          <w:szCs w:val="22"/>
          <w:lang w:eastAsia="ar-SA"/>
        </w:rPr>
        <w:t>S</w:t>
      </w:r>
      <w:r w:rsidRPr="00D37F96">
        <w:rPr>
          <w:rFonts w:ascii="Arial" w:hAnsi="Arial" w:cs="Arial"/>
          <w:color w:val="000000"/>
          <w:sz w:val="22"/>
          <w:szCs w:val="22"/>
          <w:lang w:eastAsia="ar-SA"/>
        </w:rPr>
        <w:t xml:space="preserve">tronami. </w:t>
      </w:r>
    </w:p>
    <w:p w14:paraId="14BC8C04" w14:textId="3F631352" w:rsidR="002B394F" w:rsidRPr="00D37F96" w:rsidRDefault="002B394F" w:rsidP="00D2591B">
      <w:pPr>
        <w:widowControl w:val="0"/>
        <w:suppressAutoHyphens/>
        <w:autoSpaceDE w:val="0"/>
        <w:autoSpaceDN w:val="0"/>
        <w:adjustRightInd w:val="0"/>
        <w:jc w:val="both"/>
        <w:rPr>
          <w:rFonts w:ascii="Arial" w:hAnsi="Arial" w:cs="Arial"/>
          <w:color w:val="000000"/>
          <w:sz w:val="22"/>
          <w:szCs w:val="22"/>
          <w:lang w:eastAsia="ar-SA"/>
        </w:rPr>
      </w:pPr>
    </w:p>
    <w:p w14:paraId="2054348C" w14:textId="77777777" w:rsidR="000B3D6C" w:rsidRPr="00D37F96" w:rsidRDefault="002B394F" w:rsidP="00D2591B">
      <w:pPr>
        <w:widowControl w:val="0"/>
        <w:shd w:val="clear" w:color="auto" w:fill="FFFFFF"/>
        <w:suppressAutoHyphens/>
        <w:ind w:right="74"/>
        <w:jc w:val="center"/>
        <w:rPr>
          <w:rFonts w:ascii="Arial" w:hAnsi="Arial" w:cs="Arial"/>
          <w:b/>
          <w:bCs/>
          <w:sz w:val="22"/>
          <w:szCs w:val="22"/>
          <w:lang w:eastAsia="ar-SA"/>
        </w:rPr>
      </w:pPr>
      <w:r w:rsidRPr="00D37F96">
        <w:rPr>
          <w:rFonts w:ascii="Arial" w:hAnsi="Arial" w:cs="Arial"/>
          <w:b/>
          <w:bCs/>
          <w:sz w:val="22"/>
          <w:szCs w:val="22"/>
          <w:lang w:eastAsia="ar-SA"/>
        </w:rPr>
        <w:t>§ 1</w:t>
      </w:r>
    </w:p>
    <w:p w14:paraId="59709016" w14:textId="77777777" w:rsidR="000B3D6C" w:rsidRPr="00D37F96" w:rsidRDefault="000B3D6C" w:rsidP="00893CEE">
      <w:pPr>
        <w:widowControl w:val="0"/>
        <w:suppressAutoHyphens/>
        <w:spacing w:before="240" w:after="240"/>
        <w:jc w:val="center"/>
        <w:rPr>
          <w:rFonts w:ascii="Arial" w:hAnsi="Arial" w:cs="Arial"/>
          <w:b/>
          <w:sz w:val="22"/>
          <w:szCs w:val="22"/>
          <w:lang w:eastAsia="ar-SA"/>
        </w:rPr>
      </w:pPr>
      <w:r w:rsidRPr="00D37F96">
        <w:rPr>
          <w:rFonts w:ascii="Arial" w:hAnsi="Arial" w:cs="Arial"/>
          <w:b/>
          <w:sz w:val="22"/>
          <w:szCs w:val="22"/>
          <w:lang w:eastAsia="ar-SA"/>
        </w:rPr>
        <w:t>Przedmiot umowy</w:t>
      </w:r>
    </w:p>
    <w:p w14:paraId="4E5482CB" w14:textId="4D52DA31" w:rsidR="000B3D6C" w:rsidRPr="00D37F96" w:rsidRDefault="004A1198" w:rsidP="00682BB5">
      <w:pPr>
        <w:widowControl w:val="0"/>
        <w:numPr>
          <w:ilvl w:val="0"/>
          <w:numId w:val="7"/>
        </w:numPr>
        <w:suppressAutoHyphens/>
        <w:spacing w:before="240"/>
        <w:ind w:left="426" w:hanging="426"/>
        <w:contextualSpacing/>
        <w:jc w:val="both"/>
        <w:rPr>
          <w:rFonts w:ascii="Arial" w:hAnsi="Arial" w:cs="Arial"/>
          <w:bCs/>
          <w:sz w:val="22"/>
          <w:szCs w:val="22"/>
          <w:lang w:eastAsia="ar-SA"/>
        </w:rPr>
      </w:pPr>
      <w:r w:rsidRPr="00D37F96">
        <w:rPr>
          <w:rFonts w:ascii="Arial" w:hAnsi="Arial" w:cs="Arial"/>
          <w:bCs/>
          <w:sz w:val="22"/>
          <w:szCs w:val="22"/>
          <w:lang w:eastAsia="ar-SA"/>
        </w:rPr>
        <w:t xml:space="preserve">Wykonawca </w:t>
      </w:r>
      <w:bookmarkStart w:id="1" w:name="_Hlk65250130"/>
      <w:r w:rsidRPr="00D37F96">
        <w:rPr>
          <w:rFonts w:ascii="Arial" w:hAnsi="Arial" w:cs="Arial"/>
          <w:bCs/>
          <w:sz w:val="22"/>
          <w:szCs w:val="22"/>
          <w:lang w:eastAsia="ar-SA"/>
        </w:rPr>
        <w:t xml:space="preserve">zobowiązuje się </w:t>
      </w:r>
      <w:bookmarkStart w:id="2" w:name="_Hlk65250443"/>
      <w:r w:rsidRPr="00D37F96">
        <w:rPr>
          <w:rFonts w:ascii="Arial" w:hAnsi="Arial" w:cs="Arial"/>
          <w:bCs/>
          <w:sz w:val="22"/>
          <w:szCs w:val="22"/>
          <w:lang w:eastAsia="ar-SA"/>
        </w:rPr>
        <w:t>do</w:t>
      </w:r>
      <w:r w:rsidR="00232C7C" w:rsidRPr="00D37F96">
        <w:rPr>
          <w:rFonts w:ascii="Arial" w:hAnsi="Arial" w:cs="Arial"/>
          <w:bCs/>
          <w:sz w:val="22"/>
          <w:szCs w:val="22"/>
          <w:lang w:eastAsia="ar-SA"/>
        </w:rPr>
        <w:t xml:space="preserve"> </w:t>
      </w:r>
      <w:r w:rsidR="00097E67" w:rsidRPr="00D37F96">
        <w:rPr>
          <w:rFonts w:ascii="Arial" w:hAnsi="Arial" w:cs="Arial"/>
          <w:bCs/>
          <w:sz w:val="22"/>
          <w:szCs w:val="22"/>
          <w:lang w:eastAsia="ar-SA"/>
        </w:rPr>
        <w:t>wytworzenia, dostarczenia i przeniesienia własności</w:t>
      </w:r>
      <w:r w:rsidR="004C5352" w:rsidRPr="00D37F96">
        <w:rPr>
          <w:rFonts w:ascii="Arial" w:hAnsi="Arial" w:cs="Arial"/>
          <w:bCs/>
          <w:sz w:val="22"/>
          <w:szCs w:val="22"/>
          <w:lang w:eastAsia="ar-SA"/>
        </w:rPr>
        <w:t xml:space="preserve"> </w:t>
      </w:r>
      <w:r w:rsidR="000E4859" w:rsidRPr="00D37F96">
        <w:rPr>
          <w:rFonts w:ascii="Arial" w:hAnsi="Arial" w:cs="Arial"/>
          <w:bCs/>
          <w:sz w:val="22"/>
          <w:szCs w:val="22"/>
          <w:lang w:eastAsia="ar-SA"/>
        </w:rPr>
        <w:t xml:space="preserve">dziesięciu </w:t>
      </w:r>
      <w:r w:rsidR="00945ACF" w:rsidRPr="00D37F96">
        <w:rPr>
          <w:rFonts w:ascii="Arial" w:hAnsi="Arial" w:cs="Arial"/>
          <w:bCs/>
          <w:sz w:val="22"/>
          <w:szCs w:val="22"/>
          <w:lang w:eastAsia="ar-SA"/>
        </w:rPr>
        <w:t>fabrycznie nowych</w:t>
      </w:r>
      <w:r w:rsidR="00F20508" w:rsidRPr="00D37F96">
        <w:rPr>
          <w:rFonts w:ascii="Arial" w:hAnsi="Arial" w:cs="Arial"/>
          <w:bCs/>
          <w:sz w:val="22"/>
          <w:szCs w:val="22"/>
          <w:lang w:eastAsia="ar-SA"/>
        </w:rPr>
        <w:t xml:space="preserve">, </w:t>
      </w:r>
      <w:r w:rsidR="00232C7C" w:rsidRPr="00D37F96">
        <w:rPr>
          <w:rFonts w:ascii="Arial" w:hAnsi="Arial" w:cs="Arial"/>
          <w:bCs/>
          <w:sz w:val="22"/>
          <w:szCs w:val="22"/>
          <w:lang w:eastAsia="ar-SA"/>
        </w:rPr>
        <w:t xml:space="preserve">elektrycznych </w:t>
      </w:r>
      <w:r w:rsidR="00945ACF" w:rsidRPr="00D37F96">
        <w:rPr>
          <w:rFonts w:ascii="Arial" w:hAnsi="Arial" w:cs="Arial"/>
          <w:bCs/>
          <w:sz w:val="22"/>
          <w:szCs w:val="22"/>
          <w:lang w:eastAsia="ar-SA"/>
        </w:rPr>
        <w:t>zespołów trakcyjnych (</w:t>
      </w:r>
      <w:r w:rsidR="00E55B61" w:rsidRPr="00D37F96">
        <w:rPr>
          <w:rFonts w:ascii="Arial" w:hAnsi="Arial" w:cs="Arial"/>
          <w:bCs/>
          <w:sz w:val="22"/>
          <w:szCs w:val="22"/>
          <w:lang w:eastAsia="ar-SA"/>
        </w:rPr>
        <w:t>EZT</w:t>
      </w:r>
      <w:r w:rsidR="00945ACF" w:rsidRPr="00D37F96">
        <w:rPr>
          <w:rFonts w:ascii="Arial" w:hAnsi="Arial" w:cs="Arial"/>
          <w:bCs/>
          <w:sz w:val="22"/>
          <w:szCs w:val="22"/>
          <w:lang w:eastAsia="ar-SA"/>
        </w:rPr>
        <w:t>)</w:t>
      </w:r>
      <w:r w:rsidR="009E77D4" w:rsidRPr="00D37F96">
        <w:rPr>
          <w:rFonts w:ascii="Arial" w:hAnsi="Arial" w:cs="Arial"/>
          <w:bCs/>
          <w:sz w:val="22"/>
          <w:szCs w:val="22"/>
          <w:lang w:eastAsia="ar-SA"/>
        </w:rPr>
        <w:t xml:space="preserve"> oraz</w:t>
      </w:r>
      <w:r w:rsidR="00290786" w:rsidRPr="00D37F96">
        <w:rPr>
          <w:rFonts w:ascii="Arial" w:hAnsi="Arial" w:cs="Arial"/>
          <w:bCs/>
          <w:sz w:val="22"/>
          <w:szCs w:val="22"/>
          <w:lang w:eastAsia="ar-SA"/>
        </w:rPr>
        <w:t xml:space="preserve"> </w:t>
      </w:r>
      <w:r w:rsidR="009E77D4" w:rsidRPr="00D37F96">
        <w:rPr>
          <w:rFonts w:ascii="Arial" w:hAnsi="Arial" w:cs="Arial"/>
          <w:bCs/>
          <w:sz w:val="22"/>
          <w:szCs w:val="22"/>
          <w:lang w:eastAsia="ar-SA"/>
        </w:rPr>
        <w:t xml:space="preserve">uzyskania dla nich zezwoleń na dopuszczenie do eksploatacji </w:t>
      </w:r>
      <w:bookmarkStart w:id="3" w:name="_Hlk65499927"/>
      <w:r w:rsidR="00735889" w:rsidRPr="00D37F96">
        <w:rPr>
          <w:rFonts w:ascii="Arial" w:hAnsi="Arial" w:cs="Arial"/>
          <w:bCs/>
          <w:sz w:val="22"/>
          <w:szCs w:val="22"/>
          <w:lang w:eastAsia="ar-SA"/>
        </w:rPr>
        <w:t>lub zezwole</w:t>
      </w:r>
      <w:r w:rsidR="00BA6436" w:rsidRPr="00D37F96">
        <w:rPr>
          <w:rFonts w:ascii="Arial" w:hAnsi="Arial" w:cs="Arial"/>
          <w:bCs/>
          <w:sz w:val="22"/>
          <w:szCs w:val="22"/>
          <w:lang w:eastAsia="ar-SA"/>
        </w:rPr>
        <w:t>ń</w:t>
      </w:r>
      <w:r w:rsidR="00735889" w:rsidRPr="00D37F96">
        <w:rPr>
          <w:rFonts w:ascii="Arial" w:hAnsi="Arial" w:cs="Arial"/>
          <w:bCs/>
          <w:sz w:val="22"/>
          <w:szCs w:val="22"/>
          <w:lang w:eastAsia="ar-SA"/>
        </w:rPr>
        <w:t xml:space="preserve"> na wprowadzenie do obrotu</w:t>
      </w:r>
      <w:bookmarkEnd w:id="3"/>
      <w:r w:rsidR="00735889" w:rsidRPr="00D37F96">
        <w:rPr>
          <w:rFonts w:ascii="Arial" w:hAnsi="Arial" w:cs="Arial"/>
          <w:bCs/>
          <w:sz w:val="22"/>
          <w:szCs w:val="22"/>
          <w:lang w:eastAsia="ar-SA"/>
        </w:rPr>
        <w:t xml:space="preserve"> </w:t>
      </w:r>
      <w:r w:rsidR="009E77D4" w:rsidRPr="00D37F96">
        <w:rPr>
          <w:rFonts w:ascii="Arial" w:hAnsi="Arial" w:cs="Arial"/>
          <w:bCs/>
          <w:sz w:val="22"/>
          <w:szCs w:val="22"/>
          <w:lang w:eastAsia="ar-SA"/>
        </w:rPr>
        <w:t xml:space="preserve">i numerów EVN, a nadto </w:t>
      </w:r>
      <w:r w:rsidR="00C629D9" w:rsidRPr="00D37F96">
        <w:rPr>
          <w:rFonts w:ascii="Arial" w:hAnsi="Arial" w:cs="Arial"/>
          <w:bCs/>
          <w:sz w:val="22"/>
          <w:szCs w:val="22"/>
          <w:lang w:eastAsia="ar-SA"/>
        </w:rPr>
        <w:t xml:space="preserve">dostarczenia i przeniesienia własności </w:t>
      </w:r>
      <w:r w:rsidR="000A0F7C" w:rsidRPr="00D37F96">
        <w:rPr>
          <w:rFonts w:ascii="Arial" w:hAnsi="Arial" w:cs="Arial"/>
          <w:bCs/>
          <w:sz w:val="22"/>
          <w:szCs w:val="22"/>
          <w:lang w:eastAsia="ar-SA"/>
        </w:rPr>
        <w:t>s</w:t>
      </w:r>
      <w:r w:rsidR="00AD4F10" w:rsidRPr="00D37F96">
        <w:rPr>
          <w:rFonts w:ascii="Arial" w:hAnsi="Arial" w:cs="Arial"/>
          <w:bCs/>
          <w:sz w:val="22"/>
          <w:szCs w:val="22"/>
          <w:lang w:eastAsia="ar-SA"/>
        </w:rPr>
        <w:t>przęt</w:t>
      </w:r>
      <w:r w:rsidR="00BB7CC8" w:rsidRPr="00D37F96">
        <w:rPr>
          <w:rFonts w:ascii="Arial" w:hAnsi="Arial" w:cs="Arial"/>
          <w:bCs/>
          <w:sz w:val="22"/>
          <w:szCs w:val="22"/>
          <w:lang w:eastAsia="ar-SA"/>
        </w:rPr>
        <w:t>u</w:t>
      </w:r>
      <w:r w:rsidR="00AD4F10" w:rsidRPr="00D37F96">
        <w:rPr>
          <w:rFonts w:ascii="Arial" w:hAnsi="Arial" w:cs="Arial"/>
          <w:bCs/>
          <w:sz w:val="22"/>
          <w:szCs w:val="22"/>
          <w:lang w:eastAsia="ar-SA"/>
        </w:rPr>
        <w:t xml:space="preserve"> </w:t>
      </w:r>
      <w:r w:rsidR="002A5352" w:rsidRPr="00D37F96">
        <w:rPr>
          <w:rFonts w:ascii="Arial" w:hAnsi="Arial" w:cs="Arial"/>
          <w:sz w:val="22"/>
          <w:szCs w:val="22"/>
        </w:rPr>
        <w:t>niezbędn</w:t>
      </w:r>
      <w:r w:rsidR="00BB7CC8" w:rsidRPr="00D37F96">
        <w:rPr>
          <w:rFonts w:ascii="Arial" w:hAnsi="Arial" w:cs="Arial"/>
          <w:sz w:val="22"/>
          <w:szCs w:val="22"/>
        </w:rPr>
        <w:t>ego</w:t>
      </w:r>
      <w:r w:rsidR="002A5352" w:rsidRPr="00D37F96">
        <w:rPr>
          <w:rFonts w:ascii="Arial" w:hAnsi="Arial" w:cs="Arial"/>
          <w:sz w:val="22"/>
          <w:szCs w:val="22"/>
        </w:rPr>
        <w:t xml:space="preserve"> do </w:t>
      </w:r>
      <w:r w:rsidR="00A750EB" w:rsidRPr="00D37F96">
        <w:rPr>
          <w:rFonts w:ascii="Arial" w:hAnsi="Arial" w:cs="Arial"/>
          <w:sz w:val="22"/>
          <w:szCs w:val="22"/>
        </w:rPr>
        <w:t xml:space="preserve">ich </w:t>
      </w:r>
      <w:r w:rsidR="002A5352" w:rsidRPr="00D37F96">
        <w:rPr>
          <w:rFonts w:ascii="Arial" w:hAnsi="Arial" w:cs="Arial"/>
          <w:sz w:val="22"/>
          <w:szCs w:val="22"/>
        </w:rPr>
        <w:t xml:space="preserve">utrzymania </w:t>
      </w:r>
      <w:r w:rsidR="005E6D96" w:rsidRPr="00D37F96">
        <w:rPr>
          <w:rFonts w:ascii="Arial" w:hAnsi="Arial" w:cs="Arial"/>
          <w:bCs/>
          <w:sz w:val="22"/>
          <w:szCs w:val="22"/>
          <w:lang w:eastAsia="ar-SA"/>
        </w:rPr>
        <w:t>przeznaczon</w:t>
      </w:r>
      <w:r w:rsidR="00C629D9" w:rsidRPr="00D37F96">
        <w:rPr>
          <w:rFonts w:ascii="Arial" w:hAnsi="Arial" w:cs="Arial"/>
          <w:bCs/>
          <w:sz w:val="22"/>
          <w:szCs w:val="22"/>
          <w:lang w:eastAsia="ar-SA"/>
        </w:rPr>
        <w:t>ego</w:t>
      </w:r>
      <w:r w:rsidR="005E6D96" w:rsidRPr="00D37F96">
        <w:rPr>
          <w:rFonts w:ascii="Arial" w:hAnsi="Arial" w:cs="Arial"/>
          <w:bCs/>
          <w:sz w:val="22"/>
          <w:szCs w:val="22"/>
          <w:lang w:eastAsia="ar-SA"/>
        </w:rPr>
        <w:t xml:space="preserve"> do </w:t>
      </w:r>
      <w:r w:rsidR="00A750EB" w:rsidRPr="00D37F96">
        <w:rPr>
          <w:rFonts w:ascii="Arial" w:hAnsi="Arial" w:cs="Arial"/>
          <w:bCs/>
          <w:sz w:val="22"/>
          <w:szCs w:val="22"/>
          <w:lang w:eastAsia="ar-SA"/>
        </w:rPr>
        <w:t xml:space="preserve">unowocześnienia </w:t>
      </w:r>
      <w:r w:rsidR="00290786" w:rsidRPr="00D37F96">
        <w:rPr>
          <w:rFonts w:ascii="Arial" w:hAnsi="Arial" w:cs="Arial"/>
          <w:bCs/>
          <w:sz w:val="22"/>
          <w:szCs w:val="22"/>
          <w:lang w:eastAsia="ar-SA"/>
        </w:rPr>
        <w:t>zaplecza utrzymania taboru</w:t>
      </w:r>
      <w:r w:rsidR="0067606A" w:rsidRPr="00D37F96">
        <w:rPr>
          <w:rFonts w:ascii="Arial" w:hAnsi="Arial" w:cs="Arial"/>
          <w:bCs/>
          <w:sz w:val="22"/>
          <w:szCs w:val="22"/>
          <w:lang w:eastAsia="ar-SA"/>
        </w:rPr>
        <w:t xml:space="preserve"> </w:t>
      </w:r>
      <w:bookmarkEnd w:id="1"/>
      <w:r w:rsidR="0067606A" w:rsidRPr="00D37F96">
        <w:rPr>
          <w:rFonts w:ascii="Arial" w:hAnsi="Arial" w:cs="Arial"/>
          <w:bCs/>
          <w:sz w:val="22"/>
          <w:szCs w:val="22"/>
          <w:lang w:eastAsia="ar-SA"/>
        </w:rPr>
        <w:t>(dalej nazywan</w:t>
      </w:r>
      <w:r w:rsidR="00C629D9" w:rsidRPr="00D37F96">
        <w:rPr>
          <w:rFonts w:ascii="Arial" w:hAnsi="Arial" w:cs="Arial"/>
          <w:bCs/>
          <w:sz w:val="22"/>
          <w:szCs w:val="22"/>
          <w:lang w:eastAsia="ar-SA"/>
        </w:rPr>
        <w:t>ego</w:t>
      </w:r>
      <w:r w:rsidR="0067606A" w:rsidRPr="00D37F96">
        <w:rPr>
          <w:rFonts w:ascii="Arial" w:hAnsi="Arial" w:cs="Arial"/>
          <w:bCs/>
          <w:sz w:val="22"/>
          <w:szCs w:val="22"/>
          <w:lang w:eastAsia="ar-SA"/>
        </w:rPr>
        <w:t xml:space="preserve"> „Sprzęt</w:t>
      </w:r>
      <w:r w:rsidR="00C629D9" w:rsidRPr="00D37F96">
        <w:rPr>
          <w:rFonts w:ascii="Arial" w:hAnsi="Arial" w:cs="Arial"/>
          <w:bCs/>
          <w:sz w:val="22"/>
          <w:szCs w:val="22"/>
          <w:lang w:eastAsia="ar-SA"/>
        </w:rPr>
        <w:t>em</w:t>
      </w:r>
      <w:r w:rsidR="0067606A" w:rsidRPr="00D37F96">
        <w:rPr>
          <w:rFonts w:ascii="Arial" w:hAnsi="Arial" w:cs="Arial"/>
          <w:bCs/>
          <w:sz w:val="22"/>
          <w:szCs w:val="22"/>
          <w:lang w:eastAsia="ar-SA"/>
        </w:rPr>
        <w:t>”)</w:t>
      </w:r>
      <w:r w:rsidR="00867BB9" w:rsidRPr="00D37F96">
        <w:rPr>
          <w:rFonts w:ascii="Arial" w:hAnsi="Arial" w:cs="Arial"/>
          <w:bCs/>
          <w:sz w:val="22"/>
          <w:szCs w:val="22"/>
          <w:lang w:eastAsia="ar-SA"/>
        </w:rPr>
        <w:t xml:space="preserve">. </w:t>
      </w:r>
      <w:bookmarkEnd w:id="2"/>
      <w:r w:rsidR="001F6176" w:rsidRPr="00D37F96">
        <w:rPr>
          <w:rFonts w:ascii="Arial" w:hAnsi="Arial" w:cs="Arial"/>
          <w:bCs/>
          <w:sz w:val="22"/>
          <w:szCs w:val="22"/>
          <w:lang w:eastAsia="ar-SA"/>
        </w:rPr>
        <w:t xml:space="preserve">Szczegółowy opis przedmiotu umowy zawarty jest w </w:t>
      </w:r>
      <w:r w:rsidR="008A2324" w:rsidRPr="00D37F96">
        <w:rPr>
          <w:rFonts w:ascii="Arial" w:hAnsi="Arial" w:cs="Arial"/>
          <w:bCs/>
          <w:sz w:val="22"/>
          <w:szCs w:val="22"/>
          <w:lang w:eastAsia="ar-SA"/>
        </w:rPr>
        <w:t xml:space="preserve">Opis Przedmiotu Zamówienia stanowiącym </w:t>
      </w:r>
      <w:r w:rsidR="001F6176" w:rsidRPr="00D37F96">
        <w:rPr>
          <w:rFonts w:ascii="Arial" w:hAnsi="Arial" w:cs="Arial"/>
          <w:bCs/>
          <w:sz w:val="22"/>
          <w:szCs w:val="22"/>
          <w:lang w:eastAsia="ar-SA"/>
        </w:rPr>
        <w:t>załącznik nr 1 do niniejszej Umowy (</w:t>
      </w:r>
      <w:r w:rsidR="008A2324" w:rsidRPr="00D37F96">
        <w:rPr>
          <w:rFonts w:ascii="Arial" w:hAnsi="Arial" w:cs="Arial"/>
          <w:bCs/>
          <w:sz w:val="22"/>
          <w:szCs w:val="22"/>
          <w:lang w:eastAsia="ar-SA"/>
        </w:rPr>
        <w:t>dalej także nazwany OPZ</w:t>
      </w:r>
      <w:r w:rsidR="001F6176" w:rsidRPr="00D37F96">
        <w:rPr>
          <w:rFonts w:ascii="Arial" w:hAnsi="Arial" w:cs="Arial"/>
          <w:bCs/>
          <w:sz w:val="22"/>
          <w:szCs w:val="22"/>
          <w:lang w:eastAsia="ar-SA"/>
        </w:rPr>
        <w:t>)</w:t>
      </w:r>
      <w:r w:rsidR="00E55B61" w:rsidRPr="00D37F96">
        <w:rPr>
          <w:rFonts w:ascii="Arial" w:hAnsi="Arial" w:cs="Arial"/>
          <w:bCs/>
          <w:sz w:val="22"/>
          <w:szCs w:val="22"/>
          <w:lang w:eastAsia="ar-SA"/>
        </w:rPr>
        <w:t xml:space="preserve"> </w:t>
      </w:r>
      <w:r w:rsidR="008A2324" w:rsidRPr="00D37F96">
        <w:rPr>
          <w:rFonts w:ascii="Arial" w:hAnsi="Arial" w:cs="Arial"/>
          <w:bCs/>
          <w:sz w:val="22"/>
          <w:szCs w:val="22"/>
          <w:lang w:eastAsia="ar-SA"/>
        </w:rPr>
        <w:t>z </w:t>
      </w:r>
      <w:r w:rsidR="00E55B61" w:rsidRPr="00D37F96">
        <w:rPr>
          <w:rFonts w:ascii="Arial" w:hAnsi="Arial" w:cs="Arial"/>
          <w:bCs/>
          <w:sz w:val="22"/>
          <w:szCs w:val="22"/>
          <w:lang w:eastAsia="ar-SA"/>
        </w:rPr>
        <w:t xml:space="preserve">uwzględnieniem Oferty (w zakresie </w:t>
      </w:r>
      <w:r w:rsidR="009B6EEB" w:rsidRPr="00D37F96">
        <w:rPr>
          <w:rFonts w:ascii="Arial" w:hAnsi="Arial" w:cs="Arial"/>
          <w:bCs/>
          <w:sz w:val="22"/>
          <w:szCs w:val="22"/>
          <w:lang w:eastAsia="ar-SA"/>
        </w:rPr>
        <w:t xml:space="preserve">Współczynnika liczby osi napędnych do liczby wszystkich osi w pojeździe oraz Sumy prześwitu pasażerskich drzwi zewnętrznych </w:t>
      </w:r>
      <w:r w:rsidR="008A2324" w:rsidRPr="00D37F96">
        <w:rPr>
          <w:rFonts w:ascii="Arial" w:hAnsi="Arial" w:cs="Arial"/>
          <w:bCs/>
          <w:sz w:val="22"/>
          <w:szCs w:val="22"/>
          <w:lang w:eastAsia="ar-SA"/>
        </w:rPr>
        <w:t>w </w:t>
      </w:r>
      <w:r w:rsidR="009B6EEB" w:rsidRPr="00D37F96">
        <w:rPr>
          <w:rFonts w:ascii="Arial" w:hAnsi="Arial" w:cs="Arial"/>
          <w:bCs/>
          <w:sz w:val="22"/>
          <w:szCs w:val="22"/>
          <w:lang w:eastAsia="ar-SA"/>
        </w:rPr>
        <w:t>pojeździe)</w:t>
      </w:r>
      <w:r w:rsidR="001F6176" w:rsidRPr="00D37F96">
        <w:rPr>
          <w:rFonts w:ascii="Arial" w:hAnsi="Arial" w:cs="Arial"/>
          <w:bCs/>
          <w:sz w:val="22"/>
          <w:szCs w:val="22"/>
          <w:lang w:eastAsia="ar-SA"/>
        </w:rPr>
        <w:t xml:space="preserve">. </w:t>
      </w:r>
      <w:r w:rsidR="006E35C0" w:rsidRPr="00D37F96">
        <w:rPr>
          <w:rFonts w:ascii="Arial" w:hAnsi="Arial" w:cs="Arial"/>
          <w:bCs/>
          <w:sz w:val="22"/>
          <w:szCs w:val="22"/>
          <w:lang w:eastAsia="ar-SA"/>
        </w:rPr>
        <w:t>Zamawiający zobowiązuje się do zapłaty ceny określonej w</w:t>
      </w:r>
      <w:r w:rsidR="008A2324" w:rsidRPr="00D37F96">
        <w:rPr>
          <w:rFonts w:ascii="Arial" w:hAnsi="Arial" w:cs="Arial"/>
          <w:bCs/>
          <w:sz w:val="22"/>
          <w:szCs w:val="22"/>
          <w:lang w:eastAsia="ar-SA"/>
        </w:rPr>
        <w:t xml:space="preserve"> </w:t>
      </w:r>
      <w:r w:rsidR="00A25598" w:rsidRPr="00D37F96">
        <w:rPr>
          <w:rFonts w:ascii="Arial" w:hAnsi="Arial" w:cs="Arial"/>
          <w:sz w:val="22"/>
          <w:szCs w:val="22"/>
        </w:rPr>
        <w:t>§</w:t>
      </w:r>
      <w:r w:rsidR="006E35C0" w:rsidRPr="00D37F96">
        <w:rPr>
          <w:rFonts w:ascii="Arial" w:hAnsi="Arial" w:cs="Arial"/>
          <w:bCs/>
          <w:sz w:val="22"/>
          <w:szCs w:val="22"/>
          <w:lang w:eastAsia="ar-SA"/>
        </w:rPr>
        <w:t xml:space="preserve"> 5 Umowy. </w:t>
      </w:r>
      <w:r w:rsidR="000E4859" w:rsidRPr="00D37F96">
        <w:rPr>
          <w:rFonts w:ascii="Arial" w:hAnsi="Arial" w:cs="Arial"/>
          <w:bCs/>
          <w:sz w:val="22"/>
          <w:szCs w:val="22"/>
          <w:lang w:eastAsia="ar-SA"/>
        </w:rPr>
        <w:t>EZT</w:t>
      </w:r>
      <w:r w:rsidR="00E15E1D" w:rsidRPr="00D37F96">
        <w:rPr>
          <w:rFonts w:ascii="Arial" w:hAnsi="Arial" w:cs="Arial"/>
          <w:bCs/>
          <w:sz w:val="22"/>
          <w:szCs w:val="22"/>
          <w:lang w:eastAsia="ar-SA"/>
        </w:rPr>
        <w:t xml:space="preserve"> i Sprzęt, których własność Wykonawca przeniesienie na Zamawiającego będą wolne od </w:t>
      </w:r>
      <w:r w:rsidR="001541CB" w:rsidRPr="00D37F96">
        <w:rPr>
          <w:rFonts w:ascii="Arial" w:hAnsi="Arial" w:cs="Arial"/>
          <w:bCs/>
          <w:sz w:val="22"/>
          <w:szCs w:val="22"/>
          <w:lang w:eastAsia="ar-SA"/>
        </w:rPr>
        <w:t>wad prawnych.</w:t>
      </w:r>
    </w:p>
    <w:p w14:paraId="3B8001BF" w14:textId="01A618FA" w:rsidR="00214FC4" w:rsidRPr="00D37F96" w:rsidRDefault="00867BB9" w:rsidP="00682BB5">
      <w:pPr>
        <w:widowControl w:val="0"/>
        <w:numPr>
          <w:ilvl w:val="0"/>
          <w:numId w:val="7"/>
        </w:numPr>
        <w:suppressAutoHyphens/>
        <w:ind w:left="426" w:hanging="426"/>
        <w:contextualSpacing/>
        <w:jc w:val="both"/>
        <w:rPr>
          <w:rFonts w:ascii="Arial" w:hAnsi="Arial" w:cs="Arial"/>
          <w:bCs/>
          <w:sz w:val="22"/>
          <w:szCs w:val="22"/>
          <w:lang w:eastAsia="ar-SA"/>
        </w:rPr>
      </w:pPr>
      <w:r w:rsidRPr="00D37F96">
        <w:rPr>
          <w:rFonts w:ascii="Arial" w:hAnsi="Arial" w:cs="Arial"/>
          <w:bCs/>
          <w:sz w:val="22"/>
          <w:szCs w:val="22"/>
          <w:lang w:eastAsia="ar-SA"/>
        </w:rPr>
        <w:t>Elektryczne zespoły trakcyjne</w:t>
      </w:r>
      <w:r w:rsidR="00823510" w:rsidRPr="00D37F96">
        <w:rPr>
          <w:rFonts w:ascii="Arial" w:hAnsi="Arial" w:cs="Arial"/>
          <w:bCs/>
          <w:sz w:val="22"/>
          <w:szCs w:val="22"/>
          <w:lang w:eastAsia="ar-SA"/>
        </w:rPr>
        <w:t xml:space="preserve"> oraz </w:t>
      </w:r>
      <w:r w:rsidR="00E55B61" w:rsidRPr="00D37F96">
        <w:rPr>
          <w:rFonts w:ascii="Arial" w:hAnsi="Arial" w:cs="Arial"/>
          <w:bCs/>
          <w:sz w:val="22"/>
          <w:szCs w:val="22"/>
          <w:lang w:eastAsia="ar-SA"/>
        </w:rPr>
        <w:t>S</w:t>
      </w:r>
      <w:r w:rsidR="00823510" w:rsidRPr="00D37F96">
        <w:rPr>
          <w:rFonts w:ascii="Arial" w:hAnsi="Arial" w:cs="Arial"/>
          <w:bCs/>
          <w:sz w:val="22"/>
          <w:szCs w:val="22"/>
          <w:lang w:eastAsia="ar-SA"/>
        </w:rPr>
        <w:t>przęt</w:t>
      </w:r>
      <w:r w:rsidRPr="00D37F96">
        <w:rPr>
          <w:rFonts w:ascii="Arial" w:hAnsi="Arial" w:cs="Arial"/>
          <w:bCs/>
          <w:sz w:val="22"/>
          <w:szCs w:val="22"/>
          <w:lang w:eastAsia="ar-SA"/>
        </w:rPr>
        <w:t>,</w:t>
      </w:r>
      <w:r w:rsidR="00945ACF" w:rsidRPr="00D37F96">
        <w:rPr>
          <w:rFonts w:ascii="Arial" w:hAnsi="Arial" w:cs="Arial"/>
          <w:bCs/>
          <w:sz w:val="22"/>
          <w:szCs w:val="22"/>
          <w:lang w:eastAsia="ar-SA"/>
        </w:rPr>
        <w:t xml:space="preserve"> o których mowa w ust. 1</w:t>
      </w:r>
      <w:r w:rsidR="0008631B" w:rsidRPr="00D37F96">
        <w:rPr>
          <w:rFonts w:ascii="Arial" w:hAnsi="Arial" w:cs="Arial"/>
          <w:bCs/>
          <w:sz w:val="22"/>
          <w:szCs w:val="22"/>
          <w:lang w:eastAsia="ar-SA"/>
        </w:rPr>
        <w:t xml:space="preserve"> niniejszego paragrafu</w:t>
      </w:r>
      <w:r w:rsidR="00945ACF" w:rsidRPr="00D37F96">
        <w:rPr>
          <w:rFonts w:ascii="Arial" w:hAnsi="Arial" w:cs="Arial"/>
          <w:bCs/>
          <w:sz w:val="22"/>
          <w:szCs w:val="22"/>
          <w:lang w:eastAsia="ar-SA"/>
        </w:rPr>
        <w:t>,</w:t>
      </w:r>
      <w:r w:rsidRPr="00D37F96">
        <w:rPr>
          <w:rFonts w:ascii="Arial" w:hAnsi="Arial" w:cs="Arial"/>
          <w:bCs/>
          <w:sz w:val="22"/>
          <w:szCs w:val="22"/>
          <w:lang w:eastAsia="ar-SA"/>
        </w:rPr>
        <w:t xml:space="preserve"> zostaną dostarczone do siedziby </w:t>
      </w:r>
      <w:r w:rsidR="00823510" w:rsidRPr="00D37F96">
        <w:rPr>
          <w:rFonts w:ascii="Arial" w:hAnsi="Arial" w:cs="Arial"/>
          <w:bCs/>
          <w:sz w:val="22"/>
          <w:szCs w:val="22"/>
          <w:lang w:eastAsia="ar-SA"/>
        </w:rPr>
        <w:t>Zamawiającego</w:t>
      </w:r>
      <w:r w:rsidRPr="00D37F96">
        <w:rPr>
          <w:rFonts w:ascii="Arial" w:hAnsi="Arial" w:cs="Arial"/>
          <w:bCs/>
          <w:sz w:val="22"/>
          <w:szCs w:val="22"/>
          <w:lang w:eastAsia="ar-SA"/>
        </w:rPr>
        <w:t xml:space="preserve">, przez </w:t>
      </w:r>
      <w:r w:rsidR="00823510" w:rsidRPr="00D37F96">
        <w:rPr>
          <w:rFonts w:ascii="Arial" w:hAnsi="Arial" w:cs="Arial"/>
          <w:bCs/>
          <w:sz w:val="22"/>
          <w:szCs w:val="22"/>
          <w:lang w:eastAsia="ar-SA"/>
        </w:rPr>
        <w:t xml:space="preserve">Wykonawcę </w:t>
      </w:r>
      <w:r w:rsidRPr="00D37F96">
        <w:rPr>
          <w:rFonts w:ascii="Arial" w:hAnsi="Arial" w:cs="Arial"/>
          <w:bCs/>
          <w:sz w:val="22"/>
          <w:szCs w:val="22"/>
          <w:lang w:eastAsia="ar-SA"/>
        </w:rPr>
        <w:t>w termin</w:t>
      </w:r>
      <w:r w:rsidR="00D2591B" w:rsidRPr="00D37F96">
        <w:rPr>
          <w:rFonts w:ascii="Arial" w:hAnsi="Arial" w:cs="Arial"/>
          <w:bCs/>
          <w:sz w:val="22"/>
          <w:szCs w:val="22"/>
          <w:lang w:eastAsia="ar-SA"/>
        </w:rPr>
        <w:t>ach</w:t>
      </w:r>
      <w:r w:rsidRPr="00D37F96">
        <w:rPr>
          <w:rFonts w:ascii="Arial" w:hAnsi="Arial" w:cs="Arial"/>
          <w:bCs/>
          <w:sz w:val="22"/>
          <w:szCs w:val="22"/>
          <w:lang w:eastAsia="ar-SA"/>
        </w:rPr>
        <w:t xml:space="preserve"> określony</w:t>
      </w:r>
      <w:r w:rsidR="00290786" w:rsidRPr="00D37F96">
        <w:rPr>
          <w:rFonts w:ascii="Arial" w:hAnsi="Arial" w:cs="Arial"/>
          <w:bCs/>
          <w:sz w:val="22"/>
          <w:szCs w:val="22"/>
          <w:lang w:eastAsia="ar-SA"/>
        </w:rPr>
        <w:t>ch</w:t>
      </w:r>
      <w:r w:rsidR="001F6176" w:rsidRPr="00D37F96">
        <w:rPr>
          <w:rFonts w:ascii="Arial" w:hAnsi="Arial" w:cs="Arial"/>
          <w:bCs/>
          <w:sz w:val="22"/>
          <w:szCs w:val="22"/>
          <w:lang w:eastAsia="ar-SA"/>
        </w:rPr>
        <w:t xml:space="preserve"> w Harmonogramie stanowiącym  załącznik nr 2 do niniejszej umowy.</w:t>
      </w:r>
      <w:r w:rsidRPr="00D37F96">
        <w:rPr>
          <w:rFonts w:ascii="Arial" w:hAnsi="Arial" w:cs="Arial"/>
          <w:bCs/>
          <w:sz w:val="22"/>
          <w:szCs w:val="22"/>
          <w:lang w:eastAsia="ar-SA"/>
        </w:rPr>
        <w:t xml:space="preserve"> </w:t>
      </w:r>
      <w:r w:rsidR="004B2B8B" w:rsidRPr="00D37F96">
        <w:rPr>
          <w:rFonts w:ascii="Arial" w:hAnsi="Arial" w:cs="Arial"/>
          <w:bCs/>
          <w:sz w:val="22"/>
          <w:szCs w:val="22"/>
          <w:lang w:eastAsia="ar-SA"/>
        </w:rPr>
        <w:t>Te</w:t>
      </w:r>
      <w:r w:rsidR="00F20508" w:rsidRPr="00D37F96">
        <w:rPr>
          <w:rFonts w:ascii="Arial" w:hAnsi="Arial" w:cs="Arial"/>
          <w:bCs/>
          <w:sz w:val="22"/>
          <w:szCs w:val="22"/>
          <w:lang w:eastAsia="ar-SA"/>
        </w:rPr>
        <w:t xml:space="preserve">rmin </w:t>
      </w:r>
      <w:r w:rsidR="00C90AEB" w:rsidRPr="00D37F96">
        <w:rPr>
          <w:rFonts w:ascii="Arial" w:hAnsi="Arial" w:cs="Arial"/>
          <w:bCs/>
          <w:sz w:val="22"/>
          <w:szCs w:val="22"/>
          <w:lang w:eastAsia="ar-SA"/>
        </w:rPr>
        <w:t xml:space="preserve">wykonania Umowy w odniesieniu do </w:t>
      </w:r>
      <w:r w:rsidR="009E77D4" w:rsidRPr="00D37F96">
        <w:rPr>
          <w:rFonts w:ascii="Arial" w:hAnsi="Arial" w:cs="Arial"/>
          <w:bCs/>
          <w:sz w:val="22"/>
          <w:szCs w:val="22"/>
          <w:lang w:eastAsia="ar-SA"/>
        </w:rPr>
        <w:t xml:space="preserve">pierwszego EZT oraz  Sprzętu </w:t>
      </w:r>
      <w:r w:rsidR="00E86A96" w:rsidRPr="00D37F96">
        <w:rPr>
          <w:rFonts w:ascii="Arial" w:hAnsi="Arial" w:cs="Arial"/>
          <w:bCs/>
          <w:sz w:val="22"/>
          <w:szCs w:val="22"/>
          <w:lang w:eastAsia="ar-SA"/>
        </w:rPr>
        <w:t>określony jest na  październik 2023 r</w:t>
      </w:r>
      <w:r w:rsidR="00C90AEB" w:rsidRPr="00D37F96">
        <w:rPr>
          <w:rFonts w:ascii="Arial" w:hAnsi="Arial" w:cs="Arial"/>
          <w:bCs/>
          <w:sz w:val="22"/>
          <w:szCs w:val="22"/>
          <w:lang w:eastAsia="ar-SA"/>
        </w:rPr>
        <w:t xml:space="preserve">. </w:t>
      </w:r>
      <w:r w:rsidR="009449A1" w:rsidRPr="00D37F96">
        <w:rPr>
          <w:rFonts w:ascii="Arial" w:hAnsi="Arial" w:cs="Arial"/>
          <w:bCs/>
          <w:sz w:val="22"/>
          <w:szCs w:val="22"/>
          <w:lang w:eastAsia="ar-SA"/>
        </w:rPr>
        <w:t>T</w:t>
      </w:r>
      <w:r w:rsidR="00C90AEB" w:rsidRPr="00D37F96">
        <w:rPr>
          <w:rFonts w:ascii="Arial" w:hAnsi="Arial" w:cs="Arial"/>
          <w:bCs/>
          <w:sz w:val="22"/>
          <w:szCs w:val="22"/>
          <w:lang w:eastAsia="ar-SA"/>
        </w:rPr>
        <w:t xml:space="preserve">ermin wykonania </w:t>
      </w:r>
      <w:r w:rsidR="00F20508" w:rsidRPr="00D37F96">
        <w:rPr>
          <w:rFonts w:ascii="Arial" w:hAnsi="Arial" w:cs="Arial"/>
          <w:bCs/>
          <w:sz w:val="22"/>
          <w:szCs w:val="22"/>
          <w:lang w:eastAsia="ar-SA"/>
        </w:rPr>
        <w:t xml:space="preserve">całości zamówienia </w:t>
      </w:r>
      <w:r w:rsidR="00C90AEB" w:rsidRPr="00D37F96">
        <w:rPr>
          <w:rFonts w:ascii="Arial" w:hAnsi="Arial" w:cs="Arial"/>
          <w:bCs/>
          <w:sz w:val="22"/>
          <w:szCs w:val="22"/>
          <w:lang w:eastAsia="ar-SA"/>
        </w:rPr>
        <w:t xml:space="preserve">określony jest </w:t>
      </w:r>
      <w:r w:rsidR="00D6739D" w:rsidRPr="00D37F96">
        <w:rPr>
          <w:rFonts w:ascii="Arial" w:hAnsi="Arial" w:cs="Arial"/>
          <w:bCs/>
          <w:sz w:val="22"/>
          <w:szCs w:val="22"/>
          <w:lang w:eastAsia="ar-SA"/>
        </w:rPr>
        <w:t xml:space="preserve">na dzień </w:t>
      </w:r>
      <w:r w:rsidR="00E86A96" w:rsidRPr="00D37F96">
        <w:rPr>
          <w:rFonts w:ascii="Arial" w:hAnsi="Arial" w:cs="Arial"/>
          <w:bCs/>
          <w:sz w:val="22"/>
          <w:szCs w:val="22"/>
          <w:lang w:eastAsia="ar-SA"/>
        </w:rPr>
        <w:t>2</w:t>
      </w:r>
      <w:r w:rsidR="00D6739D" w:rsidRPr="00D37F96">
        <w:rPr>
          <w:rFonts w:ascii="Arial" w:hAnsi="Arial" w:cs="Arial"/>
          <w:bCs/>
          <w:sz w:val="22"/>
          <w:szCs w:val="22"/>
          <w:lang w:eastAsia="ar-SA"/>
        </w:rPr>
        <w:t xml:space="preserve">1 </w:t>
      </w:r>
      <w:r w:rsidR="00E86A96" w:rsidRPr="00D37F96">
        <w:rPr>
          <w:rFonts w:ascii="Arial" w:hAnsi="Arial" w:cs="Arial"/>
          <w:bCs/>
          <w:sz w:val="22"/>
          <w:szCs w:val="22"/>
          <w:lang w:eastAsia="ar-SA"/>
        </w:rPr>
        <w:t xml:space="preserve">grudnia </w:t>
      </w:r>
      <w:r w:rsidR="00D6739D" w:rsidRPr="00D37F96">
        <w:rPr>
          <w:rFonts w:ascii="Arial" w:hAnsi="Arial" w:cs="Arial"/>
          <w:bCs/>
          <w:sz w:val="22"/>
          <w:szCs w:val="22"/>
          <w:lang w:eastAsia="ar-SA"/>
        </w:rPr>
        <w:t xml:space="preserve"> 2023 r.</w:t>
      </w:r>
      <w:r w:rsidR="00F20508" w:rsidRPr="00D37F96">
        <w:rPr>
          <w:rFonts w:ascii="Arial" w:hAnsi="Arial" w:cs="Arial"/>
          <w:bCs/>
          <w:sz w:val="22"/>
          <w:szCs w:val="22"/>
          <w:lang w:eastAsia="ar-SA"/>
        </w:rPr>
        <w:t xml:space="preserve"> </w:t>
      </w:r>
      <w:r w:rsidR="003D07D9" w:rsidRPr="00D37F96">
        <w:rPr>
          <w:rFonts w:ascii="Arial" w:hAnsi="Arial" w:cs="Arial"/>
          <w:bCs/>
          <w:sz w:val="22"/>
          <w:szCs w:val="22"/>
          <w:lang w:eastAsia="ar-SA"/>
        </w:rPr>
        <w:t xml:space="preserve">Szczegółowy harmonogram dostawy poszczególnych </w:t>
      </w:r>
      <w:r w:rsidR="004E47F2" w:rsidRPr="00D37F96">
        <w:rPr>
          <w:rFonts w:ascii="Arial" w:hAnsi="Arial" w:cs="Arial"/>
          <w:bCs/>
          <w:sz w:val="22"/>
          <w:szCs w:val="22"/>
          <w:lang w:eastAsia="ar-SA"/>
        </w:rPr>
        <w:t>EZT</w:t>
      </w:r>
      <w:r w:rsidR="00D6739D" w:rsidRPr="00D37F96">
        <w:rPr>
          <w:rFonts w:ascii="Arial" w:hAnsi="Arial" w:cs="Arial"/>
          <w:bCs/>
          <w:sz w:val="22"/>
          <w:szCs w:val="22"/>
          <w:lang w:eastAsia="ar-SA"/>
        </w:rPr>
        <w:t xml:space="preserve"> oraz Sprzętu</w:t>
      </w:r>
      <w:r w:rsidR="003D07D9" w:rsidRPr="00D37F96">
        <w:rPr>
          <w:rFonts w:ascii="Arial" w:hAnsi="Arial" w:cs="Arial"/>
          <w:bCs/>
          <w:sz w:val="22"/>
          <w:szCs w:val="22"/>
          <w:lang w:eastAsia="ar-SA"/>
        </w:rPr>
        <w:t xml:space="preserve">, Zamawiający </w:t>
      </w:r>
      <w:r w:rsidR="004E47F2" w:rsidRPr="00D37F96">
        <w:rPr>
          <w:rFonts w:ascii="Arial" w:hAnsi="Arial" w:cs="Arial"/>
          <w:bCs/>
          <w:sz w:val="22"/>
          <w:szCs w:val="22"/>
          <w:lang w:eastAsia="ar-SA"/>
        </w:rPr>
        <w:t>i</w:t>
      </w:r>
      <w:r w:rsidR="00AD4549" w:rsidRPr="00D37F96">
        <w:rPr>
          <w:rFonts w:ascii="Arial" w:hAnsi="Arial" w:cs="Arial"/>
          <w:bCs/>
          <w:sz w:val="22"/>
          <w:szCs w:val="22"/>
          <w:lang w:eastAsia="ar-SA"/>
        </w:rPr>
        <w:t xml:space="preserve"> </w:t>
      </w:r>
      <w:r w:rsidR="003D07D9" w:rsidRPr="00D37F96">
        <w:rPr>
          <w:rFonts w:ascii="Arial" w:hAnsi="Arial" w:cs="Arial"/>
          <w:bCs/>
          <w:sz w:val="22"/>
          <w:szCs w:val="22"/>
          <w:lang w:eastAsia="ar-SA"/>
        </w:rPr>
        <w:t xml:space="preserve">Wykonawca ustalą </w:t>
      </w:r>
      <w:r w:rsidR="00DF74D4" w:rsidRPr="00D37F96">
        <w:rPr>
          <w:rFonts w:ascii="Arial" w:hAnsi="Arial" w:cs="Arial"/>
          <w:bCs/>
          <w:sz w:val="22"/>
          <w:szCs w:val="22"/>
          <w:lang w:eastAsia="ar-SA"/>
        </w:rPr>
        <w:t xml:space="preserve">w terminie </w:t>
      </w:r>
      <w:r w:rsidR="003D509C" w:rsidRPr="00D37F96">
        <w:rPr>
          <w:rFonts w:ascii="Arial" w:hAnsi="Arial" w:cs="Arial"/>
          <w:bCs/>
          <w:sz w:val="22"/>
          <w:szCs w:val="22"/>
          <w:lang w:eastAsia="ar-SA"/>
        </w:rPr>
        <w:t xml:space="preserve">do </w:t>
      </w:r>
      <w:r w:rsidR="00AD4549" w:rsidRPr="00D37F96">
        <w:rPr>
          <w:rFonts w:ascii="Arial" w:hAnsi="Arial" w:cs="Arial"/>
          <w:bCs/>
          <w:sz w:val="22"/>
          <w:szCs w:val="22"/>
          <w:lang w:eastAsia="ar-SA"/>
        </w:rPr>
        <w:t>45 </w:t>
      </w:r>
      <w:r w:rsidR="003D509C" w:rsidRPr="00D37F96">
        <w:rPr>
          <w:rFonts w:ascii="Arial" w:hAnsi="Arial" w:cs="Arial"/>
          <w:bCs/>
          <w:sz w:val="22"/>
          <w:szCs w:val="22"/>
          <w:lang w:eastAsia="ar-SA"/>
        </w:rPr>
        <w:t xml:space="preserve">dni po </w:t>
      </w:r>
      <w:r w:rsidR="003D07D9" w:rsidRPr="00D37F96">
        <w:rPr>
          <w:rFonts w:ascii="Arial" w:hAnsi="Arial" w:cs="Arial"/>
          <w:bCs/>
          <w:sz w:val="22"/>
          <w:szCs w:val="22"/>
          <w:lang w:eastAsia="ar-SA"/>
        </w:rPr>
        <w:t>zawarci</w:t>
      </w:r>
      <w:r w:rsidR="003D509C" w:rsidRPr="00D37F96">
        <w:rPr>
          <w:rFonts w:ascii="Arial" w:hAnsi="Arial" w:cs="Arial"/>
          <w:bCs/>
          <w:sz w:val="22"/>
          <w:szCs w:val="22"/>
          <w:lang w:eastAsia="ar-SA"/>
        </w:rPr>
        <w:t>u</w:t>
      </w:r>
      <w:r w:rsidR="003D07D9" w:rsidRPr="00D37F96">
        <w:rPr>
          <w:rFonts w:ascii="Arial" w:hAnsi="Arial" w:cs="Arial"/>
          <w:bCs/>
          <w:sz w:val="22"/>
          <w:szCs w:val="22"/>
          <w:lang w:eastAsia="ar-SA"/>
        </w:rPr>
        <w:t xml:space="preserve"> </w:t>
      </w:r>
      <w:r w:rsidR="00D6739D" w:rsidRPr="00D37F96">
        <w:rPr>
          <w:rFonts w:ascii="Arial" w:hAnsi="Arial" w:cs="Arial"/>
          <w:bCs/>
          <w:sz w:val="22"/>
          <w:szCs w:val="22"/>
          <w:lang w:eastAsia="ar-SA"/>
        </w:rPr>
        <w:t>U</w:t>
      </w:r>
      <w:r w:rsidR="003D07D9" w:rsidRPr="00D37F96">
        <w:rPr>
          <w:rFonts w:ascii="Arial" w:hAnsi="Arial" w:cs="Arial"/>
          <w:bCs/>
          <w:sz w:val="22"/>
          <w:szCs w:val="22"/>
          <w:lang w:eastAsia="ar-SA"/>
        </w:rPr>
        <w:t>mowy, w formie pisemnego uzgodnienia – Harmonogram</w:t>
      </w:r>
      <w:r w:rsidR="000E4859" w:rsidRPr="00D37F96">
        <w:rPr>
          <w:rFonts w:ascii="Arial" w:hAnsi="Arial" w:cs="Arial"/>
          <w:bCs/>
          <w:sz w:val="22"/>
          <w:szCs w:val="22"/>
          <w:lang w:eastAsia="ar-SA"/>
        </w:rPr>
        <w:t>u</w:t>
      </w:r>
      <w:r w:rsidR="00244557" w:rsidRPr="00D37F96">
        <w:rPr>
          <w:rFonts w:ascii="Arial" w:hAnsi="Arial" w:cs="Arial"/>
          <w:bCs/>
          <w:sz w:val="22"/>
          <w:szCs w:val="22"/>
          <w:lang w:eastAsia="ar-SA"/>
        </w:rPr>
        <w:t xml:space="preserve"> realizacji przedmiotu </w:t>
      </w:r>
      <w:r w:rsidR="00D6739D" w:rsidRPr="00D37F96">
        <w:rPr>
          <w:rFonts w:ascii="Arial" w:hAnsi="Arial" w:cs="Arial"/>
          <w:bCs/>
          <w:sz w:val="22"/>
          <w:szCs w:val="22"/>
          <w:lang w:eastAsia="ar-SA"/>
        </w:rPr>
        <w:t>U</w:t>
      </w:r>
      <w:r w:rsidR="00244557" w:rsidRPr="00D37F96">
        <w:rPr>
          <w:rFonts w:ascii="Arial" w:hAnsi="Arial" w:cs="Arial"/>
          <w:bCs/>
          <w:sz w:val="22"/>
          <w:szCs w:val="22"/>
          <w:lang w:eastAsia="ar-SA"/>
        </w:rPr>
        <w:t xml:space="preserve">mowy </w:t>
      </w:r>
      <w:r w:rsidR="003D07D9" w:rsidRPr="00D37F96">
        <w:rPr>
          <w:rFonts w:ascii="Arial" w:hAnsi="Arial" w:cs="Arial"/>
          <w:bCs/>
          <w:sz w:val="22"/>
          <w:szCs w:val="22"/>
          <w:lang w:eastAsia="ar-SA"/>
        </w:rPr>
        <w:t>stanowiącego Załącznik nr 2 do niniejszej umowy.</w:t>
      </w:r>
    </w:p>
    <w:p w14:paraId="1B2A87AE" w14:textId="766BDED7" w:rsidR="00867BB9" w:rsidRPr="00D37F96" w:rsidRDefault="00244557" w:rsidP="00682BB5">
      <w:pPr>
        <w:widowControl w:val="0"/>
        <w:numPr>
          <w:ilvl w:val="0"/>
          <w:numId w:val="7"/>
        </w:numPr>
        <w:suppressAutoHyphens/>
        <w:ind w:left="426" w:hanging="426"/>
        <w:contextualSpacing/>
        <w:jc w:val="both"/>
        <w:rPr>
          <w:rFonts w:ascii="Arial" w:hAnsi="Arial" w:cs="Arial"/>
          <w:bCs/>
          <w:sz w:val="22"/>
          <w:szCs w:val="22"/>
          <w:lang w:eastAsia="ar-SA"/>
        </w:rPr>
      </w:pPr>
      <w:r w:rsidRPr="00D37F96">
        <w:rPr>
          <w:rFonts w:ascii="Arial" w:hAnsi="Arial" w:cs="Arial"/>
          <w:bCs/>
          <w:sz w:val="22"/>
          <w:szCs w:val="22"/>
          <w:lang w:eastAsia="ar-SA"/>
        </w:rPr>
        <w:t>Zastrzega się, iż w</w:t>
      </w:r>
      <w:r w:rsidR="00F20508" w:rsidRPr="00D37F96">
        <w:rPr>
          <w:rFonts w:ascii="Arial" w:hAnsi="Arial" w:cs="Arial"/>
          <w:bCs/>
          <w:sz w:val="22"/>
          <w:szCs w:val="22"/>
          <w:lang w:eastAsia="ar-SA"/>
        </w:rPr>
        <w:t xml:space="preserve"> Harmonogramie stanowiącym </w:t>
      </w:r>
      <w:r w:rsidRPr="00D37F96">
        <w:rPr>
          <w:rFonts w:ascii="Arial" w:hAnsi="Arial" w:cs="Arial"/>
          <w:bCs/>
          <w:sz w:val="22"/>
          <w:szCs w:val="22"/>
          <w:lang w:eastAsia="ar-SA"/>
        </w:rPr>
        <w:t>Z</w:t>
      </w:r>
      <w:r w:rsidR="00F20508" w:rsidRPr="00D37F96">
        <w:rPr>
          <w:rFonts w:ascii="Arial" w:hAnsi="Arial" w:cs="Arial"/>
          <w:bCs/>
          <w:sz w:val="22"/>
          <w:szCs w:val="22"/>
          <w:lang w:eastAsia="ar-SA"/>
        </w:rPr>
        <w:t xml:space="preserve">ałącznik nr 2 </w:t>
      </w:r>
      <w:bookmarkStart w:id="4" w:name="_Hlk102131501"/>
      <w:r w:rsidR="00F20508" w:rsidRPr="00D37F96">
        <w:rPr>
          <w:rFonts w:ascii="Arial" w:hAnsi="Arial" w:cs="Arial"/>
          <w:bCs/>
          <w:sz w:val="22"/>
          <w:szCs w:val="22"/>
          <w:lang w:eastAsia="ar-SA"/>
        </w:rPr>
        <w:t>termin dostarczenia pierwsz</w:t>
      </w:r>
      <w:r w:rsidR="00E86A96" w:rsidRPr="00D37F96">
        <w:rPr>
          <w:rFonts w:ascii="Arial" w:hAnsi="Arial" w:cs="Arial"/>
          <w:bCs/>
          <w:sz w:val="22"/>
          <w:szCs w:val="22"/>
          <w:lang w:eastAsia="ar-SA"/>
        </w:rPr>
        <w:t xml:space="preserve">ych trzech </w:t>
      </w:r>
      <w:r w:rsidR="00F20508" w:rsidRPr="00D37F96">
        <w:rPr>
          <w:rFonts w:ascii="Arial" w:hAnsi="Arial" w:cs="Arial"/>
          <w:bCs/>
          <w:sz w:val="22"/>
          <w:szCs w:val="22"/>
          <w:lang w:eastAsia="ar-SA"/>
        </w:rPr>
        <w:t xml:space="preserve"> EZT oraz </w:t>
      </w:r>
      <w:r w:rsidR="006E35C0" w:rsidRPr="00D37F96">
        <w:rPr>
          <w:rFonts w:ascii="Arial" w:hAnsi="Arial" w:cs="Arial"/>
          <w:bCs/>
          <w:sz w:val="22"/>
          <w:szCs w:val="22"/>
          <w:lang w:eastAsia="ar-SA"/>
        </w:rPr>
        <w:t xml:space="preserve"> </w:t>
      </w:r>
      <w:r w:rsidR="005D6F75" w:rsidRPr="00D37F96">
        <w:rPr>
          <w:rFonts w:ascii="Arial" w:hAnsi="Arial" w:cs="Arial"/>
          <w:bCs/>
          <w:sz w:val="22"/>
          <w:szCs w:val="22"/>
          <w:lang w:eastAsia="ar-SA"/>
        </w:rPr>
        <w:t>S</w:t>
      </w:r>
      <w:r w:rsidR="00F20508" w:rsidRPr="00D37F96">
        <w:rPr>
          <w:rFonts w:ascii="Arial" w:hAnsi="Arial" w:cs="Arial"/>
          <w:bCs/>
          <w:sz w:val="22"/>
          <w:szCs w:val="22"/>
          <w:lang w:eastAsia="ar-SA"/>
        </w:rPr>
        <w:t xml:space="preserve">przętu </w:t>
      </w:r>
      <w:r w:rsidRPr="00D37F96">
        <w:rPr>
          <w:rFonts w:ascii="Arial" w:hAnsi="Arial" w:cs="Arial"/>
          <w:bCs/>
          <w:sz w:val="22"/>
          <w:szCs w:val="22"/>
          <w:lang w:eastAsia="ar-SA"/>
        </w:rPr>
        <w:t xml:space="preserve">nie może być </w:t>
      </w:r>
      <w:r w:rsidR="00F20508" w:rsidRPr="00D37F96">
        <w:rPr>
          <w:rFonts w:ascii="Arial" w:hAnsi="Arial" w:cs="Arial"/>
          <w:bCs/>
          <w:sz w:val="22"/>
          <w:szCs w:val="22"/>
          <w:lang w:eastAsia="ar-SA"/>
        </w:rPr>
        <w:t xml:space="preserve">późniejszy, niż </w:t>
      </w:r>
      <w:r w:rsidR="00E86A96" w:rsidRPr="00D37F96">
        <w:rPr>
          <w:rFonts w:ascii="Arial" w:hAnsi="Arial" w:cs="Arial"/>
          <w:bCs/>
          <w:sz w:val="22"/>
          <w:szCs w:val="22"/>
          <w:lang w:eastAsia="ar-SA"/>
        </w:rPr>
        <w:t>31 października 2023 r.</w:t>
      </w:r>
      <w:r w:rsidR="005A7410" w:rsidRPr="00D37F96">
        <w:rPr>
          <w:rFonts w:ascii="Arial" w:hAnsi="Arial" w:cs="Arial"/>
          <w:bCs/>
          <w:sz w:val="22"/>
          <w:szCs w:val="22"/>
          <w:lang w:eastAsia="ar-SA"/>
        </w:rPr>
        <w:t xml:space="preserve"> (przy czym termin dostawy Sprzętu nie może być późniejszy niż termin dostawy pierwszego E</w:t>
      </w:r>
      <w:r w:rsidR="00242728" w:rsidRPr="00D37F96">
        <w:rPr>
          <w:rFonts w:ascii="Arial" w:hAnsi="Arial" w:cs="Arial"/>
          <w:bCs/>
          <w:sz w:val="22"/>
          <w:szCs w:val="22"/>
          <w:lang w:eastAsia="ar-SA"/>
        </w:rPr>
        <w:t>ZT)</w:t>
      </w:r>
      <w:r w:rsidR="00F20508" w:rsidRPr="00D37F96">
        <w:rPr>
          <w:rFonts w:ascii="Arial" w:hAnsi="Arial" w:cs="Arial"/>
          <w:bCs/>
          <w:sz w:val="22"/>
          <w:szCs w:val="22"/>
          <w:lang w:eastAsia="ar-SA"/>
        </w:rPr>
        <w:t xml:space="preserve">, </w:t>
      </w:r>
      <w:r w:rsidR="00E028A1" w:rsidRPr="00D37F96">
        <w:rPr>
          <w:rFonts w:ascii="Arial" w:hAnsi="Arial" w:cs="Arial"/>
          <w:bCs/>
          <w:sz w:val="22"/>
          <w:szCs w:val="22"/>
          <w:lang w:eastAsia="ar-SA"/>
        </w:rPr>
        <w:t>a termin</w:t>
      </w:r>
      <w:r w:rsidR="00E86A96" w:rsidRPr="00D37F96">
        <w:rPr>
          <w:rFonts w:ascii="Arial" w:hAnsi="Arial" w:cs="Arial"/>
          <w:bCs/>
          <w:sz w:val="22"/>
          <w:szCs w:val="22"/>
          <w:lang w:eastAsia="ar-SA"/>
        </w:rPr>
        <w:t xml:space="preserve"> </w:t>
      </w:r>
      <w:r w:rsidR="00E028A1" w:rsidRPr="00D37F96">
        <w:rPr>
          <w:rFonts w:ascii="Arial" w:hAnsi="Arial" w:cs="Arial"/>
          <w:bCs/>
          <w:sz w:val="22"/>
          <w:szCs w:val="22"/>
          <w:lang w:eastAsia="ar-SA"/>
        </w:rPr>
        <w:t xml:space="preserve"> dosta</w:t>
      </w:r>
      <w:r w:rsidR="0072666E" w:rsidRPr="00D37F96">
        <w:rPr>
          <w:rFonts w:ascii="Arial" w:hAnsi="Arial" w:cs="Arial"/>
          <w:bCs/>
          <w:sz w:val="22"/>
          <w:szCs w:val="22"/>
          <w:lang w:eastAsia="ar-SA"/>
        </w:rPr>
        <w:t>w</w:t>
      </w:r>
      <w:r w:rsidR="00E86A96" w:rsidRPr="00D37F96">
        <w:rPr>
          <w:rFonts w:ascii="Arial" w:hAnsi="Arial" w:cs="Arial"/>
          <w:bCs/>
          <w:sz w:val="22"/>
          <w:szCs w:val="22"/>
          <w:lang w:eastAsia="ar-SA"/>
        </w:rPr>
        <w:t xml:space="preserve">y trzech </w:t>
      </w:r>
      <w:r w:rsidR="0072666E" w:rsidRPr="00D37F96">
        <w:rPr>
          <w:rFonts w:ascii="Arial" w:hAnsi="Arial" w:cs="Arial"/>
          <w:bCs/>
          <w:sz w:val="22"/>
          <w:szCs w:val="22"/>
          <w:lang w:eastAsia="ar-SA"/>
        </w:rPr>
        <w:t xml:space="preserve"> </w:t>
      </w:r>
      <w:r w:rsidR="00E028A1" w:rsidRPr="00D37F96">
        <w:rPr>
          <w:rFonts w:ascii="Arial" w:hAnsi="Arial" w:cs="Arial"/>
          <w:bCs/>
          <w:sz w:val="22"/>
          <w:szCs w:val="22"/>
          <w:lang w:eastAsia="ar-SA"/>
        </w:rPr>
        <w:t>kolejnych EZT win</w:t>
      </w:r>
      <w:r w:rsidR="00E86A96" w:rsidRPr="00D37F96">
        <w:rPr>
          <w:rFonts w:ascii="Arial" w:hAnsi="Arial" w:cs="Arial"/>
          <w:bCs/>
          <w:sz w:val="22"/>
          <w:szCs w:val="22"/>
          <w:lang w:eastAsia="ar-SA"/>
        </w:rPr>
        <w:t xml:space="preserve">ien </w:t>
      </w:r>
      <w:r w:rsidR="005A7410" w:rsidRPr="00D37F96">
        <w:rPr>
          <w:rFonts w:ascii="Arial" w:hAnsi="Arial" w:cs="Arial"/>
          <w:bCs/>
          <w:sz w:val="22"/>
          <w:szCs w:val="22"/>
          <w:lang w:eastAsia="ar-SA"/>
        </w:rPr>
        <w:t xml:space="preserve">być nie późniejszy niż 30 </w:t>
      </w:r>
      <w:r w:rsidR="00E86A96" w:rsidRPr="00D37F96">
        <w:rPr>
          <w:rFonts w:ascii="Arial" w:hAnsi="Arial" w:cs="Arial"/>
          <w:bCs/>
          <w:sz w:val="22"/>
          <w:szCs w:val="22"/>
          <w:lang w:eastAsia="ar-SA"/>
        </w:rPr>
        <w:t>listopad</w:t>
      </w:r>
      <w:r w:rsidR="005A7410" w:rsidRPr="00D37F96">
        <w:rPr>
          <w:rFonts w:ascii="Arial" w:hAnsi="Arial" w:cs="Arial"/>
          <w:bCs/>
          <w:sz w:val="22"/>
          <w:szCs w:val="22"/>
          <w:lang w:eastAsia="ar-SA"/>
        </w:rPr>
        <w:t>a</w:t>
      </w:r>
      <w:r w:rsidR="00E86A96" w:rsidRPr="00D37F96">
        <w:rPr>
          <w:rFonts w:ascii="Arial" w:hAnsi="Arial" w:cs="Arial"/>
          <w:bCs/>
          <w:sz w:val="22"/>
          <w:szCs w:val="22"/>
          <w:lang w:eastAsia="ar-SA"/>
        </w:rPr>
        <w:t xml:space="preserve"> 2023 r., a termin dostawy trzech ostatnich EZT i zarazem wykonania całości zamówienia </w:t>
      </w:r>
      <w:r w:rsidR="00584D93" w:rsidRPr="00D37F96">
        <w:rPr>
          <w:rFonts w:ascii="Arial" w:hAnsi="Arial" w:cs="Arial"/>
          <w:bCs/>
          <w:sz w:val="22"/>
          <w:szCs w:val="22"/>
          <w:lang w:eastAsia="ar-SA"/>
        </w:rPr>
        <w:t xml:space="preserve">musi być </w:t>
      </w:r>
      <w:r w:rsidR="00584D93" w:rsidRPr="00D37F96">
        <w:rPr>
          <w:rFonts w:ascii="Arial" w:hAnsi="Arial" w:cs="Arial"/>
          <w:bCs/>
          <w:sz w:val="22"/>
          <w:szCs w:val="22"/>
          <w:lang w:eastAsia="ar-SA"/>
        </w:rPr>
        <w:lastRenderedPageBreak/>
        <w:t>nie późniejszy niż 2</w:t>
      </w:r>
      <w:r w:rsidR="0072666E" w:rsidRPr="00D37F96">
        <w:rPr>
          <w:rFonts w:ascii="Arial" w:hAnsi="Arial" w:cs="Arial"/>
          <w:bCs/>
          <w:sz w:val="22"/>
          <w:szCs w:val="22"/>
          <w:lang w:eastAsia="ar-SA"/>
        </w:rPr>
        <w:t xml:space="preserve">1 </w:t>
      </w:r>
      <w:r w:rsidR="00584D93" w:rsidRPr="00D37F96">
        <w:rPr>
          <w:rFonts w:ascii="Arial" w:hAnsi="Arial" w:cs="Arial"/>
          <w:bCs/>
          <w:sz w:val="22"/>
          <w:szCs w:val="22"/>
          <w:lang w:eastAsia="ar-SA"/>
        </w:rPr>
        <w:t xml:space="preserve">grudnia </w:t>
      </w:r>
      <w:r w:rsidR="0072666E" w:rsidRPr="00D37F96">
        <w:rPr>
          <w:rFonts w:ascii="Arial" w:hAnsi="Arial" w:cs="Arial"/>
          <w:bCs/>
          <w:sz w:val="22"/>
          <w:szCs w:val="22"/>
          <w:lang w:eastAsia="ar-SA"/>
        </w:rPr>
        <w:t xml:space="preserve">2023 r. </w:t>
      </w:r>
      <w:bookmarkStart w:id="5" w:name="_Hlk14276741"/>
      <w:bookmarkEnd w:id="4"/>
      <w:r w:rsidR="00AD4549" w:rsidRPr="00D37F96">
        <w:rPr>
          <w:rFonts w:ascii="Arial" w:hAnsi="Arial" w:cs="Arial"/>
          <w:bCs/>
          <w:sz w:val="22"/>
          <w:szCs w:val="22"/>
          <w:lang w:eastAsia="ar-SA"/>
        </w:rPr>
        <w:t>W</w:t>
      </w:r>
      <w:r w:rsidR="008A2324" w:rsidRPr="00D37F96">
        <w:rPr>
          <w:rFonts w:ascii="Arial" w:hAnsi="Arial" w:cs="Arial"/>
          <w:bCs/>
          <w:sz w:val="22"/>
          <w:szCs w:val="22"/>
          <w:lang w:eastAsia="ar-SA"/>
        </w:rPr>
        <w:t xml:space="preserve"> </w:t>
      </w:r>
      <w:r w:rsidR="005D6F75" w:rsidRPr="00D37F96">
        <w:rPr>
          <w:rFonts w:ascii="Arial" w:hAnsi="Arial" w:cs="Arial"/>
          <w:bCs/>
          <w:sz w:val="22"/>
          <w:szCs w:val="22"/>
          <w:lang w:eastAsia="ar-SA"/>
        </w:rPr>
        <w:t>przypadku braku uzgodnienia harmonogramu stosuje się terminy określone w zdaniu pierwszym niniejszego ustępu.</w:t>
      </w:r>
      <w:bookmarkEnd w:id="5"/>
    </w:p>
    <w:p w14:paraId="160683A2" w14:textId="1B1B8BAE" w:rsidR="001D22A3" w:rsidRPr="00D37F96" w:rsidRDefault="00DD74BE" w:rsidP="00682BB5">
      <w:pPr>
        <w:widowControl w:val="0"/>
        <w:numPr>
          <w:ilvl w:val="0"/>
          <w:numId w:val="7"/>
        </w:numPr>
        <w:suppressAutoHyphens/>
        <w:ind w:left="426" w:hanging="426"/>
        <w:contextualSpacing/>
        <w:jc w:val="both"/>
        <w:rPr>
          <w:rFonts w:ascii="Arial" w:hAnsi="Arial" w:cs="Arial"/>
          <w:bCs/>
          <w:sz w:val="22"/>
          <w:szCs w:val="22"/>
          <w:lang w:eastAsia="ar-SA"/>
        </w:rPr>
      </w:pPr>
      <w:r w:rsidRPr="00D37F96">
        <w:rPr>
          <w:rFonts w:ascii="Arial" w:hAnsi="Arial" w:cs="Arial"/>
          <w:bCs/>
          <w:sz w:val="22"/>
          <w:szCs w:val="22"/>
          <w:lang w:eastAsia="ar-SA"/>
        </w:rPr>
        <w:t xml:space="preserve">Niniejsza umowa została zawarta w wyniku </w:t>
      </w:r>
      <w:r w:rsidR="00984FEA" w:rsidRPr="00D37F96">
        <w:rPr>
          <w:rFonts w:ascii="Arial" w:hAnsi="Arial" w:cs="Arial"/>
          <w:bCs/>
          <w:sz w:val="22"/>
          <w:szCs w:val="22"/>
          <w:lang w:eastAsia="ar-SA"/>
        </w:rPr>
        <w:t xml:space="preserve">postępowania o udzielenie </w:t>
      </w:r>
      <w:r w:rsidRPr="00D37F96">
        <w:rPr>
          <w:rFonts w:ascii="Arial" w:hAnsi="Arial" w:cs="Arial"/>
          <w:bCs/>
          <w:sz w:val="22"/>
          <w:szCs w:val="22"/>
          <w:lang w:eastAsia="ar-SA"/>
        </w:rPr>
        <w:t>zamówienia publicznego w trybie przetargu nieograniczonego</w:t>
      </w:r>
      <w:r w:rsidR="00A740EC" w:rsidRPr="00D37F96">
        <w:rPr>
          <w:rFonts w:ascii="Arial" w:hAnsi="Arial" w:cs="Arial"/>
          <w:bCs/>
          <w:sz w:val="22"/>
          <w:szCs w:val="22"/>
          <w:lang w:eastAsia="ar-SA"/>
        </w:rPr>
        <w:t xml:space="preserve"> nr SKMMU.086.2</w:t>
      </w:r>
      <w:r w:rsidR="006B68CA" w:rsidRPr="00D37F96">
        <w:rPr>
          <w:rFonts w:ascii="Arial" w:hAnsi="Arial" w:cs="Arial"/>
          <w:bCs/>
          <w:sz w:val="22"/>
          <w:szCs w:val="22"/>
          <w:lang w:eastAsia="ar-SA"/>
        </w:rPr>
        <w:t>6</w:t>
      </w:r>
      <w:r w:rsidR="00A740EC" w:rsidRPr="00D37F96">
        <w:rPr>
          <w:rFonts w:ascii="Arial" w:hAnsi="Arial" w:cs="Arial"/>
          <w:bCs/>
          <w:sz w:val="22"/>
          <w:szCs w:val="22"/>
          <w:lang w:eastAsia="ar-SA"/>
        </w:rPr>
        <w:t>.2</w:t>
      </w:r>
      <w:r w:rsidR="006B68CA" w:rsidRPr="00D37F96">
        <w:rPr>
          <w:rFonts w:ascii="Arial" w:hAnsi="Arial" w:cs="Arial"/>
          <w:bCs/>
          <w:sz w:val="22"/>
          <w:szCs w:val="22"/>
          <w:lang w:eastAsia="ar-SA"/>
        </w:rPr>
        <w:t>2</w:t>
      </w:r>
      <w:r w:rsidRPr="00D37F96">
        <w:rPr>
          <w:rFonts w:ascii="Arial" w:hAnsi="Arial" w:cs="Arial"/>
          <w:bCs/>
          <w:sz w:val="22"/>
          <w:szCs w:val="22"/>
          <w:lang w:eastAsia="ar-SA"/>
        </w:rPr>
        <w:t>, prowadzonego zgodnie z ustawą z dnia 11 września 2019 r. - Prawo zamówień publicznych (</w:t>
      </w:r>
      <w:r w:rsidR="00091A8C" w:rsidRPr="00D37F96">
        <w:rPr>
          <w:rFonts w:ascii="Arial" w:hAnsi="Arial" w:cs="Arial"/>
          <w:bCs/>
          <w:sz w:val="22"/>
          <w:szCs w:val="22"/>
          <w:lang w:eastAsia="ar-SA"/>
        </w:rPr>
        <w:t xml:space="preserve">tekst jedn. </w:t>
      </w:r>
      <w:r w:rsidRPr="00D37F96">
        <w:rPr>
          <w:rFonts w:ascii="Arial" w:hAnsi="Arial" w:cs="Arial"/>
          <w:bCs/>
          <w:sz w:val="22"/>
          <w:szCs w:val="22"/>
          <w:lang w:eastAsia="ar-SA"/>
        </w:rPr>
        <w:t xml:space="preserve">Dz. U. </w:t>
      </w:r>
      <w:r w:rsidR="00091A8C" w:rsidRPr="00D37F96">
        <w:rPr>
          <w:rFonts w:ascii="Arial" w:hAnsi="Arial" w:cs="Arial"/>
          <w:bCs/>
          <w:sz w:val="22"/>
          <w:szCs w:val="22"/>
          <w:lang w:eastAsia="ar-SA"/>
        </w:rPr>
        <w:t>z 2021 r.</w:t>
      </w:r>
      <w:r w:rsidR="00AE3D91" w:rsidRPr="00D37F96">
        <w:rPr>
          <w:rFonts w:ascii="Arial" w:hAnsi="Arial" w:cs="Arial"/>
          <w:bCs/>
          <w:sz w:val="22"/>
          <w:szCs w:val="22"/>
          <w:lang w:eastAsia="ar-SA"/>
        </w:rPr>
        <w:t>,</w:t>
      </w:r>
      <w:r w:rsidR="00091A8C" w:rsidRPr="00D37F96">
        <w:rPr>
          <w:rFonts w:ascii="Arial" w:hAnsi="Arial" w:cs="Arial"/>
          <w:bCs/>
          <w:sz w:val="22"/>
          <w:szCs w:val="22"/>
          <w:lang w:eastAsia="ar-SA"/>
        </w:rPr>
        <w:t xml:space="preserve"> </w:t>
      </w:r>
      <w:r w:rsidRPr="00D37F96">
        <w:rPr>
          <w:rFonts w:ascii="Arial" w:hAnsi="Arial" w:cs="Arial"/>
          <w:bCs/>
          <w:sz w:val="22"/>
          <w:szCs w:val="22"/>
          <w:lang w:eastAsia="ar-SA"/>
        </w:rPr>
        <w:t xml:space="preserve">poz. </w:t>
      </w:r>
      <w:r w:rsidR="00091A8C" w:rsidRPr="00D37F96">
        <w:rPr>
          <w:rFonts w:ascii="Arial" w:hAnsi="Arial" w:cs="Arial"/>
          <w:bCs/>
          <w:sz w:val="22"/>
          <w:szCs w:val="22"/>
          <w:lang w:eastAsia="ar-SA"/>
        </w:rPr>
        <w:t>1129</w:t>
      </w:r>
      <w:r w:rsidRPr="00D37F96">
        <w:rPr>
          <w:rFonts w:ascii="Arial" w:hAnsi="Arial" w:cs="Arial"/>
          <w:bCs/>
          <w:sz w:val="22"/>
          <w:szCs w:val="22"/>
          <w:lang w:eastAsia="ar-SA"/>
        </w:rPr>
        <w:t xml:space="preserve"> z późn. zm.) zwaną dalej ustawą PZP lub PZP. Zamówienie</w:t>
      </w:r>
      <w:r w:rsidR="00375E69" w:rsidRPr="00D37F96">
        <w:rPr>
          <w:rFonts w:ascii="Arial" w:hAnsi="Arial" w:cs="Arial"/>
          <w:bCs/>
          <w:sz w:val="22"/>
          <w:szCs w:val="22"/>
          <w:lang w:eastAsia="ar-SA"/>
        </w:rPr>
        <w:t xml:space="preserve"> </w:t>
      </w:r>
      <w:r w:rsidR="003628F5" w:rsidRPr="00D37F96">
        <w:rPr>
          <w:rFonts w:ascii="Arial" w:hAnsi="Arial" w:cs="Arial"/>
          <w:bCs/>
          <w:sz w:val="22"/>
          <w:szCs w:val="22"/>
          <w:lang w:eastAsia="ar-SA"/>
        </w:rPr>
        <w:t xml:space="preserve">zostało dokonane w celu realizacji </w:t>
      </w:r>
      <w:r w:rsidR="00375E69" w:rsidRPr="00D37F96">
        <w:rPr>
          <w:rFonts w:ascii="Arial" w:hAnsi="Arial" w:cs="Arial"/>
          <w:bCs/>
          <w:sz w:val="22"/>
          <w:szCs w:val="22"/>
          <w:lang w:eastAsia="ar-SA"/>
        </w:rPr>
        <w:t>Projekt</w:t>
      </w:r>
      <w:r w:rsidR="003628F5" w:rsidRPr="00D37F96">
        <w:rPr>
          <w:rFonts w:ascii="Arial" w:hAnsi="Arial" w:cs="Arial"/>
          <w:bCs/>
          <w:sz w:val="22"/>
          <w:szCs w:val="22"/>
          <w:lang w:eastAsia="ar-SA"/>
        </w:rPr>
        <w:t>u</w:t>
      </w:r>
      <w:r w:rsidR="00375E69" w:rsidRPr="00D37F96">
        <w:rPr>
          <w:rFonts w:ascii="Arial" w:hAnsi="Arial" w:cs="Arial"/>
          <w:bCs/>
          <w:sz w:val="22"/>
          <w:szCs w:val="22"/>
          <w:lang w:eastAsia="ar-SA"/>
        </w:rPr>
        <w:t xml:space="preserve"> „Zakup 10 nowych elektrycznych zespołów trakcyjnych do obsługi przewozów aglomeracyjnych oraz unowocześnienie zaplecza utrzymania taboru”</w:t>
      </w:r>
      <w:r w:rsidR="001D22A3" w:rsidRPr="00D37F96">
        <w:rPr>
          <w:rFonts w:ascii="Arial" w:hAnsi="Arial" w:cs="Arial"/>
          <w:bCs/>
          <w:sz w:val="22"/>
          <w:szCs w:val="22"/>
          <w:lang w:eastAsia="ar-SA"/>
        </w:rPr>
        <w:t>.</w:t>
      </w:r>
    </w:p>
    <w:p w14:paraId="35FDE4A2" w14:textId="64F01D41" w:rsidR="001D22A3" w:rsidRPr="00D37F96" w:rsidRDefault="001D22A3" w:rsidP="00682BB5">
      <w:pPr>
        <w:widowControl w:val="0"/>
        <w:numPr>
          <w:ilvl w:val="0"/>
          <w:numId w:val="7"/>
        </w:numPr>
        <w:suppressAutoHyphens/>
        <w:ind w:left="426" w:hanging="426"/>
        <w:contextualSpacing/>
        <w:jc w:val="both"/>
        <w:rPr>
          <w:rFonts w:ascii="Arial" w:hAnsi="Arial" w:cs="Arial"/>
          <w:bCs/>
          <w:sz w:val="22"/>
          <w:szCs w:val="22"/>
          <w:lang w:eastAsia="ar-SA"/>
        </w:rPr>
      </w:pPr>
      <w:r w:rsidRPr="00D37F96">
        <w:rPr>
          <w:rFonts w:ascii="Arial" w:hAnsi="Arial" w:cs="Arial"/>
          <w:bCs/>
          <w:sz w:val="22"/>
          <w:szCs w:val="22"/>
          <w:lang w:eastAsia="ar-SA"/>
        </w:rPr>
        <w:t xml:space="preserve">Zamówienie udzielone na podstawie niniejszej umowy jest </w:t>
      </w:r>
      <w:r w:rsidR="00984FEA" w:rsidRPr="00D37F96">
        <w:rPr>
          <w:rFonts w:ascii="Arial" w:hAnsi="Arial" w:cs="Arial"/>
          <w:bCs/>
          <w:sz w:val="22"/>
          <w:szCs w:val="22"/>
          <w:lang w:eastAsia="ar-SA"/>
        </w:rPr>
        <w:t>przewidzian</w:t>
      </w:r>
      <w:r w:rsidR="003628F5" w:rsidRPr="00D37F96">
        <w:rPr>
          <w:rFonts w:ascii="Arial" w:hAnsi="Arial" w:cs="Arial"/>
          <w:bCs/>
          <w:sz w:val="22"/>
          <w:szCs w:val="22"/>
          <w:lang w:eastAsia="ar-SA"/>
        </w:rPr>
        <w:t>e</w:t>
      </w:r>
      <w:r w:rsidR="00984FEA" w:rsidRPr="00D37F96">
        <w:rPr>
          <w:rFonts w:ascii="Arial" w:hAnsi="Arial" w:cs="Arial"/>
          <w:bCs/>
          <w:sz w:val="22"/>
          <w:szCs w:val="22"/>
          <w:lang w:eastAsia="ar-SA"/>
        </w:rPr>
        <w:t xml:space="preserve"> </w:t>
      </w:r>
      <w:r w:rsidR="00DD74BE" w:rsidRPr="00D37F96">
        <w:rPr>
          <w:rFonts w:ascii="Arial" w:hAnsi="Arial" w:cs="Arial"/>
          <w:bCs/>
          <w:sz w:val="22"/>
          <w:szCs w:val="22"/>
          <w:lang w:eastAsia="ar-SA"/>
        </w:rPr>
        <w:t>do współfinansowania ze środków</w:t>
      </w:r>
      <w:r w:rsidR="00984FEA" w:rsidRPr="00D37F96">
        <w:rPr>
          <w:rFonts w:ascii="Arial" w:hAnsi="Arial" w:cs="Arial"/>
          <w:bCs/>
          <w:sz w:val="22"/>
          <w:szCs w:val="22"/>
          <w:lang w:eastAsia="ar-SA"/>
        </w:rPr>
        <w:t xml:space="preserve"> fundusz</w:t>
      </w:r>
      <w:r w:rsidR="00375E69" w:rsidRPr="00D37F96">
        <w:rPr>
          <w:rFonts w:ascii="Arial" w:hAnsi="Arial" w:cs="Arial"/>
          <w:bCs/>
          <w:sz w:val="22"/>
          <w:szCs w:val="22"/>
          <w:lang w:eastAsia="ar-SA"/>
        </w:rPr>
        <w:t xml:space="preserve">y europejskich </w:t>
      </w:r>
      <w:r w:rsidR="00984FEA" w:rsidRPr="00D37F96">
        <w:rPr>
          <w:rFonts w:ascii="Arial" w:hAnsi="Arial" w:cs="Arial"/>
          <w:bCs/>
          <w:sz w:val="22"/>
          <w:szCs w:val="22"/>
          <w:lang w:eastAsia="ar-SA"/>
        </w:rPr>
        <w:t>w ramach Programu Operacyjnego Infrastruktura i Środowisko</w:t>
      </w:r>
      <w:r w:rsidR="00F52183" w:rsidRPr="00D37F96">
        <w:rPr>
          <w:rFonts w:ascii="Arial" w:hAnsi="Arial" w:cs="Arial"/>
          <w:bCs/>
          <w:sz w:val="22"/>
          <w:szCs w:val="22"/>
          <w:lang w:eastAsia="ar-SA"/>
        </w:rPr>
        <w:t xml:space="preserve">. </w:t>
      </w:r>
      <w:r w:rsidRPr="00D37F96">
        <w:rPr>
          <w:rFonts w:ascii="Arial" w:hAnsi="Arial" w:cs="Arial"/>
          <w:bCs/>
          <w:sz w:val="22"/>
          <w:szCs w:val="22"/>
          <w:lang w:eastAsia="ar-SA"/>
        </w:rPr>
        <w:t xml:space="preserve"> na podstawie </w:t>
      </w:r>
      <w:bookmarkStart w:id="6" w:name="_Hlk108642672"/>
      <w:r w:rsidRPr="00D37F96">
        <w:rPr>
          <w:rFonts w:ascii="Arial" w:hAnsi="Arial" w:cs="Arial"/>
          <w:bCs/>
          <w:sz w:val="22"/>
          <w:szCs w:val="22"/>
          <w:lang w:eastAsia="ar-SA"/>
        </w:rPr>
        <w:t xml:space="preserve">Umowy o dofinansowanie nr POIS.05.02.00-00-0018/17-00 </w:t>
      </w:r>
      <w:bookmarkStart w:id="7" w:name="_Hlk65443498"/>
      <w:r w:rsidRPr="00D37F96">
        <w:rPr>
          <w:rFonts w:ascii="Arial" w:hAnsi="Arial" w:cs="Arial"/>
          <w:bCs/>
          <w:sz w:val="22"/>
          <w:szCs w:val="22"/>
          <w:lang w:eastAsia="ar-SA"/>
        </w:rPr>
        <w:t xml:space="preserve">Projektu „Zakup 10 nowych elektrycznych zespołów trakcyjnych do obsługi przewozów aglomeracyjnych oraz unowocześnienie zaplecza utrzymania taboru” </w:t>
      </w:r>
      <w:bookmarkEnd w:id="7"/>
      <w:r w:rsidRPr="00D37F96">
        <w:rPr>
          <w:rFonts w:ascii="Arial" w:hAnsi="Arial" w:cs="Arial"/>
          <w:bCs/>
          <w:sz w:val="22"/>
          <w:szCs w:val="22"/>
          <w:lang w:eastAsia="ar-SA"/>
        </w:rPr>
        <w:t>POIS.05.02.00-00-0018/17 w ramach działania 5.2 Rozwój transportu kolejowego poza TEN</w:t>
      </w:r>
      <w:r w:rsidR="00A46EB0" w:rsidRPr="00D37F96">
        <w:rPr>
          <w:rFonts w:ascii="Arial" w:hAnsi="Arial" w:cs="Arial"/>
          <w:bCs/>
          <w:sz w:val="22"/>
          <w:szCs w:val="22"/>
          <w:lang w:eastAsia="ar-SA"/>
        </w:rPr>
        <w:noBreakHyphen/>
      </w:r>
      <w:r w:rsidRPr="00D37F96">
        <w:rPr>
          <w:rFonts w:ascii="Arial" w:hAnsi="Arial" w:cs="Arial"/>
          <w:bCs/>
          <w:sz w:val="22"/>
          <w:szCs w:val="22"/>
          <w:lang w:eastAsia="ar-SA"/>
        </w:rPr>
        <w:t xml:space="preserve">T oś priorytetowa V Rozwój transportu kolejowego w Polsce Programu Operacyjnego Infrastruktura i Środowisko 2014 – 2020 zawartej w dniu </w:t>
      </w:r>
      <w:r w:rsidR="00401F9B" w:rsidRPr="00D37F96">
        <w:rPr>
          <w:rFonts w:ascii="Arial" w:hAnsi="Arial" w:cs="Arial"/>
          <w:bCs/>
          <w:sz w:val="22"/>
          <w:szCs w:val="22"/>
          <w:lang w:eastAsia="ar-SA"/>
        </w:rPr>
        <w:t xml:space="preserve">11 kwietnia 2018 r. </w:t>
      </w:r>
      <w:r w:rsidRPr="00D37F96">
        <w:rPr>
          <w:rFonts w:ascii="Arial" w:hAnsi="Arial" w:cs="Arial"/>
          <w:bCs/>
          <w:sz w:val="22"/>
          <w:szCs w:val="22"/>
          <w:lang w:eastAsia="ar-SA"/>
        </w:rPr>
        <w:t>Pomiędzy Zamawiającym i</w:t>
      </w:r>
      <w:bookmarkStart w:id="8" w:name="_Hlk65443735"/>
      <w:r w:rsidR="008A2324" w:rsidRPr="00D37F96">
        <w:rPr>
          <w:rFonts w:ascii="Arial" w:hAnsi="Arial" w:cs="Arial"/>
          <w:bCs/>
          <w:sz w:val="22"/>
          <w:szCs w:val="22"/>
          <w:lang w:eastAsia="ar-SA"/>
        </w:rPr>
        <w:t xml:space="preserve"> </w:t>
      </w:r>
      <w:r w:rsidRPr="00D37F96">
        <w:rPr>
          <w:rFonts w:ascii="Arial" w:hAnsi="Arial" w:cs="Arial"/>
          <w:bCs/>
          <w:sz w:val="22"/>
          <w:szCs w:val="22"/>
          <w:lang w:eastAsia="ar-SA"/>
        </w:rPr>
        <w:t>Skarbem Państwa – Centrum Unijnych Projektów Transportowych</w:t>
      </w:r>
      <w:bookmarkEnd w:id="6"/>
      <w:bookmarkEnd w:id="8"/>
    </w:p>
    <w:p w14:paraId="549D3D83" w14:textId="76020C01" w:rsidR="00B52B18" w:rsidRPr="00D37F96" w:rsidRDefault="00526F01" w:rsidP="00682BB5">
      <w:pPr>
        <w:widowControl w:val="0"/>
        <w:numPr>
          <w:ilvl w:val="0"/>
          <w:numId w:val="7"/>
        </w:numPr>
        <w:suppressAutoHyphens/>
        <w:ind w:left="426" w:hanging="426"/>
        <w:contextualSpacing/>
        <w:jc w:val="both"/>
        <w:rPr>
          <w:rFonts w:ascii="Arial" w:hAnsi="Arial" w:cs="Arial"/>
          <w:bCs/>
          <w:sz w:val="22"/>
          <w:szCs w:val="22"/>
          <w:lang w:eastAsia="ar-SA"/>
        </w:rPr>
      </w:pPr>
      <w:r w:rsidRPr="00D37F96">
        <w:rPr>
          <w:rFonts w:ascii="Arial" w:hAnsi="Arial" w:cs="Arial"/>
          <w:bCs/>
          <w:sz w:val="22"/>
          <w:szCs w:val="22"/>
          <w:lang w:eastAsia="ar-SA"/>
        </w:rPr>
        <w:t xml:space="preserve">Wykonawca zobowiązuje się do wytworzenia, dostarczenia i przeniesienia na Zamawiającego własności tylu fabrycznie nowych, elektrycznych zespołów trakcyjnych (EZT) </w:t>
      </w:r>
      <w:r w:rsidR="001C36C1" w:rsidRPr="00D37F96">
        <w:rPr>
          <w:rFonts w:ascii="Arial" w:hAnsi="Arial" w:cs="Arial"/>
          <w:bCs/>
          <w:sz w:val="22"/>
          <w:szCs w:val="22"/>
          <w:lang w:eastAsia="ar-SA"/>
        </w:rPr>
        <w:t xml:space="preserve">oraz uzyskania dla nich zezwoleń na dopuszczenie do eksploatacji </w:t>
      </w:r>
      <w:r w:rsidR="00BA6436" w:rsidRPr="00D37F96">
        <w:rPr>
          <w:rFonts w:ascii="Arial" w:hAnsi="Arial" w:cs="Arial"/>
          <w:bCs/>
          <w:sz w:val="22"/>
          <w:szCs w:val="22"/>
          <w:lang w:eastAsia="ar-SA"/>
        </w:rPr>
        <w:t xml:space="preserve">lub zezwoleń na wprowadzenie do obrotu </w:t>
      </w:r>
      <w:r w:rsidR="001C36C1" w:rsidRPr="00D37F96">
        <w:rPr>
          <w:rFonts w:ascii="Arial" w:hAnsi="Arial" w:cs="Arial"/>
          <w:bCs/>
          <w:sz w:val="22"/>
          <w:szCs w:val="22"/>
          <w:lang w:eastAsia="ar-SA"/>
        </w:rPr>
        <w:t>i numerów EVN</w:t>
      </w:r>
      <w:r w:rsidR="003C7AB7" w:rsidRPr="00D37F96">
        <w:rPr>
          <w:rFonts w:ascii="Arial" w:hAnsi="Arial" w:cs="Arial"/>
          <w:bCs/>
          <w:sz w:val="22"/>
          <w:szCs w:val="22"/>
          <w:lang w:eastAsia="ar-SA"/>
        </w:rPr>
        <w:t>.</w:t>
      </w:r>
    </w:p>
    <w:p w14:paraId="3BDFD93D" w14:textId="0ACA4923" w:rsidR="00C678C4" w:rsidRPr="00D37F96" w:rsidRDefault="00C678C4" w:rsidP="00682BB5">
      <w:pPr>
        <w:widowControl w:val="0"/>
        <w:numPr>
          <w:ilvl w:val="0"/>
          <w:numId w:val="7"/>
        </w:numPr>
        <w:shd w:val="clear" w:color="auto" w:fill="FFFFFF"/>
        <w:suppressAutoHyphens/>
        <w:ind w:left="426" w:right="74" w:hanging="426"/>
        <w:contextualSpacing/>
        <w:jc w:val="both"/>
        <w:rPr>
          <w:rFonts w:ascii="Arial" w:hAnsi="Arial" w:cs="Arial"/>
          <w:bCs/>
          <w:sz w:val="22"/>
          <w:szCs w:val="22"/>
          <w:lang w:eastAsia="ar-SA"/>
        </w:rPr>
      </w:pPr>
      <w:r w:rsidRPr="00D37F96">
        <w:rPr>
          <w:rFonts w:ascii="Arial" w:hAnsi="Arial" w:cs="Arial"/>
          <w:bCs/>
          <w:sz w:val="22"/>
          <w:szCs w:val="22"/>
          <w:lang w:eastAsia="ar-SA"/>
        </w:rPr>
        <w:t>Wszystkie elektryczne zespoły trakcyjne</w:t>
      </w:r>
      <w:r w:rsidR="00516B86" w:rsidRPr="00D37F96">
        <w:rPr>
          <w:rFonts w:ascii="Arial" w:hAnsi="Arial" w:cs="Arial"/>
          <w:bCs/>
          <w:sz w:val="22"/>
          <w:szCs w:val="22"/>
          <w:lang w:eastAsia="ar-SA"/>
        </w:rPr>
        <w:t xml:space="preserve"> </w:t>
      </w:r>
      <w:r w:rsidRPr="00D37F96">
        <w:rPr>
          <w:rFonts w:ascii="Arial" w:hAnsi="Arial" w:cs="Arial"/>
          <w:bCs/>
          <w:sz w:val="22"/>
          <w:szCs w:val="22"/>
          <w:lang w:eastAsia="ar-SA"/>
        </w:rPr>
        <w:t>muszą być takie same (z uwzględnieniem różnic polegających na odrębnym zezwoleniu dla każdego pojazdu na wprowadzenie do obrotu lub na dopuszczenie do eksploatacji oraz wynikających z różnych numerów EVN i numerów fabrycznych). Egzemplarze tych samych rodzajów urządzeń wchodzących w skład Sprzętu muszą być takie same</w:t>
      </w:r>
      <w:r w:rsidR="00DE38DB" w:rsidRPr="00D37F96">
        <w:rPr>
          <w:rFonts w:ascii="Arial" w:hAnsi="Arial" w:cs="Arial"/>
          <w:bCs/>
          <w:sz w:val="22"/>
          <w:szCs w:val="22"/>
          <w:lang w:eastAsia="ar-SA"/>
        </w:rPr>
        <w:t xml:space="preserve">. </w:t>
      </w:r>
      <w:r w:rsidRPr="00D37F96">
        <w:rPr>
          <w:rFonts w:ascii="Arial" w:hAnsi="Arial" w:cs="Arial"/>
          <w:bCs/>
          <w:sz w:val="22"/>
          <w:szCs w:val="22"/>
          <w:lang w:eastAsia="ar-SA"/>
        </w:rPr>
        <w:t xml:space="preserve"> </w:t>
      </w:r>
    </w:p>
    <w:p w14:paraId="1991B951" w14:textId="77777777" w:rsidR="00C678C4" w:rsidRPr="00D37F96" w:rsidRDefault="00C678C4" w:rsidP="00C678C4">
      <w:pPr>
        <w:widowControl w:val="0"/>
        <w:shd w:val="clear" w:color="auto" w:fill="FFFFFF"/>
        <w:suppressAutoHyphens/>
        <w:ind w:left="426" w:right="74"/>
        <w:contextualSpacing/>
        <w:jc w:val="both"/>
        <w:rPr>
          <w:rFonts w:ascii="Arial" w:hAnsi="Arial" w:cs="Arial"/>
          <w:b/>
          <w:bCs/>
          <w:sz w:val="22"/>
          <w:szCs w:val="22"/>
          <w:lang w:eastAsia="ar-SA"/>
        </w:rPr>
      </w:pPr>
    </w:p>
    <w:p w14:paraId="00F6AE04" w14:textId="77777777" w:rsidR="000B3D6C" w:rsidRPr="00D37F96" w:rsidRDefault="006E65C4" w:rsidP="00C678C4">
      <w:pPr>
        <w:keepNext/>
        <w:widowControl w:val="0"/>
        <w:shd w:val="clear" w:color="auto" w:fill="FFFFFF"/>
        <w:suppressAutoHyphens/>
        <w:ind w:right="74"/>
        <w:jc w:val="center"/>
        <w:rPr>
          <w:rFonts w:ascii="Arial" w:hAnsi="Arial" w:cs="Arial"/>
          <w:b/>
          <w:bCs/>
          <w:sz w:val="22"/>
          <w:szCs w:val="22"/>
          <w:lang w:eastAsia="ar-SA"/>
        </w:rPr>
      </w:pPr>
      <w:r w:rsidRPr="00D37F96">
        <w:rPr>
          <w:rFonts w:ascii="Arial" w:hAnsi="Arial" w:cs="Arial"/>
          <w:b/>
          <w:bCs/>
          <w:sz w:val="22"/>
          <w:szCs w:val="22"/>
          <w:lang w:eastAsia="ar-SA"/>
        </w:rPr>
        <w:t>§ 2</w:t>
      </w:r>
    </w:p>
    <w:p w14:paraId="127E74C5" w14:textId="77777777" w:rsidR="00232C7C" w:rsidRPr="00D37F96" w:rsidRDefault="002B394F" w:rsidP="00C678C4">
      <w:pPr>
        <w:keepNext/>
        <w:widowControl w:val="0"/>
        <w:shd w:val="clear" w:color="auto" w:fill="FFFFFF"/>
        <w:suppressAutoHyphens/>
        <w:ind w:right="74"/>
        <w:jc w:val="center"/>
        <w:outlineLvl w:val="0"/>
        <w:rPr>
          <w:rFonts w:ascii="Arial" w:hAnsi="Arial" w:cs="Arial"/>
          <w:b/>
          <w:bCs/>
          <w:sz w:val="22"/>
          <w:szCs w:val="22"/>
          <w:lang w:eastAsia="ar-SA"/>
        </w:rPr>
      </w:pPr>
      <w:r w:rsidRPr="00D37F96">
        <w:rPr>
          <w:rFonts w:ascii="Arial" w:hAnsi="Arial" w:cs="Arial"/>
          <w:b/>
          <w:bCs/>
          <w:sz w:val="22"/>
          <w:szCs w:val="22"/>
          <w:lang w:eastAsia="ar-SA"/>
        </w:rPr>
        <w:t>Definicje</w:t>
      </w:r>
    </w:p>
    <w:p w14:paraId="18526E94" w14:textId="77777777" w:rsidR="002B394F" w:rsidRPr="00D37F96" w:rsidRDefault="00F3194D" w:rsidP="00D2591B">
      <w:pPr>
        <w:widowControl w:val="0"/>
        <w:shd w:val="clear" w:color="auto" w:fill="FFFFFF"/>
        <w:suppressAutoHyphens/>
        <w:ind w:right="74"/>
        <w:jc w:val="both"/>
        <w:outlineLvl w:val="0"/>
        <w:rPr>
          <w:rFonts w:ascii="Arial" w:hAnsi="Arial" w:cs="Arial"/>
          <w:sz w:val="22"/>
          <w:szCs w:val="22"/>
          <w:lang w:eastAsia="ar-SA"/>
        </w:rPr>
      </w:pPr>
      <w:r w:rsidRPr="00D37F96">
        <w:rPr>
          <w:rFonts w:ascii="Arial" w:hAnsi="Arial" w:cs="Arial"/>
          <w:sz w:val="22"/>
          <w:szCs w:val="22"/>
          <w:lang w:eastAsia="ar-SA"/>
        </w:rPr>
        <w:t>Dla potrzeb niniejszej Umowy poniższym pojęciom przypisuje się następujące znaczenie, przy czym przyjmuje się, iż mają one opisane niżej znaczenie także jeśli są pisane małą literą</w:t>
      </w:r>
      <w:r w:rsidR="006E65C4" w:rsidRPr="00D37F96">
        <w:rPr>
          <w:rFonts w:ascii="Arial" w:hAnsi="Arial" w:cs="Arial"/>
          <w:sz w:val="22"/>
          <w:szCs w:val="22"/>
          <w:lang w:eastAsia="ar-SA"/>
        </w:rPr>
        <w:t>:</w:t>
      </w:r>
    </w:p>
    <w:p w14:paraId="2D7BC013" w14:textId="69A1767C" w:rsidR="006E65C4" w:rsidRPr="00D37F96" w:rsidRDefault="006E65C4" w:rsidP="00BA1C4B">
      <w:pPr>
        <w:widowControl w:val="0"/>
        <w:numPr>
          <w:ilvl w:val="0"/>
          <w:numId w:val="13"/>
        </w:numPr>
        <w:shd w:val="clear" w:color="auto" w:fill="FFFFFF"/>
        <w:suppressAutoHyphens/>
        <w:ind w:right="72"/>
        <w:jc w:val="both"/>
        <w:outlineLvl w:val="0"/>
        <w:rPr>
          <w:rFonts w:ascii="Arial" w:hAnsi="Arial" w:cs="Arial"/>
          <w:sz w:val="22"/>
          <w:szCs w:val="22"/>
          <w:lang w:eastAsia="ar-SA"/>
        </w:rPr>
      </w:pPr>
      <w:r w:rsidRPr="00D37F96">
        <w:rPr>
          <w:rFonts w:ascii="Arial" w:hAnsi="Arial" w:cs="Arial"/>
          <w:sz w:val="22"/>
          <w:szCs w:val="22"/>
          <w:lang w:eastAsia="ar-SA"/>
        </w:rPr>
        <w:t xml:space="preserve">Części - </w:t>
      </w:r>
      <w:r w:rsidR="007831FA" w:rsidRPr="00D37F96">
        <w:rPr>
          <w:rFonts w:ascii="Arial" w:hAnsi="Arial" w:cs="Arial"/>
          <w:sz w:val="22"/>
          <w:szCs w:val="22"/>
          <w:lang w:eastAsia="ar-SA"/>
        </w:rPr>
        <w:t>Zespół</w:t>
      </w:r>
      <w:r w:rsidRPr="00D37F96">
        <w:rPr>
          <w:rFonts w:ascii="Arial" w:hAnsi="Arial" w:cs="Arial"/>
          <w:sz w:val="22"/>
          <w:szCs w:val="22"/>
          <w:lang w:eastAsia="ar-SA"/>
        </w:rPr>
        <w:t xml:space="preserve">, </w:t>
      </w:r>
      <w:r w:rsidR="007831FA" w:rsidRPr="00D37F96">
        <w:rPr>
          <w:rFonts w:ascii="Arial" w:hAnsi="Arial" w:cs="Arial"/>
          <w:sz w:val="22"/>
          <w:szCs w:val="22"/>
          <w:lang w:eastAsia="ar-SA"/>
        </w:rPr>
        <w:t>P</w:t>
      </w:r>
      <w:r w:rsidRPr="00D37F96">
        <w:rPr>
          <w:rFonts w:ascii="Arial" w:hAnsi="Arial" w:cs="Arial"/>
          <w:sz w:val="22"/>
          <w:szCs w:val="22"/>
          <w:lang w:eastAsia="ar-SA"/>
        </w:rPr>
        <w:t>odzesp</w:t>
      </w:r>
      <w:r w:rsidR="007831FA" w:rsidRPr="00D37F96">
        <w:rPr>
          <w:rFonts w:ascii="Arial" w:hAnsi="Arial" w:cs="Arial"/>
          <w:sz w:val="22"/>
          <w:szCs w:val="22"/>
          <w:lang w:eastAsia="ar-SA"/>
        </w:rPr>
        <w:t>ół</w:t>
      </w:r>
      <w:r w:rsidRPr="00D37F96">
        <w:rPr>
          <w:rFonts w:ascii="Arial" w:hAnsi="Arial" w:cs="Arial"/>
          <w:sz w:val="22"/>
          <w:szCs w:val="22"/>
          <w:lang w:eastAsia="ar-SA"/>
        </w:rPr>
        <w:t xml:space="preserve">, </w:t>
      </w:r>
      <w:r w:rsidR="007831FA" w:rsidRPr="00D37F96">
        <w:rPr>
          <w:rFonts w:ascii="Arial" w:hAnsi="Arial" w:cs="Arial"/>
          <w:sz w:val="22"/>
          <w:szCs w:val="22"/>
          <w:lang w:eastAsia="ar-SA"/>
        </w:rPr>
        <w:t>E</w:t>
      </w:r>
      <w:r w:rsidRPr="00D37F96">
        <w:rPr>
          <w:rFonts w:ascii="Arial" w:hAnsi="Arial" w:cs="Arial"/>
          <w:sz w:val="22"/>
          <w:szCs w:val="22"/>
          <w:lang w:eastAsia="ar-SA"/>
        </w:rPr>
        <w:t>lement</w:t>
      </w:r>
      <w:r w:rsidR="007831FA" w:rsidRPr="00D37F96">
        <w:rPr>
          <w:rFonts w:ascii="Arial" w:hAnsi="Arial" w:cs="Arial"/>
          <w:sz w:val="22"/>
          <w:szCs w:val="22"/>
          <w:lang w:eastAsia="ar-SA"/>
        </w:rPr>
        <w:t xml:space="preserve"> Pojazdu</w:t>
      </w:r>
      <w:r w:rsidRPr="00D37F96">
        <w:rPr>
          <w:rFonts w:ascii="Arial" w:hAnsi="Arial" w:cs="Arial"/>
          <w:sz w:val="22"/>
          <w:szCs w:val="22"/>
          <w:lang w:eastAsia="ar-SA"/>
        </w:rPr>
        <w:t>;</w:t>
      </w:r>
    </w:p>
    <w:p w14:paraId="0D54778D" w14:textId="7F011B22" w:rsidR="006E65C4" w:rsidRPr="00D37F96" w:rsidRDefault="006E65C4" w:rsidP="00BA1C4B">
      <w:pPr>
        <w:keepNext/>
        <w:widowControl w:val="0"/>
        <w:numPr>
          <w:ilvl w:val="0"/>
          <w:numId w:val="13"/>
        </w:numPr>
        <w:shd w:val="clear" w:color="auto" w:fill="FFFFFF"/>
        <w:suppressAutoHyphens/>
        <w:ind w:left="499" w:right="74" w:hanging="357"/>
        <w:jc w:val="both"/>
        <w:outlineLvl w:val="0"/>
        <w:rPr>
          <w:rFonts w:ascii="Arial" w:hAnsi="Arial" w:cs="Arial"/>
          <w:sz w:val="22"/>
          <w:szCs w:val="22"/>
          <w:lang w:eastAsia="ar-SA"/>
        </w:rPr>
      </w:pPr>
      <w:bookmarkStart w:id="9" w:name="_Hlk101725651"/>
      <w:r w:rsidRPr="00D37F96">
        <w:rPr>
          <w:rFonts w:ascii="Arial" w:hAnsi="Arial" w:cs="Arial"/>
          <w:sz w:val="22"/>
          <w:szCs w:val="22"/>
          <w:lang w:eastAsia="ar-SA"/>
        </w:rPr>
        <w:t>Dokumenty</w:t>
      </w:r>
      <w:r w:rsidR="00246D96" w:rsidRPr="00D37F96">
        <w:rPr>
          <w:rFonts w:ascii="Arial" w:hAnsi="Arial" w:cs="Arial"/>
          <w:sz w:val="22"/>
          <w:szCs w:val="22"/>
          <w:lang w:eastAsia="ar-SA"/>
        </w:rPr>
        <w:t>/Dokumentacj</w:t>
      </w:r>
      <w:r w:rsidR="00212D8D" w:rsidRPr="00D37F96">
        <w:rPr>
          <w:rFonts w:ascii="Arial" w:hAnsi="Arial" w:cs="Arial"/>
          <w:sz w:val="22"/>
          <w:szCs w:val="22"/>
          <w:lang w:eastAsia="ar-SA"/>
        </w:rPr>
        <w:t>a</w:t>
      </w:r>
      <w:r w:rsidR="00401F9B" w:rsidRPr="00D37F96">
        <w:rPr>
          <w:rFonts w:ascii="Arial" w:hAnsi="Arial" w:cs="Arial"/>
          <w:sz w:val="22"/>
          <w:szCs w:val="22"/>
          <w:lang w:eastAsia="ar-SA"/>
        </w:rPr>
        <w:t xml:space="preserve"> </w:t>
      </w:r>
      <w:r w:rsidR="005033FB" w:rsidRPr="00D37F96">
        <w:rPr>
          <w:rFonts w:ascii="Arial" w:hAnsi="Arial" w:cs="Arial"/>
          <w:sz w:val="22"/>
          <w:szCs w:val="22"/>
          <w:lang w:eastAsia="ar-SA"/>
        </w:rPr>
        <w:t xml:space="preserve">(szczegółowe wymagania </w:t>
      </w:r>
      <w:r w:rsidR="00C408E7" w:rsidRPr="00D37F96">
        <w:rPr>
          <w:rFonts w:ascii="Arial" w:hAnsi="Arial" w:cs="Arial"/>
          <w:sz w:val="22"/>
          <w:szCs w:val="22"/>
          <w:lang w:eastAsia="ar-SA"/>
        </w:rPr>
        <w:t xml:space="preserve">opisane </w:t>
      </w:r>
      <w:r w:rsidR="005033FB" w:rsidRPr="00D37F96">
        <w:rPr>
          <w:rFonts w:ascii="Arial" w:hAnsi="Arial" w:cs="Arial"/>
          <w:sz w:val="22"/>
          <w:szCs w:val="22"/>
          <w:lang w:eastAsia="ar-SA"/>
        </w:rPr>
        <w:t>w OPZ)</w:t>
      </w:r>
      <w:r w:rsidRPr="00D37F96">
        <w:rPr>
          <w:rFonts w:ascii="Arial" w:hAnsi="Arial" w:cs="Arial"/>
          <w:sz w:val="22"/>
          <w:szCs w:val="22"/>
          <w:lang w:eastAsia="ar-SA"/>
        </w:rPr>
        <w:t>:</w:t>
      </w:r>
    </w:p>
    <w:p w14:paraId="1E6232D2" w14:textId="508EEE07" w:rsidR="00DD1756" w:rsidRPr="00D37F96" w:rsidRDefault="00DD1756" w:rsidP="00682BB5">
      <w:pPr>
        <w:widowControl w:val="0"/>
        <w:numPr>
          <w:ilvl w:val="0"/>
          <w:numId w:val="9"/>
        </w:numPr>
        <w:suppressAutoHyphens/>
        <w:ind w:right="74"/>
        <w:jc w:val="both"/>
        <w:rPr>
          <w:rFonts w:ascii="Arial" w:hAnsi="Arial" w:cs="Arial"/>
          <w:sz w:val="22"/>
          <w:szCs w:val="22"/>
          <w:lang w:eastAsia="ar-SA"/>
        </w:rPr>
      </w:pPr>
      <w:r w:rsidRPr="00D37F96">
        <w:rPr>
          <w:rFonts w:ascii="Arial" w:hAnsi="Arial" w:cs="Arial"/>
          <w:sz w:val="22"/>
          <w:szCs w:val="22"/>
          <w:lang w:eastAsia="ar-SA"/>
        </w:rPr>
        <w:t xml:space="preserve">Dokumentacja techniczna pojazdów kolejowych, zgodna z obowiązującymi przepisami </w:t>
      </w:r>
      <w:r w:rsidR="00525D25" w:rsidRPr="00D37F96">
        <w:rPr>
          <w:rFonts w:ascii="Arial" w:hAnsi="Arial" w:cs="Arial"/>
          <w:sz w:val="22"/>
          <w:szCs w:val="22"/>
          <w:lang w:eastAsia="ar-SA"/>
        </w:rPr>
        <w:t>oraz z OPZ</w:t>
      </w:r>
      <w:r w:rsidRPr="00D37F96">
        <w:rPr>
          <w:rFonts w:ascii="Arial" w:hAnsi="Arial" w:cs="Arial"/>
          <w:sz w:val="22"/>
          <w:szCs w:val="22"/>
          <w:lang w:eastAsia="ar-SA"/>
        </w:rPr>
        <w:t xml:space="preserve">, </w:t>
      </w:r>
      <w:r w:rsidR="00525D25" w:rsidRPr="00D37F96">
        <w:rPr>
          <w:rFonts w:ascii="Arial" w:hAnsi="Arial" w:cs="Arial"/>
          <w:sz w:val="22"/>
          <w:szCs w:val="22"/>
          <w:lang w:eastAsia="ar-SA"/>
        </w:rPr>
        <w:t>w szcze</w:t>
      </w:r>
      <w:r w:rsidRPr="00D37F96">
        <w:rPr>
          <w:rFonts w:ascii="Arial" w:hAnsi="Arial" w:cs="Arial"/>
          <w:sz w:val="22"/>
          <w:szCs w:val="22"/>
          <w:lang w:eastAsia="ar-SA"/>
        </w:rPr>
        <w:t>gólności:</w:t>
      </w:r>
    </w:p>
    <w:p w14:paraId="2529A954" w14:textId="4FA6C27D" w:rsidR="0093038B" w:rsidRPr="00D37F96" w:rsidRDefault="0064229D" w:rsidP="00BA1C4B">
      <w:pPr>
        <w:pStyle w:val="Akapitzlist"/>
        <w:widowControl w:val="0"/>
        <w:numPr>
          <w:ilvl w:val="2"/>
          <w:numId w:val="11"/>
        </w:numPr>
        <w:suppressAutoHyphens/>
        <w:ind w:left="1560" w:right="74" w:hanging="502"/>
        <w:jc w:val="both"/>
        <w:rPr>
          <w:rFonts w:cs="Arial"/>
          <w:szCs w:val="22"/>
          <w:lang w:val="pl-PL" w:eastAsia="ar-SA"/>
        </w:rPr>
      </w:pPr>
      <w:r w:rsidRPr="00D37F96">
        <w:rPr>
          <w:rFonts w:cs="Arial"/>
          <w:szCs w:val="22"/>
          <w:lang w:val="pl-PL" w:eastAsia="ar-SA"/>
        </w:rPr>
        <w:t xml:space="preserve">Warunki Techniczne Wykonania </w:t>
      </w:r>
      <w:r w:rsidR="00EF75AF" w:rsidRPr="00D37F96">
        <w:rPr>
          <w:rFonts w:cs="Arial"/>
          <w:szCs w:val="22"/>
          <w:lang w:val="pl-PL" w:eastAsia="ar-SA"/>
        </w:rPr>
        <w:t xml:space="preserve">(WTW) </w:t>
      </w:r>
      <w:r w:rsidRPr="00D37F96">
        <w:rPr>
          <w:rFonts w:cs="Arial"/>
          <w:szCs w:val="22"/>
          <w:lang w:val="pl-PL" w:eastAsia="ar-SA"/>
        </w:rPr>
        <w:t xml:space="preserve">i </w:t>
      </w:r>
      <w:r w:rsidR="00EF75AF" w:rsidRPr="00D37F96">
        <w:rPr>
          <w:rFonts w:cs="Arial"/>
          <w:szCs w:val="22"/>
          <w:lang w:val="pl-PL" w:eastAsia="ar-SA"/>
        </w:rPr>
        <w:t xml:space="preserve">Warunki Techniczne </w:t>
      </w:r>
      <w:r w:rsidRPr="00D37F96">
        <w:rPr>
          <w:rFonts w:cs="Arial"/>
          <w:szCs w:val="22"/>
          <w:lang w:val="pl-PL" w:eastAsia="ar-SA"/>
        </w:rPr>
        <w:t>Odbioru (WTO)</w:t>
      </w:r>
      <w:r w:rsidR="00EF75AF" w:rsidRPr="00D37F96">
        <w:rPr>
          <w:rFonts w:cs="Arial"/>
          <w:szCs w:val="22"/>
          <w:lang w:val="pl-PL" w:eastAsia="ar-SA"/>
        </w:rPr>
        <w:t xml:space="preserve"> pojazdu, jego zespołów i podzespołów</w:t>
      </w:r>
      <w:r w:rsidRPr="00D37F96">
        <w:rPr>
          <w:rFonts w:cs="Arial"/>
          <w:szCs w:val="22"/>
          <w:lang w:val="pl-PL" w:eastAsia="ar-SA"/>
        </w:rPr>
        <w:t xml:space="preserve">, </w:t>
      </w:r>
      <w:r w:rsidR="002602D6" w:rsidRPr="00D37F96">
        <w:rPr>
          <w:rFonts w:cs="Arial"/>
          <w:szCs w:val="22"/>
          <w:lang w:val="pl-PL"/>
        </w:rPr>
        <w:t xml:space="preserve">w </w:t>
      </w:r>
      <w:r w:rsidRPr="00D37F96">
        <w:rPr>
          <w:rFonts w:cs="Arial"/>
          <w:szCs w:val="22"/>
          <w:lang w:val="pl-PL"/>
        </w:rPr>
        <w:t>postaci jednego lub dwóch odrębnych dokumentów</w:t>
      </w:r>
      <w:r w:rsidR="00823510" w:rsidRPr="00D37F96">
        <w:rPr>
          <w:rFonts w:cs="Arial"/>
          <w:szCs w:val="22"/>
          <w:lang w:val="pl-PL"/>
        </w:rPr>
        <w:t>;</w:t>
      </w:r>
    </w:p>
    <w:p w14:paraId="31EE451C" w14:textId="6C0F9267" w:rsidR="006E65C4" w:rsidRPr="00D37F96" w:rsidRDefault="00FC7726" w:rsidP="00BA1C4B">
      <w:pPr>
        <w:pStyle w:val="Akapitzlist"/>
        <w:widowControl w:val="0"/>
        <w:numPr>
          <w:ilvl w:val="2"/>
          <w:numId w:val="11"/>
        </w:numPr>
        <w:suppressAutoHyphens/>
        <w:ind w:left="1560" w:right="74" w:hanging="502"/>
        <w:jc w:val="both"/>
        <w:rPr>
          <w:rFonts w:cs="Arial"/>
          <w:szCs w:val="22"/>
          <w:lang w:val="pl-PL" w:eastAsia="ar-SA"/>
        </w:rPr>
      </w:pPr>
      <w:r w:rsidRPr="00D37F96">
        <w:rPr>
          <w:rFonts w:cs="Arial"/>
          <w:szCs w:val="22"/>
          <w:lang w:val="pl-PL" w:eastAsia="ar-SA"/>
        </w:rPr>
        <w:t xml:space="preserve">Kompletna </w:t>
      </w:r>
      <w:r w:rsidR="006E65C4" w:rsidRPr="00D37F96">
        <w:rPr>
          <w:rFonts w:cs="Arial"/>
          <w:szCs w:val="22"/>
          <w:lang w:val="pl-PL" w:eastAsia="ar-SA"/>
        </w:rPr>
        <w:t xml:space="preserve">Dokumentacja konstrukcyjna pojazdu wraz z </w:t>
      </w:r>
      <w:r w:rsidR="00EF75AF" w:rsidRPr="00D37F96">
        <w:rPr>
          <w:rFonts w:cs="Arial"/>
          <w:szCs w:val="22"/>
          <w:lang w:val="pl-PL" w:eastAsia="ar-SA"/>
        </w:rPr>
        <w:t>W</w:t>
      </w:r>
      <w:r w:rsidR="006E65C4" w:rsidRPr="00D37F96">
        <w:rPr>
          <w:rFonts w:cs="Arial"/>
          <w:szCs w:val="22"/>
          <w:lang w:val="pl-PL" w:eastAsia="ar-SA"/>
        </w:rPr>
        <w:t xml:space="preserve">arunkami </w:t>
      </w:r>
      <w:r w:rsidR="00EF75AF" w:rsidRPr="00D37F96">
        <w:rPr>
          <w:rFonts w:cs="Arial"/>
          <w:szCs w:val="22"/>
          <w:lang w:val="pl-PL" w:eastAsia="ar-SA"/>
        </w:rPr>
        <w:t>T</w:t>
      </w:r>
      <w:r w:rsidR="006E65C4" w:rsidRPr="00D37F96">
        <w:rPr>
          <w:rFonts w:cs="Arial"/>
          <w:szCs w:val="22"/>
          <w:lang w:val="pl-PL" w:eastAsia="ar-SA"/>
        </w:rPr>
        <w:t xml:space="preserve">echnicznymi </w:t>
      </w:r>
      <w:r w:rsidR="00EF75AF" w:rsidRPr="00D37F96">
        <w:rPr>
          <w:rFonts w:cs="Arial"/>
          <w:szCs w:val="22"/>
          <w:lang w:val="pl-PL" w:eastAsia="ar-SA"/>
        </w:rPr>
        <w:t>W</w:t>
      </w:r>
      <w:r w:rsidR="006E65C4" w:rsidRPr="00D37F96">
        <w:rPr>
          <w:rFonts w:cs="Arial"/>
          <w:szCs w:val="22"/>
          <w:lang w:val="pl-PL" w:eastAsia="ar-SA"/>
        </w:rPr>
        <w:t>ykonania</w:t>
      </w:r>
      <w:r w:rsidR="0062291D" w:rsidRPr="00D37F96">
        <w:rPr>
          <w:rFonts w:cs="Arial"/>
          <w:szCs w:val="22"/>
          <w:lang w:val="pl-PL" w:eastAsia="ar-SA"/>
        </w:rPr>
        <w:t xml:space="preserve"> obejmująca także rysunki konstrukcyjne</w:t>
      </w:r>
      <w:r w:rsidR="00823510" w:rsidRPr="00D37F96">
        <w:rPr>
          <w:rFonts w:cs="Arial"/>
          <w:szCs w:val="22"/>
          <w:lang w:val="pl-PL" w:eastAsia="ar-SA"/>
        </w:rPr>
        <w:t>,</w:t>
      </w:r>
      <w:r w:rsidR="006E65C4" w:rsidRPr="00D37F96">
        <w:rPr>
          <w:rFonts w:cs="Arial"/>
          <w:szCs w:val="22"/>
          <w:lang w:val="pl-PL" w:eastAsia="ar-SA"/>
        </w:rPr>
        <w:t xml:space="preserve"> </w:t>
      </w:r>
      <w:r w:rsidRPr="00D37F96">
        <w:rPr>
          <w:rFonts w:cs="Arial"/>
          <w:szCs w:val="22"/>
          <w:lang w:val="pl-PL" w:eastAsia="ar-SA"/>
        </w:rPr>
        <w:t xml:space="preserve">w zakresie </w:t>
      </w:r>
      <w:r w:rsidR="0062291D" w:rsidRPr="00D37F96">
        <w:rPr>
          <w:rFonts w:cs="Arial"/>
          <w:szCs w:val="22"/>
          <w:lang w:val="pl-PL" w:eastAsia="ar-SA"/>
        </w:rPr>
        <w:t xml:space="preserve">opisanym </w:t>
      </w:r>
      <w:r w:rsidR="009F1803" w:rsidRPr="00D37F96">
        <w:rPr>
          <w:rFonts w:cs="Arial"/>
          <w:szCs w:val="22"/>
          <w:lang w:val="pl-PL" w:eastAsia="ar-SA"/>
        </w:rPr>
        <w:t>w</w:t>
      </w:r>
      <w:r w:rsidR="009247BB" w:rsidRPr="00D37F96">
        <w:rPr>
          <w:rFonts w:cs="Arial"/>
          <w:szCs w:val="22"/>
          <w:lang w:val="pl-PL" w:eastAsia="ar-SA"/>
        </w:rPr>
        <w:t xml:space="preserve"> </w:t>
      </w:r>
      <w:r w:rsidR="0062291D" w:rsidRPr="00D37F96">
        <w:rPr>
          <w:rFonts w:cs="Arial"/>
          <w:szCs w:val="22"/>
          <w:lang w:val="pl-PL" w:eastAsia="ar-SA"/>
        </w:rPr>
        <w:t>OPZ</w:t>
      </w:r>
      <w:r w:rsidR="008613E3" w:rsidRPr="00D37F96">
        <w:rPr>
          <w:rFonts w:cs="Arial"/>
          <w:szCs w:val="22"/>
          <w:lang w:val="pl-PL" w:eastAsia="ar-SA"/>
        </w:rPr>
        <w:t>;</w:t>
      </w:r>
    </w:p>
    <w:p w14:paraId="1CDE1F30" w14:textId="7832B0B7" w:rsidR="006E65C4" w:rsidRPr="00D37F96" w:rsidRDefault="006E65C4" w:rsidP="00BA1C4B">
      <w:pPr>
        <w:pStyle w:val="Akapitzlist"/>
        <w:widowControl w:val="0"/>
        <w:numPr>
          <w:ilvl w:val="2"/>
          <w:numId w:val="11"/>
        </w:numPr>
        <w:suppressAutoHyphens/>
        <w:ind w:left="1560" w:right="74" w:hanging="502"/>
        <w:jc w:val="both"/>
        <w:rPr>
          <w:rFonts w:cs="Arial"/>
          <w:szCs w:val="22"/>
          <w:lang w:val="pl-PL" w:eastAsia="ar-SA"/>
        </w:rPr>
      </w:pPr>
      <w:r w:rsidRPr="00D37F96">
        <w:rPr>
          <w:rFonts w:cs="Arial"/>
          <w:szCs w:val="22"/>
          <w:lang w:val="pl-PL" w:eastAsia="ar-SA"/>
        </w:rPr>
        <w:t>DTR</w:t>
      </w:r>
      <w:r w:rsidR="00FC7726" w:rsidRPr="00D37F96">
        <w:rPr>
          <w:rFonts w:cs="Arial"/>
          <w:szCs w:val="22"/>
          <w:lang w:val="pl-PL" w:eastAsia="ar-SA"/>
        </w:rPr>
        <w:t xml:space="preserve"> </w:t>
      </w:r>
      <w:r w:rsidRPr="00D37F96">
        <w:rPr>
          <w:rFonts w:cs="Arial"/>
          <w:szCs w:val="22"/>
          <w:lang w:val="pl-PL" w:eastAsia="ar-SA"/>
        </w:rPr>
        <w:t xml:space="preserve">- Dokumentacja techniczno-ruchowa </w:t>
      </w:r>
      <w:bookmarkStart w:id="10" w:name="_Hlk65507015"/>
      <w:r w:rsidRPr="00D37F96">
        <w:rPr>
          <w:rFonts w:cs="Arial"/>
          <w:szCs w:val="22"/>
          <w:lang w:val="pl-PL" w:eastAsia="ar-SA"/>
        </w:rPr>
        <w:t>pojazdu, jego zespołów i podzespołów</w:t>
      </w:r>
      <w:bookmarkEnd w:id="10"/>
      <w:r w:rsidR="00FC7726" w:rsidRPr="00D37F96">
        <w:rPr>
          <w:rFonts w:cs="Arial"/>
          <w:szCs w:val="22"/>
          <w:lang w:val="pl-PL" w:eastAsia="ar-SA"/>
        </w:rPr>
        <w:t>;</w:t>
      </w:r>
    </w:p>
    <w:p w14:paraId="060C4F25" w14:textId="77777777" w:rsidR="003F3076" w:rsidRPr="00D37F96" w:rsidRDefault="006E65C4" w:rsidP="00BA1C4B">
      <w:pPr>
        <w:pStyle w:val="Akapitzlist"/>
        <w:widowControl w:val="0"/>
        <w:numPr>
          <w:ilvl w:val="2"/>
          <w:numId w:val="11"/>
        </w:numPr>
        <w:suppressAutoHyphens/>
        <w:ind w:left="1560" w:right="74" w:hanging="502"/>
        <w:jc w:val="both"/>
        <w:rPr>
          <w:rFonts w:cs="Arial"/>
          <w:szCs w:val="22"/>
          <w:lang w:val="pl-PL" w:eastAsia="ar-SA"/>
        </w:rPr>
      </w:pPr>
      <w:r w:rsidRPr="00D37F96">
        <w:rPr>
          <w:rFonts w:cs="Arial"/>
          <w:szCs w:val="22"/>
          <w:lang w:val="pl-PL" w:eastAsia="ar-SA"/>
        </w:rPr>
        <w:t xml:space="preserve">Katalog części zamiennych, zawierający niezbędne dane do składania zamówień na te części (nr rysunków wykonawczych, nr katalogowe, rysunki poglądowe </w:t>
      </w:r>
      <w:r w:rsidR="009F1803" w:rsidRPr="00D37F96">
        <w:rPr>
          <w:rFonts w:cs="Arial"/>
          <w:szCs w:val="22"/>
          <w:lang w:val="pl-PL" w:eastAsia="ar-SA"/>
        </w:rPr>
        <w:t>z </w:t>
      </w:r>
      <w:r w:rsidRPr="00D37F96">
        <w:rPr>
          <w:rFonts w:cs="Arial"/>
          <w:szCs w:val="22"/>
          <w:lang w:val="pl-PL" w:eastAsia="ar-SA"/>
        </w:rPr>
        <w:t>wymiarami montażowymi)</w:t>
      </w:r>
      <w:r w:rsidR="003F3076" w:rsidRPr="00D37F96">
        <w:rPr>
          <w:rFonts w:cs="Arial"/>
          <w:szCs w:val="22"/>
          <w:lang w:val="pl-PL" w:eastAsia="ar-SA"/>
        </w:rPr>
        <w:t>,</w:t>
      </w:r>
    </w:p>
    <w:p w14:paraId="105F2A04" w14:textId="63424E6A" w:rsidR="006E65C4" w:rsidRPr="00D37F96" w:rsidRDefault="003F3076" w:rsidP="00BA1C4B">
      <w:pPr>
        <w:pStyle w:val="Akapitzlist"/>
        <w:widowControl w:val="0"/>
        <w:numPr>
          <w:ilvl w:val="2"/>
          <w:numId w:val="11"/>
        </w:numPr>
        <w:suppressAutoHyphens/>
        <w:ind w:left="1560" w:right="74" w:hanging="502"/>
        <w:jc w:val="both"/>
        <w:rPr>
          <w:rFonts w:cs="Arial"/>
          <w:szCs w:val="22"/>
          <w:lang w:val="pl-PL" w:eastAsia="ar-SA"/>
        </w:rPr>
      </w:pPr>
      <w:r w:rsidRPr="00D37F96">
        <w:rPr>
          <w:rFonts w:cs="Arial"/>
          <w:szCs w:val="22"/>
          <w:lang w:val="pl-PL" w:eastAsia="ar-SA"/>
        </w:rPr>
        <w:t>Dokumentacja serwisowa urządzeń i instalacji</w:t>
      </w:r>
      <w:r w:rsidR="004E47F2" w:rsidRPr="00D37F96">
        <w:rPr>
          <w:rFonts w:cs="Arial"/>
          <w:szCs w:val="22"/>
          <w:lang w:val="pl-PL" w:eastAsia="ar-SA"/>
        </w:rPr>
        <w:t>;</w:t>
      </w:r>
    </w:p>
    <w:p w14:paraId="6BEDF26B" w14:textId="7B5B63B5" w:rsidR="005E17D7" w:rsidRPr="00D37F96" w:rsidRDefault="001D65C5" w:rsidP="00682BB5">
      <w:pPr>
        <w:widowControl w:val="0"/>
        <w:numPr>
          <w:ilvl w:val="0"/>
          <w:numId w:val="9"/>
        </w:numPr>
        <w:suppressAutoHyphens/>
        <w:ind w:right="74"/>
        <w:jc w:val="both"/>
        <w:rPr>
          <w:rFonts w:ascii="Arial" w:hAnsi="Arial" w:cs="Arial"/>
          <w:sz w:val="22"/>
          <w:szCs w:val="22"/>
          <w:lang w:eastAsia="ar-SA"/>
        </w:rPr>
      </w:pPr>
      <w:bookmarkStart w:id="11" w:name="_Hlk14038731"/>
      <w:r w:rsidRPr="00D37F96">
        <w:rPr>
          <w:rFonts w:ascii="Arial" w:hAnsi="Arial" w:cs="Arial"/>
          <w:sz w:val="22"/>
          <w:szCs w:val="22"/>
          <w:lang w:eastAsia="ar-SA"/>
        </w:rPr>
        <w:t xml:space="preserve">Dokumentacja do celów eksploatacji i utrzymania, zgodnie z pkt 4.2.12. </w:t>
      </w:r>
      <w:r w:rsidR="005E17D7" w:rsidRPr="00D37F96">
        <w:rPr>
          <w:rFonts w:ascii="Arial" w:hAnsi="Arial" w:cs="Arial"/>
          <w:sz w:val="22"/>
          <w:szCs w:val="22"/>
          <w:lang w:eastAsia="ar-SA"/>
        </w:rPr>
        <w:t>Załącznika do rozporządzenia Komisji (UE) Nr 1302/2014 z dnia 18 listopada 2014 r. w sprawie technicznej specyfikacji interoperacyjności odnoszącej się do podsystemu Tabor - lokomotywy i tabor pasażerski systemu kolei Unii Europejskiej</w:t>
      </w:r>
      <w:r w:rsidR="00235421" w:rsidRPr="00D37F96">
        <w:rPr>
          <w:rFonts w:ascii="Arial" w:hAnsi="Arial" w:cs="Arial"/>
          <w:sz w:val="22"/>
          <w:szCs w:val="22"/>
          <w:lang w:eastAsia="ar-SA"/>
        </w:rPr>
        <w:t xml:space="preserve"> (Dz.U</w:t>
      </w:r>
      <w:r w:rsidR="00854DDE" w:rsidRPr="00D37F96">
        <w:rPr>
          <w:rFonts w:ascii="Arial" w:hAnsi="Arial" w:cs="Arial"/>
          <w:sz w:val="22"/>
          <w:szCs w:val="22"/>
          <w:lang w:eastAsia="ar-SA"/>
        </w:rPr>
        <w:t>rz</w:t>
      </w:r>
      <w:r w:rsidR="00235421" w:rsidRPr="00D37F96">
        <w:rPr>
          <w:rFonts w:ascii="Arial" w:hAnsi="Arial" w:cs="Arial"/>
          <w:sz w:val="22"/>
          <w:szCs w:val="22"/>
          <w:lang w:eastAsia="ar-SA"/>
        </w:rPr>
        <w:t>.UE.L.2014.356.228</w:t>
      </w:r>
      <w:r w:rsidR="00733D73" w:rsidRPr="00D37F96">
        <w:rPr>
          <w:rFonts w:ascii="Arial" w:hAnsi="Arial" w:cs="Arial"/>
          <w:sz w:val="22"/>
          <w:szCs w:val="22"/>
          <w:lang w:eastAsia="ar-SA"/>
        </w:rPr>
        <w:t xml:space="preserve"> z późn. zm.</w:t>
      </w:r>
      <w:r w:rsidR="00235421" w:rsidRPr="00D37F96">
        <w:rPr>
          <w:rFonts w:ascii="Arial" w:hAnsi="Arial" w:cs="Arial"/>
          <w:sz w:val="22"/>
          <w:szCs w:val="22"/>
          <w:lang w:eastAsia="ar-SA"/>
        </w:rPr>
        <w:t>)</w:t>
      </w:r>
      <w:r w:rsidR="0062291D" w:rsidRPr="00D37F96">
        <w:rPr>
          <w:rFonts w:ascii="Arial" w:hAnsi="Arial" w:cs="Arial"/>
          <w:sz w:val="22"/>
          <w:szCs w:val="22"/>
          <w:lang w:eastAsia="ar-SA"/>
        </w:rPr>
        <w:t xml:space="preserve"> i OPZ</w:t>
      </w:r>
      <w:r w:rsidR="008C20CA" w:rsidRPr="00D37F96">
        <w:rPr>
          <w:rFonts w:ascii="Arial" w:hAnsi="Arial" w:cs="Arial"/>
          <w:sz w:val="22"/>
          <w:szCs w:val="22"/>
          <w:lang w:eastAsia="ar-SA"/>
        </w:rPr>
        <w:t>, w szczególności</w:t>
      </w:r>
      <w:r w:rsidR="005E17D7" w:rsidRPr="00D37F96">
        <w:rPr>
          <w:rFonts w:ascii="Arial" w:hAnsi="Arial" w:cs="Arial"/>
          <w:sz w:val="22"/>
          <w:szCs w:val="22"/>
          <w:lang w:eastAsia="ar-SA"/>
        </w:rPr>
        <w:t>:</w:t>
      </w:r>
    </w:p>
    <w:bookmarkEnd w:id="11"/>
    <w:p w14:paraId="0B4B4994" w14:textId="31C3BA09" w:rsidR="005E17D7" w:rsidRPr="00D37F96" w:rsidRDefault="005E17D7" w:rsidP="00BA1C4B">
      <w:pPr>
        <w:pStyle w:val="Akapitzlist"/>
        <w:widowControl w:val="0"/>
        <w:numPr>
          <w:ilvl w:val="2"/>
          <w:numId w:val="12"/>
        </w:numPr>
        <w:suppressAutoHyphens/>
        <w:ind w:left="1560" w:right="74" w:hanging="502"/>
        <w:jc w:val="both"/>
        <w:rPr>
          <w:rFonts w:cs="Arial"/>
          <w:szCs w:val="22"/>
          <w:lang w:val="pl-PL" w:eastAsia="ar-SA"/>
        </w:rPr>
      </w:pPr>
      <w:r w:rsidRPr="00D37F96">
        <w:rPr>
          <w:rFonts w:cs="Arial"/>
          <w:szCs w:val="22"/>
          <w:lang w:val="pl-PL" w:eastAsia="ar-SA"/>
        </w:rPr>
        <w:t>Dokumentacja ogólna,</w:t>
      </w:r>
    </w:p>
    <w:p w14:paraId="6CEF0222" w14:textId="79D51DFC" w:rsidR="00235421" w:rsidRPr="00D37F96" w:rsidRDefault="005E17D7" w:rsidP="00BA1C4B">
      <w:pPr>
        <w:pStyle w:val="Akapitzlist"/>
        <w:widowControl w:val="0"/>
        <w:numPr>
          <w:ilvl w:val="2"/>
          <w:numId w:val="12"/>
        </w:numPr>
        <w:suppressAutoHyphens/>
        <w:ind w:left="1560" w:right="74" w:hanging="502"/>
        <w:jc w:val="both"/>
        <w:rPr>
          <w:rFonts w:cs="Arial"/>
          <w:szCs w:val="22"/>
          <w:lang w:val="pl-PL" w:eastAsia="ar-SA"/>
        </w:rPr>
      </w:pPr>
      <w:r w:rsidRPr="00D37F96">
        <w:rPr>
          <w:rFonts w:cs="Arial"/>
          <w:szCs w:val="22"/>
          <w:lang w:val="pl-PL" w:eastAsia="ar-SA"/>
        </w:rPr>
        <w:t xml:space="preserve">Dokumentacja dotycząca utrzymania </w:t>
      </w:r>
      <w:r w:rsidR="008F0493" w:rsidRPr="00D37F96">
        <w:rPr>
          <w:rFonts w:cs="Arial"/>
          <w:szCs w:val="22"/>
          <w:lang w:val="pl-PL" w:eastAsia="ar-SA"/>
        </w:rPr>
        <w:t>–</w:t>
      </w:r>
      <w:r w:rsidR="008C20CA" w:rsidRPr="00D37F96">
        <w:rPr>
          <w:rFonts w:cs="Arial"/>
          <w:szCs w:val="22"/>
          <w:lang w:val="pl-PL" w:eastAsia="ar-SA"/>
        </w:rPr>
        <w:t xml:space="preserve"> </w:t>
      </w:r>
      <w:r w:rsidR="008F0493" w:rsidRPr="00D37F96">
        <w:rPr>
          <w:rFonts w:cs="Arial"/>
          <w:szCs w:val="22"/>
          <w:lang w:val="pl-PL" w:eastAsia="ar-SA"/>
        </w:rPr>
        <w:t xml:space="preserve">w tym </w:t>
      </w:r>
      <w:r w:rsidR="006E65C4" w:rsidRPr="00D37F96">
        <w:rPr>
          <w:rFonts w:cs="Arial"/>
          <w:szCs w:val="22"/>
          <w:lang w:val="pl-PL" w:eastAsia="ar-SA"/>
        </w:rPr>
        <w:t>Dokumentacja Systemu Utrzymania (DSU) pojazdu</w:t>
      </w:r>
      <w:r w:rsidR="00DB304E" w:rsidRPr="00D37F96">
        <w:rPr>
          <w:rFonts w:cs="Arial"/>
          <w:szCs w:val="22"/>
          <w:lang w:val="pl-PL" w:eastAsia="ar-SA"/>
        </w:rPr>
        <w:t xml:space="preserve"> wg Rozporządzenia</w:t>
      </w:r>
      <w:r w:rsidR="0019721B" w:rsidRPr="00D37F96">
        <w:rPr>
          <w:rFonts w:cs="Arial"/>
          <w:szCs w:val="22"/>
          <w:lang w:val="pl-PL" w:eastAsia="ar-SA"/>
        </w:rPr>
        <w:t xml:space="preserve"> w sprawie warunków technicznych</w:t>
      </w:r>
      <w:r w:rsidR="00DB304E" w:rsidRPr="00D37F96">
        <w:rPr>
          <w:rFonts w:cs="Arial"/>
          <w:szCs w:val="22"/>
          <w:lang w:val="pl-PL" w:eastAsia="ar-SA"/>
        </w:rPr>
        <w:t>,</w:t>
      </w:r>
    </w:p>
    <w:p w14:paraId="4642F3DF" w14:textId="2CE24E8D" w:rsidR="00235421" w:rsidRPr="00D37F96" w:rsidRDefault="00235421" w:rsidP="00BA1C4B">
      <w:pPr>
        <w:pStyle w:val="Akapitzlist"/>
        <w:widowControl w:val="0"/>
        <w:numPr>
          <w:ilvl w:val="2"/>
          <w:numId w:val="12"/>
        </w:numPr>
        <w:suppressAutoHyphens/>
        <w:ind w:left="1560" w:right="74" w:hanging="502"/>
        <w:jc w:val="both"/>
        <w:rPr>
          <w:rFonts w:cs="Arial"/>
          <w:szCs w:val="22"/>
          <w:lang w:val="pl-PL" w:eastAsia="ar-SA"/>
        </w:rPr>
      </w:pPr>
      <w:r w:rsidRPr="00D37F96">
        <w:rPr>
          <w:rFonts w:cs="Arial"/>
          <w:szCs w:val="22"/>
          <w:lang w:val="pl-PL" w:eastAsia="ar-SA"/>
        </w:rPr>
        <w:lastRenderedPageBreak/>
        <w:t>Dokumentacja eksploatacyjna,</w:t>
      </w:r>
    </w:p>
    <w:p w14:paraId="18540F9E" w14:textId="41B3E198" w:rsidR="00235421" w:rsidRPr="00D37F96" w:rsidRDefault="00235421" w:rsidP="00BA1C4B">
      <w:pPr>
        <w:pStyle w:val="Akapitzlist"/>
        <w:widowControl w:val="0"/>
        <w:numPr>
          <w:ilvl w:val="2"/>
          <w:numId w:val="12"/>
        </w:numPr>
        <w:suppressAutoHyphens/>
        <w:ind w:left="1560" w:right="74" w:hanging="502"/>
        <w:jc w:val="both"/>
        <w:rPr>
          <w:rFonts w:cs="Arial"/>
          <w:szCs w:val="22"/>
          <w:lang w:val="pl-PL" w:eastAsia="ar-SA"/>
        </w:rPr>
      </w:pPr>
      <w:r w:rsidRPr="00D37F96">
        <w:rPr>
          <w:rFonts w:cs="Arial"/>
          <w:szCs w:val="22"/>
          <w:lang w:val="pl-PL" w:eastAsia="ar-SA"/>
        </w:rPr>
        <w:t>Schemat podnoszenia i instrukcje,</w:t>
      </w:r>
    </w:p>
    <w:p w14:paraId="6B66CF9E" w14:textId="2527FBEC" w:rsidR="00235421" w:rsidRPr="00D37F96" w:rsidRDefault="00235421" w:rsidP="00BA1C4B">
      <w:pPr>
        <w:pStyle w:val="Akapitzlist"/>
        <w:widowControl w:val="0"/>
        <w:numPr>
          <w:ilvl w:val="2"/>
          <w:numId w:val="12"/>
        </w:numPr>
        <w:suppressAutoHyphens/>
        <w:ind w:left="1560" w:right="74" w:hanging="502"/>
        <w:jc w:val="both"/>
        <w:rPr>
          <w:rFonts w:cs="Arial"/>
          <w:szCs w:val="22"/>
          <w:lang w:val="pl-PL" w:eastAsia="ar-SA"/>
        </w:rPr>
      </w:pPr>
      <w:r w:rsidRPr="00D37F96">
        <w:rPr>
          <w:rFonts w:cs="Arial"/>
          <w:szCs w:val="22"/>
          <w:lang w:val="pl-PL" w:eastAsia="ar-SA"/>
        </w:rPr>
        <w:t>Opisy dotyczące działań ratowniczych</w:t>
      </w:r>
      <w:r w:rsidR="00BA7265" w:rsidRPr="00D37F96">
        <w:rPr>
          <w:rFonts w:cs="Arial"/>
          <w:szCs w:val="22"/>
          <w:lang w:val="pl-PL" w:eastAsia="ar-SA"/>
        </w:rPr>
        <w:t>;</w:t>
      </w:r>
    </w:p>
    <w:p w14:paraId="5A4C3A8A" w14:textId="780FB865" w:rsidR="006E65C4" w:rsidRPr="00D37F96" w:rsidRDefault="006E65C4" w:rsidP="00682BB5">
      <w:pPr>
        <w:widowControl w:val="0"/>
        <w:numPr>
          <w:ilvl w:val="0"/>
          <w:numId w:val="9"/>
        </w:numPr>
        <w:suppressAutoHyphens/>
        <w:ind w:right="74"/>
        <w:jc w:val="both"/>
        <w:rPr>
          <w:rFonts w:ascii="Arial" w:hAnsi="Arial" w:cs="Arial"/>
          <w:sz w:val="22"/>
          <w:szCs w:val="22"/>
          <w:lang w:eastAsia="ar-SA"/>
        </w:rPr>
      </w:pPr>
      <w:r w:rsidRPr="00D37F96">
        <w:rPr>
          <w:rFonts w:ascii="Arial" w:hAnsi="Arial" w:cs="Arial"/>
          <w:sz w:val="22"/>
          <w:szCs w:val="22"/>
          <w:lang w:eastAsia="ar-SA"/>
        </w:rPr>
        <w:t xml:space="preserve">Instrukcja </w:t>
      </w:r>
      <w:r w:rsidR="00FB48BA" w:rsidRPr="00D37F96">
        <w:rPr>
          <w:rFonts w:ascii="Arial" w:hAnsi="Arial" w:cs="Arial"/>
          <w:sz w:val="22"/>
          <w:szCs w:val="22"/>
          <w:lang w:eastAsia="ar-SA"/>
        </w:rPr>
        <w:t xml:space="preserve">eksploatacji </w:t>
      </w:r>
      <w:r w:rsidR="006B67F5" w:rsidRPr="00D37F96">
        <w:rPr>
          <w:rFonts w:ascii="Arial" w:hAnsi="Arial" w:cs="Arial"/>
          <w:sz w:val="22"/>
          <w:szCs w:val="22"/>
          <w:lang w:eastAsia="ar-SA"/>
        </w:rPr>
        <w:t>w zakresie obsługi Pojazdu</w:t>
      </w:r>
      <w:r w:rsidR="00CA5B06" w:rsidRPr="00D37F96">
        <w:rPr>
          <w:rFonts w:ascii="Arial" w:hAnsi="Arial" w:cs="Arial"/>
          <w:sz w:val="22"/>
          <w:szCs w:val="22"/>
          <w:lang w:eastAsia="ar-SA"/>
        </w:rPr>
        <w:t>,</w:t>
      </w:r>
    </w:p>
    <w:p w14:paraId="287FA588" w14:textId="141B9AE3" w:rsidR="0019721B" w:rsidRPr="00D37F96" w:rsidRDefault="0019721B" w:rsidP="00682BB5">
      <w:pPr>
        <w:widowControl w:val="0"/>
        <w:numPr>
          <w:ilvl w:val="0"/>
          <w:numId w:val="9"/>
        </w:numPr>
        <w:suppressAutoHyphens/>
        <w:ind w:right="74"/>
        <w:jc w:val="both"/>
        <w:rPr>
          <w:rFonts w:ascii="Arial" w:hAnsi="Arial" w:cs="Arial"/>
          <w:sz w:val="22"/>
          <w:szCs w:val="22"/>
          <w:lang w:eastAsia="ar-SA"/>
        </w:rPr>
      </w:pPr>
      <w:r w:rsidRPr="00D37F96">
        <w:rPr>
          <w:rFonts w:ascii="Arial" w:hAnsi="Arial" w:cs="Arial"/>
          <w:sz w:val="22"/>
          <w:szCs w:val="22"/>
          <w:lang w:eastAsia="ar-SA"/>
        </w:rPr>
        <w:t>Podręcznik obsługi dla maszynisty Pojazdu,</w:t>
      </w:r>
    </w:p>
    <w:p w14:paraId="396E98D9" w14:textId="5441E6BC" w:rsidR="006E65C4" w:rsidRPr="00D37F96" w:rsidRDefault="006E65C4" w:rsidP="00682BB5">
      <w:pPr>
        <w:widowControl w:val="0"/>
        <w:numPr>
          <w:ilvl w:val="0"/>
          <w:numId w:val="9"/>
        </w:numPr>
        <w:suppressAutoHyphens/>
        <w:ind w:right="74"/>
        <w:jc w:val="both"/>
        <w:rPr>
          <w:rFonts w:ascii="Arial" w:hAnsi="Arial" w:cs="Arial"/>
          <w:sz w:val="22"/>
          <w:szCs w:val="22"/>
          <w:lang w:eastAsia="ar-SA"/>
        </w:rPr>
      </w:pPr>
      <w:r w:rsidRPr="00D37F96">
        <w:rPr>
          <w:rFonts w:ascii="Arial" w:hAnsi="Arial" w:cs="Arial"/>
          <w:sz w:val="22"/>
          <w:szCs w:val="22"/>
          <w:lang w:eastAsia="ar-SA"/>
        </w:rPr>
        <w:t>Dokumenty Odbior</w:t>
      </w:r>
      <w:r w:rsidR="001F0B80" w:rsidRPr="00D37F96">
        <w:rPr>
          <w:rFonts w:ascii="Arial" w:hAnsi="Arial" w:cs="Arial"/>
          <w:sz w:val="22"/>
          <w:szCs w:val="22"/>
          <w:lang w:eastAsia="ar-SA"/>
        </w:rPr>
        <w:t>cze</w:t>
      </w:r>
      <w:r w:rsidRPr="00D37F96">
        <w:rPr>
          <w:rFonts w:ascii="Arial" w:hAnsi="Arial" w:cs="Arial"/>
          <w:sz w:val="22"/>
          <w:szCs w:val="22"/>
          <w:lang w:eastAsia="ar-SA"/>
        </w:rPr>
        <w:t xml:space="preserve"> </w:t>
      </w:r>
      <w:r w:rsidR="001F0B80" w:rsidRPr="00D37F96">
        <w:rPr>
          <w:rFonts w:ascii="Arial" w:hAnsi="Arial" w:cs="Arial"/>
          <w:sz w:val="22"/>
          <w:szCs w:val="22"/>
          <w:lang w:eastAsia="ar-SA"/>
        </w:rPr>
        <w:t xml:space="preserve">Pojazdów, </w:t>
      </w:r>
      <w:r w:rsidRPr="00D37F96">
        <w:rPr>
          <w:rFonts w:ascii="Arial" w:hAnsi="Arial" w:cs="Arial"/>
          <w:sz w:val="22"/>
          <w:szCs w:val="22"/>
          <w:lang w:eastAsia="ar-SA"/>
        </w:rPr>
        <w:t>zespołów i</w:t>
      </w:r>
      <w:r w:rsidR="004E47F2" w:rsidRPr="00D37F96">
        <w:rPr>
          <w:rFonts w:ascii="Arial" w:hAnsi="Arial" w:cs="Arial"/>
          <w:sz w:val="22"/>
          <w:szCs w:val="22"/>
          <w:lang w:eastAsia="ar-SA"/>
        </w:rPr>
        <w:t xml:space="preserve"> </w:t>
      </w:r>
      <w:r w:rsidRPr="00D37F96">
        <w:rPr>
          <w:rFonts w:ascii="Arial" w:hAnsi="Arial" w:cs="Arial"/>
          <w:sz w:val="22"/>
          <w:szCs w:val="22"/>
          <w:lang w:eastAsia="ar-SA"/>
        </w:rPr>
        <w:t>podzespołów pojazd</w:t>
      </w:r>
      <w:r w:rsidR="001F0B80" w:rsidRPr="00D37F96">
        <w:rPr>
          <w:rFonts w:ascii="Arial" w:hAnsi="Arial" w:cs="Arial"/>
          <w:sz w:val="22"/>
          <w:szCs w:val="22"/>
          <w:lang w:eastAsia="ar-SA"/>
        </w:rPr>
        <w:t>ów</w:t>
      </w:r>
      <w:r w:rsidRPr="00D37F96">
        <w:rPr>
          <w:rFonts w:ascii="Arial" w:hAnsi="Arial" w:cs="Arial"/>
          <w:sz w:val="22"/>
          <w:szCs w:val="22"/>
          <w:lang w:eastAsia="ar-SA"/>
        </w:rPr>
        <w:t xml:space="preserve"> </w:t>
      </w:r>
      <w:r w:rsidR="001F0B80" w:rsidRPr="00D37F96">
        <w:rPr>
          <w:rFonts w:ascii="Arial" w:hAnsi="Arial" w:cs="Arial"/>
          <w:sz w:val="22"/>
          <w:szCs w:val="22"/>
          <w:lang w:eastAsia="ar-SA"/>
        </w:rPr>
        <w:t>oraz prac wykonanych na pojazdach</w:t>
      </w:r>
      <w:r w:rsidR="00A37FD8" w:rsidRPr="00D37F96">
        <w:rPr>
          <w:rFonts w:ascii="Arial" w:hAnsi="Arial" w:cs="Arial"/>
          <w:sz w:val="22"/>
          <w:szCs w:val="22"/>
          <w:lang w:eastAsia="ar-SA"/>
        </w:rPr>
        <w:t xml:space="preserve"> przeprowadzonych</w:t>
      </w:r>
      <w:r w:rsidRPr="00D37F96">
        <w:rPr>
          <w:rFonts w:ascii="Arial" w:hAnsi="Arial" w:cs="Arial"/>
          <w:sz w:val="22"/>
          <w:szCs w:val="22"/>
          <w:lang w:eastAsia="ar-SA"/>
        </w:rPr>
        <w:t xml:space="preserve"> zgodnie z Warunkami Technicznymi Wykonania </w:t>
      </w:r>
      <w:r w:rsidR="00B71E4E" w:rsidRPr="00D37F96">
        <w:rPr>
          <w:rFonts w:ascii="Arial" w:hAnsi="Arial" w:cs="Arial"/>
          <w:sz w:val="22"/>
          <w:szCs w:val="22"/>
          <w:lang w:eastAsia="ar-SA"/>
        </w:rPr>
        <w:t xml:space="preserve">(WTW) </w:t>
      </w:r>
      <w:r w:rsidRPr="00D37F96">
        <w:rPr>
          <w:rFonts w:ascii="Arial" w:hAnsi="Arial" w:cs="Arial"/>
          <w:sz w:val="22"/>
          <w:szCs w:val="22"/>
          <w:lang w:eastAsia="ar-SA"/>
        </w:rPr>
        <w:t>i</w:t>
      </w:r>
      <w:r w:rsidR="00B71E4E" w:rsidRPr="00D37F96">
        <w:rPr>
          <w:rFonts w:ascii="Arial" w:hAnsi="Arial" w:cs="Arial"/>
          <w:sz w:val="22"/>
          <w:szCs w:val="22"/>
          <w:lang w:eastAsia="ar-SA"/>
        </w:rPr>
        <w:t xml:space="preserve"> Warunkami Technicznymi</w:t>
      </w:r>
      <w:r w:rsidRPr="00D37F96">
        <w:rPr>
          <w:rFonts w:ascii="Arial" w:hAnsi="Arial" w:cs="Arial"/>
          <w:sz w:val="22"/>
          <w:szCs w:val="22"/>
          <w:lang w:eastAsia="ar-SA"/>
        </w:rPr>
        <w:t xml:space="preserve"> Odbioru</w:t>
      </w:r>
      <w:r w:rsidR="00B71E4E" w:rsidRPr="00D37F96">
        <w:rPr>
          <w:rFonts w:ascii="Arial" w:hAnsi="Arial" w:cs="Arial"/>
          <w:sz w:val="22"/>
          <w:szCs w:val="22"/>
          <w:lang w:eastAsia="ar-SA"/>
        </w:rPr>
        <w:t xml:space="preserve"> (WTO)</w:t>
      </w:r>
      <w:r w:rsidRPr="00D37F96">
        <w:rPr>
          <w:rFonts w:ascii="Arial" w:hAnsi="Arial" w:cs="Arial"/>
          <w:sz w:val="22"/>
          <w:szCs w:val="22"/>
          <w:lang w:eastAsia="ar-SA"/>
        </w:rPr>
        <w:t>, jak również dokumentacja z pomiarów i prób oraz</w:t>
      </w:r>
      <w:r w:rsidR="003F0195" w:rsidRPr="00D37F96">
        <w:rPr>
          <w:rFonts w:ascii="Arial" w:hAnsi="Arial" w:cs="Arial"/>
          <w:sz w:val="22"/>
          <w:szCs w:val="22"/>
          <w:lang w:eastAsia="ar-SA"/>
        </w:rPr>
        <w:t xml:space="preserve"> dokumentów kontroli</w:t>
      </w:r>
      <w:r w:rsidRPr="00D37F96">
        <w:rPr>
          <w:rFonts w:ascii="Arial" w:hAnsi="Arial" w:cs="Arial"/>
          <w:sz w:val="22"/>
          <w:szCs w:val="22"/>
          <w:lang w:eastAsia="ar-SA"/>
        </w:rPr>
        <w:t xml:space="preserve"> </w:t>
      </w:r>
      <w:r w:rsidR="000C51B0" w:rsidRPr="00D37F96">
        <w:rPr>
          <w:rFonts w:ascii="Arial" w:hAnsi="Arial" w:cs="Arial"/>
          <w:sz w:val="22"/>
          <w:szCs w:val="22"/>
          <w:lang w:eastAsia="ar-SA"/>
        </w:rPr>
        <w:t>wystawione przez pod</w:t>
      </w:r>
      <w:r w:rsidRPr="00D37F96">
        <w:rPr>
          <w:rFonts w:ascii="Arial" w:hAnsi="Arial" w:cs="Arial"/>
          <w:sz w:val="22"/>
          <w:szCs w:val="22"/>
          <w:lang w:eastAsia="ar-SA"/>
        </w:rPr>
        <w:t>dostawców poszczególnych elementów i urządzeń</w:t>
      </w:r>
      <w:r w:rsidR="00CA5B06" w:rsidRPr="00D37F96">
        <w:rPr>
          <w:rFonts w:ascii="Arial" w:hAnsi="Arial" w:cs="Arial"/>
          <w:sz w:val="22"/>
          <w:szCs w:val="22"/>
          <w:lang w:eastAsia="ar-SA"/>
        </w:rPr>
        <w:t>,</w:t>
      </w:r>
    </w:p>
    <w:p w14:paraId="5F95BBE7" w14:textId="3C5AEA47" w:rsidR="00556117" w:rsidRPr="00D37F96" w:rsidRDefault="00556117" w:rsidP="00682BB5">
      <w:pPr>
        <w:widowControl w:val="0"/>
        <w:numPr>
          <w:ilvl w:val="0"/>
          <w:numId w:val="9"/>
        </w:numPr>
        <w:suppressAutoHyphens/>
        <w:ind w:right="74"/>
        <w:jc w:val="both"/>
        <w:rPr>
          <w:rFonts w:ascii="Arial" w:hAnsi="Arial" w:cs="Arial"/>
          <w:sz w:val="22"/>
          <w:szCs w:val="22"/>
          <w:lang w:eastAsia="ar-SA"/>
        </w:rPr>
      </w:pPr>
      <w:r w:rsidRPr="00D37F96">
        <w:rPr>
          <w:rFonts w:ascii="Arial" w:hAnsi="Arial" w:cs="Arial"/>
          <w:sz w:val="22"/>
          <w:szCs w:val="22"/>
          <w:lang w:eastAsia="ar-SA"/>
        </w:rPr>
        <w:t>Protokoły z jazd próbnych,</w:t>
      </w:r>
    </w:p>
    <w:p w14:paraId="62EA9911" w14:textId="5A58815D" w:rsidR="006E65C4" w:rsidRPr="00D37F96" w:rsidRDefault="00951C1F" w:rsidP="00682BB5">
      <w:pPr>
        <w:widowControl w:val="0"/>
        <w:numPr>
          <w:ilvl w:val="0"/>
          <w:numId w:val="9"/>
        </w:numPr>
        <w:suppressAutoHyphens/>
        <w:ind w:right="74"/>
        <w:jc w:val="both"/>
        <w:rPr>
          <w:rFonts w:ascii="Arial" w:hAnsi="Arial" w:cs="Arial"/>
          <w:sz w:val="22"/>
          <w:szCs w:val="22"/>
          <w:lang w:eastAsia="ar-SA"/>
        </w:rPr>
      </w:pPr>
      <w:r w:rsidRPr="00D37F96">
        <w:rPr>
          <w:rFonts w:ascii="Arial" w:hAnsi="Arial" w:cs="Arial"/>
          <w:sz w:val="22"/>
          <w:szCs w:val="22"/>
          <w:lang w:eastAsia="ar-SA"/>
        </w:rPr>
        <w:t>C</w:t>
      </w:r>
      <w:r w:rsidR="001F04F9" w:rsidRPr="00D37F96">
        <w:rPr>
          <w:rFonts w:ascii="Arial" w:hAnsi="Arial" w:cs="Arial"/>
          <w:sz w:val="22"/>
          <w:szCs w:val="22"/>
          <w:lang w:eastAsia="ar-SA"/>
        </w:rPr>
        <w:t>ertyfikaty</w:t>
      </w:r>
      <w:r w:rsidR="009F36AD" w:rsidRPr="00D37F96">
        <w:rPr>
          <w:rFonts w:ascii="Arial" w:hAnsi="Arial" w:cs="Arial"/>
          <w:sz w:val="22"/>
          <w:szCs w:val="22"/>
          <w:lang w:eastAsia="ar-SA"/>
        </w:rPr>
        <w:t>,</w:t>
      </w:r>
      <w:r w:rsidR="001F04F9" w:rsidRPr="00D37F96">
        <w:rPr>
          <w:rFonts w:ascii="Arial" w:hAnsi="Arial" w:cs="Arial"/>
          <w:sz w:val="22"/>
          <w:szCs w:val="22"/>
          <w:lang w:eastAsia="ar-SA"/>
        </w:rPr>
        <w:t xml:space="preserve"> deklaracje</w:t>
      </w:r>
      <w:r w:rsidR="006E65C4" w:rsidRPr="00D37F96">
        <w:rPr>
          <w:rFonts w:ascii="Arial" w:hAnsi="Arial" w:cs="Arial"/>
          <w:sz w:val="22"/>
          <w:szCs w:val="22"/>
          <w:lang w:eastAsia="ar-SA"/>
        </w:rPr>
        <w:t xml:space="preserve"> </w:t>
      </w:r>
      <w:r w:rsidR="009F36AD" w:rsidRPr="00D37F96">
        <w:rPr>
          <w:rFonts w:ascii="Arial" w:hAnsi="Arial" w:cs="Arial"/>
          <w:sz w:val="22"/>
          <w:szCs w:val="22"/>
          <w:lang w:eastAsia="ar-SA"/>
        </w:rPr>
        <w:t xml:space="preserve">oraz inne dokumenty </w:t>
      </w:r>
      <w:r w:rsidR="006E65C4" w:rsidRPr="00D37F96">
        <w:rPr>
          <w:rFonts w:ascii="Arial" w:hAnsi="Arial" w:cs="Arial"/>
          <w:sz w:val="22"/>
          <w:szCs w:val="22"/>
          <w:lang w:eastAsia="ar-SA"/>
        </w:rPr>
        <w:t xml:space="preserve">potwierdzające spełnienie wymagań technicznych </w:t>
      </w:r>
      <w:r w:rsidR="004E47F2" w:rsidRPr="00D37F96">
        <w:rPr>
          <w:rFonts w:ascii="Arial" w:hAnsi="Arial" w:cs="Arial"/>
          <w:sz w:val="22"/>
          <w:szCs w:val="22"/>
          <w:lang w:eastAsia="ar-SA"/>
        </w:rPr>
        <w:t>i</w:t>
      </w:r>
      <w:r w:rsidR="00E7584F" w:rsidRPr="00D37F96">
        <w:rPr>
          <w:rFonts w:ascii="Arial" w:hAnsi="Arial" w:cs="Arial"/>
          <w:sz w:val="22"/>
          <w:szCs w:val="22"/>
          <w:lang w:eastAsia="ar-SA"/>
        </w:rPr>
        <w:t xml:space="preserve"> </w:t>
      </w:r>
      <w:r w:rsidR="004C3246" w:rsidRPr="00D37F96">
        <w:rPr>
          <w:rFonts w:ascii="Arial" w:hAnsi="Arial" w:cs="Arial"/>
          <w:sz w:val="22"/>
          <w:szCs w:val="22"/>
          <w:lang w:eastAsia="ar-SA"/>
        </w:rPr>
        <w:t xml:space="preserve">prawnych </w:t>
      </w:r>
      <w:r w:rsidR="006E65C4" w:rsidRPr="00D37F96">
        <w:rPr>
          <w:rFonts w:ascii="Arial" w:hAnsi="Arial" w:cs="Arial"/>
          <w:sz w:val="22"/>
          <w:szCs w:val="22"/>
          <w:lang w:eastAsia="ar-SA"/>
        </w:rPr>
        <w:t xml:space="preserve">dla </w:t>
      </w:r>
      <w:r w:rsidR="002E5684" w:rsidRPr="00D37F96">
        <w:rPr>
          <w:rFonts w:ascii="Arial" w:hAnsi="Arial" w:cs="Arial"/>
          <w:sz w:val="22"/>
          <w:szCs w:val="22"/>
          <w:lang w:eastAsia="ar-SA"/>
        </w:rPr>
        <w:t>p</w:t>
      </w:r>
      <w:r w:rsidR="001F0B80" w:rsidRPr="00D37F96">
        <w:rPr>
          <w:rFonts w:ascii="Arial" w:hAnsi="Arial" w:cs="Arial"/>
          <w:sz w:val="22"/>
          <w:szCs w:val="22"/>
          <w:lang w:eastAsia="ar-SA"/>
        </w:rPr>
        <w:t>ojazdu kolejowego</w:t>
      </w:r>
      <w:r w:rsidR="002E5684" w:rsidRPr="00D37F96">
        <w:rPr>
          <w:rFonts w:ascii="Arial" w:hAnsi="Arial" w:cs="Arial"/>
          <w:sz w:val="22"/>
          <w:szCs w:val="22"/>
          <w:lang w:eastAsia="ar-SA"/>
        </w:rPr>
        <w:t xml:space="preserve">, </w:t>
      </w:r>
      <w:r w:rsidR="002C5B8C" w:rsidRPr="00D37F96">
        <w:rPr>
          <w:rFonts w:ascii="Arial" w:hAnsi="Arial" w:cs="Arial"/>
          <w:sz w:val="22"/>
          <w:szCs w:val="22"/>
          <w:lang w:eastAsia="ar-SA"/>
        </w:rPr>
        <w:t xml:space="preserve">jego zespołów i podzespołów, </w:t>
      </w:r>
      <w:r w:rsidR="006E65C4" w:rsidRPr="00D37F96">
        <w:rPr>
          <w:rFonts w:ascii="Arial" w:hAnsi="Arial" w:cs="Arial"/>
          <w:sz w:val="22"/>
          <w:szCs w:val="22"/>
          <w:lang w:eastAsia="ar-SA"/>
        </w:rPr>
        <w:t>urządzeń lub materiałów i elementów zastosowanych do budowy pojazdu kolejowego</w:t>
      </w:r>
      <w:r w:rsidR="001F04F9" w:rsidRPr="00D37F96">
        <w:rPr>
          <w:rFonts w:ascii="Arial" w:hAnsi="Arial" w:cs="Arial"/>
          <w:sz w:val="22"/>
          <w:szCs w:val="22"/>
          <w:lang w:eastAsia="ar-SA"/>
        </w:rPr>
        <w:t>,</w:t>
      </w:r>
      <w:r w:rsidR="002E5684" w:rsidRPr="00D37F96">
        <w:rPr>
          <w:rFonts w:ascii="Arial" w:hAnsi="Arial" w:cs="Arial"/>
          <w:sz w:val="22"/>
          <w:szCs w:val="22"/>
          <w:lang w:eastAsia="ar-SA"/>
        </w:rPr>
        <w:t xml:space="preserve"> </w:t>
      </w:r>
      <w:r w:rsidR="00A85FB8" w:rsidRPr="00D37F96">
        <w:rPr>
          <w:rFonts w:ascii="Arial" w:hAnsi="Arial" w:cs="Arial"/>
          <w:sz w:val="22"/>
          <w:szCs w:val="22"/>
          <w:lang w:eastAsia="ar-SA"/>
        </w:rPr>
        <w:t xml:space="preserve">w tym </w:t>
      </w:r>
      <w:bookmarkStart w:id="12" w:name="_Hlk65001015"/>
      <w:r w:rsidR="006001DC" w:rsidRPr="00D37F96">
        <w:rPr>
          <w:rFonts w:ascii="Arial" w:hAnsi="Arial" w:cs="Arial"/>
          <w:sz w:val="22"/>
          <w:szCs w:val="22"/>
          <w:lang w:eastAsia="ar-SA"/>
        </w:rPr>
        <w:t xml:space="preserve">certyfikaty WE zgodności lub przydatności do stosowania składnika interoperacyjności, certyfikaty weryfikacji WE </w:t>
      </w:r>
      <w:r w:rsidR="00236154" w:rsidRPr="00D37F96">
        <w:rPr>
          <w:rFonts w:ascii="Arial" w:hAnsi="Arial" w:cs="Arial"/>
          <w:sz w:val="22"/>
          <w:szCs w:val="22"/>
          <w:lang w:eastAsia="ar-SA"/>
        </w:rPr>
        <w:t xml:space="preserve">dla danego </w:t>
      </w:r>
      <w:r w:rsidR="006001DC" w:rsidRPr="00D37F96">
        <w:rPr>
          <w:rFonts w:ascii="Arial" w:hAnsi="Arial" w:cs="Arial"/>
          <w:sz w:val="22"/>
          <w:szCs w:val="22"/>
          <w:lang w:eastAsia="ar-SA"/>
        </w:rPr>
        <w:t>podsystemu</w:t>
      </w:r>
      <w:bookmarkEnd w:id="12"/>
      <w:r w:rsidR="00F23EAE" w:rsidRPr="00D37F96">
        <w:rPr>
          <w:rFonts w:ascii="Arial" w:hAnsi="Arial" w:cs="Arial"/>
          <w:sz w:val="22"/>
          <w:szCs w:val="22"/>
          <w:lang w:eastAsia="ar-SA"/>
        </w:rPr>
        <w:t xml:space="preserve"> </w:t>
      </w:r>
      <w:r w:rsidR="002C5B8C" w:rsidRPr="00D37F96">
        <w:rPr>
          <w:rFonts w:ascii="Arial" w:hAnsi="Arial" w:cs="Arial"/>
          <w:sz w:val="22"/>
          <w:szCs w:val="22"/>
          <w:lang w:eastAsia="ar-SA"/>
        </w:rPr>
        <w:t>oraz deklaracje WE zgodności lub przydatności do stosowania składnika interoperacyjności i deklaracje weryfikacji WE</w:t>
      </w:r>
      <w:r w:rsidR="00236154" w:rsidRPr="00D37F96">
        <w:rPr>
          <w:rFonts w:ascii="Arial" w:hAnsi="Arial" w:cs="Arial"/>
          <w:sz w:val="22"/>
          <w:szCs w:val="22"/>
          <w:lang w:eastAsia="ar-SA"/>
        </w:rPr>
        <w:t xml:space="preserve"> dla danego</w:t>
      </w:r>
      <w:r w:rsidR="002C5B8C" w:rsidRPr="00D37F96">
        <w:rPr>
          <w:rFonts w:ascii="Arial" w:hAnsi="Arial" w:cs="Arial"/>
          <w:sz w:val="22"/>
          <w:szCs w:val="22"/>
          <w:lang w:eastAsia="ar-SA"/>
        </w:rPr>
        <w:t xml:space="preserve"> podsystemu</w:t>
      </w:r>
      <w:r w:rsidR="00B229BC" w:rsidRPr="00D37F96">
        <w:rPr>
          <w:rFonts w:ascii="Arial" w:hAnsi="Arial" w:cs="Arial"/>
          <w:sz w:val="22"/>
          <w:szCs w:val="22"/>
          <w:lang w:eastAsia="ar-SA"/>
        </w:rPr>
        <w:t xml:space="preserve"> </w:t>
      </w:r>
      <w:r w:rsidR="009F36AD" w:rsidRPr="00D37F96">
        <w:rPr>
          <w:rFonts w:ascii="Arial" w:hAnsi="Arial" w:cs="Arial"/>
          <w:sz w:val="22"/>
          <w:szCs w:val="22"/>
          <w:lang w:eastAsia="ar-SA"/>
        </w:rPr>
        <w:t xml:space="preserve">oraz dokumenty, o których mowa </w:t>
      </w:r>
      <w:r w:rsidR="00556117" w:rsidRPr="00D37F96">
        <w:rPr>
          <w:rFonts w:ascii="Arial" w:hAnsi="Arial" w:cs="Arial"/>
          <w:sz w:val="22"/>
          <w:szCs w:val="22"/>
          <w:lang w:eastAsia="ar-SA"/>
        </w:rPr>
        <w:t>w</w:t>
      </w:r>
      <w:r w:rsidR="00967AA9" w:rsidRPr="00D37F96">
        <w:rPr>
          <w:rFonts w:ascii="Arial" w:hAnsi="Arial" w:cs="Arial"/>
          <w:sz w:val="22"/>
          <w:szCs w:val="22"/>
          <w:lang w:eastAsia="ar-SA"/>
        </w:rPr>
        <w:t xml:space="preserve"> </w:t>
      </w:r>
      <w:r w:rsidR="009F36AD" w:rsidRPr="00D37F96">
        <w:rPr>
          <w:rFonts w:ascii="Arial" w:hAnsi="Arial" w:cs="Arial"/>
          <w:sz w:val="22"/>
          <w:szCs w:val="22"/>
          <w:lang w:eastAsia="ar-SA"/>
        </w:rPr>
        <w:t xml:space="preserve">art. 23e  </w:t>
      </w:r>
      <w:r w:rsidR="006E76FC" w:rsidRPr="00D37F96">
        <w:rPr>
          <w:rFonts w:ascii="Arial" w:hAnsi="Arial" w:cs="Arial"/>
          <w:sz w:val="22"/>
          <w:szCs w:val="22"/>
        </w:rPr>
        <w:t>u</w:t>
      </w:r>
      <w:r w:rsidR="00191A6D" w:rsidRPr="00D37F96">
        <w:rPr>
          <w:rFonts w:ascii="Arial" w:hAnsi="Arial" w:cs="Arial"/>
          <w:sz w:val="22"/>
          <w:szCs w:val="22"/>
        </w:rPr>
        <w:t>stawy z dnia 28 marca 2003 r. o transporcie kolejowym (</w:t>
      </w:r>
      <w:proofErr w:type="spellStart"/>
      <w:r w:rsidR="00191A6D" w:rsidRPr="00D37F96">
        <w:rPr>
          <w:rFonts w:ascii="Arial" w:hAnsi="Arial" w:cs="Arial"/>
          <w:sz w:val="22"/>
          <w:szCs w:val="22"/>
        </w:rPr>
        <w:t>t.j</w:t>
      </w:r>
      <w:proofErr w:type="spellEnd"/>
      <w:r w:rsidR="00191A6D" w:rsidRPr="00D37F96">
        <w:rPr>
          <w:rFonts w:ascii="Arial" w:hAnsi="Arial" w:cs="Arial"/>
          <w:sz w:val="22"/>
          <w:szCs w:val="22"/>
        </w:rPr>
        <w:t>. Dz. U. z 2021 r. poz. 1984 z późn. zm.), dalej „</w:t>
      </w:r>
      <w:r w:rsidR="00191A6D" w:rsidRPr="00D37F96">
        <w:rPr>
          <w:rFonts w:ascii="Arial" w:hAnsi="Arial" w:cs="Arial"/>
          <w:sz w:val="22"/>
          <w:szCs w:val="22"/>
          <w:lang w:eastAsia="ar-SA"/>
        </w:rPr>
        <w:t>U</w:t>
      </w:r>
      <w:r w:rsidR="009F36AD" w:rsidRPr="00D37F96">
        <w:rPr>
          <w:rFonts w:ascii="Arial" w:hAnsi="Arial" w:cs="Arial"/>
          <w:sz w:val="22"/>
          <w:szCs w:val="22"/>
          <w:lang w:eastAsia="ar-SA"/>
        </w:rPr>
        <w:t>staw</w:t>
      </w:r>
      <w:r w:rsidR="00191A6D" w:rsidRPr="00D37F96">
        <w:rPr>
          <w:rFonts w:ascii="Arial" w:hAnsi="Arial" w:cs="Arial"/>
          <w:sz w:val="22"/>
          <w:szCs w:val="22"/>
          <w:lang w:eastAsia="ar-SA"/>
        </w:rPr>
        <w:t>a</w:t>
      </w:r>
      <w:r w:rsidR="009F36AD" w:rsidRPr="00D37F96">
        <w:rPr>
          <w:rFonts w:ascii="Arial" w:hAnsi="Arial" w:cs="Arial"/>
          <w:sz w:val="22"/>
          <w:szCs w:val="22"/>
          <w:lang w:eastAsia="ar-SA"/>
        </w:rPr>
        <w:t xml:space="preserve"> </w:t>
      </w:r>
      <w:r w:rsidR="00967AA9" w:rsidRPr="00D37F96">
        <w:rPr>
          <w:rFonts w:ascii="Arial" w:hAnsi="Arial" w:cs="Arial"/>
          <w:sz w:val="22"/>
          <w:szCs w:val="22"/>
          <w:lang w:eastAsia="ar-SA"/>
        </w:rPr>
        <w:t>o </w:t>
      </w:r>
      <w:r w:rsidR="009F36AD" w:rsidRPr="00D37F96">
        <w:rPr>
          <w:rFonts w:ascii="Arial" w:hAnsi="Arial" w:cs="Arial"/>
          <w:sz w:val="22"/>
          <w:szCs w:val="22"/>
          <w:lang w:eastAsia="ar-SA"/>
        </w:rPr>
        <w:t>transporcie kolejowym</w:t>
      </w:r>
      <w:r w:rsidR="00191A6D" w:rsidRPr="00D37F96">
        <w:rPr>
          <w:rFonts w:ascii="Arial" w:hAnsi="Arial" w:cs="Arial"/>
          <w:sz w:val="22"/>
          <w:szCs w:val="22"/>
          <w:lang w:eastAsia="ar-SA"/>
        </w:rPr>
        <w:t>”</w:t>
      </w:r>
      <w:r w:rsidR="00F23EAE" w:rsidRPr="00D37F96">
        <w:rPr>
          <w:rFonts w:ascii="Arial" w:hAnsi="Arial" w:cs="Arial"/>
          <w:sz w:val="22"/>
          <w:szCs w:val="22"/>
          <w:lang w:eastAsia="ar-SA"/>
        </w:rPr>
        <w:t xml:space="preserve"> (przynajmniej w zakresie wystarczającym do uzyskania decyzji zezwalającej na dopuszczenie do eksploatacji lub wprowadzenie do obrotu oraz wymaganym zgodnie z Umową, w tym OPZ)</w:t>
      </w:r>
      <w:r w:rsidR="009F36AD" w:rsidRPr="00D37F96">
        <w:rPr>
          <w:rFonts w:ascii="Arial" w:hAnsi="Arial" w:cs="Arial"/>
          <w:sz w:val="22"/>
          <w:szCs w:val="22"/>
          <w:lang w:eastAsia="ar-SA"/>
        </w:rPr>
        <w:t>;</w:t>
      </w:r>
    </w:p>
    <w:p w14:paraId="0255AE6D" w14:textId="05E1BEF8" w:rsidR="00857113" w:rsidRPr="00D37F96" w:rsidRDefault="00857113" w:rsidP="00857113">
      <w:pPr>
        <w:widowControl w:val="0"/>
        <w:numPr>
          <w:ilvl w:val="0"/>
          <w:numId w:val="9"/>
        </w:numPr>
        <w:shd w:val="clear" w:color="auto" w:fill="FFFFFF"/>
        <w:suppressAutoHyphens/>
        <w:ind w:right="74"/>
        <w:jc w:val="both"/>
        <w:outlineLvl w:val="0"/>
        <w:rPr>
          <w:rFonts w:ascii="Arial" w:hAnsi="Arial" w:cs="Arial"/>
          <w:sz w:val="22"/>
          <w:szCs w:val="22"/>
          <w:lang w:eastAsia="ar-SA"/>
        </w:rPr>
      </w:pPr>
      <w:r w:rsidRPr="00D37F96">
        <w:rPr>
          <w:rFonts w:ascii="Arial" w:hAnsi="Arial" w:cs="Arial"/>
          <w:sz w:val="22"/>
          <w:szCs w:val="22"/>
          <w:lang w:eastAsia="ar-SA"/>
        </w:rPr>
        <w:t xml:space="preserve">Wniosek o wydanie zezwolenia dla typu pojazdu wraz ze wszystkimi wymaganymi przez przepisy dla tego wniosku informacjami i dokumentami </w:t>
      </w:r>
      <w:bookmarkStart w:id="13" w:name="_Hlk66930241"/>
      <w:bookmarkStart w:id="14" w:name="_Hlk66933752"/>
      <w:r w:rsidRPr="00D37F96">
        <w:rPr>
          <w:rFonts w:ascii="Arial" w:hAnsi="Arial" w:cs="Arial"/>
          <w:sz w:val="22"/>
          <w:szCs w:val="22"/>
          <w:lang w:eastAsia="ar-SA"/>
        </w:rPr>
        <w:t xml:space="preserve">(chyba, że złożony był wniosek opisany w pozycji lit. </w:t>
      </w:r>
      <w:r w:rsidR="00110156" w:rsidRPr="00D37F96">
        <w:rPr>
          <w:rFonts w:ascii="Arial" w:hAnsi="Arial" w:cs="Arial"/>
          <w:sz w:val="22"/>
          <w:szCs w:val="22"/>
          <w:lang w:eastAsia="ar-SA"/>
        </w:rPr>
        <w:t>i</w:t>
      </w:r>
      <w:r w:rsidR="00FB1AED" w:rsidRPr="00D37F96">
        <w:rPr>
          <w:rFonts w:ascii="Arial" w:hAnsi="Arial" w:cs="Arial"/>
          <w:sz w:val="22"/>
          <w:szCs w:val="22"/>
          <w:lang w:eastAsia="ar-SA"/>
        </w:rPr>
        <w:t>)</w:t>
      </w:r>
      <w:r w:rsidR="00110156" w:rsidRPr="00D37F96">
        <w:rPr>
          <w:rFonts w:ascii="Arial" w:hAnsi="Arial" w:cs="Arial"/>
          <w:sz w:val="22"/>
          <w:szCs w:val="22"/>
          <w:lang w:eastAsia="ar-SA"/>
        </w:rPr>
        <w:t xml:space="preserve"> niniejszego punktu</w:t>
      </w:r>
      <w:r w:rsidRPr="00D37F96">
        <w:rPr>
          <w:rFonts w:ascii="Arial" w:hAnsi="Arial" w:cs="Arial"/>
          <w:sz w:val="22"/>
          <w:szCs w:val="22"/>
          <w:lang w:eastAsia="ar-SA"/>
        </w:rPr>
        <w:t xml:space="preserve">, </w:t>
      </w:r>
      <w:bookmarkEnd w:id="13"/>
    </w:p>
    <w:bookmarkEnd w:id="14"/>
    <w:p w14:paraId="2C113F4D" w14:textId="6BF130F3" w:rsidR="00857113" w:rsidRPr="00D37F96" w:rsidRDefault="00857113" w:rsidP="00857113">
      <w:pPr>
        <w:widowControl w:val="0"/>
        <w:numPr>
          <w:ilvl w:val="0"/>
          <w:numId w:val="9"/>
        </w:numPr>
        <w:shd w:val="clear" w:color="auto" w:fill="FFFFFF"/>
        <w:suppressAutoHyphens/>
        <w:ind w:right="74"/>
        <w:jc w:val="both"/>
        <w:outlineLvl w:val="0"/>
        <w:rPr>
          <w:rFonts w:ascii="Arial" w:hAnsi="Arial" w:cs="Arial"/>
          <w:sz w:val="22"/>
          <w:szCs w:val="22"/>
          <w:lang w:eastAsia="ar-SA"/>
        </w:rPr>
      </w:pPr>
      <w:r w:rsidRPr="00D37F96">
        <w:rPr>
          <w:rFonts w:ascii="Arial" w:hAnsi="Arial" w:cs="Arial"/>
          <w:sz w:val="22"/>
          <w:szCs w:val="22"/>
          <w:lang w:eastAsia="ar-SA"/>
        </w:rPr>
        <w:t xml:space="preserve">Wniosek o wydanie zezwolenia na dopuszczenie do eksploatacji lub wprowadzenie do obrotu pojazdu </w:t>
      </w:r>
      <w:bookmarkStart w:id="15" w:name="_Hlk66934470"/>
      <w:r w:rsidRPr="00D37F96">
        <w:rPr>
          <w:rFonts w:ascii="Arial" w:hAnsi="Arial" w:cs="Arial"/>
          <w:sz w:val="22"/>
          <w:szCs w:val="22"/>
          <w:lang w:eastAsia="ar-SA"/>
        </w:rPr>
        <w:t xml:space="preserve">stanowiące jednocześnie zezwolenie dla typu pojazdu </w:t>
      </w:r>
      <w:bookmarkEnd w:id="15"/>
      <w:r w:rsidRPr="00D37F96">
        <w:rPr>
          <w:rFonts w:ascii="Arial" w:hAnsi="Arial" w:cs="Arial"/>
          <w:sz w:val="22"/>
          <w:szCs w:val="22"/>
          <w:lang w:eastAsia="ar-SA"/>
        </w:rPr>
        <w:t xml:space="preserve">wraz ze wszystkimi wymaganymi przez przepisy dla tego wniosku informacjami i dokumentami, </w:t>
      </w:r>
      <w:bookmarkStart w:id="16" w:name="_Hlk66934492"/>
      <w:r w:rsidRPr="00D37F96">
        <w:rPr>
          <w:rFonts w:ascii="Arial" w:hAnsi="Arial" w:cs="Arial"/>
          <w:sz w:val="22"/>
          <w:szCs w:val="22"/>
          <w:lang w:eastAsia="ar-SA"/>
        </w:rPr>
        <w:t xml:space="preserve">(chyba, że złożony był wniosek opisany w pozycji lit. </w:t>
      </w:r>
      <w:r w:rsidR="00110156" w:rsidRPr="00D37F96">
        <w:rPr>
          <w:rFonts w:ascii="Arial" w:hAnsi="Arial" w:cs="Arial"/>
          <w:sz w:val="22"/>
          <w:szCs w:val="22"/>
          <w:lang w:eastAsia="ar-SA"/>
        </w:rPr>
        <w:t>h</w:t>
      </w:r>
      <w:r w:rsidR="00FB1AED" w:rsidRPr="00D37F96">
        <w:rPr>
          <w:rFonts w:ascii="Arial" w:hAnsi="Arial" w:cs="Arial"/>
          <w:sz w:val="22"/>
          <w:szCs w:val="22"/>
          <w:lang w:eastAsia="ar-SA"/>
        </w:rPr>
        <w:t>)</w:t>
      </w:r>
      <w:r w:rsidR="00110156" w:rsidRPr="00D37F96">
        <w:rPr>
          <w:rFonts w:ascii="Arial" w:hAnsi="Arial" w:cs="Arial"/>
          <w:sz w:val="22"/>
          <w:szCs w:val="22"/>
          <w:lang w:eastAsia="ar-SA"/>
        </w:rPr>
        <w:t xml:space="preserve"> niniejszego punktu</w:t>
      </w:r>
      <w:r w:rsidRPr="00D37F96">
        <w:rPr>
          <w:rFonts w:ascii="Arial" w:hAnsi="Arial" w:cs="Arial"/>
          <w:sz w:val="22"/>
          <w:szCs w:val="22"/>
          <w:lang w:eastAsia="ar-SA"/>
        </w:rPr>
        <w:t>,</w:t>
      </w:r>
    </w:p>
    <w:bookmarkEnd w:id="16"/>
    <w:p w14:paraId="2CB62D31" w14:textId="245D5D8A" w:rsidR="00857113" w:rsidRPr="00D37F96" w:rsidRDefault="00857113" w:rsidP="00857113">
      <w:pPr>
        <w:widowControl w:val="0"/>
        <w:numPr>
          <w:ilvl w:val="0"/>
          <w:numId w:val="9"/>
        </w:numPr>
        <w:shd w:val="clear" w:color="auto" w:fill="FFFFFF"/>
        <w:suppressAutoHyphens/>
        <w:ind w:right="74"/>
        <w:jc w:val="both"/>
        <w:outlineLvl w:val="0"/>
        <w:rPr>
          <w:rFonts w:ascii="Arial" w:hAnsi="Arial" w:cs="Arial"/>
          <w:sz w:val="22"/>
          <w:szCs w:val="22"/>
          <w:lang w:eastAsia="ar-SA"/>
        </w:rPr>
      </w:pPr>
      <w:r w:rsidRPr="00D37F96">
        <w:rPr>
          <w:rFonts w:ascii="Arial" w:hAnsi="Arial" w:cs="Arial"/>
          <w:sz w:val="22"/>
          <w:szCs w:val="22"/>
          <w:lang w:eastAsia="ar-SA"/>
        </w:rPr>
        <w:t>Wniosek o wydanie zezwolenia na dopuszczenie do eksploatacji lub wprowadzenie do obrotu każdego pojazdu  ze wszystkimi wymaganymi przez przepisy dla tego wniosku informacjami i dokumentami,</w:t>
      </w:r>
    </w:p>
    <w:p w14:paraId="14883E92" w14:textId="50F31680" w:rsidR="00556117" w:rsidRPr="00D37F96" w:rsidRDefault="00556117" w:rsidP="00682BB5">
      <w:pPr>
        <w:widowControl w:val="0"/>
        <w:numPr>
          <w:ilvl w:val="0"/>
          <w:numId w:val="9"/>
        </w:numPr>
        <w:suppressAutoHyphens/>
        <w:ind w:right="74"/>
        <w:jc w:val="both"/>
        <w:rPr>
          <w:rFonts w:ascii="Arial" w:hAnsi="Arial" w:cs="Arial"/>
          <w:sz w:val="22"/>
          <w:szCs w:val="22"/>
          <w:lang w:eastAsia="ar-SA"/>
        </w:rPr>
      </w:pPr>
      <w:r w:rsidRPr="00D37F96">
        <w:rPr>
          <w:rFonts w:ascii="Arial" w:hAnsi="Arial" w:cs="Arial"/>
          <w:sz w:val="22"/>
          <w:szCs w:val="22"/>
          <w:lang w:eastAsia="ar-SA"/>
        </w:rPr>
        <w:t>Deklaracje zgodności z dopuszczonym typem pojazdu wystawiona przez Wykonawcę</w:t>
      </w:r>
      <w:r w:rsidR="00857113" w:rsidRPr="00D37F96">
        <w:rPr>
          <w:rFonts w:ascii="Arial" w:hAnsi="Arial" w:cs="Arial"/>
          <w:sz w:val="22"/>
          <w:szCs w:val="22"/>
          <w:lang w:eastAsia="ar-SA"/>
        </w:rPr>
        <w:t xml:space="preserve"> (</w:t>
      </w:r>
      <w:r w:rsidR="00967AA9" w:rsidRPr="00D37F96">
        <w:rPr>
          <w:rFonts w:ascii="Arial" w:hAnsi="Arial" w:cs="Arial"/>
          <w:sz w:val="22"/>
          <w:szCs w:val="22"/>
          <w:lang w:eastAsia="ar-SA"/>
        </w:rPr>
        <w:t>o </w:t>
      </w:r>
      <w:r w:rsidR="00857113" w:rsidRPr="00D37F96">
        <w:rPr>
          <w:rFonts w:ascii="Arial" w:hAnsi="Arial" w:cs="Arial"/>
          <w:sz w:val="22"/>
          <w:szCs w:val="22"/>
          <w:lang w:eastAsia="ar-SA"/>
        </w:rPr>
        <w:t>ile ma zastosowanie)</w:t>
      </w:r>
      <w:r w:rsidRPr="00D37F96">
        <w:rPr>
          <w:rFonts w:ascii="Arial" w:hAnsi="Arial" w:cs="Arial"/>
          <w:sz w:val="22"/>
          <w:szCs w:val="22"/>
          <w:lang w:eastAsia="ar-SA"/>
        </w:rPr>
        <w:t>,</w:t>
      </w:r>
    </w:p>
    <w:p w14:paraId="19CAB7E1" w14:textId="4CF142AF" w:rsidR="00857113" w:rsidRPr="00D37F96" w:rsidRDefault="00857113" w:rsidP="00967AA9">
      <w:pPr>
        <w:widowControl w:val="0"/>
        <w:numPr>
          <w:ilvl w:val="0"/>
          <w:numId w:val="9"/>
        </w:numPr>
        <w:shd w:val="clear" w:color="auto" w:fill="FFFFFF"/>
        <w:suppressAutoHyphens/>
        <w:ind w:right="74"/>
        <w:jc w:val="both"/>
        <w:outlineLvl w:val="0"/>
        <w:rPr>
          <w:rFonts w:ascii="Arial" w:hAnsi="Arial" w:cs="Arial"/>
          <w:sz w:val="22"/>
          <w:szCs w:val="22"/>
          <w:lang w:eastAsia="ar-SA"/>
        </w:rPr>
      </w:pPr>
      <w:r w:rsidRPr="00D37F96">
        <w:rPr>
          <w:rFonts w:ascii="Arial" w:hAnsi="Arial" w:cs="Arial"/>
          <w:sz w:val="22"/>
          <w:szCs w:val="22"/>
          <w:lang w:eastAsia="ar-SA"/>
        </w:rPr>
        <w:t xml:space="preserve">Zezwolenie dla typu pojazdu </w:t>
      </w:r>
      <w:bookmarkStart w:id="17" w:name="_Hlk66934534"/>
      <w:r w:rsidR="00110837" w:rsidRPr="00D37F96">
        <w:rPr>
          <w:rFonts w:ascii="Arial" w:hAnsi="Arial" w:cs="Arial"/>
          <w:sz w:val="22"/>
          <w:szCs w:val="22"/>
          <w:lang w:eastAsia="ar-SA"/>
        </w:rPr>
        <w:t xml:space="preserve">kolejowego </w:t>
      </w:r>
      <w:r w:rsidRPr="00D37F96">
        <w:rPr>
          <w:rFonts w:ascii="Arial" w:hAnsi="Arial" w:cs="Arial"/>
          <w:sz w:val="22"/>
          <w:szCs w:val="22"/>
          <w:lang w:eastAsia="ar-SA"/>
        </w:rPr>
        <w:t xml:space="preserve">(chyba, że wydane zostało zezwolenie opisane </w:t>
      </w:r>
      <w:r w:rsidR="00AA4F2F" w:rsidRPr="00D37F96">
        <w:rPr>
          <w:rFonts w:ascii="Arial" w:hAnsi="Arial" w:cs="Arial"/>
          <w:sz w:val="22"/>
          <w:szCs w:val="22"/>
          <w:lang w:eastAsia="ar-SA"/>
        </w:rPr>
        <w:t>w </w:t>
      </w:r>
      <w:r w:rsidRPr="00D37F96">
        <w:rPr>
          <w:rFonts w:ascii="Arial" w:hAnsi="Arial" w:cs="Arial"/>
          <w:sz w:val="22"/>
          <w:szCs w:val="22"/>
          <w:lang w:eastAsia="ar-SA"/>
        </w:rPr>
        <w:t>pozycji lit. m),</w:t>
      </w:r>
      <w:r w:rsidR="00110837" w:rsidRPr="00D37F96">
        <w:rPr>
          <w:rFonts w:ascii="Arial" w:hAnsi="Arial" w:cs="Arial"/>
          <w:sz w:val="22"/>
          <w:szCs w:val="22"/>
          <w:lang w:eastAsia="ar-SA"/>
        </w:rPr>
        <w:t xml:space="preserve"> wydane przez Prezesa UTK lub Agencj</w:t>
      </w:r>
      <w:r w:rsidR="002F2706" w:rsidRPr="00D37F96">
        <w:rPr>
          <w:rFonts w:ascii="Arial" w:hAnsi="Arial" w:cs="Arial"/>
          <w:sz w:val="22"/>
          <w:szCs w:val="22"/>
          <w:lang w:eastAsia="ar-SA"/>
        </w:rPr>
        <w:t>ę</w:t>
      </w:r>
      <w:r w:rsidR="00110837" w:rsidRPr="00D37F96">
        <w:rPr>
          <w:rFonts w:ascii="Arial" w:hAnsi="Arial" w:cs="Arial"/>
          <w:sz w:val="22"/>
          <w:szCs w:val="22"/>
          <w:lang w:eastAsia="ar-SA"/>
        </w:rPr>
        <w:t xml:space="preserve"> Kolejow</w:t>
      </w:r>
      <w:r w:rsidR="002F2706" w:rsidRPr="00D37F96">
        <w:rPr>
          <w:rFonts w:ascii="Arial" w:hAnsi="Arial" w:cs="Arial"/>
          <w:sz w:val="22"/>
          <w:szCs w:val="22"/>
          <w:lang w:eastAsia="ar-SA"/>
        </w:rPr>
        <w:t>ą</w:t>
      </w:r>
      <w:r w:rsidR="00110837" w:rsidRPr="00D37F96">
        <w:rPr>
          <w:rFonts w:ascii="Arial" w:hAnsi="Arial" w:cs="Arial"/>
          <w:sz w:val="22"/>
          <w:szCs w:val="22"/>
          <w:lang w:eastAsia="ar-SA"/>
        </w:rPr>
        <w:t xml:space="preserve"> Unii Europejskiej;</w:t>
      </w:r>
    </w:p>
    <w:bookmarkEnd w:id="17"/>
    <w:p w14:paraId="03057EC6" w14:textId="08C63E83" w:rsidR="00857113" w:rsidRPr="00D37F96" w:rsidRDefault="00857113" w:rsidP="00967AA9">
      <w:pPr>
        <w:widowControl w:val="0"/>
        <w:numPr>
          <w:ilvl w:val="0"/>
          <w:numId w:val="9"/>
        </w:numPr>
        <w:shd w:val="clear" w:color="auto" w:fill="FFFFFF"/>
        <w:suppressAutoHyphens/>
        <w:ind w:right="74"/>
        <w:jc w:val="both"/>
        <w:outlineLvl w:val="0"/>
        <w:rPr>
          <w:rFonts w:ascii="Arial" w:hAnsi="Arial" w:cs="Arial"/>
          <w:sz w:val="22"/>
          <w:szCs w:val="22"/>
          <w:lang w:eastAsia="ar-SA"/>
        </w:rPr>
      </w:pPr>
      <w:r w:rsidRPr="00D37F96">
        <w:rPr>
          <w:rFonts w:ascii="Arial" w:hAnsi="Arial" w:cs="Arial"/>
          <w:sz w:val="22"/>
          <w:szCs w:val="22"/>
          <w:lang w:eastAsia="ar-SA"/>
        </w:rPr>
        <w:t xml:space="preserve">Bezterminowe zezwolenie na dopuszczenie do eksploatacji lub wprowadzenie do obrotu pojazdu </w:t>
      </w:r>
      <w:r w:rsidR="00110837" w:rsidRPr="00D37F96">
        <w:rPr>
          <w:rFonts w:ascii="Arial" w:hAnsi="Arial" w:cs="Arial"/>
          <w:sz w:val="22"/>
          <w:szCs w:val="22"/>
          <w:lang w:eastAsia="ar-SA"/>
        </w:rPr>
        <w:t xml:space="preserve">kolejowego </w:t>
      </w:r>
      <w:r w:rsidRPr="00D37F96">
        <w:rPr>
          <w:rFonts w:ascii="Arial" w:hAnsi="Arial" w:cs="Arial"/>
          <w:sz w:val="22"/>
          <w:szCs w:val="22"/>
          <w:lang w:eastAsia="ar-SA"/>
        </w:rPr>
        <w:t>stanowiące jednocześnie zezwolenie dla typu pojazdu (chyba, że wydane zostało zezwolenie opisane w pozycji lit. l),</w:t>
      </w:r>
      <w:r w:rsidR="00110837" w:rsidRPr="00D37F96">
        <w:rPr>
          <w:rFonts w:ascii="Arial" w:hAnsi="Arial" w:cs="Arial"/>
          <w:sz w:val="22"/>
          <w:szCs w:val="22"/>
          <w:lang w:eastAsia="ar-SA"/>
        </w:rPr>
        <w:t xml:space="preserve"> wydane przez Prezesa UTK lub Agencj</w:t>
      </w:r>
      <w:r w:rsidR="002F2706" w:rsidRPr="00D37F96">
        <w:rPr>
          <w:rFonts w:ascii="Arial" w:hAnsi="Arial" w:cs="Arial"/>
          <w:sz w:val="22"/>
          <w:szCs w:val="22"/>
          <w:lang w:eastAsia="ar-SA"/>
        </w:rPr>
        <w:t>ę</w:t>
      </w:r>
      <w:r w:rsidR="00110837" w:rsidRPr="00D37F96">
        <w:rPr>
          <w:rFonts w:ascii="Arial" w:hAnsi="Arial" w:cs="Arial"/>
          <w:sz w:val="22"/>
          <w:szCs w:val="22"/>
          <w:lang w:eastAsia="ar-SA"/>
        </w:rPr>
        <w:t xml:space="preserve"> Kolejow</w:t>
      </w:r>
      <w:r w:rsidR="002F2706" w:rsidRPr="00D37F96">
        <w:rPr>
          <w:rFonts w:ascii="Arial" w:hAnsi="Arial" w:cs="Arial"/>
          <w:sz w:val="22"/>
          <w:szCs w:val="22"/>
          <w:lang w:eastAsia="ar-SA"/>
        </w:rPr>
        <w:t>ą</w:t>
      </w:r>
      <w:r w:rsidR="00110837" w:rsidRPr="00D37F96">
        <w:rPr>
          <w:rFonts w:ascii="Arial" w:hAnsi="Arial" w:cs="Arial"/>
          <w:sz w:val="22"/>
          <w:szCs w:val="22"/>
          <w:lang w:eastAsia="ar-SA"/>
        </w:rPr>
        <w:t xml:space="preserve"> Unii Europejskiej;</w:t>
      </w:r>
    </w:p>
    <w:p w14:paraId="44D71F78" w14:textId="61EC2CCA" w:rsidR="00556117" w:rsidRPr="00D37F96" w:rsidRDefault="00556117" w:rsidP="00682BB5">
      <w:pPr>
        <w:widowControl w:val="0"/>
        <w:numPr>
          <w:ilvl w:val="0"/>
          <w:numId w:val="9"/>
        </w:numPr>
        <w:shd w:val="clear" w:color="auto" w:fill="FFFFFF"/>
        <w:suppressAutoHyphens/>
        <w:ind w:right="74"/>
        <w:jc w:val="both"/>
        <w:outlineLvl w:val="0"/>
        <w:rPr>
          <w:rFonts w:ascii="Arial" w:hAnsi="Arial" w:cs="Arial"/>
          <w:sz w:val="22"/>
          <w:szCs w:val="22"/>
          <w:lang w:eastAsia="ar-SA"/>
        </w:rPr>
      </w:pPr>
      <w:r w:rsidRPr="00D37F96">
        <w:rPr>
          <w:rFonts w:ascii="Arial" w:hAnsi="Arial" w:cs="Arial"/>
          <w:sz w:val="22"/>
          <w:szCs w:val="22"/>
          <w:lang w:eastAsia="ar-SA"/>
        </w:rPr>
        <w:t xml:space="preserve">Bezterminowe zezwolenie na dopuszczenie do eksploatacji </w:t>
      </w:r>
      <w:r w:rsidRPr="00D37F96">
        <w:rPr>
          <w:rFonts w:ascii="Arial" w:hAnsi="Arial" w:cs="Arial"/>
          <w:bCs/>
          <w:sz w:val="22"/>
          <w:szCs w:val="22"/>
          <w:lang w:eastAsia="ar-SA"/>
        </w:rPr>
        <w:t xml:space="preserve">lub zezwolenie na wprowadzenie </w:t>
      </w:r>
      <w:r w:rsidR="00110837" w:rsidRPr="00D37F96">
        <w:rPr>
          <w:rFonts w:ascii="Arial" w:hAnsi="Arial" w:cs="Arial"/>
          <w:bCs/>
          <w:sz w:val="22"/>
          <w:szCs w:val="22"/>
          <w:lang w:eastAsia="ar-SA"/>
        </w:rPr>
        <w:t xml:space="preserve">do obrotu </w:t>
      </w:r>
      <w:r w:rsidRPr="00D37F96">
        <w:rPr>
          <w:rFonts w:ascii="Arial" w:hAnsi="Arial" w:cs="Arial"/>
          <w:bCs/>
          <w:sz w:val="22"/>
          <w:szCs w:val="22"/>
          <w:lang w:eastAsia="ar-SA"/>
        </w:rPr>
        <w:t xml:space="preserve">pojazdu kolejowego </w:t>
      </w:r>
      <w:bookmarkStart w:id="18" w:name="_Hlk66935174"/>
      <w:r w:rsidRPr="00D37F96">
        <w:rPr>
          <w:rFonts w:ascii="Arial" w:hAnsi="Arial" w:cs="Arial"/>
          <w:sz w:val="22"/>
          <w:szCs w:val="22"/>
          <w:lang w:eastAsia="ar-SA"/>
        </w:rPr>
        <w:t>, wydane przez Prezesa UTK lub Agencj</w:t>
      </w:r>
      <w:r w:rsidR="002F2706" w:rsidRPr="00D37F96">
        <w:rPr>
          <w:rFonts w:ascii="Arial" w:hAnsi="Arial" w:cs="Arial"/>
          <w:sz w:val="22"/>
          <w:szCs w:val="22"/>
          <w:lang w:eastAsia="ar-SA"/>
        </w:rPr>
        <w:t>ą</w:t>
      </w:r>
      <w:r w:rsidRPr="00D37F96">
        <w:rPr>
          <w:rFonts w:ascii="Arial" w:hAnsi="Arial" w:cs="Arial"/>
          <w:sz w:val="22"/>
          <w:szCs w:val="22"/>
          <w:lang w:eastAsia="ar-SA"/>
        </w:rPr>
        <w:t xml:space="preserve"> Kolejow</w:t>
      </w:r>
      <w:r w:rsidR="002F2706" w:rsidRPr="00D37F96">
        <w:rPr>
          <w:rFonts w:ascii="Arial" w:hAnsi="Arial" w:cs="Arial"/>
          <w:sz w:val="22"/>
          <w:szCs w:val="22"/>
          <w:lang w:eastAsia="ar-SA"/>
        </w:rPr>
        <w:t>ą</w:t>
      </w:r>
      <w:r w:rsidRPr="00D37F96">
        <w:rPr>
          <w:rFonts w:ascii="Arial" w:hAnsi="Arial" w:cs="Arial"/>
          <w:sz w:val="22"/>
          <w:szCs w:val="22"/>
          <w:lang w:eastAsia="ar-SA"/>
        </w:rPr>
        <w:t xml:space="preserve"> Unii Europejskiej;</w:t>
      </w:r>
    </w:p>
    <w:bookmarkEnd w:id="18"/>
    <w:p w14:paraId="06909CD9" w14:textId="6D587967" w:rsidR="00C460C6" w:rsidRPr="00D37F96" w:rsidRDefault="00110837" w:rsidP="00857113">
      <w:pPr>
        <w:widowControl w:val="0"/>
        <w:numPr>
          <w:ilvl w:val="0"/>
          <w:numId w:val="9"/>
        </w:numPr>
        <w:shd w:val="clear" w:color="auto" w:fill="FFFFFF"/>
        <w:suppressAutoHyphens/>
        <w:ind w:right="74"/>
        <w:jc w:val="both"/>
        <w:outlineLvl w:val="0"/>
        <w:rPr>
          <w:rFonts w:ascii="Arial" w:hAnsi="Arial" w:cs="Arial"/>
          <w:sz w:val="22"/>
          <w:szCs w:val="22"/>
          <w:lang w:eastAsia="ar-SA"/>
        </w:rPr>
      </w:pPr>
      <w:r w:rsidRPr="00D37F96">
        <w:rPr>
          <w:rFonts w:ascii="Arial" w:hAnsi="Arial" w:cs="Arial"/>
          <w:sz w:val="22"/>
          <w:szCs w:val="22"/>
          <w:lang w:eastAsia="ar-SA"/>
        </w:rPr>
        <w:t>Pełna d</w:t>
      </w:r>
      <w:r w:rsidR="009F42D8" w:rsidRPr="00D37F96">
        <w:rPr>
          <w:rFonts w:ascii="Arial" w:hAnsi="Arial" w:cs="Arial"/>
          <w:sz w:val="22"/>
          <w:szCs w:val="22"/>
          <w:lang w:eastAsia="ar-SA"/>
        </w:rPr>
        <w:t xml:space="preserve">okumentacja techniczna towarzysząca </w:t>
      </w:r>
      <w:r w:rsidR="00857113" w:rsidRPr="00D37F96">
        <w:rPr>
          <w:rFonts w:ascii="Arial" w:hAnsi="Arial" w:cs="Arial"/>
          <w:sz w:val="22"/>
          <w:szCs w:val="22"/>
          <w:lang w:eastAsia="ar-SA"/>
        </w:rPr>
        <w:t xml:space="preserve">każdej </w:t>
      </w:r>
      <w:r w:rsidR="009F42D8" w:rsidRPr="00D37F96">
        <w:rPr>
          <w:rFonts w:ascii="Arial" w:hAnsi="Arial" w:cs="Arial"/>
          <w:sz w:val="22"/>
          <w:szCs w:val="22"/>
          <w:lang w:eastAsia="ar-SA"/>
        </w:rPr>
        <w:t xml:space="preserve">deklaracji weryfikacji WE </w:t>
      </w:r>
      <w:r w:rsidR="00857113" w:rsidRPr="00D37F96">
        <w:rPr>
          <w:rFonts w:ascii="Arial" w:hAnsi="Arial" w:cs="Arial"/>
          <w:sz w:val="22"/>
          <w:szCs w:val="22"/>
          <w:lang w:eastAsia="ar-SA"/>
        </w:rPr>
        <w:t>(</w:t>
      </w:r>
      <w:r w:rsidR="00967AA9" w:rsidRPr="00D37F96">
        <w:rPr>
          <w:rFonts w:ascii="Arial" w:hAnsi="Arial" w:cs="Arial"/>
          <w:sz w:val="22"/>
          <w:szCs w:val="22"/>
          <w:lang w:eastAsia="ar-SA"/>
        </w:rPr>
        <w:t>w </w:t>
      </w:r>
      <w:r w:rsidR="00857113" w:rsidRPr="00D37F96">
        <w:rPr>
          <w:rFonts w:ascii="Arial" w:hAnsi="Arial" w:cs="Arial"/>
          <w:sz w:val="22"/>
          <w:szCs w:val="22"/>
          <w:lang w:eastAsia="ar-SA"/>
        </w:rPr>
        <w:t>rozumieniu Rozporządzeni</w:t>
      </w:r>
      <w:r w:rsidRPr="00D37F96">
        <w:rPr>
          <w:rFonts w:ascii="Arial" w:hAnsi="Arial" w:cs="Arial"/>
          <w:sz w:val="22"/>
          <w:szCs w:val="22"/>
          <w:lang w:eastAsia="ar-SA"/>
        </w:rPr>
        <w:t>a</w:t>
      </w:r>
      <w:r w:rsidR="00857113" w:rsidRPr="00D37F96">
        <w:rPr>
          <w:rFonts w:ascii="Arial" w:hAnsi="Arial" w:cs="Arial"/>
          <w:sz w:val="22"/>
          <w:szCs w:val="22"/>
          <w:lang w:eastAsia="ar-SA"/>
        </w:rPr>
        <w:t xml:space="preserve"> wykonawcze</w:t>
      </w:r>
      <w:r w:rsidR="009D700F" w:rsidRPr="00D37F96">
        <w:rPr>
          <w:rFonts w:ascii="Arial" w:hAnsi="Arial" w:cs="Arial"/>
          <w:sz w:val="22"/>
          <w:szCs w:val="22"/>
          <w:lang w:eastAsia="ar-SA"/>
        </w:rPr>
        <w:t>go</w:t>
      </w:r>
      <w:r w:rsidR="00857113" w:rsidRPr="00D37F96">
        <w:rPr>
          <w:rFonts w:ascii="Arial" w:hAnsi="Arial" w:cs="Arial"/>
          <w:sz w:val="22"/>
          <w:szCs w:val="22"/>
          <w:lang w:eastAsia="ar-SA"/>
        </w:rPr>
        <w:t xml:space="preserve"> Komisji (UE) 2018/545 z dnia </w:t>
      </w:r>
      <w:r w:rsidR="00967AA9" w:rsidRPr="00D37F96">
        <w:rPr>
          <w:rFonts w:ascii="Arial" w:hAnsi="Arial" w:cs="Arial"/>
          <w:sz w:val="22"/>
          <w:szCs w:val="22"/>
          <w:lang w:eastAsia="ar-SA"/>
        </w:rPr>
        <w:t>4 kwietnia 2018 </w:t>
      </w:r>
      <w:r w:rsidR="00857113" w:rsidRPr="00D37F96">
        <w:rPr>
          <w:rFonts w:ascii="Arial" w:hAnsi="Arial" w:cs="Arial"/>
          <w:sz w:val="22"/>
          <w:szCs w:val="22"/>
          <w:lang w:eastAsia="ar-SA"/>
        </w:rPr>
        <w:t xml:space="preserve">r. ustanawiające uzgodnienia praktyczne na potrzeby procesu udzielania zezwoleń dla pojazdów kolejowych i zezwoleń dla typu pojazdu kolejowego zgodnie </w:t>
      </w:r>
      <w:r w:rsidR="00967AA9" w:rsidRPr="00D37F96">
        <w:rPr>
          <w:rFonts w:ascii="Arial" w:hAnsi="Arial" w:cs="Arial"/>
          <w:sz w:val="22"/>
          <w:szCs w:val="22"/>
          <w:lang w:eastAsia="ar-SA"/>
        </w:rPr>
        <w:t>z </w:t>
      </w:r>
      <w:r w:rsidR="00857113" w:rsidRPr="00D37F96">
        <w:rPr>
          <w:rFonts w:ascii="Arial" w:hAnsi="Arial" w:cs="Arial"/>
          <w:sz w:val="22"/>
          <w:szCs w:val="22"/>
          <w:lang w:eastAsia="ar-SA"/>
        </w:rPr>
        <w:t>dyrektywą Parlamentu Europejskiego i Rady (UE) 2016/797 (</w:t>
      </w:r>
      <w:proofErr w:type="spellStart"/>
      <w:r w:rsidR="00857113" w:rsidRPr="00D37F96">
        <w:rPr>
          <w:rFonts w:ascii="Arial" w:hAnsi="Arial" w:cs="Arial"/>
          <w:sz w:val="22"/>
          <w:szCs w:val="22"/>
          <w:lang w:eastAsia="ar-SA"/>
        </w:rPr>
        <w:t>Dz.U</w:t>
      </w:r>
      <w:r w:rsidR="00247E8B" w:rsidRPr="00D37F96">
        <w:rPr>
          <w:rFonts w:ascii="Arial" w:hAnsi="Arial" w:cs="Arial"/>
          <w:sz w:val="22"/>
          <w:szCs w:val="22"/>
          <w:lang w:eastAsia="ar-SA"/>
        </w:rPr>
        <w:t>rz</w:t>
      </w:r>
      <w:r w:rsidR="00857113" w:rsidRPr="00D37F96">
        <w:rPr>
          <w:rFonts w:ascii="Arial" w:hAnsi="Arial" w:cs="Arial"/>
          <w:sz w:val="22"/>
          <w:szCs w:val="22"/>
          <w:lang w:eastAsia="ar-SA"/>
        </w:rPr>
        <w:t>.UE.L</w:t>
      </w:r>
      <w:proofErr w:type="spellEnd"/>
      <w:r w:rsidR="00857113" w:rsidRPr="00D37F96">
        <w:rPr>
          <w:rFonts w:ascii="Arial" w:hAnsi="Arial" w:cs="Arial"/>
          <w:sz w:val="22"/>
          <w:szCs w:val="22"/>
          <w:lang w:eastAsia="ar-SA"/>
        </w:rPr>
        <w:t xml:space="preserve">. z 2018 r. </w:t>
      </w:r>
      <w:r w:rsidR="00967AA9" w:rsidRPr="00D37F96">
        <w:rPr>
          <w:rFonts w:ascii="Arial" w:hAnsi="Arial" w:cs="Arial"/>
          <w:sz w:val="22"/>
          <w:szCs w:val="22"/>
          <w:lang w:eastAsia="ar-SA"/>
        </w:rPr>
        <w:t>Nr </w:t>
      </w:r>
      <w:r w:rsidR="00857113" w:rsidRPr="00D37F96">
        <w:rPr>
          <w:rFonts w:ascii="Arial" w:hAnsi="Arial" w:cs="Arial"/>
          <w:sz w:val="22"/>
          <w:szCs w:val="22"/>
          <w:lang w:eastAsia="ar-SA"/>
        </w:rPr>
        <w:t>90, str. 66 z późn. zm.)</w:t>
      </w:r>
      <w:r w:rsidR="00967AA9" w:rsidRPr="00D37F96">
        <w:rPr>
          <w:rFonts w:ascii="Arial" w:hAnsi="Arial" w:cs="Arial"/>
          <w:sz w:val="22"/>
          <w:szCs w:val="22"/>
          <w:lang w:eastAsia="ar-SA"/>
        </w:rPr>
        <w:t>;</w:t>
      </w:r>
    </w:p>
    <w:p w14:paraId="5CFF1204" w14:textId="31B88F1F" w:rsidR="006E65C4" w:rsidRPr="00D37F96" w:rsidRDefault="006E65C4" w:rsidP="00682BB5">
      <w:pPr>
        <w:widowControl w:val="0"/>
        <w:numPr>
          <w:ilvl w:val="0"/>
          <w:numId w:val="9"/>
        </w:numPr>
        <w:suppressAutoHyphens/>
        <w:ind w:right="74"/>
        <w:jc w:val="both"/>
        <w:rPr>
          <w:rFonts w:ascii="Arial" w:hAnsi="Arial" w:cs="Arial"/>
          <w:sz w:val="22"/>
          <w:szCs w:val="22"/>
          <w:lang w:eastAsia="ar-SA"/>
        </w:rPr>
      </w:pPr>
      <w:r w:rsidRPr="00D37F96">
        <w:rPr>
          <w:rFonts w:ascii="Arial" w:hAnsi="Arial" w:cs="Arial"/>
          <w:sz w:val="22"/>
          <w:szCs w:val="22"/>
          <w:lang w:eastAsia="ar-SA"/>
        </w:rPr>
        <w:t>Księgi rewizyjne (tzw. Paszporty)</w:t>
      </w:r>
      <w:r w:rsidR="00BB0D2F" w:rsidRPr="00D37F96">
        <w:rPr>
          <w:rFonts w:ascii="Arial" w:hAnsi="Arial" w:cs="Arial"/>
          <w:sz w:val="22"/>
          <w:szCs w:val="22"/>
          <w:lang w:eastAsia="ar-SA"/>
        </w:rPr>
        <w:t xml:space="preserve"> dla pojazdów</w:t>
      </w:r>
      <w:r w:rsidR="00C26874" w:rsidRPr="00D37F96">
        <w:rPr>
          <w:rFonts w:ascii="Arial" w:hAnsi="Arial" w:cs="Arial"/>
          <w:sz w:val="22"/>
          <w:szCs w:val="22"/>
          <w:lang w:eastAsia="ar-SA"/>
        </w:rPr>
        <w:t>, co najmniej</w:t>
      </w:r>
      <w:r w:rsidRPr="00D37F96">
        <w:rPr>
          <w:rFonts w:ascii="Arial" w:hAnsi="Arial" w:cs="Arial"/>
          <w:sz w:val="22"/>
          <w:szCs w:val="22"/>
          <w:lang w:eastAsia="ar-SA"/>
        </w:rPr>
        <w:t xml:space="preserve"> dla</w:t>
      </w:r>
      <w:r w:rsidR="00BB0D2F" w:rsidRPr="00D37F96">
        <w:rPr>
          <w:rFonts w:ascii="Arial" w:hAnsi="Arial" w:cs="Arial"/>
          <w:sz w:val="22"/>
          <w:szCs w:val="22"/>
          <w:lang w:eastAsia="ar-SA"/>
        </w:rPr>
        <w:t xml:space="preserve"> części</w:t>
      </w:r>
      <w:r w:rsidRPr="00D37F96">
        <w:rPr>
          <w:rFonts w:ascii="Arial" w:hAnsi="Arial" w:cs="Arial"/>
          <w:sz w:val="22"/>
          <w:szCs w:val="22"/>
          <w:lang w:eastAsia="ar-SA"/>
        </w:rPr>
        <w:t xml:space="preserve"> podlegających dozorowi technicznemu (</w:t>
      </w:r>
      <w:r w:rsidR="00BB0D2F" w:rsidRPr="00D37F96">
        <w:rPr>
          <w:rFonts w:ascii="Arial" w:hAnsi="Arial" w:cs="Arial"/>
          <w:sz w:val="22"/>
          <w:szCs w:val="22"/>
          <w:lang w:eastAsia="ar-SA"/>
        </w:rPr>
        <w:t>zbiorniki powietrza</w:t>
      </w:r>
      <w:r w:rsidRPr="00D37F96">
        <w:rPr>
          <w:rFonts w:ascii="Arial" w:hAnsi="Arial" w:cs="Arial"/>
          <w:sz w:val="22"/>
          <w:szCs w:val="22"/>
          <w:lang w:eastAsia="ar-SA"/>
        </w:rPr>
        <w:t>)</w:t>
      </w:r>
      <w:r w:rsidR="008D21BF" w:rsidRPr="00D37F96">
        <w:rPr>
          <w:rFonts w:ascii="Arial" w:hAnsi="Arial" w:cs="Arial"/>
          <w:sz w:val="22"/>
          <w:szCs w:val="22"/>
          <w:lang w:eastAsia="ar-SA"/>
        </w:rPr>
        <w:t xml:space="preserve"> oraz pełna dokumentacja takich części niezbędna do dopuszczenia do eksploatacji zgodnie z przepisami ustawy z dnia 21 grudnia 2000 r. o dozorze technicznym (tj. Dz. U. z 2021 r. poz. 272</w:t>
      </w:r>
      <w:r w:rsidR="006676AB" w:rsidRPr="00D37F96">
        <w:rPr>
          <w:rFonts w:ascii="Arial" w:hAnsi="Arial" w:cs="Arial"/>
          <w:sz w:val="22"/>
          <w:szCs w:val="22"/>
          <w:lang w:eastAsia="ar-SA"/>
        </w:rPr>
        <w:t xml:space="preserve"> z późn. zm.</w:t>
      </w:r>
      <w:r w:rsidR="008D21BF" w:rsidRPr="00D37F96">
        <w:rPr>
          <w:rFonts w:ascii="Arial" w:hAnsi="Arial" w:cs="Arial"/>
          <w:sz w:val="22"/>
          <w:szCs w:val="22"/>
          <w:lang w:eastAsia="ar-SA"/>
        </w:rPr>
        <w:t xml:space="preserve">) oraz przepisów wykonawczych, w tym niezbędne decyzje zezwalające na eksploatację oraz dokumentacja </w:t>
      </w:r>
      <w:r w:rsidR="008D21BF" w:rsidRPr="00D37F96">
        <w:rPr>
          <w:rFonts w:ascii="Arial" w:hAnsi="Arial" w:cs="Arial"/>
          <w:sz w:val="22"/>
          <w:szCs w:val="22"/>
          <w:lang w:eastAsia="ar-SA"/>
        </w:rPr>
        <w:lastRenderedPageBreak/>
        <w:t>potrzebna do uzyskania takich decyzji</w:t>
      </w:r>
      <w:r w:rsidR="009247BB" w:rsidRPr="00D37F96">
        <w:rPr>
          <w:rFonts w:ascii="Arial" w:hAnsi="Arial" w:cs="Arial"/>
          <w:sz w:val="22"/>
          <w:szCs w:val="22"/>
          <w:lang w:eastAsia="ar-SA"/>
        </w:rPr>
        <w:t>;</w:t>
      </w:r>
    </w:p>
    <w:p w14:paraId="438C6361" w14:textId="656B5A67" w:rsidR="00B00459" w:rsidRPr="00D37F96" w:rsidRDefault="00AF4BB7" w:rsidP="00682BB5">
      <w:pPr>
        <w:widowControl w:val="0"/>
        <w:numPr>
          <w:ilvl w:val="0"/>
          <w:numId w:val="9"/>
        </w:numPr>
        <w:shd w:val="clear" w:color="auto" w:fill="FFFFFF"/>
        <w:suppressAutoHyphens/>
        <w:ind w:right="74"/>
        <w:jc w:val="both"/>
        <w:outlineLvl w:val="0"/>
        <w:rPr>
          <w:rFonts w:ascii="Arial" w:hAnsi="Arial" w:cs="Arial"/>
          <w:sz w:val="22"/>
          <w:szCs w:val="22"/>
          <w:lang w:eastAsia="ar-SA"/>
        </w:rPr>
      </w:pPr>
      <w:r w:rsidRPr="00D37F96">
        <w:rPr>
          <w:rFonts w:ascii="Arial" w:hAnsi="Arial" w:cs="Arial"/>
          <w:sz w:val="22"/>
          <w:szCs w:val="22"/>
          <w:lang w:eastAsia="ar-SA"/>
        </w:rPr>
        <w:t>Karty gwarancyjne Wykonawcy oraz odpisy gwarancji od Producentów,</w:t>
      </w:r>
    </w:p>
    <w:p w14:paraId="5D344435" w14:textId="6F394934" w:rsidR="009247BB" w:rsidRPr="00D37F96" w:rsidRDefault="009247BB" w:rsidP="00682BB5">
      <w:pPr>
        <w:widowControl w:val="0"/>
        <w:numPr>
          <w:ilvl w:val="0"/>
          <w:numId w:val="9"/>
        </w:numPr>
        <w:suppressAutoHyphens/>
        <w:ind w:right="74"/>
        <w:jc w:val="both"/>
        <w:rPr>
          <w:rFonts w:ascii="Arial" w:hAnsi="Arial" w:cs="Arial"/>
          <w:sz w:val="22"/>
          <w:szCs w:val="22"/>
          <w:lang w:eastAsia="ar-SA"/>
        </w:rPr>
      </w:pPr>
      <w:r w:rsidRPr="00D37F96">
        <w:rPr>
          <w:rFonts w:ascii="Arial" w:hAnsi="Arial" w:cs="Arial"/>
          <w:sz w:val="22"/>
          <w:szCs w:val="22"/>
          <w:lang w:eastAsia="ar-SA"/>
        </w:rPr>
        <w:t>Książka Pojazdu wraz ze zdjęciem konkretnego pojazdu i wymaganymi wpisami w twardej okładce, w formie papierowej, w ilości jednego egzemplarza na pojazd;</w:t>
      </w:r>
    </w:p>
    <w:p w14:paraId="03BA3FEA" w14:textId="1EC8CE3F" w:rsidR="00C26874" w:rsidRPr="00D37F96" w:rsidRDefault="00C26874" w:rsidP="00682BB5">
      <w:pPr>
        <w:widowControl w:val="0"/>
        <w:numPr>
          <w:ilvl w:val="0"/>
          <w:numId w:val="9"/>
        </w:numPr>
        <w:suppressAutoHyphens/>
        <w:ind w:right="74"/>
        <w:jc w:val="both"/>
        <w:rPr>
          <w:rFonts w:ascii="Arial" w:hAnsi="Arial" w:cs="Arial"/>
          <w:sz w:val="22"/>
          <w:szCs w:val="22"/>
          <w:lang w:eastAsia="ar-SA"/>
        </w:rPr>
      </w:pPr>
      <w:r w:rsidRPr="00D37F96">
        <w:rPr>
          <w:rFonts w:ascii="Arial" w:hAnsi="Arial" w:cs="Arial"/>
          <w:sz w:val="22"/>
          <w:szCs w:val="22"/>
          <w:lang w:eastAsia="ar-SA"/>
        </w:rPr>
        <w:t xml:space="preserve">Komplet </w:t>
      </w:r>
      <w:r w:rsidR="008D7764" w:rsidRPr="00D37F96">
        <w:rPr>
          <w:rFonts w:ascii="Arial" w:hAnsi="Arial" w:cs="Arial"/>
          <w:sz w:val="22"/>
          <w:szCs w:val="22"/>
          <w:lang w:eastAsia="ar-SA"/>
        </w:rPr>
        <w:t>kart</w:t>
      </w:r>
      <w:r w:rsidRPr="00D37F96">
        <w:rPr>
          <w:rFonts w:ascii="Arial" w:hAnsi="Arial" w:cs="Arial"/>
          <w:sz w:val="22"/>
          <w:szCs w:val="22"/>
          <w:lang w:eastAsia="ar-SA"/>
        </w:rPr>
        <w:t xml:space="preserve"> podzespołów pojazdu trakcyjnego, co najmniej dla elementów podlegających wymianie (m.in. zestaw kołowy, rama wózka, silnik trakcyjny, sprzęg, odbierak prądu, wyłącznik szybki, przekształtnik trakcyjny, przetwornica napięcia, sprężarka, rejestrator parametrów, agregat klimatyzacji, </w:t>
      </w:r>
      <w:r w:rsidR="00A2033D" w:rsidRPr="00D37F96">
        <w:rPr>
          <w:rFonts w:ascii="Arial" w:hAnsi="Arial" w:cs="Arial"/>
          <w:sz w:val="22"/>
          <w:szCs w:val="22"/>
          <w:lang w:eastAsia="ar-SA"/>
        </w:rPr>
        <w:t xml:space="preserve">sterownik hamulca, </w:t>
      </w:r>
      <w:r w:rsidRPr="00D37F96">
        <w:rPr>
          <w:rFonts w:ascii="Arial" w:hAnsi="Arial" w:cs="Arial"/>
          <w:sz w:val="22"/>
          <w:szCs w:val="22"/>
          <w:lang w:eastAsia="ar-SA"/>
        </w:rPr>
        <w:t>radiotelefon, generator SHP, rejestrator CCTV</w:t>
      </w:r>
      <w:r w:rsidR="00A2033D" w:rsidRPr="00D37F96">
        <w:rPr>
          <w:rFonts w:ascii="Arial" w:hAnsi="Arial" w:cs="Arial"/>
          <w:sz w:val="22"/>
          <w:szCs w:val="22"/>
          <w:lang w:eastAsia="ar-SA"/>
        </w:rPr>
        <w:t>)</w:t>
      </w:r>
      <w:r w:rsidR="005202D3" w:rsidRPr="00D37F96">
        <w:rPr>
          <w:rFonts w:ascii="Arial" w:hAnsi="Arial" w:cs="Arial"/>
          <w:sz w:val="22"/>
          <w:szCs w:val="22"/>
          <w:lang w:eastAsia="ar-SA"/>
        </w:rPr>
        <w:t>, zgodnie z wymaganiami zawartymi w OPZ</w:t>
      </w:r>
      <w:r w:rsidR="00A2033D" w:rsidRPr="00D37F96">
        <w:rPr>
          <w:rFonts w:ascii="Arial" w:hAnsi="Arial" w:cs="Arial"/>
          <w:sz w:val="22"/>
          <w:szCs w:val="22"/>
          <w:lang w:eastAsia="ar-SA"/>
        </w:rPr>
        <w:t>;</w:t>
      </w:r>
    </w:p>
    <w:p w14:paraId="291B83FD" w14:textId="1604CF53" w:rsidR="00D72605" w:rsidRPr="00D37F96" w:rsidRDefault="003D5DDC" w:rsidP="0051189A">
      <w:pPr>
        <w:widowControl w:val="0"/>
        <w:numPr>
          <w:ilvl w:val="0"/>
          <w:numId w:val="9"/>
        </w:numPr>
        <w:shd w:val="clear" w:color="auto" w:fill="FFFFFF"/>
        <w:suppressAutoHyphens/>
        <w:ind w:right="72"/>
        <w:jc w:val="both"/>
        <w:outlineLvl w:val="0"/>
        <w:rPr>
          <w:rFonts w:ascii="Arial" w:hAnsi="Arial" w:cs="Arial"/>
          <w:sz w:val="22"/>
          <w:szCs w:val="22"/>
          <w:lang w:eastAsia="ar-SA"/>
        </w:rPr>
      </w:pPr>
      <w:bookmarkStart w:id="19" w:name="_Hlk66708333"/>
      <w:r w:rsidRPr="00D37F96">
        <w:rPr>
          <w:rFonts w:ascii="Arial" w:hAnsi="Arial" w:cs="Arial"/>
          <w:sz w:val="22"/>
          <w:szCs w:val="22"/>
          <w:lang w:eastAsia="ar-SA"/>
        </w:rPr>
        <w:t>Dokument zawierający o</w:t>
      </w:r>
      <w:r w:rsidR="0051189A" w:rsidRPr="00D37F96">
        <w:rPr>
          <w:rFonts w:ascii="Arial" w:hAnsi="Arial" w:cs="Arial"/>
          <w:sz w:val="22"/>
          <w:szCs w:val="22"/>
          <w:lang w:eastAsia="ar-SA"/>
        </w:rPr>
        <w:t>cen</w:t>
      </w:r>
      <w:r w:rsidRPr="00D37F96">
        <w:rPr>
          <w:rFonts w:ascii="Arial" w:hAnsi="Arial" w:cs="Arial"/>
          <w:sz w:val="22"/>
          <w:szCs w:val="22"/>
          <w:lang w:eastAsia="ar-SA"/>
        </w:rPr>
        <w:t>ę</w:t>
      </w:r>
      <w:r w:rsidR="0051189A" w:rsidRPr="00D37F96">
        <w:rPr>
          <w:rFonts w:ascii="Arial" w:hAnsi="Arial" w:cs="Arial"/>
          <w:sz w:val="22"/>
          <w:szCs w:val="22"/>
          <w:lang w:eastAsia="ar-SA"/>
        </w:rPr>
        <w:t xml:space="preserve"> ryzyka</w:t>
      </w:r>
      <w:bookmarkEnd w:id="19"/>
      <w:r w:rsidR="00D72605" w:rsidRPr="00D37F96">
        <w:rPr>
          <w:rFonts w:ascii="Arial" w:hAnsi="Arial" w:cs="Arial"/>
          <w:sz w:val="22"/>
          <w:szCs w:val="22"/>
          <w:lang w:eastAsia="ar-SA"/>
        </w:rPr>
        <w:t xml:space="preserve"> </w:t>
      </w:r>
      <w:r w:rsidRPr="00D37F96">
        <w:rPr>
          <w:rFonts w:ascii="Arial" w:hAnsi="Arial" w:cs="Arial"/>
          <w:sz w:val="22"/>
          <w:szCs w:val="22"/>
          <w:lang w:eastAsia="ar-SA"/>
        </w:rPr>
        <w:t xml:space="preserve">w zakresie opisanym w </w:t>
      </w:r>
      <w:r w:rsidRPr="00D37F96">
        <w:rPr>
          <w:rFonts w:ascii="Arial" w:hAnsi="Arial" w:cs="Arial"/>
          <w:bCs/>
          <w:sz w:val="22"/>
          <w:szCs w:val="22"/>
          <w:lang w:eastAsia="ar-SA"/>
        </w:rPr>
        <w:t xml:space="preserve">§ </w:t>
      </w:r>
      <w:r w:rsidRPr="00D37F96">
        <w:rPr>
          <w:rFonts w:ascii="Arial" w:hAnsi="Arial" w:cs="Arial"/>
          <w:sz w:val="22"/>
          <w:szCs w:val="22"/>
          <w:lang w:eastAsia="ar-SA"/>
        </w:rPr>
        <w:t xml:space="preserve">3 ust. 7 </w:t>
      </w:r>
      <w:r w:rsidR="0008631B" w:rsidRPr="00D37F96">
        <w:rPr>
          <w:rFonts w:ascii="Arial" w:hAnsi="Arial" w:cs="Arial"/>
          <w:sz w:val="22"/>
          <w:szCs w:val="22"/>
          <w:lang w:eastAsia="ar-SA"/>
        </w:rPr>
        <w:t>U</w:t>
      </w:r>
      <w:r w:rsidRPr="00D37F96">
        <w:rPr>
          <w:rFonts w:ascii="Arial" w:hAnsi="Arial" w:cs="Arial"/>
          <w:sz w:val="22"/>
          <w:szCs w:val="22"/>
          <w:lang w:eastAsia="ar-SA"/>
        </w:rPr>
        <w:t>mowy;</w:t>
      </w:r>
    </w:p>
    <w:p w14:paraId="61FF5402" w14:textId="073E132E" w:rsidR="006644B4" w:rsidRPr="00D37F96" w:rsidRDefault="006644B4" w:rsidP="0051189A">
      <w:pPr>
        <w:widowControl w:val="0"/>
        <w:numPr>
          <w:ilvl w:val="0"/>
          <w:numId w:val="9"/>
        </w:numPr>
        <w:shd w:val="clear" w:color="auto" w:fill="FFFFFF"/>
        <w:suppressAutoHyphens/>
        <w:ind w:right="72"/>
        <w:jc w:val="both"/>
        <w:outlineLvl w:val="0"/>
        <w:rPr>
          <w:rFonts w:ascii="Arial" w:hAnsi="Arial" w:cs="Arial"/>
          <w:sz w:val="22"/>
          <w:szCs w:val="22"/>
          <w:lang w:eastAsia="ar-SA"/>
        </w:rPr>
      </w:pPr>
      <w:r w:rsidRPr="00D37F96">
        <w:rPr>
          <w:rFonts w:ascii="Arial" w:hAnsi="Arial" w:cs="Arial"/>
          <w:sz w:val="22"/>
          <w:szCs w:val="22"/>
        </w:rPr>
        <w:t xml:space="preserve">Dokumentacja Sprzętu </w:t>
      </w:r>
      <w:r w:rsidR="00091A1A" w:rsidRPr="00D37F96">
        <w:rPr>
          <w:rFonts w:ascii="Arial" w:hAnsi="Arial" w:cs="Arial"/>
          <w:sz w:val="22"/>
          <w:szCs w:val="22"/>
        </w:rPr>
        <w:t xml:space="preserve">– wszelkie </w:t>
      </w:r>
      <w:r w:rsidR="000616F0" w:rsidRPr="00D37F96">
        <w:rPr>
          <w:rFonts w:ascii="Arial" w:hAnsi="Arial" w:cs="Arial"/>
          <w:sz w:val="22"/>
          <w:szCs w:val="22"/>
        </w:rPr>
        <w:t xml:space="preserve">odnoszące się do </w:t>
      </w:r>
      <w:r w:rsidR="00091A1A" w:rsidRPr="00D37F96">
        <w:rPr>
          <w:rFonts w:ascii="Arial" w:hAnsi="Arial" w:cs="Arial"/>
          <w:sz w:val="22"/>
          <w:szCs w:val="22"/>
        </w:rPr>
        <w:t xml:space="preserve">Sprzętu dokumenty </w:t>
      </w:r>
      <w:r w:rsidR="006F41EF" w:rsidRPr="00D37F96">
        <w:rPr>
          <w:rFonts w:ascii="Arial" w:hAnsi="Arial" w:cs="Arial"/>
          <w:sz w:val="22"/>
          <w:szCs w:val="22"/>
        </w:rPr>
        <w:t xml:space="preserve">dotyczące oceny zgodności, </w:t>
      </w:r>
      <w:r w:rsidR="00091A1A" w:rsidRPr="00D37F96">
        <w:rPr>
          <w:rFonts w:ascii="Arial" w:hAnsi="Arial" w:cs="Arial"/>
          <w:sz w:val="22"/>
          <w:szCs w:val="22"/>
        </w:rPr>
        <w:t>wykazujące dopuszcz</w:t>
      </w:r>
      <w:r w:rsidR="008D7764" w:rsidRPr="00D37F96">
        <w:rPr>
          <w:rFonts w:ascii="Arial" w:hAnsi="Arial" w:cs="Arial"/>
          <w:sz w:val="22"/>
          <w:szCs w:val="22"/>
        </w:rPr>
        <w:t>enie</w:t>
      </w:r>
      <w:r w:rsidR="006F41EF" w:rsidRPr="00D37F96">
        <w:rPr>
          <w:rFonts w:ascii="Arial" w:hAnsi="Arial" w:cs="Arial"/>
          <w:sz w:val="22"/>
          <w:szCs w:val="22"/>
        </w:rPr>
        <w:t xml:space="preserve"> </w:t>
      </w:r>
      <w:r w:rsidR="008D7764" w:rsidRPr="00D37F96">
        <w:rPr>
          <w:rFonts w:ascii="Arial" w:hAnsi="Arial" w:cs="Arial"/>
          <w:sz w:val="22"/>
          <w:szCs w:val="22"/>
        </w:rPr>
        <w:t xml:space="preserve">do eksploatacji lub </w:t>
      </w:r>
      <w:r w:rsidR="006F41EF" w:rsidRPr="00D37F96">
        <w:rPr>
          <w:rFonts w:ascii="Arial" w:hAnsi="Arial" w:cs="Arial"/>
          <w:sz w:val="22"/>
          <w:szCs w:val="22"/>
        </w:rPr>
        <w:t xml:space="preserve">wprowadzenia </w:t>
      </w:r>
      <w:r w:rsidR="00091A1A" w:rsidRPr="00D37F96">
        <w:rPr>
          <w:rFonts w:ascii="Arial" w:hAnsi="Arial" w:cs="Arial"/>
          <w:sz w:val="22"/>
          <w:szCs w:val="22"/>
        </w:rPr>
        <w:t xml:space="preserve">do </w:t>
      </w:r>
      <w:r w:rsidR="006F41EF" w:rsidRPr="00D37F96">
        <w:rPr>
          <w:rFonts w:ascii="Arial" w:hAnsi="Arial" w:cs="Arial"/>
          <w:sz w:val="22"/>
          <w:szCs w:val="22"/>
        </w:rPr>
        <w:t>obrotu lub oddania do użytku, d</w:t>
      </w:r>
      <w:r w:rsidR="00091A1A" w:rsidRPr="00D37F96">
        <w:rPr>
          <w:rFonts w:ascii="Arial" w:hAnsi="Arial" w:cs="Arial"/>
          <w:sz w:val="22"/>
          <w:szCs w:val="22"/>
        </w:rPr>
        <w:t xml:space="preserve">ecyzje </w:t>
      </w:r>
      <w:r w:rsidR="008D7764" w:rsidRPr="00D37F96">
        <w:rPr>
          <w:rFonts w:ascii="Arial" w:hAnsi="Arial" w:cs="Arial"/>
          <w:sz w:val="22"/>
          <w:szCs w:val="22"/>
        </w:rPr>
        <w:t xml:space="preserve">zezwalające </w:t>
      </w:r>
      <w:r w:rsidR="00091A1A" w:rsidRPr="00D37F96">
        <w:rPr>
          <w:rFonts w:ascii="Arial" w:hAnsi="Arial" w:cs="Arial"/>
          <w:sz w:val="22"/>
          <w:szCs w:val="22"/>
        </w:rPr>
        <w:t xml:space="preserve">na eksploatację urządzeń oraz </w:t>
      </w:r>
      <w:r w:rsidR="006F41EF" w:rsidRPr="00D37F96">
        <w:rPr>
          <w:rFonts w:ascii="Arial" w:hAnsi="Arial" w:cs="Arial"/>
          <w:sz w:val="22"/>
          <w:szCs w:val="22"/>
        </w:rPr>
        <w:t xml:space="preserve">wykazujące </w:t>
      </w:r>
      <w:r w:rsidR="00091A1A" w:rsidRPr="00D37F96">
        <w:rPr>
          <w:rFonts w:ascii="Arial" w:hAnsi="Arial" w:cs="Arial"/>
          <w:sz w:val="22"/>
          <w:szCs w:val="22"/>
        </w:rPr>
        <w:t xml:space="preserve">zgodność </w:t>
      </w:r>
      <w:r w:rsidR="00EF6F94" w:rsidRPr="00D37F96">
        <w:rPr>
          <w:rFonts w:ascii="Arial" w:hAnsi="Arial" w:cs="Arial"/>
          <w:sz w:val="22"/>
          <w:szCs w:val="22"/>
        </w:rPr>
        <w:t>z</w:t>
      </w:r>
      <w:r w:rsidR="00D517A3" w:rsidRPr="00D37F96">
        <w:rPr>
          <w:rFonts w:ascii="Arial" w:hAnsi="Arial" w:cs="Arial"/>
          <w:sz w:val="22"/>
          <w:szCs w:val="22"/>
        </w:rPr>
        <w:t xml:space="preserve"> </w:t>
      </w:r>
      <w:r w:rsidR="00091A1A" w:rsidRPr="00D37F96">
        <w:rPr>
          <w:rFonts w:ascii="Arial" w:hAnsi="Arial" w:cs="Arial"/>
          <w:sz w:val="22"/>
          <w:szCs w:val="22"/>
        </w:rPr>
        <w:t xml:space="preserve">przepisami </w:t>
      </w:r>
      <w:r w:rsidR="00D517A3" w:rsidRPr="00D37F96">
        <w:rPr>
          <w:rFonts w:ascii="Arial" w:hAnsi="Arial" w:cs="Arial"/>
          <w:sz w:val="22"/>
          <w:szCs w:val="22"/>
        </w:rPr>
        <w:t>i</w:t>
      </w:r>
      <w:r w:rsidR="008D7764" w:rsidRPr="00D37F96">
        <w:rPr>
          <w:rFonts w:ascii="Arial" w:hAnsi="Arial" w:cs="Arial"/>
          <w:sz w:val="22"/>
          <w:szCs w:val="22"/>
        </w:rPr>
        <w:t xml:space="preserve"> </w:t>
      </w:r>
      <w:r w:rsidR="00091A1A" w:rsidRPr="00D37F96">
        <w:rPr>
          <w:rFonts w:ascii="Arial" w:hAnsi="Arial" w:cs="Arial"/>
          <w:sz w:val="22"/>
          <w:szCs w:val="22"/>
        </w:rPr>
        <w:t xml:space="preserve">wymaganiami Zamawiającego określonymi w </w:t>
      </w:r>
      <w:r w:rsidR="006F41EF" w:rsidRPr="00D37F96">
        <w:rPr>
          <w:rFonts w:ascii="Arial" w:hAnsi="Arial" w:cs="Arial"/>
          <w:sz w:val="22"/>
          <w:szCs w:val="22"/>
        </w:rPr>
        <w:t xml:space="preserve">umowie, w tym </w:t>
      </w:r>
      <w:r w:rsidR="008D7764" w:rsidRPr="00D37F96">
        <w:rPr>
          <w:rFonts w:ascii="Arial" w:hAnsi="Arial" w:cs="Arial"/>
          <w:sz w:val="22"/>
          <w:szCs w:val="22"/>
        </w:rPr>
        <w:t>w </w:t>
      </w:r>
      <w:r w:rsidR="006F41EF" w:rsidRPr="00D37F96">
        <w:rPr>
          <w:rFonts w:ascii="Arial" w:hAnsi="Arial" w:cs="Arial"/>
          <w:sz w:val="22"/>
          <w:szCs w:val="22"/>
        </w:rPr>
        <w:t>OPZ</w:t>
      </w:r>
      <w:r w:rsidR="00422FBF" w:rsidRPr="00D37F96">
        <w:rPr>
          <w:rFonts w:ascii="Arial" w:hAnsi="Arial" w:cs="Arial"/>
          <w:sz w:val="22"/>
          <w:szCs w:val="22"/>
        </w:rPr>
        <w:t xml:space="preserve">, dokumenty niezbędne do eksploatacji, obsługi i utrzymania sprzętu, </w:t>
      </w:r>
      <w:r w:rsidR="008D7764" w:rsidRPr="00D37F96">
        <w:rPr>
          <w:rFonts w:ascii="Arial" w:hAnsi="Arial" w:cs="Arial"/>
          <w:sz w:val="22"/>
          <w:szCs w:val="22"/>
        </w:rPr>
        <w:t>w </w:t>
      </w:r>
      <w:r w:rsidR="00422FBF" w:rsidRPr="00D37F96">
        <w:rPr>
          <w:rFonts w:ascii="Arial" w:hAnsi="Arial" w:cs="Arial"/>
          <w:sz w:val="22"/>
          <w:szCs w:val="22"/>
        </w:rPr>
        <w:t xml:space="preserve">szczególności instrukcje obsługi, </w:t>
      </w:r>
      <w:r w:rsidR="002C391F" w:rsidRPr="00D37F96">
        <w:rPr>
          <w:rFonts w:ascii="Arial" w:hAnsi="Arial" w:cs="Arial"/>
          <w:sz w:val="22"/>
          <w:szCs w:val="22"/>
        </w:rPr>
        <w:t>kart</w:t>
      </w:r>
      <w:r w:rsidR="00422FBF" w:rsidRPr="00D37F96">
        <w:rPr>
          <w:rFonts w:ascii="Arial" w:hAnsi="Arial" w:cs="Arial"/>
          <w:sz w:val="22"/>
          <w:szCs w:val="22"/>
        </w:rPr>
        <w:t>y</w:t>
      </w:r>
      <w:r w:rsidR="002C391F" w:rsidRPr="00D37F96">
        <w:rPr>
          <w:rFonts w:ascii="Arial" w:hAnsi="Arial" w:cs="Arial"/>
          <w:sz w:val="22"/>
          <w:szCs w:val="22"/>
        </w:rPr>
        <w:t xml:space="preserve"> gwarancyjn</w:t>
      </w:r>
      <w:r w:rsidR="00422FBF" w:rsidRPr="00D37F96">
        <w:rPr>
          <w:rFonts w:ascii="Arial" w:hAnsi="Arial" w:cs="Arial"/>
          <w:sz w:val="22"/>
          <w:szCs w:val="22"/>
        </w:rPr>
        <w:t>e</w:t>
      </w:r>
      <w:r w:rsidR="002C391F" w:rsidRPr="00D37F96">
        <w:rPr>
          <w:rFonts w:ascii="Arial" w:hAnsi="Arial" w:cs="Arial"/>
          <w:sz w:val="22"/>
          <w:szCs w:val="22"/>
        </w:rPr>
        <w:t xml:space="preserve"> Wykonawcy</w:t>
      </w:r>
      <w:r w:rsidR="00422FBF" w:rsidRPr="00D37F96">
        <w:rPr>
          <w:rFonts w:ascii="Arial" w:hAnsi="Arial" w:cs="Arial"/>
          <w:sz w:val="22"/>
          <w:szCs w:val="22"/>
        </w:rPr>
        <w:t xml:space="preserve"> i </w:t>
      </w:r>
      <w:r w:rsidR="002C391F" w:rsidRPr="00D37F96">
        <w:rPr>
          <w:rFonts w:ascii="Arial" w:hAnsi="Arial" w:cs="Arial"/>
          <w:sz w:val="22"/>
          <w:szCs w:val="22"/>
        </w:rPr>
        <w:t>producentów urządzeń wchodzących w skład sprzętu</w:t>
      </w:r>
      <w:r w:rsidR="006F41EF" w:rsidRPr="00D37F96">
        <w:rPr>
          <w:rFonts w:ascii="Arial" w:hAnsi="Arial" w:cs="Arial"/>
          <w:sz w:val="22"/>
          <w:szCs w:val="22"/>
        </w:rPr>
        <w:t>;</w:t>
      </w:r>
    </w:p>
    <w:p w14:paraId="759DBF62" w14:textId="6A8EE6F9" w:rsidR="00665F13" w:rsidRPr="00D37F96" w:rsidRDefault="00665F13" w:rsidP="00682BB5">
      <w:pPr>
        <w:widowControl w:val="0"/>
        <w:numPr>
          <w:ilvl w:val="0"/>
          <w:numId w:val="9"/>
        </w:numPr>
        <w:shd w:val="clear" w:color="auto" w:fill="FFFFFF"/>
        <w:suppressAutoHyphens/>
        <w:ind w:right="72"/>
        <w:jc w:val="both"/>
        <w:outlineLvl w:val="0"/>
        <w:rPr>
          <w:rFonts w:ascii="Arial" w:hAnsi="Arial" w:cs="Arial"/>
          <w:sz w:val="22"/>
          <w:szCs w:val="22"/>
          <w:lang w:eastAsia="ar-SA"/>
        </w:rPr>
      </w:pPr>
      <w:r w:rsidRPr="00D37F96">
        <w:rPr>
          <w:rFonts w:ascii="Arial" w:hAnsi="Arial" w:cs="Arial"/>
          <w:sz w:val="22"/>
          <w:szCs w:val="22"/>
          <w:lang w:eastAsia="ar-SA"/>
        </w:rPr>
        <w:t xml:space="preserve">Księgi rewizyjne </w:t>
      </w:r>
      <w:r w:rsidR="008D7764" w:rsidRPr="00D37F96">
        <w:rPr>
          <w:rFonts w:ascii="Arial" w:hAnsi="Arial" w:cs="Arial"/>
          <w:sz w:val="22"/>
          <w:szCs w:val="22"/>
          <w:lang w:eastAsia="ar-SA"/>
        </w:rPr>
        <w:t xml:space="preserve">(tzw. Paszporty) </w:t>
      </w:r>
      <w:r w:rsidRPr="00D37F96">
        <w:rPr>
          <w:rFonts w:ascii="Arial" w:hAnsi="Arial" w:cs="Arial"/>
          <w:sz w:val="22"/>
          <w:szCs w:val="22"/>
          <w:lang w:eastAsia="ar-SA"/>
        </w:rPr>
        <w:t>dla Sprzętu, co najmniej dla Sprzętu podlegającemu dozorowi technicznemu (przenośne kolumnowe podnośniki śrubowe</w:t>
      </w:r>
      <w:r w:rsidR="004E6630" w:rsidRPr="00D37F96">
        <w:rPr>
          <w:rFonts w:ascii="Arial" w:hAnsi="Arial" w:cs="Arial"/>
          <w:sz w:val="22"/>
          <w:szCs w:val="22"/>
          <w:lang w:eastAsia="ar-SA"/>
        </w:rPr>
        <w:t>, mobilna platforma robocza do dostępu do dachu pojazdu</w:t>
      </w:r>
      <w:r w:rsidRPr="00D37F96">
        <w:rPr>
          <w:rFonts w:ascii="Arial" w:hAnsi="Arial" w:cs="Arial"/>
          <w:sz w:val="22"/>
          <w:szCs w:val="22"/>
          <w:lang w:eastAsia="ar-SA"/>
        </w:rPr>
        <w:t>);</w:t>
      </w:r>
    </w:p>
    <w:bookmarkEnd w:id="9"/>
    <w:p w14:paraId="77CC459E" w14:textId="009AD41B" w:rsidR="001A4EDD" w:rsidRPr="00D37F96" w:rsidRDefault="001A4EDD" w:rsidP="00BA1C4B">
      <w:pPr>
        <w:widowControl w:val="0"/>
        <w:numPr>
          <w:ilvl w:val="0"/>
          <w:numId w:val="13"/>
        </w:numPr>
        <w:shd w:val="clear" w:color="auto" w:fill="FFFFFF"/>
        <w:suppressAutoHyphens/>
        <w:ind w:right="72"/>
        <w:jc w:val="both"/>
        <w:outlineLvl w:val="0"/>
        <w:rPr>
          <w:rFonts w:ascii="Arial" w:hAnsi="Arial" w:cs="Arial"/>
          <w:sz w:val="22"/>
          <w:szCs w:val="22"/>
          <w:lang w:eastAsia="ar-SA"/>
        </w:rPr>
      </w:pPr>
      <w:r w:rsidRPr="00D37F96">
        <w:rPr>
          <w:rFonts w:ascii="Arial" w:hAnsi="Arial" w:cs="Arial"/>
          <w:sz w:val="22"/>
          <w:szCs w:val="22"/>
          <w:lang w:eastAsia="ar-SA"/>
        </w:rPr>
        <w:t>Element Pojazdu – każda część Pojazdu lub każdy podzespół Pojazdu lub inny element wchodzący w skład Pojazdu, niezależnie od tego, czy może zostać rozłożony lub zdemontowany na elementy lub części składowe, jeżeli stanowi, w danej chwili, część składową lub przynależność Pojazdu w rozumieniu</w:t>
      </w:r>
      <w:r w:rsidR="00590110" w:rsidRPr="00D37F96">
        <w:rPr>
          <w:rFonts w:ascii="Arial" w:hAnsi="Arial" w:cs="Arial"/>
          <w:sz w:val="22"/>
          <w:szCs w:val="22"/>
        </w:rPr>
        <w:t xml:space="preserve"> ustawy z dnia 23 kwietnia 1964 r. Kodeks cywilny (</w:t>
      </w:r>
      <w:proofErr w:type="spellStart"/>
      <w:r w:rsidR="00590110" w:rsidRPr="00D37F96">
        <w:rPr>
          <w:rFonts w:ascii="Arial" w:hAnsi="Arial" w:cs="Arial"/>
          <w:sz w:val="22"/>
          <w:szCs w:val="22"/>
        </w:rPr>
        <w:t>t.j</w:t>
      </w:r>
      <w:proofErr w:type="spellEnd"/>
      <w:r w:rsidR="00590110" w:rsidRPr="00D37F96">
        <w:rPr>
          <w:rFonts w:ascii="Arial" w:hAnsi="Arial" w:cs="Arial"/>
          <w:sz w:val="22"/>
          <w:szCs w:val="22"/>
        </w:rPr>
        <w:t>. Dz. U. z 202</w:t>
      </w:r>
      <w:r w:rsidR="006676AB" w:rsidRPr="00D37F96">
        <w:rPr>
          <w:rFonts w:ascii="Arial" w:hAnsi="Arial" w:cs="Arial"/>
          <w:sz w:val="22"/>
          <w:szCs w:val="22"/>
        </w:rPr>
        <w:t>2</w:t>
      </w:r>
      <w:r w:rsidR="00590110" w:rsidRPr="00D37F96">
        <w:rPr>
          <w:rFonts w:ascii="Arial" w:hAnsi="Arial" w:cs="Arial"/>
          <w:sz w:val="22"/>
          <w:szCs w:val="22"/>
        </w:rPr>
        <w:t xml:space="preserve"> r. poz. </w:t>
      </w:r>
      <w:r w:rsidR="006676AB" w:rsidRPr="00D37F96">
        <w:rPr>
          <w:rFonts w:ascii="Arial" w:hAnsi="Arial" w:cs="Arial"/>
          <w:sz w:val="22"/>
          <w:szCs w:val="22"/>
        </w:rPr>
        <w:t>1360</w:t>
      </w:r>
      <w:r w:rsidR="00590110" w:rsidRPr="00D37F96">
        <w:rPr>
          <w:rFonts w:ascii="Arial" w:hAnsi="Arial" w:cs="Arial"/>
          <w:sz w:val="22"/>
          <w:szCs w:val="22"/>
        </w:rPr>
        <w:t xml:space="preserve"> z późn. zm.) dalej </w:t>
      </w:r>
      <w:r w:rsidR="00590110" w:rsidRPr="00D37F96">
        <w:rPr>
          <w:rFonts w:ascii="Arial" w:hAnsi="Arial" w:cs="Arial"/>
          <w:sz w:val="22"/>
          <w:szCs w:val="22"/>
          <w:lang w:eastAsia="ar-SA"/>
        </w:rPr>
        <w:t>„</w:t>
      </w:r>
      <w:r w:rsidRPr="00D37F96">
        <w:rPr>
          <w:rFonts w:ascii="Arial" w:hAnsi="Arial" w:cs="Arial"/>
          <w:sz w:val="22"/>
          <w:szCs w:val="22"/>
          <w:lang w:eastAsia="ar-SA"/>
        </w:rPr>
        <w:t>Kodeks cywiln</w:t>
      </w:r>
      <w:r w:rsidR="00590110" w:rsidRPr="00D37F96">
        <w:rPr>
          <w:rFonts w:ascii="Arial" w:hAnsi="Arial" w:cs="Arial"/>
          <w:sz w:val="22"/>
          <w:szCs w:val="22"/>
          <w:lang w:eastAsia="ar-SA"/>
        </w:rPr>
        <w:t>y”</w:t>
      </w:r>
      <w:r w:rsidRPr="00D37F96">
        <w:rPr>
          <w:rFonts w:ascii="Arial" w:hAnsi="Arial" w:cs="Arial"/>
          <w:sz w:val="22"/>
          <w:szCs w:val="22"/>
          <w:lang w:eastAsia="ar-SA"/>
        </w:rPr>
        <w:t>;</w:t>
      </w:r>
    </w:p>
    <w:p w14:paraId="7270C85C" w14:textId="5DEF8D34" w:rsidR="006E65C4" w:rsidRPr="00D37F96" w:rsidRDefault="006E65C4" w:rsidP="00BA1C4B">
      <w:pPr>
        <w:widowControl w:val="0"/>
        <w:numPr>
          <w:ilvl w:val="0"/>
          <w:numId w:val="13"/>
        </w:numPr>
        <w:shd w:val="clear" w:color="auto" w:fill="FFFFFF"/>
        <w:suppressAutoHyphens/>
        <w:ind w:right="72"/>
        <w:jc w:val="both"/>
        <w:outlineLvl w:val="0"/>
        <w:rPr>
          <w:rFonts w:ascii="Arial" w:hAnsi="Arial" w:cs="Arial"/>
          <w:sz w:val="22"/>
          <w:szCs w:val="22"/>
          <w:lang w:eastAsia="ar-SA"/>
        </w:rPr>
      </w:pPr>
      <w:r w:rsidRPr="00D37F96">
        <w:rPr>
          <w:rFonts w:ascii="Arial" w:hAnsi="Arial" w:cs="Arial"/>
          <w:sz w:val="22"/>
          <w:szCs w:val="22"/>
          <w:lang w:eastAsia="ar-SA"/>
        </w:rPr>
        <w:t>Jazda testowa - Przejazd każdego pojazdu na linii kolejowej w celu dokonania testów ruchowych pojazdu i poprawności działania urządzeń. Z każdego przejazdu sporządzony zostanie protokół z jazdy testowej</w:t>
      </w:r>
      <w:r w:rsidR="004157CC" w:rsidRPr="00D37F96">
        <w:rPr>
          <w:rFonts w:ascii="Arial" w:hAnsi="Arial" w:cs="Arial"/>
          <w:sz w:val="22"/>
          <w:szCs w:val="22"/>
          <w:lang w:eastAsia="ar-SA"/>
        </w:rPr>
        <w:t>;</w:t>
      </w:r>
    </w:p>
    <w:p w14:paraId="21E26C75" w14:textId="1780CA83" w:rsidR="007B1026" w:rsidRPr="00D37F96" w:rsidRDefault="007B1026" w:rsidP="00BA1C4B">
      <w:pPr>
        <w:widowControl w:val="0"/>
        <w:numPr>
          <w:ilvl w:val="0"/>
          <w:numId w:val="13"/>
        </w:numPr>
        <w:shd w:val="clear" w:color="auto" w:fill="FFFFFF"/>
        <w:suppressAutoHyphens/>
        <w:ind w:right="72"/>
        <w:jc w:val="both"/>
        <w:outlineLvl w:val="0"/>
        <w:rPr>
          <w:rFonts w:ascii="Arial" w:hAnsi="Arial" w:cs="Arial"/>
          <w:sz w:val="22"/>
          <w:szCs w:val="22"/>
          <w:lang w:eastAsia="ar-SA"/>
        </w:rPr>
      </w:pPr>
      <w:r w:rsidRPr="00D37F96">
        <w:rPr>
          <w:rFonts w:ascii="Arial" w:hAnsi="Arial" w:cs="Arial"/>
          <w:sz w:val="22"/>
          <w:szCs w:val="22"/>
          <w:lang w:eastAsia="ar-SA"/>
        </w:rPr>
        <w:t xml:space="preserve">Komisarz Odbiorczy </w:t>
      </w:r>
      <w:r w:rsidR="00F52D7A" w:rsidRPr="00D37F96">
        <w:rPr>
          <w:rFonts w:ascii="Arial" w:hAnsi="Arial" w:cs="Arial"/>
          <w:sz w:val="22"/>
          <w:szCs w:val="22"/>
          <w:lang w:eastAsia="ar-SA"/>
        </w:rPr>
        <w:t>–</w:t>
      </w:r>
      <w:r w:rsidRPr="00D37F96">
        <w:rPr>
          <w:rFonts w:ascii="Arial" w:hAnsi="Arial" w:cs="Arial"/>
          <w:sz w:val="22"/>
          <w:szCs w:val="22"/>
          <w:lang w:eastAsia="ar-SA"/>
        </w:rPr>
        <w:t xml:space="preserve"> należy przez to rozumieć przedstawiciela lub przedstawicieli Zamawiającego, uprawnionego przez Zamawiającego do dokonywania odbiorów technicznych pojazdów;</w:t>
      </w:r>
    </w:p>
    <w:p w14:paraId="06678193" w14:textId="0D285365" w:rsidR="00907A63" w:rsidRPr="00D37F96" w:rsidRDefault="009A2FAC" w:rsidP="00BA1C4B">
      <w:pPr>
        <w:widowControl w:val="0"/>
        <w:numPr>
          <w:ilvl w:val="0"/>
          <w:numId w:val="13"/>
        </w:numPr>
        <w:shd w:val="clear" w:color="auto" w:fill="FFFFFF"/>
        <w:suppressAutoHyphens/>
        <w:ind w:right="72"/>
        <w:jc w:val="both"/>
        <w:outlineLvl w:val="0"/>
        <w:rPr>
          <w:rFonts w:ascii="Arial" w:hAnsi="Arial" w:cs="Arial"/>
          <w:sz w:val="22"/>
          <w:szCs w:val="22"/>
          <w:lang w:eastAsia="ar-SA"/>
        </w:rPr>
      </w:pPr>
      <w:r w:rsidRPr="00D37F96">
        <w:rPr>
          <w:rFonts w:ascii="Arial" w:hAnsi="Arial" w:cs="Arial"/>
          <w:sz w:val="22"/>
          <w:szCs w:val="22"/>
          <w:lang w:eastAsia="ar-SA"/>
        </w:rPr>
        <w:t xml:space="preserve">Naprawa gwarancyjna – naprawa dokonana w związku z odpowiedzialnością Wykonawcy </w:t>
      </w:r>
      <w:r w:rsidR="004157CC" w:rsidRPr="00D37F96">
        <w:rPr>
          <w:rFonts w:ascii="Arial" w:hAnsi="Arial" w:cs="Arial"/>
          <w:sz w:val="22"/>
          <w:szCs w:val="22"/>
          <w:lang w:eastAsia="ar-SA"/>
        </w:rPr>
        <w:t>z </w:t>
      </w:r>
      <w:r w:rsidRPr="00D37F96">
        <w:rPr>
          <w:rFonts w:ascii="Arial" w:hAnsi="Arial" w:cs="Arial"/>
          <w:sz w:val="22"/>
          <w:szCs w:val="22"/>
          <w:lang w:eastAsia="ar-SA"/>
        </w:rPr>
        <w:t>tytułu rękojmi za wady lub gwarancji jakości</w:t>
      </w:r>
      <w:r w:rsidR="00907A63" w:rsidRPr="00D37F96">
        <w:rPr>
          <w:rFonts w:ascii="Arial" w:hAnsi="Arial" w:cs="Arial"/>
          <w:sz w:val="22"/>
          <w:szCs w:val="22"/>
          <w:lang w:eastAsia="ar-SA"/>
        </w:rPr>
        <w:t>;</w:t>
      </w:r>
    </w:p>
    <w:p w14:paraId="168B7F69" w14:textId="77777777" w:rsidR="00E53DCF" w:rsidRPr="00D37F96" w:rsidRDefault="00E53DCF" w:rsidP="00BA1C4B">
      <w:pPr>
        <w:widowControl w:val="0"/>
        <w:numPr>
          <w:ilvl w:val="0"/>
          <w:numId w:val="13"/>
        </w:numPr>
        <w:shd w:val="clear" w:color="auto" w:fill="FFFFFF"/>
        <w:suppressAutoHyphens/>
        <w:ind w:right="72"/>
        <w:jc w:val="both"/>
        <w:outlineLvl w:val="0"/>
        <w:rPr>
          <w:rFonts w:ascii="Arial" w:hAnsi="Arial" w:cs="Arial"/>
          <w:sz w:val="22"/>
          <w:szCs w:val="22"/>
          <w:lang w:eastAsia="ar-SA"/>
        </w:rPr>
      </w:pPr>
      <w:r w:rsidRPr="00D37F96">
        <w:rPr>
          <w:rFonts w:ascii="Arial" w:hAnsi="Arial" w:cs="Arial"/>
          <w:sz w:val="22"/>
          <w:szCs w:val="22"/>
          <w:lang w:eastAsia="ar-SA"/>
        </w:rPr>
        <w:t>Odbiór techniczny – podpisanie przez Strony Protokołu Odbioru Technicznego;</w:t>
      </w:r>
    </w:p>
    <w:p w14:paraId="00A3ACD9" w14:textId="77777777" w:rsidR="00E53DCF" w:rsidRPr="00D37F96" w:rsidRDefault="00E53DCF" w:rsidP="00BA1C4B">
      <w:pPr>
        <w:widowControl w:val="0"/>
        <w:numPr>
          <w:ilvl w:val="0"/>
          <w:numId w:val="13"/>
        </w:numPr>
        <w:shd w:val="clear" w:color="auto" w:fill="FFFFFF"/>
        <w:suppressAutoHyphens/>
        <w:ind w:right="72"/>
        <w:jc w:val="both"/>
        <w:outlineLvl w:val="0"/>
        <w:rPr>
          <w:rFonts w:ascii="Arial" w:hAnsi="Arial" w:cs="Arial"/>
          <w:sz w:val="22"/>
          <w:szCs w:val="22"/>
          <w:lang w:eastAsia="ar-SA"/>
        </w:rPr>
      </w:pPr>
      <w:r w:rsidRPr="00D37F96">
        <w:rPr>
          <w:rFonts w:ascii="Arial" w:hAnsi="Arial" w:cs="Arial"/>
          <w:sz w:val="22"/>
          <w:szCs w:val="22"/>
          <w:lang w:eastAsia="ar-SA"/>
        </w:rPr>
        <w:t>Odbiór końcowy – w odniesieniu do każdego pojazdu i do sprzętu - podpisanie przez Strony Protokołu Przekazania do Eksploatacji każdego pojazdu i sprzętu – z tym momentem pojazd lub sprzęt będzie dostarczony;</w:t>
      </w:r>
    </w:p>
    <w:p w14:paraId="5F1408EF" w14:textId="1FBB0812" w:rsidR="00E53DCF" w:rsidRPr="00D37F96" w:rsidRDefault="00E53DCF" w:rsidP="00BA1C4B">
      <w:pPr>
        <w:widowControl w:val="0"/>
        <w:numPr>
          <w:ilvl w:val="0"/>
          <w:numId w:val="13"/>
        </w:numPr>
        <w:shd w:val="clear" w:color="auto" w:fill="FFFFFF"/>
        <w:suppressAutoHyphens/>
        <w:ind w:right="72"/>
        <w:jc w:val="both"/>
        <w:outlineLvl w:val="0"/>
        <w:rPr>
          <w:rFonts w:ascii="Arial" w:hAnsi="Arial" w:cs="Arial"/>
          <w:sz w:val="22"/>
          <w:szCs w:val="22"/>
          <w:lang w:eastAsia="ar-SA"/>
        </w:rPr>
      </w:pPr>
      <w:r w:rsidRPr="00D37F96">
        <w:rPr>
          <w:rFonts w:ascii="Arial" w:hAnsi="Arial" w:cs="Arial"/>
          <w:sz w:val="22"/>
          <w:szCs w:val="22"/>
          <w:lang w:eastAsia="ar-SA"/>
        </w:rPr>
        <w:t xml:space="preserve">Odbiór usunięcia wad – odbiór </w:t>
      </w:r>
      <w:r w:rsidR="00742794" w:rsidRPr="00D37F96">
        <w:rPr>
          <w:rFonts w:ascii="Arial" w:hAnsi="Arial" w:cs="Arial"/>
          <w:sz w:val="22"/>
          <w:szCs w:val="22"/>
          <w:lang w:eastAsia="ar-SA"/>
        </w:rPr>
        <w:t>usunięcia wad stwierdzonych w protokole odbioru technicznego lub końcowego lub w okresie trwania rękojmi za wady i gwarancji jakości;</w:t>
      </w:r>
    </w:p>
    <w:p w14:paraId="4BE2994D" w14:textId="5443F09E" w:rsidR="00907A63" w:rsidRPr="00D37F96" w:rsidRDefault="00907A63" w:rsidP="00BA1C4B">
      <w:pPr>
        <w:widowControl w:val="0"/>
        <w:numPr>
          <w:ilvl w:val="0"/>
          <w:numId w:val="13"/>
        </w:numPr>
        <w:shd w:val="clear" w:color="auto" w:fill="FFFFFF"/>
        <w:suppressAutoHyphens/>
        <w:ind w:right="72"/>
        <w:jc w:val="both"/>
        <w:outlineLvl w:val="0"/>
        <w:rPr>
          <w:rFonts w:ascii="Arial" w:hAnsi="Arial" w:cs="Arial"/>
          <w:sz w:val="22"/>
          <w:szCs w:val="22"/>
          <w:lang w:eastAsia="ar-SA"/>
        </w:rPr>
      </w:pPr>
      <w:r w:rsidRPr="00D37F96">
        <w:rPr>
          <w:rFonts w:ascii="Arial" w:hAnsi="Arial" w:cs="Arial"/>
          <w:sz w:val="22"/>
          <w:szCs w:val="22"/>
          <w:lang w:eastAsia="ar-SA"/>
        </w:rPr>
        <w:t>Oferta - Oferta złożona przez Wykonawcę;</w:t>
      </w:r>
    </w:p>
    <w:p w14:paraId="590822F0" w14:textId="60953270" w:rsidR="00874CE8" w:rsidRPr="00D37F96" w:rsidRDefault="00742794" w:rsidP="00BA1C4B">
      <w:pPr>
        <w:widowControl w:val="0"/>
        <w:numPr>
          <w:ilvl w:val="0"/>
          <w:numId w:val="13"/>
        </w:numPr>
        <w:shd w:val="clear" w:color="auto" w:fill="FFFFFF"/>
        <w:suppressAutoHyphens/>
        <w:ind w:right="72"/>
        <w:jc w:val="both"/>
        <w:outlineLvl w:val="0"/>
        <w:rPr>
          <w:rFonts w:ascii="Arial" w:hAnsi="Arial" w:cs="Arial"/>
          <w:sz w:val="22"/>
          <w:szCs w:val="22"/>
          <w:lang w:eastAsia="ar-SA"/>
        </w:rPr>
      </w:pPr>
      <w:r w:rsidRPr="00D37F96">
        <w:rPr>
          <w:rFonts w:ascii="Arial" w:hAnsi="Arial" w:cs="Arial"/>
          <w:sz w:val="22"/>
          <w:szCs w:val="22"/>
          <w:lang w:eastAsia="ar-SA"/>
        </w:rPr>
        <w:t>O</w:t>
      </w:r>
      <w:r w:rsidR="00AC1779" w:rsidRPr="00D37F96">
        <w:rPr>
          <w:rFonts w:ascii="Arial" w:hAnsi="Arial" w:cs="Arial"/>
          <w:sz w:val="22"/>
          <w:szCs w:val="22"/>
          <w:lang w:eastAsia="ar-SA"/>
        </w:rPr>
        <w:t xml:space="preserve">programowanie </w:t>
      </w:r>
      <w:r w:rsidR="006320D4" w:rsidRPr="00D37F96">
        <w:rPr>
          <w:rFonts w:ascii="Arial" w:hAnsi="Arial" w:cs="Arial"/>
          <w:sz w:val="22"/>
          <w:szCs w:val="22"/>
          <w:lang w:eastAsia="ar-SA"/>
        </w:rPr>
        <w:t>–</w:t>
      </w:r>
      <w:r w:rsidR="00AC1779" w:rsidRPr="00D37F96">
        <w:rPr>
          <w:rFonts w:ascii="Arial" w:hAnsi="Arial" w:cs="Arial"/>
          <w:sz w:val="22"/>
          <w:szCs w:val="22"/>
          <w:lang w:eastAsia="ar-SA"/>
        </w:rPr>
        <w:t xml:space="preserve"> </w:t>
      </w:r>
      <w:r w:rsidR="00AB17FF" w:rsidRPr="00D37F96">
        <w:rPr>
          <w:rFonts w:ascii="Arial" w:hAnsi="Arial" w:cs="Arial"/>
          <w:sz w:val="22"/>
          <w:szCs w:val="22"/>
          <w:lang w:eastAsia="ar-SA"/>
        </w:rPr>
        <w:t>programy komputerowe (software) oraz programy komputerowe wbudowane (</w:t>
      </w:r>
      <w:proofErr w:type="spellStart"/>
      <w:r w:rsidR="00AB17FF" w:rsidRPr="00D37F96">
        <w:rPr>
          <w:rFonts w:ascii="Arial" w:hAnsi="Arial" w:cs="Arial"/>
          <w:sz w:val="22"/>
          <w:szCs w:val="22"/>
          <w:lang w:eastAsia="ar-SA"/>
        </w:rPr>
        <w:t>firmware</w:t>
      </w:r>
      <w:proofErr w:type="spellEnd"/>
      <w:r w:rsidR="00AB17FF" w:rsidRPr="00D37F96">
        <w:rPr>
          <w:rFonts w:ascii="Arial" w:hAnsi="Arial" w:cs="Arial"/>
          <w:sz w:val="22"/>
          <w:szCs w:val="22"/>
          <w:lang w:eastAsia="ar-SA"/>
        </w:rPr>
        <w:t>, oprogramowanie sprzętowe), w tym</w:t>
      </w:r>
      <w:r w:rsidR="00874CE8" w:rsidRPr="00D37F96">
        <w:rPr>
          <w:rFonts w:ascii="Arial" w:hAnsi="Arial" w:cs="Arial"/>
          <w:sz w:val="22"/>
          <w:szCs w:val="22"/>
          <w:lang w:eastAsia="ar-SA"/>
        </w:rPr>
        <w:t xml:space="preserve"> pliki niezbędne do </w:t>
      </w:r>
      <w:r w:rsidR="009D700F" w:rsidRPr="00D37F96">
        <w:rPr>
          <w:rFonts w:ascii="Arial" w:hAnsi="Arial" w:cs="Arial"/>
          <w:sz w:val="22"/>
          <w:szCs w:val="22"/>
          <w:lang w:eastAsia="ar-SA"/>
        </w:rPr>
        <w:t xml:space="preserve">ich </w:t>
      </w:r>
      <w:r w:rsidR="00874CE8" w:rsidRPr="00D37F96">
        <w:rPr>
          <w:rFonts w:ascii="Arial" w:hAnsi="Arial" w:cs="Arial"/>
          <w:sz w:val="22"/>
          <w:szCs w:val="22"/>
          <w:lang w:eastAsia="ar-SA"/>
        </w:rPr>
        <w:t>prawidłowej instalacji i działania (m.in. pliki konfiguracyjne)</w:t>
      </w:r>
      <w:r w:rsidR="00A33E86" w:rsidRPr="00D37F96">
        <w:rPr>
          <w:rFonts w:ascii="Arial" w:hAnsi="Arial" w:cs="Arial"/>
          <w:sz w:val="22"/>
          <w:szCs w:val="22"/>
          <w:lang w:eastAsia="ar-SA"/>
        </w:rPr>
        <w:t xml:space="preserve"> służące do eksploatacji, obsługi, utrzymania i diagnostyki EZT oraz sprzętu</w:t>
      </w:r>
      <w:r w:rsidR="00874CE8" w:rsidRPr="00D37F96">
        <w:rPr>
          <w:rFonts w:ascii="Arial" w:hAnsi="Arial" w:cs="Arial"/>
          <w:sz w:val="22"/>
          <w:szCs w:val="22"/>
          <w:lang w:eastAsia="ar-SA"/>
        </w:rPr>
        <w:t>;</w:t>
      </w:r>
    </w:p>
    <w:p w14:paraId="4F2001F4" w14:textId="04CDBC3A" w:rsidR="00907A63" w:rsidRPr="00D37F96" w:rsidRDefault="00907A63" w:rsidP="00BA1C4B">
      <w:pPr>
        <w:widowControl w:val="0"/>
        <w:numPr>
          <w:ilvl w:val="0"/>
          <w:numId w:val="13"/>
        </w:numPr>
        <w:shd w:val="clear" w:color="auto" w:fill="FFFFFF"/>
        <w:suppressAutoHyphens/>
        <w:ind w:right="72"/>
        <w:jc w:val="both"/>
        <w:outlineLvl w:val="0"/>
        <w:rPr>
          <w:rFonts w:ascii="Arial" w:hAnsi="Arial" w:cs="Arial"/>
          <w:sz w:val="22"/>
          <w:szCs w:val="22"/>
          <w:lang w:eastAsia="ar-SA"/>
        </w:rPr>
      </w:pPr>
      <w:r w:rsidRPr="00D37F96">
        <w:rPr>
          <w:rFonts w:ascii="Arial" w:hAnsi="Arial" w:cs="Arial"/>
          <w:sz w:val="22"/>
          <w:szCs w:val="22"/>
          <w:lang w:eastAsia="ar-SA"/>
        </w:rPr>
        <w:t xml:space="preserve">Producent – </w:t>
      </w:r>
      <w:r w:rsidR="00AE7009" w:rsidRPr="00D37F96">
        <w:rPr>
          <w:rFonts w:ascii="Arial" w:hAnsi="Arial" w:cs="Arial"/>
          <w:sz w:val="22"/>
          <w:szCs w:val="22"/>
          <w:lang w:eastAsia="ar-SA"/>
        </w:rPr>
        <w:t xml:space="preserve">wytwórca części, zespołów lub podzespołów, które </w:t>
      </w:r>
      <w:r w:rsidRPr="00D37F96">
        <w:rPr>
          <w:rFonts w:ascii="Arial" w:hAnsi="Arial" w:cs="Arial"/>
          <w:sz w:val="22"/>
          <w:szCs w:val="22"/>
          <w:lang w:eastAsia="ar-SA"/>
        </w:rPr>
        <w:t xml:space="preserve">Wykonawca zamontował </w:t>
      </w:r>
      <w:r w:rsidR="00B25F68" w:rsidRPr="00D37F96">
        <w:rPr>
          <w:rFonts w:ascii="Arial" w:hAnsi="Arial" w:cs="Arial"/>
          <w:sz w:val="22"/>
          <w:szCs w:val="22"/>
          <w:lang w:eastAsia="ar-SA"/>
        </w:rPr>
        <w:t>w </w:t>
      </w:r>
      <w:r w:rsidRPr="00D37F96">
        <w:rPr>
          <w:rFonts w:ascii="Arial" w:hAnsi="Arial" w:cs="Arial"/>
          <w:sz w:val="22"/>
          <w:szCs w:val="22"/>
          <w:lang w:eastAsia="ar-SA"/>
        </w:rPr>
        <w:t>Pojeździe</w:t>
      </w:r>
      <w:r w:rsidR="00122F07" w:rsidRPr="00D37F96">
        <w:rPr>
          <w:rFonts w:ascii="Arial" w:hAnsi="Arial" w:cs="Arial"/>
          <w:sz w:val="22"/>
          <w:szCs w:val="22"/>
          <w:lang w:eastAsia="ar-SA"/>
        </w:rPr>
        <w:t xml:space="preserve"> lub Sprzęcie albo wytwórca </w:t>
      </w:r>
      <w:r w:rsidR="00AE7009" w:rsidRPr="00D37F96">
        <w:rPr>
          <w:rFonts w:ascii="Arial" w:hAnsi="Arial" w:cs="Arial"/>
          <w:sz w:val="22"/>
          <w:szCs w:val="22"/>
          <w:lang w:eastAsia="ar-SA"/>
        </w:rPr>
        <w:t xml:space="preserve">urządzeń </w:t>
      </w:r>
      <w:r w:rsidR="00122F07" w:rsidRPr="00D37F96">
        <w:rPr>
          <w:rFonts w:ascii="Arial" w:hAnsi="Arial" w:cs="Arial"/>
          <w:sz w:val="22"/>
          <w:szCs w:val="22"/>
          <w:lang w:eastAsia="ar-SA"/>
        </w:rPr>
        <w:t>wchodzących w skład</w:t>
      </w:r>
      <w:r w:rsidR="00AE7009" w:rsidRPr="00D37F96">
        <w:rPr>
          <w:rFonts w:ascii="Arial" w:hAnsi="Arial" w:cs="Arial"/>
          <w:sz w:val="22"/>
          <w:szCs w:val="22"/>
          <w:lang w:eastAsia="ar-SA"/>
        </w:rPr>
        <w:t xml:space="preserve"> </w:t>
      </w:r>
      <w:r w:rsidR="00122F07" w:rsidRPr="00D37F96">
        <w:rPr>
          <w:rFonts w:ascii="Arial" w:hAnsi="Arial" w:cs="Arial"/>
          <w:sz w:val="22"/>
          <w:szCs w:val="22"/>
          <w:lang w:eastAsia="ar-SA"/>
        </w:rPr>
        <w:t>Sprzętu</w:t>
      </w:r>
      <w:r w:rsidR="00DC6D32" w:rsidRPr="00D37F96">
        <w:rPr>
          <w:rFonts w:ascii="Arial" w:hAnsi="Arial" w:cs="Arial"/>
          <w:sz w:val="22"/>
          <w:szCs w:val="22"/>
          <w:lang w:eastAsia="ar-SA"/>
        </w:rPr>
        <w:t>, a także wytwórca Oprogramowania</w:t>
      </w:r>
      <w:r w:rsidRPr="00D37F96">
        <w:rPr>
          <w:rFonts w:ascii="Arial" w:hAnsi="Arial" w:cs="Arial"/>
          <w:sz w:val="22"/>
          <w:szCs w:val="22"/>
          <w:lang w:eastAsia="ar-SA"/>
        </w:rPr>
        <w:t>;</w:t>
      </w:r>
    </w:p>
    <w:p w14:paraId="19F7C576" w14:textId="13AC0C84" w:rsidR="00907A63" w:rsidRPr="00D37F96" w:rsidRDefault="00907A63" w:rsidP="00BA1C4B">
      <w:pPr>
        <w:widowControl w:val="0"/>
        <w:numPr>
          <w:ilvl w:val="0"/>
          <w:numId w:val="13"/>
        </w:numPr>
        <w:shd w:val="clear" w:color="auto" w:fill="FFFFFF"/>
        <w:suppressAutoHyphens/>
        <w:ind w:right="72"/>
        <w:jc w:val="both"/>
        <w:outlineLvl w:val="0"/>
        <w:rPr>
          <w:rFonts w:ascii="Arial" w:hAnsi="Arial" w:cs="Arial"/>
          <w:sz w:val="22"/>
          <w:szCs w:val="22"/>
          <w:lang w:eastAsia="ar-SA"/>
        </w:rPr>
      </w:pPr>
      <w:r w:rsidRPr="00D37F96">
        <w:rPr>
          <w:rFonts w:ascii="Arial" w:hAnsi="Arial" w:cs="Arial"/>
          <w:sz w:val="22"/>
          <w:szCs w:val="22"/>
          <w:lang w:eastAsia="ar-SA"/>
        </w:rPr>
        <w:t xml:space="preserve">Przedstawiciele </w:t>
      </w:r>
      <w:r w:rsidR="006644B4" w:rsidRPr="00D37F96">
        <w:rPr>
          <w:rFonts w:ascii="Arial" w:hAnsi="Arial" w:cs="Arial"/>
          <w:sz w:val="22"/>
          <w:szCs w:val="22"/>
          <w:lang w:eastAsia="ar-SA"/>
        </w:rPr>
        <w:t>–</w:t>
      </w:r>
      <w:r w:rsidRPr="00D37F96">
        <w:rPr>
          <w:rFonts w:ascii="Arial" w:hAnsi="Arial" w:cs="Arial"/>
          <w:sz w:val="22"/>
          <w:szCs w:val="22"/>
          <w:lang w:eastAsia="ar-SA"/>
        </w:rPr>
        <w:t xml:space="preserve"> </w:t>
      </w:r>
      <w:r w:rsidR="006644B4" w:rsidRPr="00D37F96">
        <w:rPr>
          <w:rFonts w:ascii="Arial" w:hAnsi="Arial" w:cs="Arial"/>
          <w:sz w:val="22"/>
          <w:szCs w:val="22"/>
          <w:lang w:eastAsia="ar-SA"/>
        </w:rPr>
        <w:t xml:space="preserve">Osoby uprawnione do reprezentacji Stron, w tym </w:t>
      </w:r>
      <w:r w:rsidRPr="00D37F96">
        <w:rPr>
          <w:rFonts w:ascii="Arial" w:hAnsi="Arial" w:cs="Arial"/>
          <w:sz w:val="22"/>
          <w:szCs w:val="22"/>
          <w:lang w:eastAsia="ar-SA"/>
        </w:rPr>
        <w:t>Pełnomocnicy ustanowieni przez Strony</w:t>
      </w:r>
      <w:r w:rsidR="0062025C" w:rsidRPr="00D37F96">
        <w:rPr>
          <w:rFonts w:ascii="Arial" w:hAnsi="Arial" w:cs="Arial"/>
          <w:sz w:val="22"/>
          <w:szCs w:val="22"/>
          <w:lang w:eastAsia="ar-SA"/>
        </w:rPr>
        <w:t>, posiadający stosowne pełnomocnictwa</w:t>
      </w:r>
      <w:r w:rsidRPr="00D37F96">
        <w:rPr>
          <w:rFonts w:ascii="Arial" w:hAnsi="Arial" w:cs="Arial"/>
          <w:sz w:val="22"/>
          <w:szCs w:val="22"/>
          <w:lang w:eastAsia="ar-SA"/>
        </w:rPr>
        <w:t>;</w:t>
      </w:r>
    </w:p>
    <w:p w14:paraId="515EEED9" w14:textId="01451181" w:rsidR="00907A63" w:rsidRPr="00D37F96" w:rsidRDefault="00907A63" w:rsidP="00BA1C4B">
      <w:pPr>
        <w:widowControl w:val="0"/>
        <w:numPr>
          <w:ilvl w:val="0"/>
          <w:numId w:val="13"/>
        </w:numPr>
        <w:shd w:val="clear" w:color="auto" w:fill="FFFFFF"/>
        <w:suppressAutoHyphens/>
        <w:ind w:right="72"/>
        <w:jc w:val="both"/>
        <w:outlineLvl w:val="0"/>
        <w:rPr>
          <w:rFonts w:ascii="Arial" w:hAnsi="Arial" w:cs="Arial"/>
          <w:sz w:val="22"/>
          <w:szCs w:val="22"/>
          <w:lang w:eastAsia="ar-SA"/>
        </w:rPr>
      </w:pPr>
      <w:r w:rsidRPr="00D37F96">
        <w:rPr>
          <w:rFonts w:ascii="Arial" w:hAnsi="Arial" w:cs="Arial"/>
          <w:sz w:val="22"/>
          <w:szCs w:val="22"/>
          <w:lang w:eastAsia="ar-SA"/>
        </w:rPr>
        <w:t xml:space="preserve">Podzespół </w:t>
      </w:r>
      <w:r w:rsidR="00B25F68" w:rsidRPr="00D37F96">
        <w:rPr>
          <w:rFonts w:ascii="Arial" w:hAnsi="Arial" w:cs="Arial"/>
          <w:sz w:val="22"/>
          <w:szCs w:val="22"/>
          <w:lang w:eastAsia="ar-SA"/>
        </w:rPr>
        <w:t>–</w:t>
      </w:r>
      <w:r w:rsidRPr="00D37F96">
        <w:rPr>
          <w:rFonts w:ascii="Arial" w:hAnsi="Arial" w:cs="Arial"/>
          <w:sz w:val="22"/>
          <w:szCs w:val="22"/>
          <w:lang w:eastAsia="ar-SA"/>
        </w:rPr>
        <w:t xml:space="preserve"> </w:t>
      </w:r>
      <w:r w:rsidR="00F52D7A" w:rsidRPr="00D37F96">
        <w:rPr>
          <w:rFonts w:ascii="Arial" w:hAnsi="Arial" w:cs="Arial"/>
          <w:sz w:val="22"/>
          <w:szCs w:val="22"/>
          <w:lang w:eastAsia="ar-SA"/>
        </w:rPr>
        <w:t>z</w:t>
      </w:r>
      <w:r w:rsidR="00353C4D" w:rsidRPr="00D37F96">
        <w:rPr>
          <w:rFonts w:ascii="Arial" w:hAnsi="Arial" w:cs="Arial"/>
          <w:sz w:val="22"/>
          <w:szCs w:val="22"/>
          <w:lang w:eastAsia="ar-SA"/>
        </w:rPr>
        <w:t xml:space="preserve">espół niższego rzędu wchodzący w skład bardziej złożonego </w:t>
      </w:r>
      <w:r w:rsidR="00F52D7A" w:rsidRPr="00D37F96">
        <w:rPr>
          <w:rFonts w:ascii="Arial" w:hAnsi="Arial" w:cs="Arial"/>
          <w:sz w:val="22"/>
          <w:szCs w:val="22"/>
          <w:lang w:eastAsia="ar-SA"/>
        </w:rPr>
        <w:t>Z</w:t>
      </w:r>
      <w:r w:rsidR="00353C4D" w:rsidRPr="00D37F96">
        <w:rPr>
          <w:rFonts w:ascii="Arial" w:hAnsi="Arial" w:cs="Arial"/>
          <w:sz w:val="22"/>
          <w:szCs w:val="22"/>
          <w:lang w:eastAsia="ar-SA"/>
        </w:rPr>
        <w:t>espołu, np</w:t>
      </w:r>
      <w:r w:rsidR="004157CC" w:rsidRPr="00D37F96">
        <w:rPr>
          <w:rFonts w:ascii="Arial" w:hAnsi="Arial" w:cs="Arial"/>
          <w:sz w:val="22"/>
          <w:szCs w:val="22"/>
          <w:lang w:eastAsia="ar-SA"/>
        </w:rPr>
        <w:t>. </w:t>
      </w:r>
      <w:r w:rsidR="00353C4D" w:rsidRPr="00D37F96">
        <w:rPr>
          <w:rFonts w:ascii="Arial" w:hAnsi="Arial" w:cs="Arial"/>
          <w:sz w:val="22"/>
          <w:szCs w:val="22"/>
          <w:lang w:eastAsia="ar-SA"/>
        </w:rPr>
        <w:t xml:space="preserve">zestaw kołowy, łożysko toczne, </w:t>
      </w:r>
      <w:r w:rsidR="00F52D7A" w:rsidRPr="00D37F96">
        <w:rPr>
          <w:rFonts w:ascii="Arial" w:hAnsi="Arial" w:cs="Arial"/>
          <w:sz w:val="22"/>
          <w:szCs w:val="22"/>
          <w:lang w:eastAsia="ar-SA"/>
        </w:rPr>
        <w:t xml:space="preserve">zespół </w:t>
      </w:r>
      <w:r w:rsidR="00353C4D" w:rsidRPr="00D37F96">
        <w:rPr>
          <w:rFonts w:ascii="Arial" w:hAnsi="Arial" w:cs="Arial"/>
          <w:sz w:val="22"/>
          <w:szCs w:val="22"/>
          <w:lang w:eastAsia="ar-SA"/>
        </w:rPr>
        <w:t>hamulcowy z tarczą;</w:t>
      </w:r>
    </w:p>
    <w:p w14:paraId="41FDD066" w14:textId="7FF2A37D" w:rsidR="00353C4D" w:rsidRPr="00D37F96" w:rsidRDefault="00353C4D" w:rsidP="00BA1C4B">
      <w:pPr>
        <w:widowControl w:val="0"/>
        <w:numPr>
          <w:ilvl w:val="0"/>
          <w:numId w:val="13"/>
        </w:numPr>
        <w:shd w:val="clear" w:color="auto" w:fill="FFFFFF"/>
        <w:suppressAutoHyphens/>
        <w:ind w:right="72"/>
        <w:jc w:val="both"/>
        <w:outlineLvl w:val="0"/>
        <w:rPr>
          <w:rFonts w:ascii="Arial" w:hAnsi="Arial" w:cs="Arial"/>
          <w:sz w:val="22"/>
          <w:szCs w:val="22"/>
          <w:lang w:eastAsia="ar-SA"/>
        </w:rPr>
      </w:pPr>
      <w:r w:rsidRPr="00D37F96">
        <w:rPr>
          <w:rFonts w:ascii="Arial" w:hAnsi="Arial" w:cs="Arial"/>
          <w:sz w:val="22"/>
          <w:szCs w:val="22"/>
          <w:lang w:eastAsia="ar-SA"/>
        </w:rPr>
        <w:t>Pojazd/pojazd</w:t>
      </w:r>
      <w:r w:rsidR="004A6AAF" w:rsidRPr="00D37F96">
        <w:rPr>
          <w:rFonts w:ascii="Arial" w:hAnsi="Arial" w:cs="Arial"/>
          <w:sz w:val="22"/>
          <w:szCs w:val="22"/>
          <w:lang w:eastAsia="ar-SA"/>
        </w:rPr>
        <w:t>/</w:t>
      </w:r>
      <w:r w:rsidRPr="00D37F96">
        <w:rPr>
          <w:rFonts w:ascii="Arial" w:hAnsi="Arial" w:cs="Arial"/>
          <w:sz w:val="22"/>
          <w:szCs w:val="22"/>
          <w:lang w:eastAsia="ar-SA"/>
        </w:rPr>
        <w:t xml:space="preserve"> </w:t>
      </w:r>
      <w:r w:rsidR="004A6AAF" w:rsidRPr="00D37F96">
        <w:rPr>
          <w:rFonts w:ascii="Arial" w:hAnsi="Arial" w:cs="Arial"/>
          <w:sz w:val="22"/>
          <w:szCs w:val="22"/>
          <w:lang w:eastAsia="ar-SA"/>
        </w:rPr>
        <w:t xml:space="preserve">pojazd </w:t>
      </w:r>
      <w:r w:rsidRPr="00D37F96">
        <w:rPr>
          <w:rFonts w:ascii="Arial" w:hAnsi="Arial" w:cs="Arial"/>
          <w:sz w:val="22"/>
          <w:szCs w:val="22"/>
          <w:lang w:eastAsia="ar-SA"/>
        </w:rPr>
        <w:t>trakcyjny/pojazd kolejowy/ elektryczny zespół trakcyjny</w:t>
      </w:r>
      <w:r w:rsidR="00680DAF" w:rsidRPr="00D37F96">
        <w:rPr>
          <w:rFonts w:ascii="Arial" w:hAnsi="Arial" w:cs="Arial"/>
          <w:sz w:val="22"/>
          <w:szCs w:val="22"/>
          <w:lang w:eastAsia="ar-SA"/>
        </w:rPr>
        <w:t xml:space="preserve"> / EZT </w:t>
      </w:r>
      <w:r w:rsidR="00B25F68" w:rsidRPr="00D37F96">
        <w:rPr>
          <w:rFonts w:ascii="Arial" w:hAnsi="Arial" w:cs="Arial"/>
          <w:sz w:val="22"/>
          <w:szCs w:val="22"/>
          <w:lang w:eastAsia="ar-SA"/>
        </w:rPr>
        <w:t>–</w:t>
      </w:r>
      <w:r w:rsidR="00640C83" w:rsidRPr="00D37F96">
        <w:rPr>
          <w:rFonts w:ascii="Arial" w:hAnsi="Arial" w:cs="Arial"/>
          <w:sz w:val="22"/>
          <w:szCs w:val="22"/>
          <w:lang w:eastAsia="ar-SA"/>
        </w:rPr>
        <w:t xml:space="preserve"> Pojazd będący przedmiotem umowy, zgodnej z przedmiotem zamówienia. Określenie równoznaczne </w:t>
      </w:r>
      <w:r w:rsidR="00B25F68" w:rsidRPr="00D37F96">
        <w:rPr>
          <w:rFonts w:ascii="Arial" w:hAnsi="Arial" w:cs="Arial"/>
          <w:sz w:val="22"/>
          <w:szCs w:val="22"/>
          <w:lang w:eastAsia="ar-SA"/>
        </w:rPr>
        <w:t>z </w:t>
      </w:r>
      <w:r w:rsidR="00640C83" w:rsidRPr="00D37F96">
        <w:rPr>
          <w:rFonts w:ascii="Arial" w:hAnsi="Arial" w:cs="Arial"/>
          <w:sz w:val="22"/>
          <w:szCs w:val="22"/>
          <w:lang w:eastAsia="ar-SA"/>
        </w:rPr>
        <w:t xml:space="preserve">określeniami: pojazd kolejowy oraz pojazd trakcyjny wg definicji </w:t>
      </w:r>
      <w:r w:rsidR="00191A6D" w:rsidRPr="00D37F96">
        <w:rPr>
          <w:rFonts w:ascii="Arial" w:hAnsi="Arial" w:cs="Arial"/>
          <w:sz w:val="22"/>
          <w:szCs w:val="22"/>
          <w:lang w:eastAsia="ar-SA"/>
        </w:rPr>
        <w:t>U</w:t>
      </w:r>
      <w:r w:rsidR="00640C83" w:rsidRPr="00D37F96">
        <w:rPr>
          <w:rFonts w:ascii="Arial" w:hAnsi="Arial" w:cs="Arial"/>
          <w:sz w:val="22"/>
          <w:szCs w:val="22"/>
          <w:lang w:eastAsia="ar-SA"/>
        </w:rPr>
        <w:t xml:space="preserve">stawy  o </w:t>
      </w:r>
      <w:r w:rsidR="00640C83" w:rsidRPr="00D37F96">
        <w:rPr>
          <w:rFonts w:ascii="Arial" w:hAnsi="Arial" w:cs="Arial"/>
          <w:sz w:val="22"/>
          <w:szCs w:val="22"/>
          <w:lang w:eastAsia="ar-SA"/>
        </w:rPr>
        <w:lastRenderedPageBreak/>
        <w:t>transporcie kolejowym ;</w:t>
      </w:r>
    </w:p>
    <w:p w14:paraId="6F18DA33" w14:textId="6FC10A96" w:rsidR="00316BD0" w:rsidRPr="00D37F96" w:rsidRDefault="00316BD0" w:rsidP="00BA1C4B">
      <w:pPr>
        <w:widowControl w:val="0"/>
        <w:numPr>
          <w:ilvl w:val="0"/>
          <w:numId w:val="13"/>
        </w:numPr>
        <w:shd w:val="clear" w:color="auto" w:fill="FFFFFF"/>
        <w:suppressAutoHyphens/>
        <w:ind w:right="72"/>
        <w:jc w:val="both"/>
        <w:outlineLvl w:val="0"/>
        <w:rPr>
          <w:rFonts w:ascii="Arial" w:hAnsi="Arial" w:cs="Arial"/>
          <w:sz w:val="22"/>
          <w:szCs w:val="22"/>
          <w:lang w:eastAsia="ar-SA"/>
        </w:rPr>
      </w:pPr>
      <w:r w:rsidRPr="00D37F96">
        <w:rPr>
          <w:rFonts w:ascii="Arial" w:hAnsi="Arial" w:cs="Arial"/>
          <w:sz w:val="22"/>
          <w:szCs w:val="22"/>
          <w:lang w:eastAsia="ar-SA"/>
        </w:rPr>
        <w:t xml:space="preserve">Rozporządzenie </w:t>
      </w:r>
      <w:bookmarkStart w:id="20" w:name="_Hlk66613216"/>
      <w:r w:rsidRPr="00D37F96">
        <w:rPr>
          <w:rFonts w:ascii="Arial" w:hAnsi="Arial" w:cs="Arial"/>
          <w:sz w:val="22"/>
          <w:szCs w:val="22"/>
        </w:rPr>
        <w:t xml:space="preserve">w sprawie warunków technicznych </w:t>
      </w:r>
      <w:bookmarkEnd w:id="20"/>
      <w:r w:rsidRPr="00D37F96">
        <w:rPr>
          <w:rFonts w:ascii="Arial" w:hAnsi="Arial" w:cs="Arial"/>
          <w:sz w:val="22"/>
          <w:szCs w:val="22"/>
          <w:lang w:eastAsia="ar-SA"/>
        </w:rPr>
        <w:t xml:space="preserve">– </w:t>
      </w:r>
      <w:r w:rsidRPr="00D37F96">
        <w:rPr>
          <w:rFonts w:ascii="Arial" w:hAnsi="Arial" w:cs="Arial"/>
          <w:sz w:val="22"/>
          <w:szCs w:val="22"/>
        </w:rPr>
        <w:t xml:space="preserve">rozporządzenie Ministra Infrastruktury z dnia 12 października 2005 r. </w:t>
      </w:r>
      <w:bookmarkStart w:id="21" w:name="_Hlk66613140"/>
      <w:r w:rsidRPr="00D37F96">
        <w:rPr>
          <w:rFonts w:ascii="Arial" w:hAnsi="Arial" w:cs="Arial"/>
          <w:sz w:val="22"/>
          <w:szCs w:val="22"/>
        </w:rPr>
        <w:t xml:space="preserve">w sprawie ogólnych warunków technicznych eksploatacji pojazdów kolejowych </w:t>
      </w:r>
      <w:bookmarkEnd w:id="21"/>
      <w:r w:rsidRPr="00D37F96">
        <w:rPr>
          <w:rFonts w:ascii="Arial" w:hAnsi="Arial" w:cs="Arial"/>
          <w:sz w:val="22"/>
          <w:szCs w:val="22"/>
        </w:rPr>
        <w:t>(tekst jedn. Dz.U. z 2016 r., poz. 226)</w:t>
      </w:r>
      <w:r w:rsidRPr="00D37F96">
        <w:rPr>
          <w:rFonts w:ascii="Arial" w:hAnsi="Arial" w:cs="Arial"/>
          <w:sz w:val="22"/>
          <w:szCs w:val="22"/>
          <w:lang w:eastAsia="ar-SA"/>
        </w:rPr>
        <w:t>,</w:t>
      </w:r>
    </w:p>
    <w:p w14:paraId="7D0D569A" w14:textId="77777777" w:rsidR="00C62C79" w:rsidRPr="00D37F96" w:rsidRDefault="00C62C79" w:rsidP="00BA1C4B">
      <w:pPr>
        <w:widowControl w:val="0"/>
        <w:numPr>
          <w:ilvl w:val="0"/>
          <w:numId w:val="13"/>
        </w:numPr>
        <w:shd w:val="clear" w:color="auto" w:fill="FFFFFF"/>
        <w:suppressAutoHyphens/>
        <w:ind w:right="72"/>
        <w:jc w:val="both"/>
        <w:outlineLvl w:val="0"/>
        <w:rPr>
          <w:rFonts w:ascii="Arial" w:hAnsi="Arial" w:cs="Arial"/>
          <w:sz w:val="22"/>
          <w:szCs w:val="22"/>
          <w:lang w:eastAsia="ar-SA"/>
        </w:rPr>
      </w:pPr>
      <w:r w:rsidRPr="00D37F96">
        <w:rPr>
          <w:rFonts w:ascii="Arial" w:hAnsi="Arial" w:cs="Arial"/>
          <w:sz w:val="22"/>
          <w:szCs w:val="22"/>
          <w:lang w:eastAsia="ar-SA"/>
        </w:rPr>
        <w:t>Siła wyższa – należy przez to rozumieć wyjątkowe zdarzenia lub okoliczności, na które Wykonawca nie ma wpływu, zewnętrzne w stosunku do przedsiębiorstwa Wykonawcy, od którego nie można było rozsądnie oczekiwać wzięcia ich pod uwagę w chwili składania Oferty i który nie mógł ich uniknąć, względnie przezwyciężyć ich skutków, w szczególności: klęski żywiołowe, konflikty zbrojne i akty terroryzmu.</w:t>
      </w:r>
    </w:p>
    <w:p w14:paraId="1A171C88" w14:textId="5F12B08B" w:rsidR="00C62C79" w:rsidRPr="00D37F96" w:rsidRDefault="00C62C79" w:rsidP="00BA1C4B">
      <w:pPr>
        <w:widowControl w:val="0"/>
        <w:numPr>
          <w:ilvl w:val="0"/>
          <w:numId w:val="13"/>
        </w:numPr>
        <w:shd w:val="clear" w:color="auto" w:fill="FFFFFF"/>
        <w:suppressAutoHyphens/>
        <w:ind w:right="72"/>
        <w:jc w:val="both"/>
        <w:outlineLvl w:val="0"/>
        <w:rPr>
          <w:rFonts w:ascii="Arial" w:hAnsi="Arial" w:cs="Arial"/>
          <w:sz w:val="22"/>
          <w:szCs w:val="22"/>
          <w:lang w:eastAsia="ar-SA"/>
        </w:rPr>
      </w:pPr>
      <w:r w:rsidRPr="00D37F96">
        <w:rPr>
          <w:rFonts w:ascii="Arial" w:hAnsi="Arial" w:cs="Arial"/>
          <w:sz w:val="22"/>
          <w:szCs w:val="22"/>
          <w:lang w:eastAsia="ar-SA"/>
        </w:rPr>
        <w:t>Sprzęt – urządzenia zaplecza utrzymania taboru określone szczegółow</w:t>
      </w:r>
      <w:r w:rsidR="001E0427" w:rsidRPr="00D37F96">
        <w:rPr>
          <w:rFonts w:ascii="Arial" w:hAnsi="Arial" w:cs="Arial"/>
          <w:sz w:val="22"/>
          <w:szCs w:val="22"/>
          <w:lang w:eastAsia="ar-SA"/>
        </w:rPr>
        <w:t>o</w:t>
      </w:r>
      <w:r w:rsidRPr="00D37F96">
        <w:rPr>
          <w:rFonts w:ascii="Arial" w:hAnsi="Arial" w:cs="Arial"/>
          <w:sz w:val="22"/>
          <w:szCs w:val="22"/>
          <w:lang w:eastAsia="ar-SA"/>
        </w:rPr>
        <w:t xml:space="preserve"> w Opisie Przedmiotu Zamówienia w pkt 14</w:t>
      </w:r>
      <w:r w:rsidR="009449A1" w:rsidRPr="00D37F96">
        <w:rPr>
          <w:rFonts w:ascii="Arial" w:hAnsi="Arial" w:cs="Arial"/>
          <w:sz w:val="22"/>
          <w:szCs w:val="22"/>
          <w:lang w:eastAsia="ar-SA"/>
        </w:rPr>
        <w:t xml:space="preserve"> w Tabeli </w:t>
      </w:r>
      <w:r w:rsidR="002B7C31" w:rsidRPr="00D37F96">
        <w:rPr>
          <w:rFonts w:ascii="Arial" w:hAnsi="Arial" w:cs="Arial"/>
          <w:sz w:val="22"/>
          <w:szCs w:val="22"/>
          <w:lang w:eastAsia="ar-SA"/>
        </w:rPr>
        <w:t>1</w:t>
      </w:r>
      <w:r w:rsidR="009449A1" w:rsidRPr="00D37F96">
        <w:rPr>
          <w:rFonts w:ascii="Arial" w:hAnsi="Arial" w:cs="Arial"/>
          <w:sz w:val="22"/>
          <w:szCs w:val="22"/>
          <w:lang w:eastAsia="ar-SA"/>
        </w:rPr>
        <w:t>.</w:t>
      </w:r>
    </w:p>
    <w:p w14:paraId="0C0EE768" w14:textId="38A0C53C" w:rsidR="003E22A1" w:rsidRPr="00D37F96" w:rsidRDefault="003E22A1" w:rsidP="00BA1C4B">
      <w:pPr>
        <w:widowControl w:val="0"/>
        <w:numPr>
          <w:ilvl w:val="0"/>
          <w:numId w:val="13"/>
        </w:numPr>
        <w:shd w:val="clear" w:color="auto" w:fill="FFFFFF"/>
        <w:suppressAutoHyphens/>
        <w:ind w:right="72"/>
        <w:jc w:val="both"/>
        <w:outlineLvl w:val="0"/>
        <w:rPr>
          <w:rFonts w:ascii="Arial" w:hAnsi="Arial" w:cs="Arial"/>
          <w:sz w:val="22"/>
          <w:szCs w:val="22"/>
          <w:lang w:eastAsia="ar-SA"/>
        </w:rPr>
      </w:pPr>
      <w:r w:rsidRPr="00D37F96">
        <w:rPr>
          <w:rFonts w:ascii="Arial" w:hAnsi="Arial" w:cs="Arial"/>
          <w:sz w:val="22"/>
          <w:szCs w:val="22"/>
          <w:lang w:eastAsia="ar-SA"/>
        </w:rPr>
        <w:t xml:space="preserve">Świadectwo Sprawności technicznej pojazdu kolejowego </w:t>
      </w:r>
      <w:r w:rsidR="001E0427" w:rsidRPr="00D37F96">
        <w:rPr>
          <w:rFonts w:ascii="Arial" w:hAnsi="Arial" w:cs="Arial"/>
          <w:sz w:val="22"/>
          <w:szCs w:val="22"/>
          <w:lang w:eastAsia="ar-SA"/>
        </w:rPr>
        <w:t>–</w:t>
      </w:r>
      <w:r w:rsidRPr="00D37F96">
        <w:rPr>
          <w:rFonts w:ascii="Arial" w:hAnsi="Arial" w:cs="Arial"/>
          <w:sz w:val="22"/>
          <w:szCs w:val="22"/>
          <w:lang w:eastAsia="ar-SA"/>
        </w:rPr>
        <w:t xml:space="preserve"> Świadectwo wydane przez przewoźnika kolejowego, o którym mowa w art. 24  </w:t>
      </w:r>
      <w:r w:rsidR="007236DE" w:rsidRPr="00D37F96">
        <w:rPr>
          <w:rFonts w:ascii="Arial" w:hAnsi="Arial" w:cs="Arial"/>
          <w:sz w:val="22"/>
          <w:szCs w:val="22"/>
          <w:lang w:eastAsia="ar-SA"/>
        </w:rPr>
        <w:t>U</w:t>
      </w:r>
      <w:r w:rsidRPr="00D37F96">
        <w:rPr>
          <w:rFonts w:ascii="Arial" w:hAnsi="Arial" w:cs="Arial"/>
          <w:sz w:val="22"/>
          <w:szCs w:val="22"/>
          <w:lang w:eastAsia="ar-SA"/>
        </w:rPr>
        <w:t xml:space="preserve">stawy </w:t>
      </w:r>
      <w:r w:rsidR="004157CC" w:rsidRPr="00D37F96">
        <w:rPr>
          <w:rFonts w:ascii="Arial" w:hAnsi="Arial" w:cs="Arial"/>
          <w:sz w:val="22"/>
          <w:szCs w:val="22"/>
          <w:lang w:eastAsia="ar-SA"/>
        </w:rPr>
        <w:t>o</w:t>
      </w:r>
      <w:r w:rsidR="0086662B" w:rsidRPr="00D37F96">
        <w:rPr>
          <w:rFonts w:ascii="Arial" w:hAnsi="Arial" w:cs="Arial"/>
          <w:sz w:val="22"/>
          <w:szCs w:val="22"/>
          <w:lang w:eastAsia="ar-SA"/>
        </w:rPr>
        <w:t xml:space="preserve"> </w:t>
      </w:r>
      <w:r w:rsidRPr="00D37F96">
        <w:rPr>
          <w:rFonts w:ascii="Arial" w:hAnsi="Arial" w:cs="Arial"/>
          <w:sz w:val="22"/>
          <w:szCs w:val="22"/>
          <w:lang w:eastAsia="ar-SA"/>
        </w:rPr>
        <w:t>transporcie kolejowym</w:t>
      </w:r>
      <w:r w:rsidR="006E76FC" w:rsidRPr="00D37F96">
        <w:rPr>
          <w:rFonts w:ascii="Arial" w:hAnsi="Arial" w:cs="Arial"/>
          <w:sz w:val="22"/>
          <w:szCs w:val="22"/>
          <w:lang w:eastAsia="ar-SA"/>
        </w:rPr>
        <w:t>,</w:t>
      </w:r>
      <w:r w:rsidRPr="00D37F96">
        <w:rPr>
          <w:rFonts w:ascii="Arial" w:hAnsi="Arial" w:cs="Arial"/>
          <w:sz w:val="22"/>
          <w:szCs w:val="22"/>
          <w:lang w:eastAsia="ar-SA"/>
        </w:rPr>
        <w:t xml:space="preserve"> na podstawie Rozporządzenia Ministra Infrastruktury z dnia </w:t>
      </w:r>
      <w:r w:rsidR="004157CC" w:rsidRPr="00D37F96">
        <w:rPr>
          <w:rFonts w:ascii="Arial" w:hAnsi="Arial" w:cs="Arial"/>
          <w:sz w:val="22"/>
          <w:szCs w:val="22"/>
          <w:lang w:eastAsia="ar-SA"/>
        </w:rPr>
        <w:t>15</w:t>
      </w:r>
      <w:r w:rsidR="001E0427" w:rsidRPr="00D37F96">
        <w:rPr>
          <w:rFonts w:ascii="Arial" w:hAnsi="Arial" w:cs="Arial"/>
          <w:sz w:val="22"/>
          <w:szCs w:val="22"/>
          <w:lang w:eastAsia="ar-SA"/>
        </w:rPr>
        <w:t xml:space="preserve"> </w:t>
      </w:r>
      <w:r w:rsidR="004157CC" w:rsidRPr="00D37F96">
        <w:rPr>
          <w:rFonts w:ascii="Arial" w:hAnsi="Arial" w:cs="Arial"/>
          <w:sz w:val="22"/>
          <w:szCs w:val="22"/>
          <w:lang w:eastAsia="ar-SA"/>
        </w:rPr>
        <w:t>lutego</w:t>
      </w:r>
      <w:r w:rsidR="001E0427" w:rsidRPr="00D37F96">
        <w:rPr>
          <w:rFonts w:ascii="Arial" w:hAnsi="Arial" w:cs="Arial"/>
          <w:sz w:val="22"/>
          <w:szCs w:val="22"/>
          <w:lang w:eastAsia="ar-SA"/>
        </w:rPr>
        <w:t xml:space="preserve"> </w:t>
      </w:r>
      <w:r w:rsidRPr="00D37F96">
        <w:rPr>
          <w:rFonts w:ascii="Arial" w:hAnsi="Arial" w:cs="Arial"/>
          <w:sz w:val="22"/>
          <w:szCs w:val="22"/>
          <w:lang w:eastAsia="ar-SA"/>
        </w:rPr>
        <w:t>2005</w:t>
      </w:r>
      <w:r w:rsidR="004157CC" w:rsidRPr="00D37F96">
        <w:rPr>
          <w:rFonts w:ascii="Arial" w:hAnsi="Arial" w:cs="Arial"/>
          <w:sz w:val="22"/>
          <w:szCs w:val="22"/>
          <w:lang w:eastAsia="ar-SA"/>
        </w:rPr>
        <w:t xml:space="preserve"> </w:t>
      </w:r>
      <w:r w:rsidRPr="00D37F96">
        <w:rPr>
          <w:rFonts w:ascii="Arial" w:hAnsi="Arial" w:cs="Arial"/>
          <w:sz w:val="22"/>
          <w:szCs w:val="22"/>
          <w:lang w:eastAsia="ar-SA"/>
        </w:rPr>
        <w:t>r. w sprawie świadectw sprawności technicznej pojazdów kolejowych (Dz. U.</w:t>
      </w:r>
      <w:r w:rsidR="00F40575" w:rsidRPr="00D37F96">
        <w:rPr>
          <w:rFonts w:ascii="Arial" w:hAnsi="Arial" w:cs="Arial"/>
          <w:sz w:val="22"/>
          <w:szCs w:val="22"/>
          <w:lang w:eastAsia="ar-SA"/>
        </w:rPr>
        <w:t xml:space="preserve"> z 2005 r., </w:t>
      </w:r>
      <w:r w:rsidRPr="00D37F96">
        <w:rPr>
          <w:rFonts w:ascii="Arial" w:hAnsi="Arial" w:cs="Arial"/>
          <w:sz w:val="22"/>
          <w:szCs w:val="22"/>
          <w:lang w:eastAsia="ar-SA"/>
        </w:rPr>
        <w:t>Nr 37, poz. 330);</w:t>
      </w:r>
    </w:p>
    <w:p w14:paraId="782D789B" w14:textId="22EF9C2A" w:rsidR="00682BB5" w:rsidRPr="00D37F96" w:rsidRDefault="00682BB5" w:rsidP="00BA1C4B">
      <w:pPr>
        <w:widowControl w:val="0"/>
        <w:numPr>
          <w:ilvl w:val="0"/>
          <w:numId w:val="13"/>
        </w:numPr>
        <w:shd w:val="clear" w:color="auto" w:fill="FFFFFF"/>
        <w:suppressAutoHyphens/>
        <w:ind w:right="72"/>
        <w:jc w:val="both"/>
        <w:outlineLvl w:val="0"/>
        <w:rPr>
          <w:rFonts w:ascii="Arial" w:hAnsi="Arial" w:cs="Arial"/>
          <w:sz w:val="22"/>
          <w:szCs w:val="22"/>
          <w:lang w:eastAsia="ar-SA"/>
        </w:rPr>
      </w:pPr>
      <w:r w:rsidRPr="00D37F96">
        <w:rPr>
          <w:rFonts w:ascii="Arial" w:hAnsi="Arial" w:cs="Arial"/>
          <w:sz w:val="22"/>
          <w:szCs w:val="22"/>
          <w:lang w:eastAsia="ar-SA"/>
        </w:rPr>
        <w:t>TSI Loc&amp;Pas - Rozporządzenie Komisji (UE) nr 1302/2014 z dnia 18 listopada 2014 r. w sprawie technicznej specyfikacji interoperacyjności odnoszącej się do podsystemu "Tabor - lokomotywy i tabor pasażerski" systemu kolei w Unii Europejskiej (</w:t>
      </w:r>
      <w:proofErr w:type="spellStart"/>
      <w:r w:rsidRPr="00D37F96">
        <w:rPr>
          <w:rFonts w:ascii="Arial" w:hAnsi="Arial" w:cs="Arial"/>
          <w:sz w:val="22"/>
          <w:szCs w:val="22"/>
          <w:lang w:eastAsia="ar-SA"/>
        </w:rPr>
        <w:t>Dz.U</w:t>
      </w:r>
      <w:r w:rsidR="00247E8B" w:rsidRPr="00D37F96">
        <w:rPr>
          <w:rFonts w:ascii="Arial" w:hAnsi="Arial" w:cs="Arial"/>
          <w:sz w:val="22"/>
          <w:szCs w:val="22"/>
          <w:lang w:eastAsia="ar-SA"/>
        </w:rPr>
        <w:t>rz</w:t>
      </w:r>
      <w:r w:rsidRPr="00D37F96">
        <w:rPr>
          <w:rFonts w:ascii="Arial" w:hAnsi="Arial" w:cs="Arial"/>
          <w:sz w:val="22"/>
          <w:szCs w:val="22"/>
          <w:lang w:eastAsia="ar-SA"/>
        </w:rPr>
        <w:t>.UE.L</w:t>
      </w:r>
      <w:proofErr w:type="spellEnd"/>
      <w:r w:rsidRPr="00D37F96">
        <w:rPr>
          <w:rFonts w:ascii="Arial" w:hAnsi="Arial" w:cs="Arial"/>
          <w:sz w:val="22"/>
          <w:szCs w:val="22"/>
          <w:lang w:eastAsia="ar-SA"/>
        </w:rPr>
        <w:t>. z 2014 r. Nr 356, str. 228 z późn. zm.)</w:t>
      </w:r>
    </w:p>
    <w:p w14:paraId="32D02F17" w14:textId="33AAA46D" w:rsidR="003E22A1" w:rsidRPr="00D37F96" w:rsidRDefault="003E22A1" w:rsidP="00BA1C4B">
      <w:pPr>
        <w:widowControl w:val="0"/>
        <w:numPr>
          <w:ilvl w:val="0"/>
          <w:numId w:val="13"/>
        </w:numPr>
        <w:shd w:val="clear" w:color="auto" w:fill="FFFFFF"/>
        <w:suppressAutoHyphens/>
        <w:ind w:right="72"/>
        <w:jc w:val="both"/>
        <w:outlineLvl w:val="0"/>
        <w:rPr>
          <w:rFonts w:ascii="Arial" w:hAnsi="Arial" w:cs="Arial"/>
          <w:sz w:val="22"/>
          <w:szCs w:val="22"/>
          <w:lang w:eastAsia="ar-SA"/>
        </w:rPr>
      </w:pPr>
      <w:r w:rsidRPr="00D37F96">
        <w:rPr>
          <w:rFonts w:ascii="Arial" w:hAnsi="Arial" w:cs="Arial"/>
          <w:sz w:val="22"/>
          <w:szCs w:val="22"/>
          <w:lang w:eastAsia="ar-SA"/>
        </w:rPr>
        <w:t xml:space="preserve">Ustawa </w:t>
      </w:r>
      <w:proofErr w:type="spellStart"/>
      <w:r w:rsidR="0070360A" w:rsidRPr="00D37F96">
        <w:rPr>
          <w:rFonts w:ascii="Arial" w:hAnsi="Arial" w:cs="Arial"/>
          <w:sz w:val="22"/>
          <w:szCs w:val="22"/>
          <w:lang w:eastAsia="ar-SA"/>
        </w:rPr>
        <w:t>P</w:t>
      </w:r>
      <w:r w:rsidR="00A73BDE" w:rsidRPr="00D37F96">
        <w:rPr>
          <w:rFonts w:ascii="Arial" w:hAnsi="Arial" w:cs="Arial"/>
          <w:sz w:val="22"/>
          <w:szCs w:val="22"/>
          <w:lang w:eastAsia="ar-SA"/>
        </w:rPr>
        <w:t>zp</w:t>
      </w:r>
      <w:proofErr w:type="spellEnd"/>
      <w:r w:rsidR="0070360A" w:rsidRPr="00D37F96">
        <w:rPr>
          <w:rFonts w:ascii="Arial" w:hAnsi="Arial" w:cs="Arial"/>
          <w:sz w:val="22"/>
          <w:szCs w:val="22"/>
          <w:lang w:eastAsia="ar-SA"/>
        </w:rPr>
        <w:t xml:space="preserve"> lub PZP </w:t>
      </w:r>
      <w:r w:rsidR="00EB0F61" w:rsidRPr="00D37F96">
        <w:rPr>
          <w:rFonts w:ascii="Arial" w:hAnsi="Arial" w:cs="Arial"/>
          <w:sz w:val="22"/>
          <w:szCs w:val="22"/>
          <w:lang w:eastAsia="ar-SA"/>
        </w:rPr>
        <w:t>–</w:t>
      </w:r>
      <w:r w:rsidRPr="00D37F96">
        <w:rPr>
          <w:rFonts w:ascii="Arial" w:hAnsi="Arial" w:cs="Arial"/>
          <w:sz w:val="22"/>
          <w:szCs w:val="22"/>
          <w:lang w:eastAsia="ar-SA"/>
        </w:rPr>
        <w:t xml:space="preserve"> </w:t>
      </w:r>
      <w:r w:rsidR="00514D3D" w:rsidRPr="00D37F96">
        <w:rPr>
          <w:rFonts w:ascii="Arial" w:hAnsi="Arial" w:cs="Arial"/>
          <w:sz w:val="22"/>
          <w:szCs w:val="22"/>
          <w:lang w:eastAsia="ar-SA"/>
        </w:rPr>
        <w:t>ustaw</w:t>
      </w:r>
      <w:r w:rsidR="006E76FC" w:rsidRPr="00D37F96">
        <w:rPr>
          <w:rFonts w:ascii="Arial" w:hAnsi="Arial" w:cs="Arial"/>
          <w:sz w:val="22"/>
          <w:szCs w:val="22"/>
          <w:lang w:eastAsia="ar-SA"/>
        </w:rPr>
        <w:t>a</w:t>
      </w:r>
      <w:r w:rsidR="00514D3D" w:rsidRPr="00D37F96">
        <w:rPr>
          <w:rFonts w:ascii="Arial" w:hAnsi="Arial" w:cs="Arial"/>
          <w:sz w:val="22"/>
          <w:szCs w:val="22"/>
          <w:lang w:eastAsia="ar-SA"/>
        </w:rPr>
        <w:t xml:space="preserve"> z dnia 11 września 2019 r. Prawo zamówień publicznych (</w:t>
      </w:r>
      <w:r w:rsidR="006E76FC" w:rsidRPr="00D37F96">
        <w:rPr>
          <w:rFonts w:ascii="Arial" w:hAnsi="Arial" w:cs="Arial"/>
          <w:sz w:val="22"/>
          <w:szCs w:val="22"/>
        </w:rPr>
        <w:t>t</w:t>
      </w:r>
      <w:r w:rsidR="00333DCE" w:rsidRPr="00D37F96">
        <w:rPr>
          <w:rFonts w:ascii="Arial" w:hAnsi="Arial" w:cs="Arial"/>
          <w:sz w:val="22"/>
          <w:szCs w:val="22"/>
        </w:rPr>
        <w:t xml:space="preserve">ekst </w:t>
      </w:r>
      <w:r w:rsidR="006E76FC" w:rsidRPr="00D37F96">
        <w:rPr>
          <w:rFonts w:ascii="Arial" w:hAnsi="Arial" w:cs="Arial"/>
          <w:sz w:val="22"/>
          <w:szCs w:val="22"/>
        </w:rPr>
        <w:t>j</w:t>
      </w:r>
      <w:r w:rsidR="00333DCE" w:rsidRPr="00D37F96">
        <w:rPr>
          <w:rFonts w:ascii="Arial" w:hAnsi="Arial" w:cs="Arial"/>
          <w:sz w:val="22"/>
          <w:szCs w:val="22"/>
        </w:rPr>
        <w:t>edn</w:t>
      </w:r>
      <w:r w:rsidR="006E76FC" w:rsidRPr="00D37F96">
        <w:rPr>
          <w:rFonts w:ascii="Arial" w:hAnsi="Arial" w:cs="Arial"/>
          <w:sz w:val="22"/>
          <w:szCs w:val="22"/>
        </w:rPr>
        <w:t>. Dz.U. z 2021 r. poz. 1129 z późn. zm.</w:t>
      </w:r>
      <w:r w:rsidR="00514D3D" w:rsidRPr="00D37F96">
        <w:rPr>
          <w:rFonts w:ascii="Arial" w:hAnsi="Arial" w:cs="Arial"/>
          <w:sz w:val="22"/>
          <w:szCs w:val="22"/>
          <w:lang w:eastAsia="ar-SA"/>
        </w:rPr>
        <w:t>)</w:t>
      </w:r>
      <w:r w:rsidRPr="00D37F96">
        <w:rPr>
          <w:rFonts w:ascii="Arial" w:hAnsi="Arial" w:cs="Arial"/>
          <w:sz w:val="22"/>
          <w:szCs w:val="22"/>
          <w:lang w:eastAsia="ar-SA"/>
        </w:rPr>
        <w:t>;</w:t>
      </w:r>
    </w:p>
    <w:p w14:paraId="77AB4292" w14:textId="2233BA51" w:rsidR="003E22A1" w:rsidRPr="00D37F96" w:rsidRDefault="003E22A1" w:rsidP="00BA1C4B">
      <w:pPr>
        <w:widowControl w:val="0"/>
        <w:numPr>
          <w:ilvl w:val="0"/>
          <w:numId w:val="13"/>
        </w:numPr>
        <w:shd w:val="clear" w:color="auto" w:fill="FFFFFF"/>
        <w:suppressAutoHyphens/>
        <w:ind w:right="72"/>
        <w:jc w:val="both"/>
        <w:outlineLvl w:val="0"/>
        <w:rPr>
          <w:rFonts w:ascii="Arial" w:hAnsi="Arial" w:cs="Arial"/>
          <w:sz w:val="22"/>
          <w:szCs w:val="22"/>
          <w:lang w:eastAsia="ar-SA"/>
        </w:rPr>
      </w:pPr>
      <w:r w:rsidRPr="00D37F96">
        <w:rPr>
          <w:rFonts w:ascii="Arial" w:hAnsi="Arial" w:cs="Arial"/>
          <w:sz w:val="22"/>
          <w:szCs w:val="22"/>
          <w:lang w:eastAsia="ar-SA"/>
        </w:rPr>
        <w:t xml:space="preserve">UTK </w:t>
      </w:r>
      <w:r w:rsidR="00F01419" w:rsidRPr="00D37F96">
        <w:rPr>
          <w:rFonts w:ascii="Arial" w:hAnsi="Arial" w:cs="Arial"/>
          <w:sz w:val="22"/>
          <w:szCs w:val="22"/>
          <w:lang w:eastAsia="ar-SA"/>
        </w:rPr>
        <w:t>–</w:t>
      </w:r>
      <w:r w:rsidRPr="00D37F96">
        <w:rPr>
          <w:rFonts w:ascii="Arial" w:hAnsi="Arial" w:cs="Arial"/>
          <w:sz w:val="22"/>
          <w:szCs w:val="22"/>
          <w:lang w:eastAsia="ar-SA"/>
        </w:rPr>
        <w:t xml:space="preserve"> Urząd Transportu Kolejowego;</w:t>
      </w:r>
    </w:p>
    <w:p w14:paraId="77E46FA8" w14:textId="6B77B1C3" w:rsidR="00E53DCF" w:rsidRPr="00D37F96" w:rsidRDefault="00E53DCF" w:rsidP="00BA1C4B">
      <w:pPr>
        <w:widowControl w:val="0"/>
        <w:numPr>
          <w:ilvl w:val="0"/>
          <w:numId w:val="13"/>
        </w:numPr>
        <w:shd w:val="clear" w:color="auto" w:fill="FFFFFF"/>
        <w:suppressAutoHyphens/>
        <w:ind w:right="72"/>
        <w:jc w:val="both"/>
        <w:outlineLvl w:val="0"/>
        <w:rPr>
          <w:rFonts w:ascii="Arial" w:hAnsi="Arial" w:cs="Arial"/>
          <w:sz w:val="22"/>
          <w:szCs w:val="22"/>
          <w:lang w:eastAsia="ar-SA"/>
        </w:rPr>
      </w:pPr>
      <w:r w:rsidRPr="00D37F96">
        <w:rPr>
          <w:rFonts w:ascii="Arial" w:hAnsi="Arial" w:cs="Arial"/>
          <w:sz w:val="22"/>
          <w:szCs w:val="22"/>
          <w:lang w:eastAsia="ar-SA"/>
        </w:rPr>
        <w:t xml:space="preserve">Utrzymanie pojazdu </w:t>
      </w:r>
      <w:r w:rsidR="00F01419" w:rsidRPr="00D37F96">
        <w:rPr>
          <w:rFonts w:ascii="Arial" w:hAnsi="Arial" w:cs="Arial"/>
          <w:sz w:val="22"/>
          <w:szCs w:val="22"/>
          <w:lang w:eastAsia="ar-SA"/>
        </w:rPr>
        <w:t>–</w:t>
      </w:r>
      <w:r w:rsidRPr="00D37F96">
        <w:rPr>
          <w:rFonts w:ascii="Arial" w:hAnsi="Arial" w:cs="Arial"/>
          <w:sz w:val="22"/>
          <w:szCs w:val="22"/>
          <w:lang w:eastAsia="ar-SA"/>
        </w:rPr>
        <w:t xml:space="preserve"> zbiór działań, które mają na celu utrzymanie funkcjonalnego pojazdu kolejowego w stanie, w jakim może on wykonywać wymagane funkcje, lub przywrócenie go do takiego stanu, zapewniając nieprzerwaną integralność systemów bezpieczeństwa, zgodnie z TSI LOC&amp;PAS oraz Rozporządzeniem</w:t>
      </w:r>
      <w:r w:rsidR="00682BB5" w:rsidRPr="00D37F96">
        <w:rPr>
          <w:rFonts w:ascii="Arial" w:hAnsi="Arial" w:cs="Arial"/>
          <w:sz w:val="22"/>
          <w:szCs w:val="22"/>
          <w:lang w:eastAsia="ar-SA"/>
        </w:rPr>
        <w:t xml:space="preserve"> w sprawie warunków technicznych</w:t>
      </w:r>
      <w:r w:rsidRPr="00D37F96">
        <w:rPr>
          <w:rFonts w:ascii="Arial" w:hAnsi="Arial" w:cs="Arial"/>
          <w:sz w:val="22"/>
          <w:szCs w:val="22"/>
          <w:lang w:eastAsia="ar-SA"/>
        </w:rPr>
        <w:t xml:space="preserve"> </w:t>
      </w:r>
      <w:r w:rsidR="00682BB5" w:rsidRPr="00D37F96">
        <w:rPr>
          <w:rFonts w:ascii="Arial" w:hAnsi="Arial" w:cs="Arial"/>
          <w:sz w:val="22"/>
          <w:szCs w:val="22"/>
          <w:lang w:eastAsia="ar-SA"/>
        </w:rPr>
        <w:t>z </w:t>
      </w:r>
      <w:r w:rsidRPr="00D37F96">
        <w:rPr>
          <w:rFonts w:ascii="Arial" w:hAnsi="Arial" w:cs="Arial"/>
          <w:sz w:val="22"/>
          <w:szCs w:val="22"/>
          <w:lang w:eastAsia="ar-SA"/>
        </w:rPr>
        <w:t>uwzględnieniem czynności wykonywanych w ramach poziomów utrzymania pojazdów kolejowych (poziomy od P1 do P5) wg Załącznika Nr 3 do Rozporządzenia</w:t>
      </w:r>
      <w:r w:rsidR="00682BB5" w:rsidRPr="00D37F96">
        <w:rPr>
          <w:rFonts w:ascii="Arial" w:hAnsi="Arial" w:cs="Arial"/>
          <w:sz w:val="22"/>
          <w:szCs w:val="22"/>
          <w:lang w:eastAsia="ar-SA"/>
        </w:rPr>
        <w:t xml:space="preserve"> w sprawie warunków technicznych</w:t>
      </w:r>
      <w:r w:rsidR="00A9116C" w:rsidRPr="00D37F96">
        <w:rPr>
          <w:rFonts w:ascii="Arial" w:hAnsi="Arial" w:cs="Arial"/>
          <w:sz w:val="22"/>
          <w:szCs w:val="22"/>
          <w:lang w:eastAsia="ar-SA"/>
        </w:rPr>
        <w:t>;</w:t>
      </w:r>
    </w:p>
    <w:p w14:paraId="1265C891" w14:textId="0DE84124" w:rsidR="000616F0" w:rsidRPr="00D37F96" w:rsidRDefault="000616F0" w:rsidP="00BA1C4B">
      <w:pPr>
        <w:widowControl w:val="0"/>
        <w:numPr>
          <w:ilvl w:val="0"/>
          <w:numId w:val="13"/>
        </w:numPr>
        <w:shd w:val="clear" w:color="auto" w:fill="FFFFFF"/>
        <w:suppressAutoHyphens/>
        <w:ind w:right="72"/>
        <w:jc w:val="both"/>
        <w:outlineLvl w:val="0"/>
        <w:rPr>
          <w:rFonts w:ascii="Arial" w:hAnsi="Arial" w:cs="Arial"/>
          <w:sz w:val="22"/>
          <w:szCs w:val="22"/>
          <w:lang w:eastAsia="ar-SA"/>
        </w:rPr>
      </w:pPr>
      <w:r w:rsidRPr="00D37F96">
        <w:rPr>
          <w:rFonts w:ascii="Arial" w:hAnsi="Arial" w:cs="Arial"/>
          <w:sz w:val="22"/>
          <w:szCs w:val="22"/>
          <w:lang w:eastAsia="ar-SA"/>
        </w:rPr>
        <w:t xml:space="preserve">Wada </w:t>
      </w:r>
      <w:r w:rsidR="004F4B77" w:rsidRPr="00D37F96">
        <w:rPr>
          <w:rFonts w:ascii="Arial" w:hAnsi="Arial" w:cs="Arial"/>
          <w:sz w:val="22"/>
          <w:szCs w:val="22"/>
          <w:lang w:eastAsia="ar-SA"/>
        </w:rPr>
        <w:t>–</w:t>
      </w:r>
      <w:r w:rsidRPr="00D37F96">
        <w:rPr>
          <w:rFonts w:ascii="Arial" w:hAnsi="Arial" w:cs="Arial"/>
          <w:sz w:val="22"/>
          <w:szCs w:val="22"/>
          <w:lang w:eastAsia="ar-SA"/>
        </w:rPr>
        <w:t xml:space="preserve"> wada fizyczna lub prawna pojazdu w rozumieniu przepisów art. 556, 556</w:t>
      </w:r>
      <w:r w:rsidR="00064A99" w:rsidRPr="00D37F96">
        <w:rPr>
          <w:rFonts w:ascii="Arial" w:hAnsi="Arial" w:cs="Arial"/>
          <w:sz w:val="22"/>
          <w:szCs w:val="22"/>
          <w:vertAlign w:val="superscript"/>
          <w:lang w:eastAsia="ar-SA"/>
        </w:rPr>
        <w:t>1</w:t>
      </w:r>
      <w:r w:rsidRPr="00D37F96">
        <w:rPr>
          <w:rFonts w:ascii="Arial" w:hAnsi="Arial" w:cs="Arial"/>
          <w:sz w:val="22"/>
          <w:szCs w:val="22"/>
          <w:lang w:eastAsia="ar-SA"/>
        </w:rPr>
        <w:t xml:space="preserve"> § 1 i 3, art</w:t>
      </w:r>
      <w:r w:rsidR="004F4B77" w:rsidRPr="00D37F96">
        <w:rPr>
          <w:rFonts w:ascii="Arial" w:hAnsi="Arial" w:cs="Arial"/>
          <w:sz w:val="22"/>
          <w:szCs w:val="22"/>
          <w:lang w:eastAsia="ar-SA"/>
        </w:rPr>
        <w:t>. </w:t>
      </w:r>
      <w:r w:rsidRPr="00D37F96">
        <w:rPr>
          <w:rFonts w:ascii="Arial" w:hAnsi="Arial" w:cs="Arial"/>
          <w:sz w:val="22"/>
          <w:szCs w:val="22"/>
          <w:lang w:eastAsia="ar-SA"/>
        </w:rPr>
        <w:t>556</w:t>
      </w:r>
      <w:r w:rsidR="00064A99" w:rsidRPr="00D37F96">
        <w:rPr>
          <w:rFonts w:ascii="Arial" w:hAnsi="Arial" w:cs="Arial"/>
          <w:sz w:val="22"/>
          <w:szCs w:val="22"/>
          <w:vertAlign w:val="superscript"/>
          <w:lang w:eastAsia="ar-SA"/>
        </w:rPr>
        <w:t>3</w:t>
      </w:r>
      <w:r w:rsidRPr="00D37F96">
        <w:rPr>
          <w:rFonts w:ascii="Arial" w:hAnsi="Arial" w:cs="Arial"/>
          <w:sz w:val="22"/>
          <w:szCs w:val="22"/>
          <w:lang w:eastAsia="ar-SA"/>
        </w:rPr>
        <w:t xml:space="preserve">, art. 577 i 578 Kodeksu cywilnego, w tym wady powstałe po wydaniu pojazdu lub sprzętu Zamawiającemu, które powstały wskutek przyczyny tkwiącej w pojeździe lub sprzęcie, jak również wskutek napraw lub zmian dokonanych przez Wykonawcę lub osoby działające na jego rzecz. Pojęcie wady obejmuje również niezgodność pojazdu lub sprzętu </w:t>
      </w:r>
      <w:r w:rsidR="004F4B77" w:rsidRPr="00D37F96">
        <w:rPr>
          <w:rFonts w:ascii="Arial" w:hAnsi="Arial" w:cs="Arial"/>
          <w:sz w:val="22"/>
          <w:szCs w:val="22"/>
          <w:lang w:eastAsia="ar-SA"/>
        </w:rPr>
        <w:t>z </w:t>
      </w:r>
      <w:r w:rsidRPr="00D37F96">
        <w:rPr>
          <w:rFonts w:ascii="Arial" w:hAnsi="Arial" w:cs="Arial"/>
          <w:sz w:val="22"/>
          <w:szCs w:val="22"/>
          <w:lang w:eastAsia="ar-SA"/>
        </w:rPr>
        <w:t>wymaganiami określonymi w niniejszej umowie;</w:t>
      </w:r>
    </w:p>
    <w:p w14:paraId="18421EAD" w14:textId="3C2FEE31" w:rsidR="000616F0" w:rsidRPr="00D37F96" w:rsidRDefault="003E22A1" w:rsidP="00BA1C4B">
      <w:pPr>
        <w:widowControl w:val="0"/>
        <w:numPr>
          <w:ilvl w:val="0"/>
          <w:numId w:val="13"/>
        </w:numPr>
        <w:shd w:val="clear" w:color="auto" w:fill="FFFFFF"/>
        <w:suppressAutoHyphens/>
        <w:ind w:right="72"/>
        <w:jc w:val="both"/>
        <w:outlineLvl w:val="0"/>
        <w:rPr>
          <w:rFonts w:ascii="Arial" w:hAnsi="Arial" w:cs="Arial"/>
          <w:sz w:val="22"/>
          <w:szCs w:val="22"/>
          <w:lang w:eastAsia="ar-SA"/>
        </w:rPr>
      </w:pPr>
      <w:r w:rsidRPr="00D37F96">
        <w:rPr>
          <w:rFonts w:ascii="Arial" w:hAnsi="Arial" w:cs="Arial"/>
          <w:sz w:val="22"/>
          <w:szCs w:val="22"/>
          <w:lang w:eastAsia="ar-SA"/>
        </w:rPr>
        <w:t xml:space="preserve">Zespół </w:t>
      </w:r>
      <w:r w:rsidR="00653E05" w:rsidRPr="00D37F96">
        <w:rPr>
          <w:rFonts w:ascii="Arial" w:hAnsi="Arial" w:cs="Arial"/>
          <w:sz w:val="22"/>
          <w:szCs w:val="22"/>
          <w:lang w:eastAsia="ar-SA"/>
        </w:rPr>
        <w:t>–</w:t>
      </w:r>
      <w:r w:rsidRPr="00D37F96">
        <w:rPr>
          <w:rFonts w:ascii="Arial" w:hAnsi="Arial" w:cs="Arial"/>
          <w:sz w:val="22"/>
          <w:szCs w:val="22"/>
          <w:lang w:eastAsia="ar-SA"/>
        </w:rPr>
        <w:t xml:space="preserve"> </w:t>
      </w:r>
      <w:r w:rsidR="00F52D7A" w:rsidRPr="00D37F96">
        <w:rPr>
          <w:rFonts w:ascii="Arial" w:hAnsi="Arial" w:cs="Arial"/>
          <w:sz w:val="22"/>
          <w:szCs w:val="22"/>
          <w:lang w:eastAsia="ar-SA"/>
        </w:rPr>
        <w:t>z</w:t>
      </w:r>
      <w:r w:rsidRPr="00D37F96">
        <w:rPr>
          <w:rFonts w:ascii="Arial" w:hAnsi="Arial" w:cs="Arial"/>
          <w:sz w:val="22"/>
          <w:szCs w:val="22"/>
          <w:lang w:eastAsia="ar-SA"/>
        </w:rPr>
        <w:t>estaw części stanowiący gotowy wyrób produkowany przez wyspecjalizowane zakłady (np. silnik, przekładnia) lub też zestaw wynikający z wymagań technologii montażu (np. wózek);</w:t>
      </w:r>
    </w:p>
    <w:p w14:paraId="713B7A1E" w14:textId="4C4A3642" w:rsidR="00E24A78" w:rsidRPr="00D37F96" w:rsidRDefault="003E22A1" w:rsidP="00BA1C4B">
      <w:pPr>
        <w:widowControl w:val="0"/>
        <w:numPr>
          <w:ilvl w:val="0"/>
          <w:numId w:val="13"/>
        </w:numPr>
        <w:shd w:val="clear" w:color="auto" w:fill="FFFFFF"/>
        <w:suppressAutoHyphens/>
        <w:ind w:right="72"/>
        <w:jc w:val="both"/>
        <w:outlineLvl w:val="0"/>
        <w:rPr>
          <w:rFonts w:ascii="Arial" w:hAnsi="Arial" w:cs="Arial"/>
          <w:sz w:val="22"/>
          <w:szCs w:val="22"/>
          <w:lang w:eastAsia="ar-SA"/>
        </w:rPr>
      </w:pPr>
      <w:r w:rsidRPr="00D37F96">
        <w:rPr>
          <w:rFonts w:ascii="Arial" w:hAnsi="Arial" w:cs="Arial"/>
          <w:sz w:val="22"/>
          <w:szCs w:val="22"/>
          <w:lang w:eastAsia="ar-SA"/>
        </w:rPr>
        <w:t xml:space="preserve">Zużycie </w:t>
      </w:r>
      <w:r w:rsidR="009D661C" w:rsidRPr="00D37F96">
        <w:rPr>
          <w:rFonts w:ascii="Arial" w:hAnsi="Arial" w:cs="Arial"/>
          <w:sz w:val="22"/>
          <w:szCs w:val="22"/>
          <w:lang w:eastAsia="ar-SA"/>
        </w:rPr>
        <w:t>–</w:t>
      </w:r>
      <w:r w:rsidRPr="00D37F96">
        <w:rPr>
          <w:rFonts w:ascii="Arial" w:hAnsi="Arial" w:cs="Arial"/>
          <w:sz w:val="22"/>
          <w:szCs w:val="22"/>
          <w:lang w:eastAsia="ar-SA"/>
        </w:rPr>
        <w:t xml:space="preserve"> </w:t>
      </w:r>
      <w:r w:rsidR="009D661C" w:rsidRPr="00D37F96">
        <w:rPr>
          <w:rFonts w:ascii="Arial" w:hAnsi="Arial" w:cs="Arial"/>
          <w:sz w:val="22"/>
          <w:szCs w:val="22"/>
          <w:lang w:eastAsia="ar-SA"/>
        </w:rPr>
        <w:t>w</w:t>
      </w:r>
      <w:r w:rsidRPr="00D37F96">
        <w:rPr>
          <w:rFonts w:ascii="Arial" w:hAnsi="Arial" w:cs="Arial"/>
          <w:sz w:val="22"/>
          <w:szCs w:val="22"/>
          <w:lang w:eastAsia="ar-SA"/>
        </w:rPr>
        <w:t>ynikająca z eksploatacji zmiana wymiarów lub kształtu, parametrów, własności fizykochemicznych, naruszenie ciągłości lub zaprzestanie wykonywania przewidzianej funkcji, występująca w sposób ciągły do zakresu uniemożliwiającego dalszą prawidłową pracę podzespołu</w:t>
      </w:r>
      <w:r w:rsidR="009D661C" w:rsidRPr="00D37F96">
        <w:rPr>
          <w:rFonts w:ascii="Arial" w:hAnsi="Arial" w:cs="Arial"/>
          <w:sz w:val="22"/>
          <w:szCs w:val="22"/>
          <w:lang w:eastAsia="ar-SA"/>
        </w:rPr>
        <w:t xml:space="preserve"> </w:t>
      </w:r>
      <w:r w:rsidRPr="00D37F96">
        <w:rPr>
          <w:rFonts w:ascii="Arial" w:hAnsi="Arial" w:cs="Arial"/>
          <w:sz w:val="22"/>
          <w:szCs w:val="22"/>
          <w:lang w:eastAsia="ar-SA"/>
        </w:rPr>
        <w:t>/</w:t>
      </w:r>
      <w:r w:rsidR="009D661C" w:rsidRPr="00D37F96">
        <w:rPr>
          <w:rFonts w:ascii="Arial" w:hAnsi="Arial" w:cs="Arial"/>
          <w:sz w:val="22"/>
          <w:szCs w:val="22"/>
          <w:lang w:eastAsia="ar-SA"/>
        </w:rPr>
        <w:t xml:space="preserve"> </w:t>
      </w:r>
      <w:r w:rsidRPr="00D37F96">
        <w:rPr>
          <w:rFonts w:ascii="Arial" w:hAnsi="Arial" w:cs="Arial"/>
          <w:sz w:val="22"/>
          <w:szCs w:val="22"/>
          <w:lang w:eastAsia="ar-SA"/>
        </w:rPr>
        <w:t>zespołu</w:t>
      </w:r>
      <w:r w:rsidR="009D661C" w:rsidRPr="00D37F96">
        <w:rPr>
          <w:rFonts w:ascii="Arial" w:hAnsi="Arial" w:cs="Arial"/>
          <w:sz w:val="22"/>
          <w:szCs w:val="22"/>
          <w:lang w:eastAsia="ar-SA"/>
        </w:rPr>
        <w:t>;</w:t>
      </w:r>
    </w:p>
    <w:p w14:paraId="2846A51D" w14:textId="77777777" w:rsidR="0099666A" w:rsidRPr="00D37F96" w:rsidRDefault="0099666A" w:rsidP="00BA1C4B">
      <w:pPr>
        <w:widowControl w:val="0"/>
        <w:numPr>
          <w:ilvl w:val="0"/>
          <w:numId w:val="13"/>
        </w:numPr>
        <w:shd w:val="clear" w:color="auto" w:fill="FFFFFF"/>
        <w:suppressAutoHyphens/>
        <w:ind w:right="72"/>
        <w:jc w:val="both"/>
        <w:outlineLvl w:val="0"/>
        <w:rPr>
          <w:rFonts w:ascii="Arial" w:hAnsi="Arial" w:cs="Arial"/>
          <w:sz w:val="22"/>
          <w:szCs w:val="22"/>
          <w:lang w:eastAsia="ar-SA"/>
        </w:rPr>
      </w:pPr>
      <w:r w:rsidRPr="00D37F96">
        <w:rPr>
          <w:rFonts w:ascii="Arial" w:hAnsi="Arial" w:cs="Arial"/>
          <w:sz w:val="22"/>
          <w:szCs w:val="22"/>
          <w:lang w:eastAsia="ar-SA"/>
        </w:rPr>
        <w:t>Autoryzacja - przeprowadzenie szkolenia zapoznającego z wymaganym zakresem wiedzy i umiejętności dotyczących budowy i eksploatacji typu pojazdu kolejowego dostarczonego przez Wykonawcę oraz sprawdzenie umiejętności w tym zakresie, które są niezbędne do rozszerzenia świadectwa maszynisty o dany typ pojazdu kolejowego, zgodnie z wymogami określonymi w Rozporządzeniu Ministra Infrastruktury i Rozwoju z dnia 10 lutego 2014 r. w sprawie świadectwa maszynisty (z późn. zm.).</w:t>
      </w:r>
    </w:p>
    <w:p w14:paraId="56105153" w14:textId="77777777" w:rsidR="0099666A" w:rsidRPr="00D37F96" w:rsidRDefault="0099666A" w:rsidP="00C76061">
      <w:pPr>
        <w:widowControl w:val="0"/>
        <w:shd w:val="clear" w:color="auto" w:fill="FFFFFF"/>
        <w:suppressAutoHyphens/>
        <w:ind w:left="501" w:right="72"/>
        <w:jc w:val="both"/>
        <w:outlineLvl w:val="0"/>
        <w:rPr>
          <w:rFonts w:ascii="Arial" w:hAnsi="Arial" w:cs="Arial"/>
          <w:sz w:val="22"/>
          <w:szCs w:val="22"/>
          <w:lang w:eastAsia="ar-SA"/>
        </w:rPr>
      </w:pPr>
    </w:p>
    <w:p w14:paraId="0E8DFAA7" w14:textId="77777777" w:rsidR="00EC7F4E" w:rsidRPr="00D37F96" w:rsidRDefault="00EC7F4E" w:rsidP="00C62C79">
      <w:pPr>
        <w:widowControl w:val="0"/>
        <w:suppressAutoHyphens/>
        <w:rPr>
          <w:rFonts w:ascii="Arial" w:hAnsi="Arial" w:cs="Arial"/>
          <w:b/>
          <w:sz w:val="22"/>
          <w:szCs w:val="22"/>
          <w:lang w:eastAsia="ar-SA"/>
        </w:rPr>
      </w:pPr>
    </w:p>
    <w:p w14:paraId="71BD8400" w14:textId="77777777" w:rsidR="002B394F" w:rsidRPr="00D37F96" w:rsidRDefault="002B394F" w:rsidP="00D2591B">
      <w:pPr>
        <w:widowControl w:val="0"/>
        <w:suppressAutoHyphens/>
        <w:jc w:val="center"/>
        <w:rPr>
          <w:rFonts w:ascii="Arial" w:hAnsi="Arial" w:cs="Arial"/>
          <w:b/>
          <w:sz w:val="22"/>
          <w:szCs w:val="22"/>
          <w:lang w:eastAsia="ar-SA"/>
        </w:rPr>
      </w:pPr>
      <w:r w:rsidRPr="00D37F96">
        <w:rPr>
          <w:rFonts w:ascii="Arial" w:hAnsi="Arial" w:cs="Arial"/>
          <w:b/>
          <w:sz w:val="22"/>
          <w:szCs w:val="22"/>
          <w:lang w:eastAsia="ar-SA"/>
        </w:rPr>
        <w:t xml:space="preserve">§ 3 </w:t>
      </w:r>
    </w:p>
    <w:p w14:paraId="0E7DF2B5" w14:textId="359AA7EC" w:rsidR="002B394F" w:rsidRPr="00D37F96" w:rsidRDefault="002B394F" w:rsidP="00D2591B">
      <w:pPr>
        <w:widowControl w:val="0"/>
        <w:suppressAutoHyphens/>
        <w:jc w:val="center"/>
        <w:rPr>
          <w:rFonts w:ascii="Arial" w:hAnsi="Arial" w:cs="Arial"/>
          <w:b/>
          <w:sz w:val="22"/>
          <w:szCs w:val="22"/>
          <w:lang w:eastAsia="ar-SA"/>
        </w:rPr>
      </w:pPr>
      <w:r w:rsidRPr="00D37F96">
        <w:rPr>
          <w:rFonts w:ascii="Arial" w:hAnsi="Arial" w:cs="Arial"/>
          <w:b/>
          <w:sz w:val="22"/>
          <w:szCs w:val="22"/>
          <w:lang w:eastAsia="ar-SA"/>
        </w:rPr>
        <w:t>Sposób realizacji przedmiotu umowy</w:t>
      </w:r>
      <w:r w:rsidR="00C109FD" w:rsidRPr="00D37F96">
        <w:rPr>
          <w:rFonts w:ascii="Arial" w:hAnsi="Arial" w:cs="Arial"/>
          <w:b/>
          <w:sz w:val="22"/>
          <w:szCs w:val="22"/>
          <w:lang w:eastAsia="ar-SA"/>
        </w:rPr>
        <w:t xml:space="preserve"> oraz obowiązki Wykonawcy</w:t>
      </w:r>
    </w:p>
    <w:p w14:paraId="69B24C95" w14:textId="713AD61C" w:rsidR="00986631" w:rsidRPr="00D37F96" w:rsidRDefault="005A59E6" w:rsidP="00986631">
      <w:pPr>
        <w:widowControl w:val="0"/>
        <w:numPr>
          <w:ilvl w:val="0"/>
          <w:numId w:val="8"/>
        </w:numPr>
        <w:suppressAutoHyphens/>
        <w:ind w:left="284" w:hanging="426"/>
        <w:jc w:val="both"/>
        <w:rPr>
          <w:rFonts w:ascii="Arial" w:hAnsi="Arial" w:cs="Arial"/>
          <w:sz w:val="22"/>
          <w:szCs w:val="22"/>
          <w:lang w:eastAsia="ar-SA"/>
        </w:rPr>
      </w:pPr>
      <w:r w:rsidRPr="00D37F96">
        <w:rPr>
          <w:rFonts w:ascii="Arial" w:hAnsi="Arial" w:cs="Arial"/>
          <w:sz w:val="22"/>
          <w:szCs w:val="22"/>
          <w:lang w:eastAsia="ar-SA"/>
        </w:rPr>
        <w:t>Przedmiot umowy powinien być zrealizowany zgodnie z przepisami prawa,</w:t>
      </w:r>
      <w:r w:rsidR="00945ACF" w:rsidRPr="00D37F96">
        <w:rPr>
          <w:rFonts w:ascii="Arial" w:hAnsi="Arial" w:cs="Arial"/>
          <w:sz w:val="22"/>
          <w:szCs w:val="22"/>
          <w:lang w:eastAsia="ar-SA"/>
        </w:rPr>
        <w:t xml:space="preserve"> zasadami wiedzy technicznej</w:t>
      </w:r>
      <w:r w:rsidR="00A46F24" w:rsidRPr="00D37F96">
        <w:rPr>
          <w:rFonts w:ascii="Arial" w:hAnsi="Arial" w:cs="Arial"/>
          <w:sz w:val="22"/>
          <w:szCs w:val="22"/>
          <w:lang w:eastAsia="ar-SA"/>
        </w:rPr>
        <w:t xml:space="preserve"> oraz niniejszą umową,</w:t>
      </w:r>
      <w:r w:rsidR="00945ACF" w:rsidRPr="00D37F96">
        <w:rPr>
          <w:rFonts w:ascii="Arial" w:hAnsi="Arial" w:cs="Arial"/>
          <w:sz w:val="22"/>
          <w:szCs w:val="22"/>
          <w:lang w:eastAsia="ar-SA"/>
        </w:rPr>
        <w:t xml:space="preserve"> </w:t>
      </w:r>
      <w:r w:rsidRPr="00D37F96">
        <w:rPr>
          <w:rFonts w:ascii="Arial" w:hAnsi="Arial" w:cs="Arial"/>
          <w:sz w:val="22"/>
          <w:szCs w:val="22"/>
          <w:lang w:eastAsia="ar-SA"/>
        </w:rPr>
        <w:t xml:space="preserve">a Wykonawca w dniu odbioru technicznego </w:t>
      </w:r>
      <w:r w:rsidR="00C23572" w:rsidRPr="00D37F96">
        <w:rPr>
          <w:rFonts w:ascii="Arial" w:hAnsi="Arial" w:cs="Arial"/>
          <w:sz w:val="22"/>
          <w:szCs w:val="22"/>
          <w:lang w:eastAsia="ar-SA"/>
        </w:rPr>
        <w:t xml:space="preserve">każdego </w:t>
      </w:r>
      <w:r w:rsidRPr="00D37F96">
        <w:rPr>
          <w:rFonts w:ascii="Arial" w:hAnsi="Arial" w:cs="Arial"/>
          <w:sz w:val="22"/>
          <w:szCs w:val="22"/>
          <w:lang w:eastAsia="ar-SA"/>
        </w:rPr>
        <w:t>pojazd</w:t>
      </w:r>
      <w:r w:rsidR="00C23572" w:rsidRPr="00D37F96">
        <w:rPr>
          <w:rFonts w:ascii="Arial" w:hAnsi="Arial" w:cs="Arial"/>
          <w:sz w:val="22"/>
          <w:szCs w:val="22"/>
          <w:lang w:eastAsia="ar-SA"/>
        </w:rPr>
        <w:t>u</w:t>
      </w:r>
      <w:r w:rsidRPr="00D37F96">
        <w:rPr>
          <w:rFonts w:ascii="Arial" w:hAnsi="Arial" w:cs="Arial"/>
          <w:sz w:val="22"/>
          <w:szCs w:val="22"/>
          <w:lang w:eastAsia="ar-SA"/>
        </w:rPr>
        <w:t xml:space="preserve"> </w:t>
      </w:r>
      <w:r w:rsidRPr="00D37F96">
        <w:rPr>
          <w:rFonts w:ascii="Arial" w:hAnsi="Arial" w:cs="Arial"/>
          <w:sz w:val="22"/>
          <w:szCs w:val="22"/>
          <w:lang w:eastAsia="ar-SA"/>
        </w:rPr>
        <w:lastRenderedPageBreak/>
        <w:t xml:space="preserve">złoży pisemne oświadczenie, iż przedmiot umowy został wykonany prawidłowo, zgodnie </w:t>
      </w:r>
      <w:r w:rsidR="004157CC" w:rsidRPr="00D37F96">
        <w:rPr>
          <w:rFonts w:ascii="Arial" w:hAnsi="Arial" w:cs="Arial"/>
          <w:sz w:val="22"/>
          <w:szCs w:val="22"/>
          <w:lang w:eastAsia="ar-SA"/>
        </w:rPr>
        <w:t>z </w:t>
      </w:r>
      <w:r w:rsidRPr="00D37F96">
        <w:rPr>
          <w:rFonts w:ascii="Arial" w:hAnsi="Arial" w:cs="Arial"/>
          <w:sz w:val="22"/>
          <w:szCs w:val="22"/>
          <w:lang w:eastAsia="ar-SA"/>
        </w:rPr>
        <w:t>przepisami prawa</w:t>
      </w:r>
      <w:r w:rsidR="00855F14" w:rsidRPr="00D37F96">
        <w:rPr>
          <w:rFonts w:ascii="Arial" w:hAnsi="Arial" w:cs="Arial"/>
          <w:sz w:val="22"/>
          <w:szCs w:val="22"/>
          <w:lang w:eastAsia="ar-SA"/>
        </w:rPr>
        <w:t>,</w:t>
      </w:r>
      <w:r w:rsidRPr="00D37F96">
        <w:rPr>
          <w:rFonts w:ascii="Arial" w:hAnsi="Arial" w:cs="Arial"/>
          <w:sz w:val="22"/>
          <w:szCs w:val="22"/>
          <w:lang w:eastAsia="ar-SA"/>
        </w:rPr>
        <w:t xml:space="preserve"> </w:t>
      </w:r>
      <w:r w:rsidR="00855F14" w:rsidRPr="00D37F96">
        <w:rPr>
          <w:rFonts w:ascii="Arial" w:hAnsi="Arial" w:cs="Arial"/>
          <w:sz w:val="22"/>
          <w:szCs w:val="22"/>
          <w:lang w:eastAsia="ar-SA"/>
        </w:rPr>
        <w:t>i niniejsz</w:t>
      </w:r>
      <w:r w:rsidR="00A46F24" w:rsidRPr="00D37F96">
        <w:rPr>
          <w:rFonts w:ascii="Arial" w:hAnsi="Arial" w:cs="Arial"/>
          <w:sz w:val="22"/>
          <w:szCs w:val="22"/>
          <w:lang w:eastAsia="ar-SA"/>
        </w:rPr>
        <w:t>ą</w:t>
      </w:r>
      <w:r w:rsidR="00855F14" w:rsidRPr="00D37F96">
        <w:rPr>
          <w:rFonts w:ascii="Arial" w:hAnsi="Arial" w:cs="Arial"/>
          <w:sz w:val="22"/>
          <w:szCs w:val="22"/>
          <w:lang w:eastAsia="ar-SA"/>
        </w:rPr>
        <w:t xml:space="preserve"> umową oraz </w:t>
      </w:r>
      <w:r w:rsidRPr="00D37F96">
        <w:rPr>
          <w:rFonts w:ascii="Arial" w:hAnsi="Arial" w:cs="Arial"/>
          <w:sz w:val="22"/>
          <w:szCs w:val="22"/>
          <w:lang w:eastAsia="ar-SA"/>
        </w:rPr>
        <w:t xml:space="preserve">nadaje się do </w:t>
      </w:r>
      <w:r w:rsidR="00855F14" w:rsidRPr="00D37F96">
        <w:rPr>
          <w:rFonts w:ascii="Arial" w:hAnsi="Arial" w:cs="Arial"/>
          <w:sz w:val="22"/>
          <w:szCs w:val="22"/>
          <w:lang w:eastAsia="ar-SA"/>
        </w:rPr>
        <w:t xml:space="preserve">zgodnego z przeznaczeniem </w:t>
      </w:r>
      <w:r w:rsidRPr="00D37F96">
        <w:rPr>
          <w:rFonts w:ascii="Arial" w:hAnsi="Arial" w:cs="Arial"/>
          <w:sz w:val="22"/>
          <w:szCs w:val="22"/>
          <w:lang w:eastAsia="ar-SA"/>
        </w:rPr>
        <w:t>użytkowania.</w:t>
      </w:r>
    </w:p>
    <w:p w14:paraId="430C42CF" w14:textId="15639D31" w:rsidR="00300BDB" w:rsidRPr="00D37F96" w:rsidRDefault="00986631" w:rsidP="00682BB5">
      <w:pPr>
        <w:widowControl w:val="0"/>
        <w:numPr>
          <w:ilvl w:val="0"/>
          <w:numId w:val="8"/>
        </w:numPr>
        <w:suppressAutoHyphens/>
        <w:ind w:left="284" w:hanging="426"/>
        <w:jc w:val="both"/>
        <w:rPr>
          <w:rFonts w:ascii="Arial" w:hAnsi="Arial" w:cs="Arial"/>
          <w:sz w:val="22"/>
          <w:szCs w:val="22"/>
          <w:lang w:eastAsia="ar-SA"/>
        </w:rPr>
      </w:pPr>
      <w:r w:rsidRPr="00D37F96">
        <w:rPr>
          <w:rFonts w:ascii="Arial" w:hAnsi="Arial" w:cs="Arial"/>
          <w:sz w:val="22"/>
          <w:szCs w:val="22"/>
          <w:lang w:eastAsia="ar-SA"/>
        </w:rPr>
        <w:t>W ramach Umowy Wykonawca zobowiązany jest do sporządzenia i przekazania Zamawiającemu dokumentacji wymienionej w § 2</w:t>
      </w:r>
      <w:r w:rsidR="003C3F35" w:rsidRPr="00D37F96">
        <w:rPr>
          <w:rFonts w:ascii="Arial" w:hAnsi="Arial" w:cs="Arial"/>
          <w:sz w:val="22"/>
          <w:szCs w:val="22"/>
          <w:lang w:eastAsia="ar-SA"/>
        </w:rPr>
        <w:t xml:space="preserve"> pkt 2</w:t>
      </w:r>
      <w:r w:rsidRPr="00D37F96">
        <w:rPr>
          <w:rFonts w:ascii="Arial" w:hAnsi="Arial" w:cs="Arial"/>
          <w:sz w:val="22"/>
          <w:szCs w:val="22"/>
          <w:lang w:eastAsia="ar-SA"/>
        </w:rPr>
        <w:t xml:space="preserve"> niniejszej Umowy. </w:t>
      </w:r>
      <w:r w:rsidR="003C3F35" w:rsidRPr="00D37F96">
        <w:rPr>
          <w:rFonts w:ascii="Arial" w:hAnsi="Arial" w:cs="Arial"/>
          <w:sz w:val="22"/>
          <w:szCs w:val="22"/>
          <w:lang w:eastAsia="ar-SA"/>
        </w:rPr>
        <w:t>Dokumentacja, o której mowa w § 2 pkt 2 lit. a</w:t>
      </w:r>
      <w:r w:rsidR="00067358" w:rsidRPr="00D37F96">
        <w:rPr>
          <w:rFonts w:ascii="Arial" w:hAnsi="Arial" w:cs="Arial"/>
          <w:sz w:val="22"/>
          <w:szCs w:val="22"/>
          <w:lang w:eastAsia="ar-SA"/>
        </w:rPr>
        <w:t>)</w:t>
      </w:r>
      <w:r w:rsidR="00300BDB" w:rsidRPr="00D37F96">
        <w:rPr>
          <w:rFonts w:ascii="Arial" w:hAnsi="Arial" w:cs="Arial"/>
          <w:sz w:val="22"/>
          <w:szCs w:val="22"/>
          <w:lang w:eastAsia="ar-SA"/>
        </w:rPr>
        <w:t xml:space="preserve"> ppkt I, II, III</w:t>
      </w:r>
      <w:r w:rsidR="003C3F35" w:rsidRPr="00D37F96">
        <w:rPr>
          <w:rFonts w:ascii="Arial" w:hAnsi="Arial" w:cs="Arial"/>
          <w:sz w:val="22"/>
          <w:szCs w:val="22"/>
          <w:lang w:eastAsia="ar-SA"/>
        </w:rPr>
        <w:t xml:space="preserve"> </w:t>
      </w:r>
      <w:r w:rsidR="005325EB" w:rsidRPr="00D37F96">
        <w:rPr>
          <w:rFonts w:ascii="Arial" w:hAnsi="Arial" w:cs="Arial"/>
          <w:sz w:val="22"/>
          <w:szCs w:val="22"/>
          <w:lang w:eastAsia="ar-SA"/>
        </w:rPr>
        <w:t xml:space="preserve">niniejszej Umowy </w:t>
      </w:r>
      <w:r w:rsidR="003C3F35" w:rsidRPr="00D37F96">
        <w:rPr>
          <w:rFonts w:ascii="Arial" w:hAnsi="Arial" w:cs="Arial"/>
          <w:sz w:val="22"/>
          <w:szCs w:val="22"/>
          <w:lang w:eastAsia="ar-SA"/>
        </w:rPr>
        <w:t xml:space="preserve">podlega zatwierdzeniu przez Zamawiającego oraz przez jednostkę notyfikowaną </w:t>
      </w:r>
      <w:r w:rsidR="00C65E81" w:rsidRPr="00D37F96">
        <w:rPr>
          <w:rFonts w:ascii="Arial" w:hAnsi="Arial" w:cs="Arial"/>
          <w:sz w:val="22"/>
          <w:szCs w:val="22"/>
          <w:lang w:eastAsia="ar-SA"/>
        </w:rPr>
        <w:t xml:space="preserve">w rozumieniu </w:t>
      </w:r>
      <w:r w:rsidR="00017434" w:rsidRPr="00D37F96">
        <w:rPr>
          <w:rFonts w:ascii="Arial" w:hAnsi="Arial" w:cs="Arial"/>
          <w:sz w:val="22"/>
          <w:szCs w:val="22"/>
          <w:lang w:eastAsia="ar-SA"/>
        </w:rPr>
        <w:t>U</w:t>
      </w:r>
      <w:r w:rsidR="00C65E81" w:rsidRPr="00D37F96">
        <w:rPr>
          <w:rFonts w:ascii="Arial" w:hAnsi="Arial" w:cs="Arial"/>
          <w:sz w:val="22"/>
          <w:szCs w:val="22"/>
          <w:lang w:eastAsia="ar-SA"/>
        </w:rPr>
        <w:t>stawy  o</w:t>
      </w:r>
      <w:r w:rsidR="00165BD8" w:rsidRPr="00D37F96">
        <w:rPr>
          <w:rFonts w:ascii="Arial" w:hAnsi="Arial" w:cs="Arial"/>
          <w:sz w:val="22"/>
          <w:szCs w:val="22"/>
          <w:lang w:eastAsia="ar-SA"/>
        </w:rPr>
        <w:t> </w:t>
      </w:r>
      <w:r w:rsidR="00C65E81" w:rsidRPr="00D37F96">
        <w:rPr>
          <w:rFonts w:ascii="Arial" w:hAnsi="Arial" w:cs="Arial"/>
          <w:sz w:val="22"/>
          <w:szCs w:val="22"/>
          <w:lang w:eastAsia="ar-SA"/>
        </w:rPr>
        <w:t xml:space="preserve">transporcie kolejowym </w:t>
      </w:r>
      <w:r w:rsidR="003C3F35" w:rsidRPr="00D37F96">
        <w:rPr>
          <w:rFonts w:ascii="Arial" w:hAnsi="Arial" w:cs="Arial"/>
          <w:sz w:val="22"/>
          <w:szCs w:val="22"/>
          <w:lang w:eastAsia="ar-SA"/>
        </w:rPr>
        <w:t xml:space="preserve">(zatwierdzenie </w:t>
      </w:r>
      <w:r w:rsidR="00300BDB" w:rsidRPr="00D37F96">
        <w:rPr>
          <w:rFonts w:ascii="Arial" w:hAnsi="Arial" w:cs="Arial"/>
          <w:sz w:val="22"/>
          <w:szCs w:val="22"/>
          <w:lang w:eastAsia="ar-SA"/>
        </w:rPr>
        <w:t>dokumentacji przez jednostkę notyfikowaną nastąpić ma po zatwierdzeniu dokumentacji przez Zamawiającego). Dokumentacja, o której mowa w § 2 pkt 2 lit. a</w:t>
      </w:r>
      <w:r w:rsidR="00067358" w:rsidRPr="00D37F96">
        <w:rPr>
          <w:rFonts w:ascii="Arial" w:hAnsi="Arial" w:cs="Arial"/>
          <w:sz w:val="22"/>
          <w:szCs w:val="22"/>
          <w:lang w:eastAsia="ar-SA"/>
        </w:rPr>
        <w:t>)</w:t>
      </w:r>
      <w:r w:rsidR="00300BDB" w:rsidRPr="00D37F96">
        <w:rPr>
          <w:rFonts w:ascii="Arial" w:hAnsi="Arial" w:cs="Arial"/>
          <w:sz w:val="22"/>
          <w:szCs w:val="22"/>
          <w:lang w:eastAsia="ar-SA"/>
        </w:rPr>
        <w:t xml:space="preserve"> ppkt IV</w:t>
      </w:r>
      <w:r w:rsidR="00110156" w:rsidRPr="00D37F96">
        <w:rPr>
          <w:rFonts w:ascii="Arial" w:hAnsi="Arial" w:cs="Arial"/>
          <w:sz w:val="22"/>
          <w:szCs w:val="22"/>
          <w:lang w:eastAsia="ar-SA"/>
        </w:rPr>
        <w:t>, V</w:t>
      </w:r>
      <w:r w:rsidR="00300BDB" w:rsidRPr="00D37F96">
        <w:rPr>
          <w:rFonts w:ascii="Arial" w:hAnsi="Arial" w:cs="Arial"/>
          <w:sz w:val="22"/>
          <w:szCs w:val="22"/>
          <w:lang w:eastAsia="ar-SA"/>
        </w:rPr>
        <w:t xml:space="preserve"> i lit. b</w:t>
      </w:r>
      <w:r w:rsidR="00067358" w:rsidRPr="00D37F96">
        <w:rPr>
          <w:rFonts w:ascii="Arial" w:hAnsi="Arial" w:cs="Arial"/>
          <w:sz w:val="22"/>
          <w:szCs w:val="22"/>
          <w:lang w:eastAsia="ar-SA"/>
        </w:rPr>
        <w:t>)</w:t>
      </w:r>
      <w:r w:rsidR="00300BDB" w:rsidRPr="00D37F96">
        <w:rPr>
          <w:rFonts w:ascii="Arial" w:hAnsi="Arial" w:cs="Arial"/>
          <w:sz w:val="22"/>
          <w:szCs w:val="22"/>
          <w:lang w:eastAsia="ar-SA"/>
        </w:rPr>
        <w:t>, c</w:t>
      </w:r>
      <w:r w:rsidR="00067358" w:rsidRPr="00D37F96">
        <w:rPr>
          <w:rFonts w:ascii="Arial" w:hAnsi="Arial" w:cs="Arial"/>
          <w:sz w:val="22"/>
          <w:szCs w:val="22"/>
          <w:lang w:eastAsia="ar-SA"/>
        </w:rPr>
        <w:t>)</w:t>
      </w:r>
      <w:r w:rsidR="00300BDB" w:rsidRPr="00D37F96">
        <w:rPr>
          <w:rFonts w:ascii="Arial" w:hAnsi="Arial" w:cs="Arial"/>
          <w:sz w:val="22"/>
          <w:szCs w:val="22"/>
          <w:lang w:eastAsia="ar-SA"/>
        </w:rPr>
        <w:t xml:space="preserve">, </w:t>
      </w:r>
      <w:r w:rsidR="007C7875" w:rsidRPr="00D37F96">
        <w:rPr>
          <w:rFonts w:ascii="Arial" w:hAnsi="Arial" w:cs="Arial"/>
          <w:sz w:val="22"/>
          <w:szCs w:val="22"/>
          <w:lang w:eastAsia="ar-SA"/>
        </w:rPr>
        <w:t>d</w:t>
      </w:r>
      <w:r w:rsidR="00067358" w:rsidRPr="00D37F96">
        <w:rPr>
          <w:rFonts w:ascii="Arial" w:hAnsi="Arial" w:cs="Arial"/>
          <w:sz w:val="22"/>
          <w:szCs w:val="22"/>
          <w:lang w:eastAsia="ar-SA"/>
        </w:rPr>
        <w:t>)</w:t>
      </w:r>
      <w:r w:rsidR="00300BDB" w:rsidRPr="00D37F96">
        <w:rPr>
          <w:rFonts w:ascii="Arial" w:hAnsi="Arial" w:cs="Arial"/>
          <w:sz w:val="22"/>
          <w:szCs w:val="22"/>
          <w:lang w:eastAsia="ar-SA"/>
        </w:rPr>
        <w:t xml:space="preserve">, </w:t>
      </w:r>
      <w:r w:rsidR="00391892" w:rsidRPr="00D37F96">
        <w:rPr>
          <w:rFonts w:ascii="Arial" w:hAnsi="Arial" w:cs="Arial"/>
          <w:sz w:val="22"/>
          <w:szCs w:val="22"/>
          <w:lang w:eastAsia="ar-SA"/>
        </w:rPr>
        <w:t>t</w:t>
      </w:r>
      <w:r w:rsidR="00067358" w:rsidRPr="00D37F96">
        <w:rPr>
          <w:rFonts w:ascii="Arial" w:hAnsi="Arial" w:cs="Arial"/>
          <w:sz w:val="22"/>
          <w:szCs w:val="22"/>
          <w:lang w:eastAsia="ar-SA"/>
        </w:rPr>
        <w:t>) i</w:t>
      </w:r>
      <w:r w:rsidR="00300BDB" w:rsidRPr="00D37F96">
        <w:rPr>
          <w:rFonts w:ascii="Arial" w:hAnsi="Arial" w:cs="Arial"/>
          <w:sz w:val="22"/>
          <w:szCs w:val="22"/>
          <w:lang w:eastAsia="ar-SA"/>
        </w:rPr>
        <w:t xml:space="preserve"> </w:t>
      </w:r>
      <w:r w:rsidR="00110156" w:rsidRPr="00D37F96">
        <w:rPr>
          <w:rFonts w:ascii="Arial" w:hAnsi="Arial" w:cs="Arial"/>
          <w:sz w:val="22"/>
          <w:szCs w:val="22"/>
          <w:lang w:eastAsia="ar-SA"/>
        </w:rPr>
        <w:t>u</w:t>
      </w:r>
      <w:r w:rsidR="00067358" w:rsidRPr="00D37F96">
        <w:rPr>
          <w:rFonts w:ascii="Arial" w:hAnsi="Arial" w:cs="Arial"/>
          <w:sz w:val="22"/>
          <w:szCs w:val="22"/>
          <w:lang w:eastAsia="ar-SA"/>
        </w:rPr>
        <w:t>)</w:t>
      </w:r>
      <w:r w:rsidR="00300BDB" w:rsidRPr="00D37F96">
        <w:rPr>
          <w:rFonts w:ascii="Arial" w:hAnsi="Arial" w:cs="Arial"/>
          <w:sz w:val="22"/>
          <w:szCs w:val="22"/>
          <w:lang w:eastAsia="ar-SA"/>
        </w:rPr>
        <w:t xml:space="preserve"> </w:t>
      </w:r>
      <w:r w:rsidR="005325EB" w:rsidRPr="00D37F96">
        <w:rPr>
          <w:rFonts w:ascii="Arial" w:hAnsi="Arial" w:cs="Arial"/>
          <w:sz w:val="22"/>
          <w:szCs w:val="22"/>
          <w:lang w:eastAsia="ar-SA"/>
        </w:rPr>
        <w:t xml:space="preserve">niniejszej Umowy </w:t>
      </w:r>
      <w:r w:rsidR="00300BDB" w:rsidRPr="00D37F96">
        <w:rPr>
          <w:rFonts w:ascii="Arial" w:hAnsi="Arial" w:cs="Arial"/>
          <w:sz w:val="22"/>
          <w:szCs w:val="22"/>
          <w:lang w:eastAsia="ar-SA"/>
        </w:rPr>
        <w:t xml:space="preserve">podlega zatwierdzeniu przez Zamawiającego. Zamawiający nie przystąpi do odbiorów </w:t>
      </w:r>
      <w:r w:rsidR="005325EB" w:rsidRPr="00D37F96">
        <w:rPr>
          <w:rFonts w:ascii="Arial" w:hAnsi="Arial" w:cs="Arial"/>
          <w:sz w:val="22"/>
          <w:szCs w:val="22"/>
          <w:lang w:eastAsia="ar-SA"/>
        </w:rPr>
        <w:t>technicznych</w:t>
      </w:r>
      <w:r w:rsidR="00300BDB" w:rsidRPr="00D37F96">
        <w:rPr>
          <w:rFonts w:ascii="Arial" w:hAnsi="Arial" w:cs="Arial"/>
          <w:sz w:val="22"/>
          <w:szCs w:val="22"/>
          <w:lang w:eastAsia="ar-SA"/>
        </w:rPr>
        <w:t xml:space="preserve"> Pojazdów bez spełnienia powyższego wymagania. </w:t>
      </w:r>
    </w:p>
    <w:p w14:paraId="46DA9ECF" w14:textId="698233DB" w:rsidR="000C0541" w:rsidRPr="00D37F96" w:rsidRDefault="007F3FBB" w:rsidP="00682BB5">
      <w:pPr>
        <w:widowControl w:val="0"/>
        <w:numPr>
          <w:ilvl w:val="0"/>
          <w:numId w:val="8"/>
        </w:numPr>
        <w:suppressAutoHyphens/>
        <w:ind w:left="284" w:hanging="426"/>
        <w:jc w:val="both"/>
        <w:rPr>
          <w:rFonts w:ascii="Arial" w:hAnsi="Arial" w:cs="Arial"/>
          <w:sz w:val="22"/>
          <w:szCs w:val="22"/>
          <w:lang w:eastAsia="ar-SA"/>
        </w:rPr>
      </w:pPr>
      <w:bookmarkStart w:id="22" w:name="_Hlk71457314"/>
      <w:r w:rsidRPr="00D37F96">
        <w:rPr>
          <w:rFonts w:ascii="Arial" w:hAnsi="Arial" w:cs="Arial"/>
          <w:sz w:val="22"/>
          <w:szCs w:val="22"/>
          <w:lang w:eastAsia="ar-SA"/>
        </w:rPr>
        <w:t>Wykonawca jest zobowiązany do dostarczenia do siedziby Zamawiającego do akceptacji dokumentacji</w:t>
      </w:r>
      <w:r w:rsidR="000C0541" w:rsidRPr="00D37F96">
        <w:rPr>
          <w:rFonts w:ascii="Arial" w:hAnsi="Arial" w:cs="Arial"/>
          <w:sz w:val="22"/>
          <w:szCs w:val="22"/>
          <w:lang w:eastAsia="ar-SA"/>
        </w:rPr>
        <w:t>:</w:t>
      </w:r>
    </w:p>
    <w:p w14:paraId="49C73593" w14:textId="09C3C779" w:rsidR="007622BC" w:rsidRPr="00D37F96" w:rsidRDefault="007622BC" w:rsidP="00BA1C4B">
      <w:pPr>
        <w:pStyle w:val="Akapitzlist"/>
        <w:widowControl w:val="0"/>
        <w:numPr>
          <w:ilvl w:val="0"/>
          <w:numId w:val="14"/>
        </w:numPr>
        <w:suppressAutoHyphens/>
        <w:contextualSpacing/>
        <w:jc w:val="both"/>
        <w:rPr>
          <w:rFonts w:cs="Arial"/>
          <w:bCs/>
          <w:szCs w:val="22"/>
          <w:lang w:val="pl-PL" w:eastAsia="ar-SA"/>
        </w:rPr>
      </w:pPr>
      <w:r w:rsidRPr="00D37F96">
        <w:rPr>
          <w:rFonts w:cs="Arial"/>
          <w:bCs/>
          <w:szCs w:val="22"/>
          <w:lang w:val="pl-PL" w:eastAsia="ar-SA"/>
        </w:rPr>
        <w:t>wymienionej w § 2 pkt 2 lit. a</w:t>
      </w:r>
      <w:r w:rsidR="00067358" w:rsidRPr="00D37F96">
        <w:rPr>
          <w:rFonts w:cs="Arial"/>
          <w:bCs/>
          <w:szCs w:val="22"/>
          <w:lang w:val="pl-PL" w:eastAsia="ar-SA"/>
        </w:rPr>
        <w:t>)</w:t>
      </w:r>
      <w:r w:rsidRPr="00D37F96">
        <w:rPr>
          <w:rFonts w:cs="Arial"/>
          <w:bCs/>
          <w:szCs w:val="22"/>
          <w:lang w:val="pl-PL" w:eastAsia="ar-SA"/>
        </w:rPr>
        <w:t xml:space="preserve"> ppkt I, II, III i § 2 pkt 2 lit. b</w:t>
      </w:r>
      <w:r w:rsidR="00067358" w:rsidRPr="00D37F96">
        <w:rPr>
          <w:rFonts w:cs="Arial"/>
          <w:bCs/>
          <w:szCs w:val="22"/>
          <w:lang w:val="pl-PL" w:eastAsia="ar-SA"/>
        </w:rPr>
        <w:t>)</w:t>
      </w:r>
      <w:r w:rsidRPr="00D37F96">
        <w:rPr>
          <w:rFonts w:cs="Arial"/>
          <w:bCs/>
          <w:szCs w:val="22"/>
          <w:lang w:val="pl-PL" w:eastAsia="ar-SA"/>
        </w:rPr>
        <w:t xml:space="preserve"> ppkt II niniejszej Umowy </w:t>
      </w:r>
      <w:r w:rsidR="00AA4F2F" w:rsidRPr="00D37F96">
        <w:rPr>
          <w:rFonts w:cs="Arial"/>
          <w:bCs/>
          <w:szCs w:val="22"/>
          <w:lang w:val="pl-PL" w:eastAsia="ar-SA"/>
        </w:rPr>
        <w:t>w </w:t>
      </w:r>
      <w:r w:rsidRPr="00D37F96">
        <w:rPr>
          <w:rFonts w:cs="Arial"/>
          <w:bCs/>
          <w:szCs w:val="22"/>
          <w:lang w:val="pl-PL" w:eastAsia="ar-SA"/>
        </w:rPr>
        <w:t>terminie najpóźniej na 5 miesięcy przed planowanym obiorem pierwszego Pojazdu,</w:t>
      </w:r>
    </w:p>
    <w:p w14:paraId="367A510F" w14:textId="299211A8" w:rsidR="000C0541" w:rsidRPr="00D37F96" w:rsidRDefault="007F3FBB" w:rsidP="00BA1C4B">
      <w:pPr>
        <w:pStyle w:val="Akapitzlist"/>
        <w:widowControl w:val="0"/>
        <w:numPr>
          <w:ilvl w:val="0"/>
          <w:numId w:val="14"/>
        </w:numPr>
        <w:suppressAutoHyphens/>
        <w:contextualSpacing/>
        <w:jc w:val="both"/>
        <w:rPr>
          <w:rFonts w:cs="Arial"/>
          <w:bCs/>
          <w:szCs w:val="22"/>
          <w:lang w:val="pl-PL" w:eastAsia="ar-SA"/>
        </w:rPr>
      </w:pPr>
      <w:r w:rsidRPr="00D37F96">
        <w:rPr>
          <w:rFonts w:cs="Arial"/>
          <w:bCs/>
          <w:szCs w:val="22"/>
          <w:lang w:val="pl-PL" w:eastAsia="ar-SA"/>
        </w:rPr>
        <w:t>wymienionej w § 2 pkt 2 lit. a</w:t>
      </w:r>
      <w:r w:rsidR="00067358" w:rsidRPr="00D37F96">
        <w:rPr>
          <w:rFonts w:cs="Arial"/>
          <w:bCs/>
          <w:szCs w:val="22"/>
          <w:lang w:val="pl-PL" w:eastAsia="ar-SA"/>
        </w:rPr>
        <w:t>)</w:t>
      </w:r>
      <w:r w:rsidR="007622BC" w:rsidRPr="00D37F96">
        <w:rPr>
          <w:rFonts w:cs="Arial"/>
          <w:bCs/>
          <w:szCs w:val="22"/>
          <w:lang w:val="pl-PL" w:eastAsia="ar-SA"/>
        </w:rPr>
        <w:t xml:space="preserve"> ppkt IV</w:t>
      </w:r>
      <w:r w:rsidRPr="00D37F96">
        <w:rPr>
          <w:rFonts w:cs="Arial"/>
          <w:bCs/>
          <w:szCs w:val="22"/>
          <w:lang w:val="pl-PL" w:eastAsia="ar-SA"/>
        </w:rPr>
        <w:t>,</w:t>
      </w:r>
      <w:r w:rsidR="00110156" w:rsidRPr="00D37F96">
        <w:rPr>
          <w:rFonts w:cs="Arial"/>
          <w:bCs/>
          <w:szCs w:val="22"/>
          <w:lang w:val="pl-PL" w:eastAsia="ar-SA"/>
        </w:rPr>
        <w:t xml:space="preserve"> V</w:t>
      </w:r>
      <w:r w:rsidR="007622BC" w:rsidRPr="00D37F96">
        <w:rPr>
          <w:rFonts w:cs="Arial"/>
          <w:bCs/>
          <w:szCs w:val="22"/>
          <w:lang w:val="pl-PL" w:eastAsia="ar-SA"/>
        </w:rPr>
        <w:t xml:space="preserve"> § 2 pkt 2 lit.</w:t>
      </w:r>
      <w:r w:rsidRPr="00D37F96">
        <w:rPr>
          <w:rFonts w:cs="Arial"/>
          <w:bCs/>
          <w:szCs w:val="22"/>
          <w:lang w:val="pl-PL" w:eastAsia="ar-SA"/>
        </w:rPr>
        <w:t xml:space="preserve"> b</w:t>
      </w:r>
      <w:r w:rsidR="00067358" w:rsidRPr="00D37F96">
        <w:rPr>
          <w:rFonts w:cs="Arial"/>
          <w:bCs/>
          <w:szCs w:val="22"/>
          <w:lang w:val="pl-PL" w:eastAsia="ar-SA"/>
        </w:rPr>
        <w:t>)</w:t>
      </w:r>
      <w:r w:rsidR="007622BC" w:rsidRPr="00D37F96">
        <w:rPr>
          <w:rFonts w:cs="Arial"/>
          <w:bCs/>
          <w:szCs w:val="22"/>
          <w:lang w:val="pl-PL" w:eastAsia="ar-SA"/>
        </w:rPr>
        <w:t xml:space="preserve"> ppkt I, III, IV, V i § 2 pkt 2 lit.</w:t>
      </w:r>
      <w:r w:rsidRPr="00D37F96">
        <w:rPr>
          <w:rFonts w:cs="Arial"/>
          <w:bCs/>
          <w:szCs w:val="22"/>
          <w:lang w:val="pl-PL" w:eastAsia="ar-SA"/>
        </w:rPr>
        <w:t xml:space="preserve"> c</w:t>
      </w:r>
      <w:r w:rsidR="00067358" w:rsidRPr="00D37F96">
        <w:rPr>
          <w:rFonts w:cs="Arial"/>
          <w:bCs/>
          <w:szCs w:val="22"/>
          <w:lang w:val="pl-PL" w:eastAsia="ar-SA"/>
        </w:rPr>
        <w:t>) i</w:t>
      </w:r>
      <w:r w:rsidRPr="00D37F96">
        <w:rPr>
          <w:rFonts w:cs="Arial"/>
          <w:bCs/>
          <w:szCs w:val="22"/>
          <w:lang w:val="pl-PL" w:eastAsia="ar-SA"/>
        </w:rPr>
        <w:t xml:space="preserve"> </w:t>
      </w:r>
      <w:r w:rsidR="00804109" w:rsidRPr="00D37F96">
        <w:rPr>
          <w:rFonts w:cs="Arial"/>
          <w:bCs/>
          <w:szCs w:val="22"/>
          <w:lang w:val="pl-PL" w:eastAsia="ar-SA"/>
        </w:rPr>
        <w:t>d</w:t>
      </w:r>
      <w:r w:rsidR="00067358" w:rsidRPr="00D37F96">
        <w:rPr>
          <w:rFonts w:cs="Arial"/>
          <w:bCs/>
          <w:szCs w:val="22"/>
          <w:lang w:val="pl-PL" w:eastAsia="ar-SA"/>
        </w:rPr>
        <w:t>)</w:t>
      </w:r>
      <w:r w:rsidRPr="00D37F96">
        <w:rPr>
          <w:rFonts w:cs="Arial"/>
          <w:bCs/>
          <w:szCs w:val="22"/>
          <w:lang w:val="pl-PL" w:eastAsia="ar-SA"/>
        </w:rPr>
        <w:t xml:space="preserve"> </w:t>
      </w:r>
      <w:r w:rsidR="002B1C6F" w:rsidRPr="00D37F96">
        <w:rPr>
          <w:rFonts w:cs="Arial"/>
          <w:bCs/>
          <w:szCs w:val="22"/>
          <w:lang w:val="pl-PL" w:eastAsia="ar-SA"/>
        </w:rPr>
        <w:t xml:space="preserve">niniejszej </w:t>
      </w:r>
      <w:r w:rsidR="002C6EC9" w:rsidRPr="00D37F96">
        <w:rPr>
          <w:rFonts w:cs="Arial"/>
          <w:bCs/>
          <w:szCs w:val="22"/>
          <w:lang w:val="pl-PL" w:eastAsia="ar-SA"/>
        </w:rPr>
        <w:t xml:space="preserve">Umowy </w:t>
      </w:r>
      <w:r w:rsidRPr="00D37F96">
        <w:rPr>
          <w:rFonts w:cs="Arial"/>
          <w:bCs/>
          <w:szCs w:val="22"/>
          <w:lang w:val="pl-PL" w:eastAsia="ar-SA"/>
        </w:rPr>
        <w:t xml:space="preserve">w terminie najpóźniej na </w:t>
      </w:r>
      <w:r w:rsidR="00986631" w:rsidRPr="00D37F96">
        <w:rPr>
          <w:rFonts w:cs="Arial"/>
          <w:bCs/>
          <w:szCs w:val="22"/>
          <w:lang w:val="pl-PL" w:eastAsia="ar-SA"/>
        </w:rPr>
        <w:t xml:space="preserve">3 miesiące </w:t>
      </w:r>
      <w:r w:rsidRPr="00D37F96">
        <w:rPr>
          <w:rFonts w:cs="Arial"/>
          <w:bCs/>
          <w:szCs w:val="22"/>
          <w:lang w:val="pl-PL" w:eastAsia="ar-SA"/>
        </w:rPr>
        <w:t>przed planowanym obiorem pierwszego Pojazdu</w:t>
      </w:r>
      <w:r w:rsidR="000C0541" w:rsidRPr="00D37F96">
        <w:rPr>
          <w:rFonts w:cs="Arial"/>
          <w:bCs/>
          <w:szCs w:val="22"/>
          <w:lang w:val="pl-PL" w:eastAsia="ar-SA"/>
        </w:rPr>
        <w:t>,</w:t>
      </w:r>
    </w:p>
    <w:p w14:paraId="322BD1DF" w14:textId="1B9E240B" w:rsidR="007F3FBB" w:rsidRPr="00D37F96" w:rsidRDefault="007F3FBB" w:rsidP="00BA1C4B">
      <w:pPr>
        <w:pStyle w:val="Akapitzlist"/>
        <w:widowControl w:val="0"/>
        <w:numPr>
          <w:ilvl w:val="0"/>
          <w:numId w:val="14"/>
        </w:numPr>
        <w:suppressAutoHyphens/>
        <w:contextualSpacing/>
        <w:jc w:val="both"/>
        <w:rPr>
          <w:rFonts w:cs="Arial"/>
          <w:bCs/>
          <w:szCs w:val="22"/>
          <w:lang w:val="pl-PL" w:eastAsia="ar-SA"/>
        </w:rPr>
      </w:pPr>
      <w:r w:rsidRPr="00D37F96">
        <w:rPr>
          <w:rFonts w:cs="Arial"/>
          <w:bCs/>
          <w:szCs w:val="22"/>
          <w:lang w:val="pl-PL" w:eastAsia="ar-SA"/>
        </w:rPr>
        <w:t xml:space="preserve">wymienionej w § 2 pkt 2 lit. </w:t>
      </w:r>
      <w:r w:rsidR="00761EFE" w:rsidRPr="00D37F96">
        <w:rPr>
          <w:rFonts w:cs="Arial"/>
          <w:bCs/>
          <w:szCs w:val="22"/>
          <w:lang w:val="pl-PL" w:eastAsia="ar-SA"/>
        </w:rPr>
        <w:t>t</w:t>
      </w:r>
      <w:r w:rsidR="009D7BBB" w:rsidRPr="00D37F96">
        <w:rPr>
          <w:rFonts w:cs="Arial"/>
          <w:bCs/>
          <w:szCs w:val="22"/>
          <w:lang w:val="pl-PL" w:eastAsia="ar-SA"/>
        </w:rPr>
        <w:t>)</w:t>
      </w:r>
      <w:r w:rsidRPr="00D37F96">
        <w:rPr>
          <w:rFonts w:cs="Arial"/>
          <w:bCs/>
          <w:szCs w:val="22"/>
          <w:lang w:val="pl-PL" w:eastAsia="ar-SA"/>
        </w:rPr>
        <w:t xml:space="preserve"> </w:t>
      </w:r>
      <w:r w:rsidR="002C6EC9" w:rsidRPr="00D37F96">
        <w:rPr>
          <w:rFonts w:cs="Arial"/>
          <w:bCs/>
          <w:szCs w:val="22"/>
          <w:lang w:val="pl-PL" w:eastAsia="ar-SA"/>
        </w:rPr>
        <w:t xml:space="preserve">Umowy </w:t>
      </w:r>
      <w:r w:rsidRPr="00D37F96">
        <w:rPr>
          <w:rFonts w:cs="Arial"/>
          <w:bCs/>
          <w:szCs w:val="22"/>
          <w:lang w:val="pl-PL" w:eastAsia="ar-SA"/>
        </w:rPr>
        <w:t xml:space="preserve">w terminie najpóźniej na </w:t>
      </w:r>
      <w:r w:rsidR="00F63642" w:rsidRPr="00D37F96">
        <w:rPr>
          <w:rFonts w:cs="Arial"/>
          <w:bCs/>
          <w:szCs w:val="22"/>
          <w:lang w:val="pl-PL" w:eastAsia="ar-SA"/>
        </w:rPr>
        <w:t>6</w:t>
      </w:r>
      <w:r w:rsidRPr="00D37F96">
        <w:rPr>
          <w:rFonts w:cs="Arial"/>
          <w:bCs/>
          <w:szCs w:val="22"/>
          <w:lang w:val="pl-PL" w:eastAsia="ar-SA"/>
        </w:rPr>
        <w:t xml:space="preserve"> tygodni przed planowanym odbiorem pierwszego Pojazdu</w:t>
      </w:r>
      <w:r w:rsidR="000C0541" w:rsidRPr="00D37F96">
        <w:rPr>
          <w:rFonts w:cs="Arial"/>
          <w:bCs/>
          <w:szCs w:val="22"/>
          <w:lang w:val="pl-PL" w:eastAsia="ar-SA"/>
        </w:rPr>
        <w:t>,</w:t>
      </w:r>
    </w:p>
    <w:p w14:paraId="6CED7023" w14:textId="42D76972" w:rsidR="00542FE6" w:rsidRPr="00D37F96" w:rsidRDefault="000C0541" w:rsidP="00BA1C4B">
      <w:pPr>
        <w:pStyle w:val="Akapitzlist"/>
        <w:widowControl w:val="0"/>
        <w:numPr>
          <w:ilvl w:val="0"/>
          <w:numId w:val="14"/>
        </w:numPr>
        <w:suppressAutoHyphens/>
        <w:contextualSpacing/>
        <w:jc w:val="both"/>
        <w:rPr>
          <w:rFonts w:cs="Arial"/>
          <w:bCs/>
          <w:szCs w:val="22"/>
          <w:lang w:val="pl-PL" w:eastAsia="ar-SA"/>
        </w:rPr>
      </w:pPr>
      <w:r w:rsidRPr="00D37F96">
        <w:rPr>
          <w:rFonts w:cs="Arial"/>
          <w:bCs/>
          <w:szCs w:val="22"/>
          <w:lang w:val="pl-PL" w:eastAsia="ar-SA"/>
        </w:rPr>
        <w:t xml:space="preserve">wymienionej w pkt 2 lit. </w:t>
      </w:r>
      <w:r w:rsidR="00110156" w:rsidRPr="00D37F96">
        <w:rPr>
          <w:rFonts w:cs="Arial"/>
          <w:bCs/>
          <w:szCs w:val="22"/>
          <w:lang w:val="pl-PL" w:eastAsia="ar-SA"/>
        </w:rPr>
        <w:t>u</w:t>
      </w:r>
      <w:r w:rsidR="009D7BBB" w:rsidRPr="00D37F96">
        <w:rPr>
          <w:rFonts w:cs="Arial"/>
          <w:bCs/>
          <w:szCs w:val="22"/>
          <w:lang w:val="pl-PL" w:eastAsia="ar-SA"/>
        </w:rPr>
        <w:t>)</w:t>
      </w:r>
      <w:r w:rsidRPr="00D37F96">
        <w:rPr>
          <w:rFonts w:cs="Arial"/>
          <w:bCs/>
          <w:szCs w:val="22"/>
          <w:lang w:val="pl-PL" w:eastAsia="ar-SA"/>
        </w:rPr>
        <w:t xml:space="preserve"> Umowy w terminie najpóźniej na 5 tygodni przed planowanym odbiorem odpowiedniej  Sprzętu.</w:t>
      </w:r>
    </w:p>
    <w:bookmarkEnd w:id="22"/>
    <w:p w14:paraId="0FFDC536" w14:textId="635A1ABA" w:rsidR="00986631" w:rsidRPr="00D37F96" w:rsidRDefault="00542FE6" w:rsidP="00743BAB">
      <w:pPr>
        <w:widowControl w:val="0"/>
        <w:numPr>
          <w:ilvl w:val="0"/>
          <w:numId w:val="8"/>
        </w:numPr>
        <w:suppressAutoHyphens/>
        <w:ind w:left="284" w:hanging="426"/>
        <w:jc w:val="both"/>
        <w:rPr>
          <w:rFonts w:ascii="Arial" w:hAnsi="Arial" w:cs="Arial"/>
          <w:sz w:val="22"/>
          <w:szCs w:val="22"/>
          <w:lang w:eastAsia="ar-SA"/>
        </w:rPr>
      </w:pPr>
      <w:r w:rsidRPr="00D37F96">
        <w:rPr>
          <w:rFonts w:ascii="Arial" w:hAnsi="Arial" w:cs="Arial"/>
          <w:sz w:val="22"/>
          <w:szCs w:val="22"/>
          <w:lang w:eastAsia="ar-SA"/>
        </w:rPr>
        <w:t xml:space="preserve">Wykonawca opracuje dokumentację systemu utrzymania (DSU) zgodnie z wymogami TSI LOC&amp;PAS, Rozporządzenia </w:t>
      </w:r>
      <w:r w:rsidR="009F06CC" w:rsidRPr="00D37F96">
        <w:rPr>
          <w:rFonts w:ascii="Arial" w:hAnsi="Arial" w:cs="Arial"/>
          <w:sz w:val="22"/>
          <w:szCs w:val="22"/>
          <w:lang w:eastAsia="ar-SA"/>
        </w:rPr>
        <w:t xml:space="preserve">w sprawie warunków technicznych </w:t>
      </w:r>
      <w:r w:rsidRPr="00D37F96">
        <w:rPr>
          <w:rFonts w:ascii="Arial" w:hAnsi="Arial" w:cs="Arial"/>
          <w:sz w:val="22"/>
          <w:szCs w:val="22"/>
          <w:lang w:eastAsia="ar-SA"/>
        </w:rPr>
        <w:t>oraz</w:t>
      </w:r>
      <w:r w:rsidR="009F06CC" w:rsidRPr="00D37F96">
        <w:rPr>
          <w:rFonts w:ascii="Arial" w:hAnsi="Arial" w:cs="Arial"/>
          <w:sz w:val="22"/>
          <w:szCs w:val="22"/>
          <w:lang w:eastAsia="ar-SA"/>
        </w:rPr>
        <w:t xml:space="preserve"> OPZ</w:t>
      </w:r>
      <w:r w:rsidRPr="00D37F96">
        <w:rPr>
          <w:rFonts w:ascii="Arial" w:hAnsi="Arial" w:cs="Arial"/>
          <w:sz w:val="22"/>
          <w:szCs w:val="22"/>
          <w:lang w:eastAsia="ar-SA"/>
        </w:rPr>
        <w:t>. DSU winno przewidywać 5 poziomów utrzymania zgodnych z Załącznikiem nr 3 do Rozporządzenia</w:t>
      </w:r>
      <w:r w:rsidR="009F06CC" w:rsidRPr="00D37F96">
        <w:rPr>
          <w:rFonts w:ascii="Arial" w:hAnsi="Arial" w:cs="Arial"/>
          <w:sz w:val="22"/>
          <w:szCs w:val="22"/>
          <w:lang w:eastAsia="ar-SA"/>
        </w:rPr>
        <w:t xml:space="preserve"> w sprawie warunków technicznych</w:t>
      </w:r>
      <w:r w:rsidRPr="00D37F96">
        <w:rPr>
          <w:rFonts w:ascii="Arial" w:hAnsi="Arial" w:cs="Arial"/>
          <w:sz w:val="22"/>
          <w:szCs w:val="22"/>
          <w:lang w:eastAsia="ar-SA"/>
        </w:rPr>
        <w:t xml:space="preserve">. </w:t>
      </w:r>
      <w:r w:rsidR="00743BAB" w:rsidRPr="00D37F96">
        <w:rPr>
          <w:rFonts w:ascii="Arial" w:hAnsi="Arial" w:cs="Arial"/>
          <w:sz w:val="22"/>
          <w:szCs w:val="22"/>
          <w:lang w:eastAsia="ar-SA"/>
        </w:rPr>
        <w:t>Wraz z projektem DSU, Wykonawca przedstawi Zamawiającemu projekty WTW, WTO, Dokumentacji konstrukcyjnej i Dokumentacji techniczno-ruchowej.</w:t>
      </w:r>
    </w:p>
    <w:p w14:paraId="59B57DFA" w14:textId="0AB9F950" w:rsidR="001C5B9C" w:rsidRPr="00D37F96" w:rsidRDefault="001C5B9C" w:rsidP="00743BAB">
      <w:pPr>
        <w:widowControl w:val="0"/>
        <w:numPr>
          <w:ilvl w:val="0"/>
          <w:numId w:val="8"/>
        </w:numPr>
        <w:suppressAutoHyphens/>
        <w:ind w:left="284" w:hanging="426"/>
        <w:jc w:val="both"/>
        <w:rPr>
          <w:rFonts w:ascii="Arial" w:hAnsi="Arial" w:cs="Arial"/>
          <w:sz w:val="22"/>
          <w:szCs w:val="22"/>
          <w:lang w:eastAsia="ar-SA"/>
        </w:rPr>
      </w:pPr>
      <w:r w:rsidRPr="00D37F96">
        <w:rPr>
          <w:rFonts w:ascii="Arial" w:hAnsi="Arial" w:cs="Arial"/>
          <w:sz w:val="22"/>
          <w:szCs w:val="22"/>
          <w:lang w:eastAsia="ar-SA"/>
        </w:rPr>
        <w:t>W przypadku, gdy Program, o którym mowa w § 4 ust. 2 Umowy, przewiduje realizację odbiorów komisarycznych, o których mowa w § 4 ust. 5 Umowy, w terminie, w którym dokumentacja wymieniona w § 2 pkt 2 lit. a</w:t>
      </w:r>
      <w:r w:rsidR="009D7BBB" w:rsidRPr="00D37F96">
        <w:rPr>
          <w:rFonts w:ascii="Arial" w:hAnsi="Arial" w:cs="Arial"/>
          <w:sz w:val="22"/>
          <w:szCs w:val="22"/>
          <w:lang w:eastAsia="ar-SA"/>
        </w:rPr>
        <w:t>)</w:t>
      </w:r>
      <w:r w:rsidRPr="00D37F96">
        <w:rPr>
          <w:rFonts w:ascii="Arial" w:hAnsi="Arial" w:cs="Arial"/>
          <w:sz w:val="22"/>
          <w:szCs w:val="22"/>
          <w:lang w:eastAsia="ar-SA"/>
        </w:rPr>
        <w:t xml:space="preserve"> ppkt I, II, III </w:t>
      </w:r>
      <w:r w:rsidR="00F44776" w:rsidRPr="00D37F96">
        <w:rPr>
          <w:rFonts w:ascii="Arial" w:hAnsi="Arial" w:cs="Arial"/>
          <w:sz w:val="22"/>
          <w:szCs w:val="22"/>
          <w:lang w:eastAsia="ar-SA"/>
        </w:rPr>
        <w:t xml:space="preserve">(WTW, WTO, Dokumentacja konstrukcyjna, Dokumentacja techniczno-ruchowa) </w:t>
      </w:r>
      <w:r w:rsidRPr="00D37F96">
        <w:rPr>
          <w:rFonts w:ascii="Arial" w:hAnsi="Arial" w:cs="Arial"/>
          <w:sz w:val="22"/>
          <w:szCs w:val="22"/>
          <w:lang w:eastAsia="ar-SA"/>
        </w:rPr>
        <w:t>nie została uzgodniona z Zamawiającym</w:t>
      </w:r>
      <w:r w:rsidR="00F44776" w:rsidRPr="00D37F96">
        <w:rPr>
          <w:rFonts w:ascii="Arial" w:hAnsi="Arial" w:cs="Arial"/>
          <w:sz w:val="22"/>
          <w:szCs w:val="22"/>
          <w:lang w:eastAsia="ar-SA"/>
        </w:rPr>
        <w:t xml:space="preserve"> na zasadach opisanych w niniejszym paragrafie, </w:t>
      </w:r>
      <w:r w:rsidR="0099666A" w:rsidRPr="00D37F96">
        <w:rPr>
          <w:rFonts w:ascii="Arial" w:hAnsi="Arial" w:cs="Arial"/>
          <w:sz w:val="22"/>
          <w:szCs w:val="22"/>
          <w:lang w:eastAsia="ar-SA"/>
        </w:rPr>
        <w:t xml:space="preserve">dopuszcza się częściowe zatwierdzenie dokumentacji, co umożliwi przystąpienie do odbiorów komisarycznych. W takim przypadku </w:t>
      </w:r>
      <w:r w:rsidR="00F44776" w:rsidRPr="00D37F96">
        <w:rPr>
          <w:rFonts w:ascii="Arial" w:hAnsi="Arial" w:cs="Arial"/>
          <w:sz w:val="22"/>
          <w:szCs w:val="22"/>
          <w:lang w:eastAsia="ar-SA"/>
        </w:rPr>
        <w:t>Wykonawca jest zobowiązany</w:t>
      </w:r>
      <w:r w:rsidR="00700656" w:rsidRPr="00D37F96">
        <w:rPr>
          <w:rFonts w:ascii="Arial" w:hAnsi="Arial" w:cs="Arial"/>
          <w:sz w:val="22"/>
          <w:szCs w:val="22"/>
          <w:lang w:eastAsia="ar-SA"/>
        </w:rPr>
        <w:t>,</w:t>
      </w:r>
      <w:r w:rsidR="00F44776" w:rsidRPr="00D37F96">
        <w:rPr>
          <w:rFonts w:ascii="Arial" w:hAnsi="Arial" w:cs="Arial"/>
          <w:sz w:val="22"/>
          <w:szCs w:val="22"/>
          <w:lang w:eastAsia="ar-SA"/>
        </w:rPr>
        <w:t xml:space="preserve"> w terminie najpóźniej na </w:t>
      </w:r>
      <w:r w:rsidR="00700656" w:rsidRPr="00D37F96">
        <w:rPr>
          <w:rFonts w:ascii="Arial" w:hAnsi="Arial" w:cs="Arial"/>
          <w:sz w:val="22"/>
          <w:szCs w:val="22"/>
          <w:lang w:eastAsia="ar-SA"/>
        </w:rPr>
        <w:t>21</w:t>
      </w:r>
      <w:r w:rsidR="00F44776" w:rsidRPr="00D37F96">
        <w:rPr>
          <w:rFonts w:ascii="Arial" w:hAnsi="Arial" w:cs="Arial"/>
          <w:sz w:val="22"/>
          <w:szCs w:val="22"/>
          <w:lang w:eastAsia="ar-SA"/>
        </w:rPr>
        <w:t xml:space="preserve"> dni przed przystąpieniem do realizacji odbiorów komisarycznych poszczególnych </w:t>
      </w:r>
      <w:r w:rsidR="00700656" w:rsidRPr="00D37F96">
        <w:rPr>
          <w:rFonts w:ascii="Arial" w:hAnsi="Arial" w:cs="Arial"/>
          <w:sz w:val="22"/>
          <w:szCs w:val="22"/>
          <w:lang w:eastAsia="ar-SA"/>
        </w:rPr>
        <w:t xml:space="preserve">wykonanych </w:t>
      </w:r>
      <w:r w:rsidR="00F44776" w:rsidRPr="00D37F96">
        <w:rPr>
          <w:rFonts w:ascii="Arial" w:hAnsi="Arial" w:cs="Arial"/>
          <w:sz w:val="22"/>
          <w:szCs w:val="22"/>
          <w:lang w:eastAsia="ar-SA"/>
        </w:rPr>
        <w:t>prac</w:t>
      </w:r>
      <w:r w:rsidR="00700656" w:rsidRPr="00D37F96">
        <w:rPr>
          <w:rFonts w:ascii="Arial" w:hAnsi="Arial" w:cs="Arial"/>
          <w:sz w:val="22"/>
          <w:szCs w:val="22"/>
          <w:lang w:eastAsia="ar-SA"/>
        </w:rPr>
        <w:t>,</w:t>
      </w:r>
      <w:r w:rsidR="00F44776" w:rsidRPr="00D37F96">
        <w:rPr>
          <w:rFonts w:ascii="Arial" w:hAnsi="Arial" w:cs="Arial"/>
          <w:sz w:val="22"/>
          <w:szCs w:val="22"/>
          <w:lang w:eastAsia="ar-SA"/>
        </w:rPr>
        <w:t xml:space="preserve"> przedstawić do zatwierdzenia przez Zamawiającego odpowiedniej części WTW, WTO, Dokumentacji konstrukcyjnej oraz Dokumentacj</w:t>
      </w:r>
      <w:r w:rsidR="00700656" w:rsidRPr="00D37F96">
        <w:rPr>
          <w:rFonts w:ascii="Arial" w:hAnsi="Arial" w:cs="Arial"/>
          <w:sz w:val="22"/>
          <w:szCs w:val="22"/>
          <w:lang w:eastAsia="ar-SA"/>
        </w:rPr>
        <w:t>i</w:t>
      </w:r>
      <w:r w:rsidR="00F44776" w:rsidRPr="00D37F96">
        <w:rPr>
          <w:rFonts w:ascii="Arial" w:hAnsi="Arial" w:cs="Arial"/>
          <w:sz w:val="22"/>
          <w:szCs w:val="22"/>
          <w:lang w:eastAsia="ar-SA"/>
        </w:rPr>
        <w:t xml:space="preserve"> techniczno-ruchow</w:t>
      </w:r>
      <w:r w:rsidR="00700656" w:rsidRPr="00D37F96">
        <w:rPr>
          <w:rFonts w:ascii="Arial" w:hAnsi="Arial" w:cs="Arial"/>
          <w:sz w:val="22"/>
          <w:szCs w:val="22"/>
          <w:lang w:eastAsia="ar-SA"/>
        </w:rPr>
        <w:t xml:space="preserve">ej w zakresie planowanych do realizacji odbiorów komisarycznych poszczególnych wykonanych prac. W takim przypadku, każdorazowo w terminie 7 dni od dnia otrzymania projektu powyższej dokumentacji Zamawiający przedstawi Wykonawcy stanowisko w sprawie tej dokumentacji. </w:t>
      </w:r>
      <w:r w:rsidR="00700656" w:rsidRPr="00D37F96">
        <w:rPr>
          <w:rFonts w:ascii="Arial" w:hAnsi="Arial" w:cs="Arial"/>
          <w:sz w:val="22"/>
          <w:szCs w:val="22"/>
        </w:rPr>
        <w:t>Wykonawca ma obowiązek uwzględnić treść uwag lub na piśmie podać przyczyny odmowy ich uwzględnienia. W przypadku dokonania zmian w treści dokumentu, Wykonawca dostarczy Zamawiającemu zaktualizowaną wersję dokumentu w terminie do 7 dni od otrzymania stanowiska Zamawiającego.</w:t>
      </w:r>
    </w:p>
    <w:p w14:paraId="58590FDE" w14:textId="77777777" w:rsidR="007667EF" w:rsidRPr="00D37F96" w:rsidRDefault="007667EF" w:rsidP="00AA4F2F">
      <w:pPr>
        <w:pStyle w:val="Akapitzlist"/>
        <w:widowControl w:val="0"/>
        <w:numPr>
          <w:ilvl w:val="0"/>
          <w:numId w:val="8"/>
        </w:numPr>
        <w:suppressAutoHyphens/>
        <w:ind w:left="284"/>
        <w:jc w:val="both"/>
        <w:rPr>
          <w:rFonts w:cs="Arial"/>
          <w:szCs w:val="22"/>
          <w:lang w:val="pl-PL" w:eastAsia="ar-SA"/>
        </w:rPr>
      </w:pPr>
      <w:r w:rsidRPr="00D37F96">
        <w:rPr>
          <w:rFonts w:cs="Arial"/>
          <w:szCs w:val="22"/>
          <w:lang w:val="pl-PL" w:eastAsia="ar-SA"/>
        </w:rPr>
        <w:t xml:space="preserve">W terminach:  </w:t>
      </w:r>
    </w:p>
    <w:p w14:paraId="6BC29AC7" w14:textId="77777777" w:rsidR="007667EF" w:rsidRPr="00D37F96" w:rsidRDefault="007667EF" w:rsidP="00AA4F2F">
      <w:pPr>
        <w:pStyle w:val="Akapitzlist"/>
        <w:widowControl w:val="0"/>
        <w:suppressAutoHyphens/>
        <w:ind w:left="284"/>
        <w:jc w:val="both"/>
        <w:rPr>
          <w:rFonts w:cs="Arial"/>
          <w:szCs w:val="22"/>
          <w:lang w:val="pl-PL" w:eastAsia="ar-SA"/>
        </w:rPr>
      </w:pPr>
      <w:r w:rsidRPr="00D37F96">
        <w:rPr>
          <w:rFonts w:cs="Arial"/>
          <w:szCs w:val="22"/>
          <w:lang w:val="pl-PL" w:eastAsia="ar-SA"/>
        </w:rPr>
        <w:t>1) 30 dni od dnia otrzymania projektu dokumentacji, o której mowa w ust 3 pkt 1 niniejszego paragrafu</w:t>
      </w:r>
    </w:p>
    <w:p w14:paraId="23B8AA0C" w14:textId="77777777" w:rsidR="007667EF" w:rsidRPr="00D37F96" w:rsidRDefault="007667EF" w:rsidP="00AA4F2F">
      <w:pPr>
        <w:pStyle w:val="Akapitzlist"/>
        <w:widowControl w:val="0"/>
        <w:suppressAutoHyphens/>
        <w:ind w:left="284"/>
        <w:jc w:val="both"/>
        <w:rPr>
          <w:rFonts w:cs="Arial"/>
          <w:szCs w:val="22"/>
          <w:lang w:val="pl-PL" w:eastAsia="ar-SA"/>
        </w:rPr>
      </w:pPr>
      <w:r w:rsidRPr="00D37F96">
        <w:rPr>
          <w:rFonts w:cs="Arial"/>
          <w:szCs w:val="22"/>
          <w:lang w:val="pl-PL" w:eastAsia="ar-SA"/>
        </w:rPr>
        <w:t xml:space="preserve">2) 30 dni od dnia otrzymania projektu dokumentacji, o której mowa w ust 3 pkt 2 niniejszego paragrafu, </w:t>
      </w:r>
    </w:p>
    <w:p w14:paraId="7E605B9B" w14:textId="77777777" w:rsidR="007667EF" w:rsidRPr="00D37F96" w:rsidRDefault="007667EF" w:rsidP="00AA4F2F">
      <w:pPr>
        <w:pStyle w:val="Akapitzlist"/>
        <w:widowControl w:val="0"/>
        <w:suppressAutoHyphens/>
        <w:ind w:left="284"/>
        <w:jc w:val="both"/>
        <w:rPr>
          <w:rFonts w:cs="Arial"/>
          <w:szCs w:val="22"/>
          <w:lang w:val="pl-PL" w:eastAsia="ar-SA"/>
        </w:rPr>
      </w:pPr>
      <w:r w:rsidRPr="00D37F96">
        <w:rPr>
          <w:rFonts w:cs="Arial"/>
          <w:szCs w:val="22"/>
          <w:lang w:val="pl-PL" w:eastAsia="ar-SA"/>
        </w:rPr>
        <w:t>3) 7 dni od dnia otrzymania projektu dokumentacji, o której mowa w ust 3 pkt 3 niniejszego paragrafu,</w:t>
      </w:r>
    </w:p>
    <w:p w14:paraId="51A753ED" w14:textId="77777777" w:rsidR="007667EF" w:rsidRPr="00D37F96" w:rsidRDefault="007667EF" w:rsidP="00AA4F2F">
      <w:pPr>
        <w:pStyle w:val="Akapitzlist"/>
        <w:widowControl w:val="0"/>
        <w:suppressAutoHyphens/>
        <w:ind w:left="284"/>
        <w:jc w:val="both"/>
        <w:rPr>
          <w:rFonts w:cs="Arial"/>
          <w:szCs w:val="22"/>
          <w:lang w:val="pl-PL" w:eastAsia="ar-SA"/>
        </w:rPr>
      </w:pPr>
      <w:r w:rsidRPr="00D37F96">
        <w:rPr>
          <w:rFonts w:cs="Arial"/>
          <w:szCs w:val="22"/>
          <w:lang w:val="pl-PL" w:eastAsia="ar-SA"/>
        </w:rPr>
        <w:t xml:space="preserve">4) 21 dni od dnia otrzymania projektu dokumentacji, o której mowa w ust 3 pkt 4 niniejszego paragrafu, </w:t>
      </w:r>
    </w:p>
    <w:p w14:paraId="1B4B8670" w14:textId="6CD4F38F" w:rsidR="007667EF" w:rsidRPr="00D37F96" w:rsidRDefault="007667EF" w:rsidP="00AA4F2F">
      <w:pPr>
        <w:pStyle w:val="Akapitzlist"/>
        <w:widowControl w:val="0"/>
        <w:suppressAutoHyphens/>
        <w:ind w:left="284"/>
        <w:jc w:val="both"/>
        <w:rPr>
          <w:rFonts w:cs="Arial"/>
          <w:szCs w:val="22"/>
          <w:lang w:val="pl-PL"/>
        </w:rPr>
      </w:pPr>
      <w:r w:rsidRPr="00D37F96">
        <w:rPr>
          <w:rFonts w:cs="Arial"/>
          <w:szCs w:val="22"/>
          <w:lang w:val="pl-PL" w:eastAsia="ar-SA"/>
        </w:rPr>
        <w:lastRenderedPageBreak/>
        <w:t xml:space="preserve">Zamawiający przedstawi Wykonawcy stanowisko w sprawie tej dokumentacji. </w:t>
      </w:r>
      <w:r w:rsidRPr="00D37F96">
        <w:rPr>
          <w:rFonts w:cs="Arial"/>
          <w:szCs w:val="22"/>
          <w:lang w:val="pl-PL"/>
        </w:rPr>
        <w:t xml:space="preserve">Wykonawca ma obowiązek uwzględnić treść uwag lub na piśmie podać przyczyny odmowy ich uwzględnienia. Wykonawca dostarczy Zamawiającemu zaktualizowaną wersję dokumentu lub oświadczenie </w:t>
      </w:r>
      <w:r w:rsidR="00AA4F2F" w:rsidRPr="00D37F96">
        <w:rPr>
          <w:rFonts w:cs="Arial"/>
          <w:szCs w:val="22"/>
          <w:lang w:val="pl-PL"/>
        </w:rPr>
        <w:t>o </w:t>
      </w:r>
      <w:r w:rsidRPr="00D37F96">
        <w:rPr>
          <w:rFonts w:cs="Arial"/>
          <w:szCs w:val="22"/>
          <w:lang w:val="pl-PL"/>
        </w:rPr>
        <w:t xml:space="preserve">odmowie uwzględnienia uwag wraz z uzasadnieniem   w terminach: </w:t>
      </w:r>
    </w:p>
    <w:p w14:paraId="3B713A46" w14:textId="349D6DC6" w:rsidR="007667EF" w:rsidRPr="00D37F96" w:rsidRDefault="007667EF" w:rsidP="00AA4F2F">
      <w:pPr>
        <w:pStyle w:val="Akapitzlist"/>
        <w:ind w:left="284"/>
        <w:jc w:val="both"/>
        <w:rPr>
          <w:rFonts w:cs="Arial"/>
          <w:szCs w:val="22"/>
          <w:lang w:val="pl-PL"/>
        </w:rPr>
      </w:pPr>
      <w:r w:rsidRPr="00D37F96">
        <w:rPr>
          <w:rFonts w:cs="Arial"/>
          <w:szCs w:val="22"/>
          <w:lang w:val="pl-PL"/>
        </w:rPr>
        <w:t xml:space="preserve">-  do 21 dni od otrzymania stanowiska Zamawiającego w zakresie dokumentacji opisanej </w:t>
      </w:r>
      <w:r w:rsidR="00AA4F2F" w:rsidRPr="00D37F96">
        <w:rPr>
          <w:rFonts w:cs="Arial"/>
          <w:szCs w:val="22"/>
          <w:lang w:val="pl-PL"/>
        </w:rPr>
        <w:t>w pkt </w:t>
      </w:r>
      <w:r w:rsidRPr="00D37F96">
        <w:rPr>
          <w:rFonts w:cs="Arial"/>
          <w:szCs w:val="22"/>
          <w:lang w:val="pl-PL"/>
        </w:rPr>
        <w:t xml:space="preserve">1 i 2 powyżej, w terminie 7 dni w zakresie dokumentacji opisanej w pkt 3 powyżej oraz w terminie 10 dni w zakresie dokumentacji opisanej w pkt 4 powyżej. Wykonawca będzie mógł </w:t>
      </w:r>
      <w:bookmarkStart w:id="23" w:name="_Hlk71468767"/>
      <w:r w:rsidRPr="00D37F96">
        <w:rPr>
          <w:rFonts w:cs="Arial"/>
          <w:szCs w:val="22"/>
          <w:lang w:val="pl-PL"/>
        </w:rPr>
        <w:t>odmówić uwzględnienia uwag Zamawiającego, jeżeli będą niezgodne z umową lub przepisami albo będą zawierały żądanie zastosowania  rozwiązań w sposób oczywisty przewyższających przeciętne standardy rynkowe lub rozwiązania wymagane umową, co powodowałoby zwiększenie kosztów realizacji Zamówienia lub przedłużenie czasu realizacji Zamówienia</w:t>
      </w:r>
      <w:bookmarkEnd w:id="23"/>
      <w:r w:rsidRPr="00D37F96">
        <w:rPr>
          <w:rFonts w:cs="Arial"/>
          <w:szCs w:val="22"/>
          <w:lang w:val="pl-PL"/>
        </w:rPr>
        <w:t>.</w:t>
      </w:r>
      <w:r w:rsidRPr="00D37F96">
        <w:rPr>
          <w:rFonts w:cs="Arial"/>
          <w:i/>
          <w:iCs/>
          <w:szCs w:val="22"/>
          <w:lang w:val="pl-PL"/>
        </w:rPr>
        <w:t xml:space="preserve"> </w:t>
      </w:r>
      <w:r w:rsidRPr="00D37F96">
        <w:rPr>
          <w:rFonts w:cs="Arial"/>
          <w:szCs w:val="22"/>
          <w:lang w:val="pl-PL"/>
        </w:rPr>
        <w:t xml:space="preserve">Zamawiający ustosunkuje się do poprawionej dokumentacji oraz do odpowiedzi Wykonawcy </w:t>
      </w:r>
      <w:r w:rsidR="00AA4F2F" w:rsidRPr="00D37F96">
        <w:rPr>
          <w:rFonts w:cs="Arial"/>
          <w:szCs w:val="22"/>
          <w:lang w:val="pl-PL"/>
        </w:rPr>
        <w:t>w </w:t>
      </w:r>
      <w:r w:rsidRPr="00D37F96">
        <w:rPr>
          <w:rFonts w:cs="Arial"/>
          <w:szCs w:val="22"/>
          <w:lang w:val="pl-PL"/>
        </w:rPr>
        <w:t xml:space="preserve">terminie 7 dni. W razie stwierdzenia wad powyższych dokumentów w szczególności niezgodności powyższych dokumentów ze stanem rzeczywistym lub ich niekompletności, Zamawiający zastrzega sobie prawo żądania </w:t>
      </w:r>
      <w:r w:rsidR="009D7BBB" w:rsidRPr="00D37F96">
        <w:rPr>
          <w:rFonts w:cs="Arial"/>
          <w:szCs w:val="22"/>
          <w:lang w:val="pl-PL"/>
        </w:rPr>
        <w:t xml:space="preserve">od Wykonawcy </w:t>
      </w:r>
      <w:r w:rsidRPr="00D37F96">
        <w:rPr>
          <w:rFonts w:cs="Arial"/>
          <w:szCs w:val="22"/>
          <w:lang w:val="pl-PL"/>
        </w:rPr>
        <w:t xml:space="preserve">(w okresie 4 (czterech) lat od dnia dostarczenia ostatniego z Pojazdów – zgodnie z </w:t>
      </w:r>
      <w:r w:rsidRPr="00D37F96">
        <w:rPr>
          <w:rFonts w:cs="Arial"/>
          <w:szCs w:val="22"/>
          <w:lang w:val="pl-PL" w:eastAsia="ar-SA"/>
        </w:rPr>
        <w:t>§ 9 ust. 3 Umowy</w:t>
      </w:r>
      <w:r w:rsidRPr="00D37F96">
        <w:rPr>
          <w:rFonts w:cs="Arial"/>
          <w:szCs w:val="22"/>
          <w:lang w:val="pl-PL"/>
        </w:rPr>
        <w:t>) naniesienia w nich poprawek lub ich uzupełnienia.</w:t>
      </w:r>
    </w:p>
    <w:p w14:paraId="243BD922" w14:textId="32BC6EB5" w:rsidR="00B26AF2" w:rsidRPr="00D37F96" w:rsidRDefault="00B26AF2" w:rsidP="00AA4F2F">
      <w:pPr>
        <w:pStyle w:val="Akapitzlist"/>
        <w:numPr>
          <w:ilvl w:val="0"/>
          <w:numId w:val="8"/>
        </w:numPr>
        <w:ind w:left="284"/>
        <w:jc w:val="both"/>
        <w:rPr>
          <w:rFonts w:cs="Arial"/>
          <w:szCs w:val="22"/>
          <w:lang w:val="pl-PL"/>
        </w:rPr>
      </w:pPr>
      <w:r w:rsidRPr="00D37F96">
        <w:rPr>
          <w:rFonts w:cs="Arial"/>
          <w:szCs w:val="22"/>
          <w:lang w:val="pl-PL"/>
        </w:rPr>
        <w:t>Wykonawca jest zobowiązany (zgodnie z rozporządzeniem wykonawczym Komisji (UE) 2019/779 z dnia 16 maja 2019 r. ustanawiającym szczegółowe przepisy dotyczące systemu certyfikacji podmiotów odpowiedzialnych za utrzymanie pojazdów zgodnie z dyrektywą Parlamentu Europejskiego i Rady (UE) 2016/798 oraz uchylającym rozporządzenie Komisji (UE) nr 445/2011 (</w:t>
      </w:r>
      <w:proofErr w:type="spellStart"/>
      <w:r w:rsidRPr="00D37F96">
        <w:rPr>
          <w:rFonts w:cs="Arial"/>
          <w:szCs w:val="22"/>
          <w:lang w:val="pl-PL"/>
        </w:rPr>
        <w:t>Dz.U</w:t>
      </w:r>
      <w:r w:rsidR="00247E8B" w:rsidRPr="00D37F96">
        <w:rPr>
          <w:rFonts w:cs="Arial"/>
          <w:szCs w:val="22"/>
          <w:lang w:val="pl-PL"/>
        </w:rPr>
        <w:t>rz</w:t>
      </w:r>
      <w:r w:rsidRPr="00D37F96">
        <w:rPr>
          <w:rFonts w:cs="Arial"/>
          <w:szCs w:val="22"/>
          <w:lang w:val="pl-PL"/>
        </w:rPr>
        <w:t>.UE.L</w:t>
      </w:r>
      <w:proofErr w:type="spellEnd"/>
      <w:r w:rsidRPr="00D37F96">
        <w:rPr>
          <w:rFonts w:cs="Arial"/>
          <w:szCs w:val="22"/>
          <w:lang w:val="pl-PL"/>
        </w:rPr>
        <w:t>. z 2019 r. str. 139 z późn. zm.) do przeprowadzenia ocen</w:t>
      </w:r>
      <w:r w:rsidR="003D5DDC" w:rsidRPr="00D37F96">
        <w:rPr>
          <w:rFonts w:cs="Arial"/>
          <w:szCs w:val="22"/>
          <w:lang w:val="pl-PL"/>
        </w:rPr>
        <w:t>y</w:t>
      </w:r>
      <w:r w:rsidRPr="00D37F96">
        <w:rPr>
          <w:rFonts w:cs="Arial"/>
          <w:szCs w:val="22"/>
          <w:lang w:val="pl-PL"/>
        </w:rPr>
        <w:t xml:space="preserve"> ryzyka w celu identyfikacji elementów pojazdu krytycznych dla bezpieczeństwa i ich </w:t>
      </w:r>
      <w:r w:rsidR="003D5DDC" w:rsidRPr="00D37F96">
        <w:rPr>
          <w:rFonts w:cs="Arial"/>
          <w:szCs w:val="22"/>
          <w:lang w:val="pl-PL"/>
        </w:rPr>
        <w:t xml:space="preserve">zamieszczenia ich </w:t>
      </w:r>
      <w:r w:rsidRPr="00D37F96">
        <w:rPr>
          <w:rFonts w:cs="Arial"/>
          <w:szCs w:val="22"/>
          <w:lang w:val="pl-PL"/>
        </w:rPr>
        <w:t>wykaz</w:t>
      </w:r>
      <w:r w:rsidR="003D5DDC" w:rsidRPr="00D37F96">
        <w:rPr>
          <w:rFonts w:cs="Arial"/>
          <w:szCs w:val="22"/>
          <w:lang w:val="pl-PL"/>
        </w:rPr>
        <w:t>u</w:t>
      </w:r>
      <w:r w:rsidRPr="00D37F96">
        <w:rPr>
          <w:rFonts w:cs="Arial"/>
          <w:szCs w:val="22"/>
          <w:lang w:val="pl-PL"/>
        </w:rPr>
        <w:t xml:space="preserve">  w dokumentacji technicznej. Wykonawca jest zobowiązany </w:t>
      </w:r>
      <w:r w:rsidR="00AA4F2F" w:rsidRPr="00D37F96">
        <w:rPr>
          <w:rFonts w:cs="Arial"/>
          <w:szCs w:val="22"/>
          <w:lang w:val="pl-PL"/>
        </w:rPr>
        <w:t>w </w:t>
      </w:r>
      <w:r w:rsidRPr="00D37F96">
        <w:rPr>
          <w:rFonts w:cs="Arial"/>
          <w:szCs w:val="22"/>
          <w:lang w:val="pl-PL"/>
        </w:rPr>
        <w:t xml:space="preserve">oparciu o analizę ryzyka, określić krytyczność funkcji i elementów pojazdów  oraz zapisywać je w dokumentacji technicznej. Przy określaniu krytyczności Wykonawca winien uwzględnić sposób, w jaki element ma być użytkowany i środowisko, w którym ma być on użytkowany. </w:t>
      </w:r>
    </w:p>
    <w:p w14:paraId="6897C673" w14:textId="1FF2A896" w:rsidR="002B394F" w:rsidRPr="00D37F96" w:rsidRDefault="002B394F" w:rsidP="00682BB5">
      <w:pPr>
        <w:widowControl w:val="0"/>
        <w:numPr>
          <w:ilvl w:val="0"/>
          <w:numId w:val="8"/>
        </w:numPr>
        <w:suppressAutoHyphens/>
        <w:ind w:left="284" w:hanging="426"/>
        <w:jc w:val="both"/>
        <w:rPr>
          <w:rFonts w:ascii="Arial" w:hAnsi="Arial" w:cs="Arial"/>
          <w:i/>
          <w:sz w:val="22"/>
          <w:szCs w:val="22"/>
          <w:lang w:eastAsia="ar-SA"/>
        </w:rPr>
      </w:pPr>
      <w:r w:rsidRPr="00D37F96">
        <w:rPr>
          <w:rFonts w:ascii="Arial" w:hAnsi="Arial" w:cs="Arial"/>
          <w:sz w:val="22"/>
          <w:szCs w:val="22"/>
          <w:lang w:eastAsia="ar-SA"/>
        </w:rPr>
        <w:t xml:space="preserve">Pojazdy podlegają próbom przewidzianym stosownymi przepisami </w:t>
      </w:r>
      <w:r w:rsidR="002D199B" w:rsidRPr="00D37F96">
        <w:rPr>
          <w:rFonts w:ascii="Arial" w:hAnsi="Arial" w:cs="Arial"/>
          <w:sz w:val="22"/>
          <w:szCs w:val="22"/>
          <w:lang w:eastAsia="ar-SA"/>
        </w:rPr>
        <w:t xml:space="preserve">oraz Programem opisanym w </w:t>
      </w:r>
      <w:r w:rsidR="002547D1" w:rsidRPr="00D37F96">
        <w:rPr>
          <w:rFonts w:ascii="Arial" w:hAnsi="Arial" w:cs="Arial"/>
          <w:sz w:val="22"/>
          <w:szCs w:val="22"/>
          <w:lang w:eastAsia="ar-SA"/>
        </w:rPr>
        <w:t>§</w:t>
      </w:r>
      <w:r w:rsidR="002D199B" w:rsidRPr="00D37F96">
        <w:rPr>
          <w:rFonts w:ascii="Arial" w:hAnsi="Arial" w:cs="Arial"/>
          <w:sz w:val="22"/>
          <w:szCs w:val="22"/>
          <w:lang w:eastAsia="ar-SA"/>
        </w:rPr>
        <w:t xml:space="preserve"> 4 ust. </w:t>
      </w:r>
      <w:r w:rsidR="0004715F" w:rsidRPr="00D37F96">
        <w:rPr>
          <w:rFonts w:ascii="Arial" w:hAnsi="Arial" w:cs="Arial"/>
          <w:sz w:val="22"/>
          <w:szCs w:val="22"/>
          <w:lang w:eastAsia="ar-SA"/>
        </w:rPr>
        <w:t>2</w:t>
      </w:r>
      <w:r w:rsidR="002D199B" w:rsidRPr="00D37F96">
        <w:rPr>
          <w:rFonts w:ascii="Arial" w:hAnsi="Arial" w:cs="Arial"/>
          <w:sz w:val="22"/>
          <w:szCs w:val="22"/>
          <w:lang w:eastAsia="ar-SA"/>
        </w:rPr>
        <w:t xml:space="preserve"> i </w:t>
      </w:r>
      <w:r w:rsidR="0004715F" w:rsidRPr="00D37F96">
        <w:rPr>
          <w:rFonts w:ascii="Arial" w:hAnsi="Arial" w:cs="Arial"/>
          <w:sz w:val="22"/>
          <w:szCs w:val="22"/>
          <w:lang w:eastAsia="ar-SA"/>
        </w:rPr>
        <w:t>3</w:t>
      </w:r>
      <w:r w:rsidR="002D199B" w:rsidRPr="00D37F96">
        <w:rPr>
          <w:rFonts w:ascii="Arial" w:hAnsi="Arial" w:cs="Arial"/>
          <w:sz w:val="22"/>
          <w:szCs w:val="22"/>
          <w:lang w:eastAsia="ar-SA"/>
        </w:rPr>
        <w:t xml:space="preserve"> Um</w:t>
      </w:r>
      <w:r w:rsidR="002547D1" w:rsidRPr="00D37F96">
        <w:rPr>
          <w:rFonts w:ascii="Arial" w:hAnsi="Arial" w:cs="Arial"/>
          <w:sz w:val="22"/>
          <w:szCs w:val="22"/>
          <w:lang w:eastAsia="ar-SA"/>
        </w:rPr>
        <w:t>o</w:t>
      </w:r>
      <w:r w:rsidR="002D199B" w:rsidRPr="00D37F96">
        <w:rPr>
          <w:rFonts w:ascii="Arial" w:hAnsi="Arial" w:cs="Arial"/>
          <w:sz w:val="22"/>
          <w:szCs w:val="22"/>
          <w:lang w:eastAsia="ar-SA"/>
        </w:rPr>
        <w:t xml:space="preserve">wy </w:t>
      </w:r>
      <w:r w:rsidRPr="00D37F96">
        <w:rPr>
          <w:rFonts w:ascii="Arial" w:hAnsi="Arial" w:cs="Arial"/>
          <w:sz w:val="22"/>
          <w:szCs w:val="22"/>
          <w:lang w:eastAsia="ar-SA"/>
        </w:rPr>
        <w:t>i odbioro</w:t>
      </w:r>
      <w:r w:rsidR="002C0EB5" w:rsidRPr="00D37F96">
        <w:rPr>
          <w:rFonts w:ascii="Arial" w:hAnsi="Arial" w:cs="Arial"/>
          <w:sz w:val="22"/>
          <w:szCs w:val="22"/>
          <w:lang w:eastAsia="ar-SA"/>
        </w:rPr>
        <w:t>m</w:t>
      </w:r>
      <w:r w:rsidRPr="00D37F96">
        <w:rPr>
          <w:rFonts w:ascii="Arial" w:hAnsi="Arial" w:cs="Arial"/>
          <w:sz w:val="22"/>
          <w:szCs w:val="22"/>
          <w:lang w:eastAsia="ar-SA"/>
        </w:rPr>
        <w:t xml:space="preserve"> komisaryczn</w:t>
      </w:r>
      <w:r w:rsidR="002C0EB5" w:rsidRPr="00D37F96">
        <w:rPr>
          <w:rFonts w:ascii="Arial" w:hAnsi="Arial" w:cs="Arial"/>
          <w:sz w:val="22"/>
          <w:szCs w:val="22"/>
          <w:lang w:eastAsia="ar-SA"/>
        </w:rPr>
        <w:t>y</w:t>
      </w:r>
      <w:r w:rsidRPr="00D37F96">
        <w:rPr>
          <w:rFonts w:ascii="Arial" w:hAnsi="Arial" w:cs="Arial"/>
          <w:sz w:val="22"/>
          <w:szCs w:val="22"/>
          <w:lang w:eastAsia="ar-SA"/>
        </w:rPr>
        <w:t>m przez Komisarza Odbiorczego. Wszelkie koszty związane z odbior</w:t>
      </w:r>
      <w:r w:rsidR="002C0EB5" w:rsidRPr="00D37F96">
        <w:rPr>
          <w:rFonts w:ascii="Arial" w:hAnsi="Arial" w:cs="Arial"/>
          <w:sz w:val="22"/>
          <w:szCs w:val="22"/>
          <w:lang w:eastAsia="ar-SA"/>
        </w:rPr>
        <w:t>a</w:t>
      </w:r>
      <w:r w:rsidRPr="00D37F96">
        <w:rPr>
          <w:rFonts w:ascii="Arial" w:hAnsi="Arial" w:cs="Arial"/>
          <w:sz w:val="22"/>
          <w:szCs w:val="22"/>
          <w:lang w:eastAsia="ar-SA"/>
        </w:rPr>
        <w:t>m</w:t>
      </w:r>
      <w:r w:rsidR="002C0EB5" w:rsidRPr="00D37F96">
        <w:rPr>
          <w:rFonts w:ascii="Arial" w:hAnsi="Arial" w:cs="Arial"/>
          <w:sz w:val="22"/>
          <w:szCs w:val="22"/>
          <w:lang w:eastAsia="ar-SA"/>
        </w:rPr>
        <w:t>i</w:t>
      </w:r>
      <w:r w:rsidRPr="00D37F96">
        <w:rPr>
          <w:rFonts w:ascii="Arial" w:hAnsi="Arial" w:cs="Arial"/>
          <w:sz w:val="22"/>
          <w:szCs w:val="22"/>
          <w:lang w:eastAsia="ar-SA"/>
        </w:rPr>
        <w:t xml:space="preserve"> komisarycznym</w:t>
      </w:r>
      <w:r w:rsidR="002C0EB5" w:rsidRPr="00D37F96">
        <w:rPr>
          <w:rFonts w:ascii="Arial" w:hAnsi="Arial" w:cs="Arial"/>
          <w:sz w:val="22"/>
          <w:szCs w:val="22"/>
          <w:lang w:eastAsia="ar-SA"/>
        </w:rPr>
        <w:t>i</w:t>
      </w:r>
      <w:r w:rsidRPr="00D37F96">
        <w:rPr>
          <w:rFonts w:ascii="Arial" w:hAnsi="Arial" w:cs="Arial"/>
          <w:sz w:val="22"/>
          <w:szCs w:val="22"/>
          <w:lang w:eastAsia="ar-SA"/>
        </w:rPr>
        <w:t xml:space="preserve"> ponosi Wykonawca.</w:t>
      </w:r>
    </w:p>
    <w:p w14:paraId="0057DC09" w14:textId="2ED5225E" w:rsidR="002B394F" w:rsidRPr="00D37F96" w:rsidRDefault="002B394F" w:rsidP="00682BB5">
      <w:pPr>
        <w:widowControl w:val="0"/>
        <w:numPr>
          <w:ilvl w:val="0"/>
          <w:numId w:val="8"/>
        </w:numPr>
        <w:suppressAutoHyphens/>
        <w:ind w:left="284" w:hanging="426"/>
        <w:jc w:val="both"/>
        <w:rPr>
          <w:rFonts w:ascii="Arial" w:hAnsi="Arial" w:cs="Arial"/>
          <w:sz w:val="22"/>
          <w:szCs w:val="22"/>
          <w:lang w:eastAsia="ar-SA"/>
        </w:rPr>
      </w:pPr>
      <w:r w:rsidRPr="00D37F96">
        <w:rPr>
          <w:rFonts w:ascii="Arial" w:hAnsi="Arial" w:cs="Arial"/>
          <w:sz w:val="22"/>
          <w:szCs w:val="22"/>
          <w:lang w:eastAsia="ar-SA"/>
        </w:rPr>
        <w:t xml:space="preserve">Dokumentacja oraz wszelkie dokumenty muszą być dostarczone i przekazane w oryginale </w:t>
      </w:r>
      <w:r w:rsidR="00A90BB2" w:rsidRPr="00D37F96">
        <w:rPr>
          <w:rFonts w:ascii="Arial" w:hAnsi="Arial" w:cs="Arial"/>
          <w:sz w:val="22"/>
          <w:szCs w:val="22"/>
          <w:lang w:eastAsia="ar-SA"/>
        </w:rPr>
        <w:t>i </w:t>
      </w:r>
      <w:r w:rsidRPr="00D37F96">
        <w:rPr>
          <w:rFonts w:ascii="Arial" w:hAnsi="Arial" w:cs="Arial"/>
          <w:sz w:val="22"/>
          <w:szCs w:val="22"/>
          <w:lang w:eastAsia="ar-SA"/>
        </w:rPr>
        <w:t xml:space="preserve">sporządzone w języku polskim, a w przypadku </w:t>
      </w:r>
      <w:r w:rsidRPr="00D37F96">
        <w:rPr>
          <w:rFonts w:ascii="Arial" w:hAnsi="Arial" w:cs="Arial"/>
          <w:sz w:val="22"/>
          <w:szCs w:val="22"/>
        </w:rPr>
        <w:t>sporządzenia tych dokumentów w</w:t>
      </w:r>
      <w:r w:rsidR="00A90BB2" w:rsidRPr="00D37F96">
        <w:rPr>
          <w:rFonts w:ascii="Arial" w:hAnsi="Arial" w:cs="Arial"/>
          <w:sz w:val="22"/>
          <w:szCs w:val="22"/>
        </w:rPr>
        <w:t xml:space="preserve"> </w:t>
      </w:r>
      <w:r w:rsidRPr="00D37F96">
        <w:rPr>
          <w:rFonts w:ascii="Arial" w:hAnsi="Arial" w:cs="Arial"/>
          <w:sz w:val="22"/>
          <w:szCs w:val="22"/>
        </w:rPr>
        <w:t>języku innym niż polski Wykonawca przedłoży je wraz z tłumaczeniem na język polski</w:t>
      </w:r>
      <w:r w:rsidR="00B875C3" w:rsidRPr="00D37F96">
        <w:rPr>
          <w:rFonts w:ascii="Arial" w:hAnsi="Arial" w:cs="Arial"/>
          <w:sz w:val="22"/>
          <w:szCs w:val="22"/>
        </w:rPr>
        <w:t xml:space="preserve"> przez tłumacza przysięgłego.</w:t>
      </w:r>
      <w:r w:rsidR="00427615" w:rsidRPr="00D37F96">
        <w:rPr>
          <w:rFonts w:ascii="Arial" w:hAnsi="Arial" w:cs="Arial"/>
          <w:sz w:val="22"/>
          <w:szCs w:val="22"/>
        </w:rPr>
        <w:t xml:space="preserve"> Każdy przetłumaczony dokument winien być opatrzony </w:t>
      </w:r>
      <w:r w:rsidR="00D053CA" w:rsidRPr="00D37F96">
        <w:rPr>
          <w:rFonts w:ascii="Arial" w:hAnsi="Arial" w:cs="Arial"/>
          <w:sz w:val="22"/>
          <w:szCs w:val="22"/>
        </w:rPr>
        <w:t xml:space="preserve">przez tłumacza przysięgłego </w:t>
      </w:r>
      <w:r w:rsidR="00427615" w:rsidRPr="00D37F96">
        <w:rPr>
          <w:rFonts w:ascii="Arial" w:hAnsi="Arial" w:cs="Arial"/>
          <w:sz w:val="22"/>
          <w:szCs w:val="22"/>
        </w:rPr>
        <w:t xml:space="preserve">stosownym </w:t>
      </w:r>
      <w:r w:rsidR="00D053CA" w:rsidRPr="00D37F96">
        <w:rPr>
          <w:rFonts w:ascii="Arial" w:hAnsi="Arial" w:cs="Arial"/>
          <w:sz w:val="22"/>
          <w:szCs w:val="22"/>
        </w:rPr>
        <w:t>pod</w:t>
      </w:r>
      <w:r w:rsidR="00427615" w:rsidRPr="00D37F96">
        <w:rPr>
          <w:rFonts w:ascii="Arial" w:hAnsi="Arial" w:cs="Arial"/>
          <w:sz w:val="22"/>
          <w:szCs w:val="22"/>
        </w:rPr>
        <w:t>pisem</w:t>
      </w:r>
      <w:r w:rsidR="009428EB" w:rsidRPr="00D37F96">
        <w:rPr>
          <w:rFonts w:ascii="Arial" w:hAnsi="Arial" w:cs="Arial"/>
          <w:sz w:val="22"/>
          <w:szCs w:val="22"/>
        </w:rPr>
        <w:t xml:space="preserve"> i </w:t>
      </w:r>
      <w:r w:rsidR="00427615" w:rsidRPr="00D37F96">
        <w:rPr>
          <w:rFonts w:ascii="Arial" w:hAnsi="Arial" w:cs="Arial"/>
          <w:sz w:val="22"/>
          <w:szCs w:val="22"/>
        </w:rPr>
        <w:t>pieczęcią potwierdzając</w:t>
      </w:r>
      <w:r w:rsidR="00D053CA" w:rsidRPr="00D37F96">
        <w:rPr>
          <w:rFonts w:ascii="Arial" w:hAnsi="Arial" w:cs="Arial"/>
          <w:sz w:val="22"/>
          <w:szCs w:val="22"/>
        </w:rPr>
        <w:t>ymi</w:t>
      </w:r>
      <w:r w:rsidR="00427615" w:rsidRPr="00D37F96">
        <w:rPr>
          <w:rFonts w:ascii="Arial" w:hAnsi="Arial" w:cs="Arial"/>
          <w:sz w:val="22"/>
          <w:szCs w:val="22"/>
        </w:rPr>
        <w:t xml:space="preserve"> jego zgodność z oryginałem.</w:t>
      </w:r>
    </w:p>
    <w:p w14:paraId="0B4D3D9E" w14:textId="7A613682" w:rsidR="00030E7D" w:rsidRPr="00D37F96" w:rsidRDefault="002B394F" w:rsidP="00480503">
      <w:pPr>
        <w:widowControl w:val="0"/>
        <w:numPr>
          <w:ilvl w:val="0"/>
          <w:numId w:val="8"/>
        </w:numPr>
        <w:suppressAutoHyphens/>
        <w:ind w:left="284" w:hanging="426"/>
        <w:jc w:val="both"/>
        <w:rPr>
          <w:rFonts w:ascii="Arial" w:hAnsi="Arial" w:cs="Arial"/>
          <w:sz w:val="22"/>
          <w:szCs w:val="22"/>
          <w:lang w:eastAsia="ar-SA"/>
        </w:rPr>
      </w:pPr>
      <w:r w:rsidRPr="00D37F96">
        <w:rPr>
          <w:rFonts w:ascii="Arial" w:hAnsi="Arial" w:cs="Arial"/>
          <w:sz w:val="22"/>
          <w:szCs w:val="22"/>
          <w:lang w:eastAsia="ar-SA"/>
        </w:rPr>
        <w:t xml:space="preserve">Wykonawca zobowiązuje się do </w:t>
      </w:r>
      <w:r w:rsidR="008414CB" w:rsidRPr="00D37F96">
        <w:rPr>
          <w:rFonts w:ascii="Arial" w:hAnsi="Arial" w:cs="Arial"/>
          <w:sz w:val="22"/>
          <w:szCs w:val="22"/>
          <w:lang w:eastAsia="ar-SA"/>
        </w:rPr>
        <w:t>przeprowadzenia</w:t>
      </w:r>
      <w:r w:rsidR="00371D3A" w:rsidRPr="00D37F96">
        <w:rPr>
          <w:rFonts w:ascii="Arial" w:hAnsi="Arial" w:cs="Arial"/>
          <w:sz w:val="22"/>
          <w:szCs w:val="22"/>
          <w:lang w:eastAsia="ar-SA"/>
        </w:rPr>
        <w:t xml:space="preserve"> </w:t>
      </w:r>
      <w:r w:rsidR="00E24A78" w:rsidRPr="00D37F96">
        <w:rPr>
          <w:rFonts w:ascii="Arial" w:hAnsi="Arial" w:cs="Arial"/>
          <w:sz w:val="22"/>
          <w:szCs w:val="22"/>
          <w:lang w:eastAsia="ar-SA"/>
        </w:rPr>
        <w:t xml:space="preserve">autoryzacji </w:t>
      </w:r>
      <w:r w:rsidR="009754FE" w:rsidRPr="00D37F96">
        <w:rPr>
          <w:rFonts w:ascii="Arial" w:hAnsi="Arial" w:cs="Arial"/>
          <w:sz w:val="22"/>
          <w:szCs w:val="22"/>
          <w:lang w:eastAsia="ar-SA"/>
        </w:rPr>
        <w:t xml:space="preserve">wyznaczonych przez Zamawiającego pracowników w zakresie budowy, </w:t>
      </w:r>
      <w:r w:rsidR="00D43981" w:rsidRPr="00D37F96">
        <w:rPr>
          <w:rFonts w:ascii="Arial" w:hAnsi="Arial" w:cs="Arial"/>
          <w:sz w:val="22"/>
          <w:szCs w:val="22"/>
          <w:lang w:eastAsia="ar-SA"/>
        </w:rPr>
        <w:t>obsługi</w:t>
      </w:r>
      <w:r w:rsidR="009754FE" w:rsidRPr="00D37F96">
        <w:rPr>
          <w:rFonts w:ascii="Arial" w:hAnsi="Arial" w:cs="Arial"/>
          <w:sz w:val="22"/>
          <w:szCs w:val="22"/>
          <w:lang w:eastAsia="ar-SA"/>
        </w:rPr>
        <w:t>, eksploatacji pojazdów, stanowiących przedmio</w:t>
      </w:r>
      <w:r w:rsidR="00A16751" w:rsidRPr="00D37F96">
        <w:rPr>
          <w:rFonts w:ascii="Arial" w:hAnsi="Arial" w:cs="Arial"/>
          <w:sz w:val="22"/>
          <w:szCs w:val="22"/>
          <w:lang w:eastAsia="ar-SA"/>
        </w:rPr>
        <w:t xml:space="preserve">t niniejszej umowy. </w:t>
      </w:r>
      <w:r w:rsidR="00E24A78" w:rsidRPr="00D37F96">
        <w:rPr>
          <w:rFonts w:ascii="Arial" w:hAnsi="Arial" w:cs="Arial"/>
          <w:sz w:val="22"/>
          <w:szCs w:val="22"/>
          <w:lang w:eastAsia="ar-SA"/>
        </w:rPr>
        <w:t xml:space="preserve">Autoryzacja </w:t>
      </w:r>
      <w:r w:rsidR="0056111C" w:rsidRPr="00D37F96">
        <w:rPr>
          <w:rFonts w:ascii="Arial" w:hAnsi="Arial" w:cs="Arial"/>
          <w:sz w:val="22"/>
          <w:szCs w:val="22"/>
          <w:lang w:eastAsia="ar-SA"/>
        </w:rPr>
        <w:t>powinna</w:t>
      </w:r>
      <w:r w:rsidR="009754FE" w:rsidRPr="00D37F96">
        <w:rPr>
          <w:rFonts w:ascii="Arial" w:hAnsi="Arial" w:cs="Arial"/>
          <w:sz w:val="22"/>
          <w:szCs w:val="22"/>
          <w:lang w:eastAsia="ar-SA"/>
        </w:rPr>
        <w:t xml:space="preserve"> odbyć się w siedzibie Wykonawcy– dla </w:t>
      </w:r>
      <w:r w:rsidR="00E15A7C" w:rsidRPr="00D37F96">
        <w:rPr>
          <w:rFonts w:ascii="Arial" w:hAnsi="Arial" w:cs="Arial"/>
          <w:sz w:val="22"/>
          <w:szCs w:val="22"/>
          <w:lang w:eastAsia="ar-SA"/>
        </w:rPr>
        <w:t>10</w:t>
      </w:r>
      <w:r w:rsidR="00030E7D" w:rsidRPr="00D37F96">
        <w:rPr>
          <w:rFonts w:ascii="Arial" w:hAnsi="Arial" w:cs="Arial"/>
          <w:sz w:val="22"/>
          <w:szCs w:val="22"/>
          <w:lang w:eastAsia="ar-SA"/>
        </w:rPr>
        <w:t xml:space="preserve"> </w:t>
      </w:r>
      <w:r w:rsidR="009754FE" w:rsidRPr="00D37F96">
        <w:rPr>
          <w:rFonts w:ascii="Arial" w:hAnsi="Arial" w:cs="Arial"/>
          <w:sz w:val="22"/>
          <w:szCs w:val="22"/>
          <w:lang w:eastAsia="ar-SA"/>
        </w:rPr>
        <w:t>pracowników Zamawiającego</w:t>
      </w:r>
      <w:r w:rsidR="00D43981" w:rsidRPr="00D37F96">
        <w:rPr>
          <w:rFonts w:ascii="Arial" w:hAnsi="Arial" w:cs="Arial"/>
          <w:sz w:val="22"/>
          <w:szCs w:val="22"/>
          <w:lang w:eastAsia="ar-SA"/>
        </w:rPr>
        <w:t xml:space="preserve"> (</w:t>
      </w:r>
      <w:r w:rsidR="00030E7D" w:rsidRPr="00D37F96">
        <w:rPr>
          <w:rFonts w:ascii="Arial" w:hAnsi="Arial" w:cs="Arial"/>
          <w:sz w:val="22"/>
          <w:szCs w:val="22"/>
          <w:lang w:eastAsia="ar-SA"/>
        </w:rPr>
        <w:t xml:space="preserve">instruktorów </w:t>
      </w:r>
      <w:r w:rsidR="00D43981" w:rsidRPr="00D37F96">
        <w:rPr>
          <w:rFonts w:ascii="Arial" w:hAnsi="Arial" w:cs="Arial"/>
          <w:sz w:val="22"/>
          <w:szCs w:val="22"/>
          <w:lang w:eastAsia="ar-SA"/>
        </w:rPr>
        <w:t>maszynistów</w:t>
      </w:r>
      <w:r w:rsidR="00E15A7C" w:rsidRPr="00D37F96">
        <w:rPr>
          <w:rFonts w:ascii="Arial" w:hAnsi="Arial" w:cs="Arial"/>
          <w:sz w:val="22"/>
          <w:szCs w:val="22"/>
          <w:lang w:eastAsia="ar-SA"/>
        </w:rPr>
        <w:t xml:space="preserve"> oraz maszynistów</w:t>
      </w:r>
      <w:r w:rsidR="00D43981" w:rsidRPr="00D37F96">
        <w:rPr>
          <w:rFonts w:ascii="Arial" w:hAnsi="Arial" w:cs="Arial"/>
          <w:sz w:val="22"/>
          <w:szCs w:val="22"/>
          <w:lang w:eastAsia="ar-SA"/>
        </w:rPr>
        <w:t>)</w:t>
      </w:r>
      <w:r w:rsidR="009754FE" w:rsidRPr="00D37F96">
        <w:rPr>
          <w:rFonts w:ascii="Arial" w:hAnsi="Arial" w:cs="Arial"/>
          <w:sz w:val="22"/>
          <w:szCs w:val="22"/>
          <w:lang w:eastAsia="ar-SA"/>
        </w:rPr>
        <w:t xml:space="preserve"> – czas trwania </w:t>
      </w:r>
      <w:r w:rsidR="00D43981" w:rsidRPr="00D37F96">
        <w:rPr>
          <w:rFonts w:ascii="Arial" w:hAnsi="Arial" w:cs="Arial"/>
          <w:sz w:val="22"/>
          <w:szCs w:val="22"/>
          <w:lang w:eastAsia="ar-SA"/>
        </w:rPr>
        <w:t>- dwa dni, po 8 godzin.</w:t>
      </w:r>
      <w:r w:rsidR="009754FE" w:rsidRPr="00D37F96">
        <w:rPr>
          <w:rFonts w:ascii="Arial" w:hAnsi="Arial" w:cs="Arial"/>
          <w:sz w:val="22"/>
          <w:szCs w:val="22"/>
          <w:lang w:eastAsia="ar-SA"/>
        </w:rPr>
        <w:t xml:space="preserve"> </w:t>
      </w:r>
      <w:r w:rsidR="00D82C97" w:rsidRPr="00D37F96">
        <w:rPr>
          <w:rFonts w:ascii="Arial" w:hAnsi="Arial" w:cs="Arial"/>
          <w:sz w:val="22"/>
          <w:szCs w:val="22"/>
          <w:lang w:eastAsia="ar-SA"/>
        </w:rPr>
        <w:t>Koszty dojazdu, noclegów i wyżywienia pracowników Zamawiającego pokrywa Wykonawca.</w:t>
      </w:r>
      <w:r w:rsidR="00375D50" w:rsidRPr="00D37F96">
        <w:rPr>
          <w:rFonts w:ascii="Arial" w:hAnsi="Arial" w:cs="Arial"/>
          <w:sz w:val="22"/>
          <w:szCs w:val="22"/>
          <w:lang w:eastAsia="ar-SA"/>
        </w:rPr>
        <w:t xml:space="preserve"> Wskazuje się, że czynności, o którym mowa w niniejszym ustępie należy ukończyć w terminie nie później niż do dnia dostawy pierwszego pojazdu.</w:t>
      </w:r>
    </w:p>
    <w:p w14:paraId="6837ED9D" w14:textId="706679B3" w:rsidR="009754FE" w:rsidRPr="00D37F96" w:rsidRDefault="00A16751" w:rsidP="00682BB5">
      <w:pPr>
        <w:widowControl w:val="0"/>
        <w:numPr>
          <w:ilvl w:val="0"/>
          <w:numId w:val="8"/>
        </w:numPr>
        <w:suppressAutoHyphens/>
        <w:ind w:left="284" w:hanging="426"/>
        <w:jc w:val="both"/>
        <w:rPr>
          <w:rFonts w:ascii="Arial" w:hAnsi="Arial" w:cs="Arial"/>
          <w:sz w:val="22"/>
          <w:szCs w:val="22"/>
          <w:lang w:eastAsia="ar-SA"/>
        </w:rPr>
      </w:pPr>
      <w:r w:rsidRPr="00D37F96">
        <w:rPr>
          <w:rFonts w:ascii="Arial" w:hAnsi="Arial" w:cs="Arial"/>
          <w:sz w:val="22"/>
          <w:szCs w:val="22"/>
        </w:rPr>
        <w:t>Dla</w:t>
      </w:r>
      <w:r w:rsidR="009754FE" w:rsidRPr="00D37F96">
        <w:rPr>
          <w:rFonts w:ascii="Arial" w:hAnsi="Arial" w:cs="Arial"/>
          <w:sz w:val="22"/>
          <w:szCs w:val="22"/>
        </w:rPr>
        <w:t xml:space="preserve"> pracowników Zamawiającego</w:t>
      </w:r>
      <w:r w:rsidRPr="00D37F96">
        <w:rPr>
          <w:rFonts w:ascii="Arial" w:hAnsi="Arial" w:cs="Arial"/>
          <w:sz w:val="22"/>
          <w:szCs w:val="22"/>
        </w:rPr>
        <w:t xml:space="preserve">, podlegających </w:t>
      </w:r>
      <w:r w:rsidR="00E24A78" w:rsidRPr="00D37F96">
        <w:rPr>
          <w:rFonts w:ascii="Arial" w:hAnsi="Arial" w:cs="Arial"/>
          <w:sz w:val="22"/>
          <w:szCs w:val="22"/>
        </w:rPr>
        <w:t>autoryzacji</w:t>
      </w:r>
      <w:r w:rsidRPr="00D37F96">
        <w:rPr>
          <w:rFonts w:ascii="Arial" w:hAnsi="Arial" w:cs="Arial"/>
          <w:sz w:val="22"/>
          <w:szCs w:val="22"/>
        </w:rPr>
        <w:t>,</w:t>
      </w:r>
      <w:r w:rsidR="009754FE" w:rsidRPr="00D37F96">
        <w:rPr>
          <w:rFonts w:ascii="Arial" w:hAnsi="Arial" w:cs="Arial"/>
          <w:sz w:val="22"/>
          <w:szCs w:val="22"/>
        </w:rPr>
        <w:t xml:space="preserve"> Wykonawca przygotuje materi</w:t>
      </w:r>
      <w:r w:rsidRPr="00D37F96">
        <w:rPr>
          <w:rFonts w:ascii="Arial" w:hAnsi="Arial" w:cs="Arial"/>
          <w:sz w:val="22"/>
          <w:szCs w:val="22"/>
        </w:rPr>
        <w:t xml:space="preserve">ały </w:t>
      </w:r>
      <w:r w:rsidR="009754FE" w:rsidRPr="00D37F96">
        <w:rPr>
          <w:rFonts w:ascii="Arial" w:hAnsi="Arial" w:cs="Arial"/>
          <w:sz w:val="22"/>
          <w:szCs w:val="22"/>
        </w:rPr>
        <w:t>w wersji papierowej oraz wystawi certyfikat</w:t>
      </w:r>
      <w:r w:rsidR="000B10AA" w:rsidRPr="00D37F96">
        <w:rPr>
          <w:rFonts w:ascii="Arial" w:hAnsi="Arial" w:cs="Arial"/>
          <w:sz w:val="22"/>
          <w:szCs w:val="22"/>
        </w:rPr>
        <w:t>y</w:t>
      </w:r>
      <w:r w:rsidR="001961DD" w:rsidRPr="00D37F96">
        <w:rPr>
          <w:rFonts w:ascii="Arial" w:hAnsi="Arial" w:cs="Arial"/>
          <w:sz w:val="22"/>
          <w:szCs w:val="22"/>
        </w:rPr>
        <w:t xml:space="preserve"> </w:t>
      </w:r>
      <w:r w:rsidR="00E24A78" w:rsidRPr="00D37F96">
        <w:rPr>
          <w:rFonts w:ascii="Arial" w:hAnsi="Arial" w:cs="Arial"/>
          <w:sz w:val="22"/>
          <w:szCs w:val="22"/>
        </w:rPr>
        <w:t>/</w:t>
      </w:r>
      <w:r w:rsidR="001961DD" w:rsidRPr="00D37F96">
        <w:rPr>
          <w:rFonts w:ascii="Arial" w:hAnsi="Arial" w:cs="Arial"/>
          <w:sz w:val="22"/>
          <w:szCs w:val="22"/>
        </w:rPr>
        <w:t xml:space="preserve"> </w:t>
      </w:r>
      <w:r w:rsidR="00E24A78" w:rsidRPr="00D37F96">
        <w:rPr>
          <w:rFonts w:ascii="Arial" w:hAnsi="Arial" w:cs="Arial"/>
          <w:sz w:val="22"/>
          <w:szCs w:val="22"/>
        </w:rPr>
        <w:t>dokumenty autoryzacji</w:t>
      </w:r>
      <w:r w:rsidR="000B10AA" w:rsidRPr="00D37F96">
        <w:rPr>
          <w:rFonts w:ascii="Arial" w:hAnsi="Arial" w:cs="Arial"/>
          <w:sz w:val="22"/>
          <w:szCs w:val="22"/>
        </w:rPr>
        <w:t>.</w:t>
      </w:r>
      <w:r w:rsidR="00375D50" w:rsidRPr="00D37F96">
        <w:rPr>
          <w:rFonts w:ascii="Arial" w:hAnsi="Arial" w:cs="Arial"/>
          <w:sz w:val="22"/>
          <w:szCs w:val="22"/>
        </w:rPr>
        <w:t xml:space="preserve"> </w:t>
      </w:r>
    </w:p>
    <w:p w14:paraId="3560A821" w14:textId="77777777" w:rsidR="00AB3CC0" w:rsidRPr="00D37F96" w:rsidRDefault="002B394F" w:rsidP="00F9316B">
      <w:pPr>
        <w:widowControl w:val="0"/>
        <w:numPr>
          <w:ilvl w:val="0"/>
          <w:numId w:val="8"/>
        </w:numPr>
        <w:suppressAutoHyphens/>
        <w:ind w:left="284" w:hanging="426"/>
        <w:jc w:val="both"/>
        <w:rPr>
          <w:rFonts w:ascii="Arial" w:hAnsi="Arial" w:cs="Arial"/>
          <w:sz w:val="22"/>
          <w:szCs w:val="22"/>
        </w:rPr>
      </w:pPr>
      <w:r w:rsidRPr="00D37F96">
        <w:rPr>
          <w:rFonts w:ascii="Arial" w:hAnsi="Arial" w:cs="Arial"/>
          <w:sz w:val="22"/>
          <w:szCs w:val="22"/>
        </w:rPr>
        <w:t>Wykonawca zobowiązany jest do przeprowadzenia na wł</w:t>
      </w:r>
      <w:r w:rsidR="00A16751" w:rsidRPr="00D37F96">
        <w:rPr>
          <w:rFonts w:ascii="Arial" w:hAnsi="Arial" w:cs="Arial"/>
          <w:sz w:val="22"/>
          <w:szCs w:val="22"/>
        </w:rPr>
        <w:t xml:space="preserve">asny koszt </w:t>
      </w:r>
      <w:r w:rsidR="00371D3A" w:rsidRPr="00D37F96">
        <w:rPr>
          <w:rFonts w:ascii="Arial" w:hAnsi="Arial" w:cs="Arial"/>
          <w:sz w:val="22"/>
          <w:szCs w:val="22"/>
        </w:rPr>
        <w:t xml:space="preserve">w siedzibie Zamawiającego </w:t>
      </w:r>
      <w:r w:rsidR="00A16751" w:rsidRPr="00D37F96">
        <w:rPr>
          <w:rFonts w:ascii="Arial" w:hAnsi="Arial" w:cs="Arial"/>
          <w:sz w:val="22"/>
          <w:szCs w:val="22"/>
        </w:rPr>
        <w:t>instruktażu</w:t>
      </w:r>
      <w:r w:rsidRPr="00D37F96">
        <w:rPr>
          <w:rFonts w:ascii="Arial" w:hAnsi="Arial" w:cs="Arial"/>
          <w:sz w:val="22"/>
          <w:szCs w:val="22"/>
        </w:rPr>
        <w:t xml:space="preserve"> </w:t>
      </w:r>
      <w:r w:rsidR="00D43981" w:rsidRPr="00D37F96">
        <w:rPr>
          <w:rFonts w:ascii="Arial" w:hAnsi="Arial" w:cs="Arial"/>
          <w:sz w:val="22"/>
          <w:szCs w:val="22"/>
        </w:rPr>
        <w:t xml:space="preserve">z budowy, zasad działania i </w:t>
      </w:r>
      <w:r w:rsidR="00AE6549" w:rsidRPr="00D37F96">
        <w:rPr>
          <w:rFonts w:ascii="Arial" w:hAnsi="Arial" w:cs="Arial"/>
          <w:sz w:val="22"/>
          <w:szCs w:val="22"/>
        </w:rPr>
        <w:t>U</w:t>
      </w:r>
      <w:r w:rsidR="00D43981" w:rsidRPr="00D37F96">
        <w:rPr>
          <w:rFonts w:ascii="Arial" w:hAnsi="Arial" w:cs="Arial"/>
          <w:sz w:val="22"/>
          <w:szCs w:val="22"/>
        </w:rPr>
        <w:t>trzymania</w:t>
      </w:r>
      <w:r w:rsidRPr="00D37F96">
        <w:rPr>
          <w:rFonts w:ascii="Arial" w:hAnsi="Arial" w:cs="Arial"/>
          <w:sz w:val="22"/>
          <w:szCs w:val="22"/>
        </w:rPr>
        <w:t xml:space="preserve"> </w:t>
      </w:r>
      <w:r w:rsidR="00AE6549" w:rsidRPr="00D37F96">
        <w:rPr>
          <w:rFonts w:ascii="Arial" w:hAnsi="Arial" w:cs="Arial"/>
          <w:sz w:val="22"/>
          <w:szCs w:val="22"/>
        </w:rPr>
        <w:t xml:space="preserve">pojazdu </w:t>
      </w:r>
      <w:r w:rsidRPr="00D37F96">
        <w:rPr>
          <w:rFonts w:ascii="Arial" w:hAnsi="Arial" w:cs="Arial"/>
          <w:sz w:val="22"/>
          <w:szCs w:val="22"/>
        </w:rPr>
        <w:t>dla 4</w:t>
      </w:r>
      <w:r w:rsidR="00D43981" w:rsidRPr="00D37F96">
        <w:rPr>
          <w:rFonts w:ascii="Arial" w:hAnsi="Arial" w:cs="Arial"/>
          <w:sz w:val="22"/>
          <w:szCs w:val="22"/>
        </w:rPr>
        <w:t>0</w:t>
      </w:r>
      <w:r w:rsidRPr="00D37F96">
        <w:rPr>
          <w:rFonts w:ascii="Arial" w:hAnsi="Arial" w:cs="Arial"/>
          <w:sz w:val="22"/>
          <w:szCs w:val="22"/>
        </w:rPr>
        <w:t xml:space="preserve"> osób zaplecza technicznego, odpowiedzialnych za przeprowadzanie prac określonych w DSU do poziomu utrzymania P3 włącznie, które zostaną przeprowadzone na pojazdach objętych przedmiotem zamówienia</w:t>
      </w:r>
      <w:r w:rsidR="00D21F53" w:rsidRPr="00D37F96">
        <w:rPr>
          <w:rFonts w:ascii="Arial" w:hAnsi="Arial" w:cs="Arial"/>
          <w:sz w:val="22"/>
          <w:szCs w:val="22"/>
        </w:rPr>
        <w:t>,</w:t>
      </w:r>
      <w:r w:rsidR="00CF3A8E" w:rsidRPr="00D37F96">
        <w:rPr>
          <w:rFonts w:ascii="Arial" w:hAnsi="Arial" w:cs="Arial"/>
          <w:sz w:val="22"/>
          <w:szCs w:val="22"/>
        </w:rPr>
        <w:t xml:space="preserve"> </w:t>
      </w:r>
      <w:r w:rsidR="00F67D10" w:rsidRPr="00D37F96">
        <w:rPr>
          <w:rFonts w:ascii="Arial" w:hAnsi="Arial" w:cs="Arial"/>
          <w:sz w:val="22"/>
          <w:szCs w:val="22"/>
        </w:rPr>
        <w:t>w </w:t>
      </w:r>
      <w:r w:rsidR="00CF3A8E" w:rsidRPr="00D37F96">
        <w:rPr>
          <w:rFonts w:ascii="Arial" w:hAnsi="Arial" w:cs="Arial"/>
          <w:sz w:val="22"/>
          <w:szCs w:val="22"/>
        </w:rPr>
        <w:t>terminie uzgodnionym przez Strony, lecz nie później niż</w:t>
      </w:r>
      <w:r w:rsidRPr="00D37F96">
        <w:rPr>
          <w:rFonts w:ascii="Arial" w:hAnsi="Arial" w:cs="Arial"/>
          <w:sz w:val="22"/>
          <w:szCs w:val="22"/>
        </w:rPr>
        <w:t xml:space="preserve"> </w:t>
      </w:r>
      <w:r w:rsidR="00037129" w:rsidRPr="00D37F96">
        <w:rPr>
          <w:rFonts w:ascii="Arial" w:hAnsi="Arial" w:cs="Arial"/>
          <w:sz w:val="22"/>
          <w:szCs w:val="22"/>
        </w:rPr>
        <w:t xml:space="preserve">przed </w:t>
      </w:r>
      <w:r w:rsidRPr="00D37F96">
        <w:rPr>
          <w:rFonts w:ascii="Arial" w:hAnsi="Arial" w:cs="Arial"/>
          <w:sz w:val="22"/>
          <w:szCs w:val="22"/>
        </w:rPr>
        <w:t>termin</w:t>
      </w:r>
      <w:r w:rsidR="00037129" w:rsidRPr="00D37F96">
        <w:rPr>
          <w:rFonts w:ascii="Arial" w:hAnsi="Arial" w:cs="Arial"/>
          <w:sz w:val="22"/>
          <w:szCs w:val="22"/>
        </w:rPr>
        <w:t>em</w:t>
      </w:r>
      <w:r w:rsidRPr="00D37F96">
        <w:rPr>
          <w:rFonts w:ascii="Arial" w:hAnsi="Arial" w:cs="Arial"/>
          <w:sz w:val="22"/>
          <w:szCs w:val="22"/>
        </w:rPr>
        <w:t xml:space="preserve"> </w:t>
      </w:r>
      <w:r w:rsidR="00037129" w:rsidRPr="00D37F96">
        <w:rPr>
          <w:rFonts w:ascii="Arial" w:hAnsi="Arial" w:cs="Arial"/>
          <w:sz w:val="22"/>
          <w:szCs w:val="22"/>
        </w:rPr>
        <w:t>wykonania</w:t>
      </w:r>
      <w:r w:rsidRPr="00D37F96">
        <w:rPr>
          <w:rFonts w:ascii="Arial" w:hAnsi="Arial" w:cs="Arial"/>
          <w:sz w:val="22"/>
          <w:szCs w:val="22"/>
        </w:rPr>
        <w:t xml:space="preserve"> przez </w:t>
      </w:r>
      <w:r w:rsidR="001425B9" w:rsidRPr="00D37F96">
        <w:rPr>
          <w:rFonts w:ascii="Arial" w:hAnsi="Arial" w:cs="Arial"/>
          <w:sz w:val="22"/>
          <w:szCs w:val="22"/>
        </w:rPr>
        <w:t>Zamawiającego</w:t>
      </w:r>
      <w:r w:rsidRPr="00D37F96">
        <w:rPr>
          <w:rFonts w:ascii="Arial" w:hAnsi="Arial" w:cs="Arial"/>
          <w:sz w:val="22"/>
          <w:szCs w:val="22"/>
        </w:rPr>
        <w:t xml:space="preserve"> pierwsz</w:t>
      </w:r>
      <w:r w:rsidR="00037129" w:rsidRPr="00D37F96">
        <w:rPr>
          <w:rFonts w:ascii="Arial" w:hAnsi="Arial" w:cs="Arial"/>
          <w:sz w:val="22"/>
          <w:szCs w:val="22"/>
        </w:rPr>
        <w:t>ych</w:t>
      </w:r>
      <w:r w:rsidRPr="00D37F96">
        <w:rPr>
          <w:rFonts w:ascii="Arial" w:hAnsi="Arial" w:cs="Arial"/>
          <w:sz w:val="22"/>
          <w:szCs w:val="22"/>
        </w:rPr>
        <w:t xml:space="preserve"> </w:t>
      </w:r>
      <w:r w:rsidR="00037129" w:rsidRPr="00D37F96">
        <w:rPr>
          <w:rFonts w:ascii="Arial" w:hAnsi="Arial" w:cs="Arial"/>
          <w:sz w:val="22"/>
          <w:szCs w:val="22"/>
        </w:rPr>
        <w:t xml:space="preserve">przeglądów </w:t>
      </w:r>
      <w:r w:rsidRPr="00D37F96">
        <w:rPr>
          <w:rFonts w:ascii="Arial" w:hAnsi="Arial" w:cs="Arial"/>
          <w:sz w:val="22"/>
          <w:szCs w:val="22"/>
        </w:rPr>
        <w:t>poziomu utrzymania P1, P2 i P3</w:t>
      </w:r>
      <w:r w:rsidR="00371D3A" w:rsidRPr="00D37F96">
        <w:rPr>
          <w:rFonts w:ascii="Arial" w:hAnsi="Arial" w:cs="Arial"/>
          <w:sz w:val="22"/>
          <w:szCs w:val="22"/>
        </w:rPr>
        <w:t>, w czterech turach po 10 pracowników p</w:t>
      </w:r>
      <w:r w:rsidR="00037129" w:rsidRPr="00D37F96">
        <w:rPr>
          <w:rFonts w:ascii="Arial" w:hAnsi="Arial" w:cs="Arial"/>
          <w:sz w:val="22"/>
          <w:szCs w:val="22"/>
        </w:rPr>
        <w:t>o 2 dni, po 8 godzin każda tura</w:t>
      </w:r>
      <w:r w:rsidR="002C0EB5" w:rsidRPr="00D37F96">
        <w:rPr>
          <w:rFonts w:ascii="Arial" w:hAnsi="Arial" w:cs="Arial"/>
          <w:sz w:val="22"/>
          <w:szCs w:val="22"/>
        </w:rPr>
        <w:t>.</w:t>
      </w:r>
      <w:r w:rsidR="00037129" w:rsidRPr="00D37F96">
        <w:rPr>
          <w:rFonts w:ascii="Arial" w:hAnsi="Arial" w:cs="Arial"/>
          <w:sz w:val="22"/>
          <w:szCs w:val="22"/>
        </w:rPr>
        <w:t xml:space="preserve"> Dodatkowo Wykonawca ma obowiązek przeprowadz</w:t>
      </w:r>
      <w:r w:rsidR="002C0EB5" w:rsidRPr="00D37F96">
        <w:rPr>
          <w:rFonts w:ascii="Arial" w:hAnsi="Arial" w:cs="Arial"/>
          <w:sz w:val="22"/>
          <w:szCs w:val="22"/>
        </w:rPr>
        <w:t>enia</w:t>
      </w:r>
      <w:r w:rsidR="00037129" w:rsidRPr="00D37F96">
        <w:rPr>
          <w:rFonts w:ascii="Arial" w:hAnsi="Arial" w:cs="Arial"/>
          <w:sz w:val="22"/>
          <w:szCs w:val="22"/>
        </w:rPr>
        <w:t xml:space="preserve"> na własny koszt dodatkowego instruktażu praktycznego dla 40 osób zaplecza technicznego, odpowiedzialnych za przeprowadzanie prac określonych w DSU do poziomu utrzymania P3 włącznie, które zostaną przeprowadzone na pojazdach objętych przedmiotem zamówienia, w terminach, wykonywania przez Zamawiającego pierwszych przeglądów poziomu </w:t>
      </w:r>
      <w:r w:rsidR="00037129" w:rsidRPr="00D37F96">
        <w:rPr>
          <w:rFonts w:ascii="Arial" w:hAnsi="Arial" w:cs="Arial"/>
          <w:sz w:val="22"/>
          <w:szCs w:val="22"/>
        </w:rPr>
        <w:lastRenderedPageBreak/>
        <w:t>utrzymania P1, P2 i P3.</w:t>
      </w:r>
      <w:r w:rsidR="000D6C43" w:rsidRPr="00D37F96">
        <w:rPr>
          <w:rFonts w:ascii="Arial" w:hAnsi="Arial" w:cs="Arial"/>
          <w:sz w:val="22"/>
          <w:szCs w:val="22"/>
        </w:rPr>
        <w:t xml:space="preserve"> </w:t>
      </w:r>
      <w:r w:rsidR="00AB3CC0" w:rsidRPr="00D37F96">
        <w:rPr>
          <w:rFonts w:ascii="Arial" w:hAnsi="Arial" w:cs="Arial"/>
          <w:sz w:val="22"/>
          <w:szCs w:val="22"/>
        </w:rPr>
        <w:t>Wskazuje się następujące terminu ukończenia instruktaży:</w:t>
      </w:r>
    </w:p>
    <w:p w14:paraId="581ECF08" w14:textId="77777777" w:rsidR="00AB3CC0" w:rsidRPr="00D37F96" w:rsidRDefault="00AB3CC0" w:rsidP="00F9316B">
      <w:pPr>
        <w:widowControl w:val="0"/>
        <w:numPr>
          <w:ilvl w:val="1"/>
          <w:numId w:val="54"/>
        </w:numPr>
        <w:suppressAutoHyphens/>
        <w:ind w:left="1134"/>
        <w:jc w:val="both"/>
        <w:rPr>
          <w:rFonts w:ascii="Arial" w:hAnsi="Arial" w:cs="Arial"/>
          <w:sz w:val="22"/>
          <w:szCs w:val="22"/>
          <w:lang w:eastAsia="ar-SA"/>
        </w:rPr>
      </w:pPr>
      <w:r w:rsidRPr="00D37F96">
        <w:rPr>
          <w:rFonts w:ascii="Arial" w:hAnsi="Arial" w:cs="Arial"/>
          <w:sz w:val="22"/>
          <w:szCs w:val="22"/>
          <w:lang w:eastAsia="ar-SA"/>
        </w:rPr>
        <w:t>pierwszy poziom utrzymania (P1) do 10 dni od dnia przekazania pierwszego pojazdu,</w:t>
      </w:r>
    </w:p>
    <w:p w14:paraId="30F945F7" w14:textId="77777777" w:rsidR="00AB3CC0" w:rsidRPr="00D37F96" w:rsidRDefault="00AB3CC0" w:rsidP="00F9316B">
      <w:pPr>
        <w:widowControl w:val="0"/>
        <w:numPr>
          <w:ilvl w:val="1"/>
          <w:numId w:val="54"/>
        </w:numPr>
        <w:suppressAutoHyphens/>
        <w:ind w:left="1134"/>
        <w:jc w:val="both"/>
        <w:rPr>
          <w:rFonts w:ascii="Arial" w:hAnsi="Arial" w:cs="Arial"/>
          <w:sz w:val="22"/>
          <w:szCs w:val="22"/>
          <w:lang w:eastAsia="ar-SA"/>
        </w:rPr>
      </w:pPr>
      <w:r w:rsidRPr="00D37F96">
        <w:rPr>
          <w:rFonts w:ascii="Arial" w:hAnsi="Arial" w:cs="Arial"/>
          <w:sz w:val="22"/>
          <w:szCs w:val="22"/>
          <w:lang w:eastAsia="ar-SA"/>
        </w:rPr>
        <w:t>drugi poziom utrzymania (P2) do 72 dni od dnia przekazania pierwszego pojazdu,</w:t>
      </w:r>
    </w:p>
    <w:p w14:paraId="65FDE953" w14:textId="77777777" w:rsidR="00AB3CC0" w:rsidRPr="00D37F96" w:rsidRDefault="00AB3CC0" w:rsidP="00F9316B">
      <w:pPr>
        <w:widowControl w:val="0"/>
        <w:numPr>
          <w:ilvl w:val="1"/>
          <w:numId w:val="54"/>
        </w:numPr>
        <w:suppressAutoHyphens/>
        <w:ind w:left="1134"/>
        <w:jc w:val="both"/>
        <w:rPr>
          <w:rFonts w:ascii="Arial" w:hAnsi="Arial" w:cs="Arial"/>
          <w:sz w:val="22"/>
          <w:szCs w:val="22"/>
          <w:lang w:eastAsia="ar-SA"/>
        </w:rPr>
      </w:pPr>
      <w:r w:rsidRPr="00D37F96">
        <w:rPr>
          <w:rFonts w:ascii="Arial" w:hAnsi="Arial" w:cs="Arial"/>
          <w:sz w:val="22"/>
          <w:szCs w:val="22"/>
          <w:lang w:eastAsia="ar-SA"/>
        </w:rPr>
        <w:t>trzeci poziom utrzymania (P3) do 4 lat od dnia przekazania pierwszego pojazdu;</w:t>
      </w:r>
    </w:p>
    <w:p w14:paraId="236F3AA8" w14:textId="58ECF1C3" w:rsidR="00CF3A8E" w:rsidRPr="00D37F96" w:rsidRDefault="00AE60F1" w:rsidP="00F9316B">
      <w:pPr>
        <w:widowControl w:val="0"/>
        <w:suppressAutoHyphens/>
        <w:ind w:left="284"/>
        <w:jc w:val="both"/>
        <w:rPr>
          <w:rFonts w:ascii="Arial" w:hAnsi="Arial" w:cs="Arial"/>
          <w:sz w:val="22"/>
          <w:szCs w:val="22"/>
          <w:lang w:eastAsia="ar-SA"/>
        </w:rPr>
      </w:pPr>
      <w:r w:rsidRPr="00D37F96">
        <w:rPr>
          <w:rFonts w:ascii="Arial" w:hAnsi="Arial" w:cs="Arial"/>
          <w:sz w:val="22"/>
          <w:szCs w:val="22"/>
          <w:lang w:eastAsia="ar-SA"/>
        </w:rPr>
        <w:t>Zamawiający zastrzega, że w przypadku wykonywania pierwszych przeglądów poziomu utrzymania P1, P2 lub P3 przez pomiot trzeci Wykonawca zobowiązany jest przeprowadzić instruktażu praktycznego dla pracowników Zamawiającego w siedzibie podmiotu realizującego ten przegląd.</w:t>
      </w:r>
      <w:r w:rsidR="00CF3A8E" w:rsidRPr="00D37F96">
        <w:rPr>
          <w:rFonts w:ascii="Arial" w:hAnsi="Arial" w:cs="Arial"/>
          <w:sz w:val="22"/>
          <w:szCs w:val="22"/>
          <w:lang w:eastAsia="ar-SA"/>
        </w:rPr>
        <w:t xml:space="preserve"> Zamawiający poinformuje Wykonawcę o terminie </w:t>
      </w:r>
      <w:r w:rsidR="00D95BE3" w:rsidRPr="00D37F96">
        <w:rPr>
          <w:rFonts w:ascii="Arial" w:hAnsi="Arial" w:cs="Arial"/>
          <w:sz w:val="22"/>
          <w:szCs w:val="22"/>
          <w:lang w:eastAsia="ar-SA"/>
        </w:rPr>
        <w:t>i </w:t>
      </w:r>
      <w:r w:rsidR="00CF3A8E" w:rsidRPr="00D37F96">
        <w:rPr>
          <w:rFonts w:ascii="Arial" w:hAnsi="Arial" w:cs="Arial"/>
          <w:sz w:val="22"/>
          <w:szCs w:val="22"/>
          <w:lang w:eastAsia="ar-SA"/>
        </w:rPr>
        <w:t>miejscu przeprowadzenia instruktażu przynajmniej z trzytygodniowym wyprzedzeniem.</w:t>
      </w:r>
      <w:r w:rsidR="007667EF" w:rsidRPr="00D37F96">
        <w:rPr>
          <w:rFonts w:ascii="Arial" w:hAnsi="Arial" w:cs="Arial"/>
          <w:sz w:val="22"/>
          <w:szCs w:val="22"/>
          <w:lang w:eastAsia="ar-SA"/>
        </w:rPr>
        <w:t xml:space="preserve"> </w:t>
      </w:r>
      <w:r w:rsidR="00D95BE3" w:rsidRPr="00D37F96">
        <w:rPr>
          <w:rFonts w:ascii="Arial" w:hAnsi="Arial" w:cs="Arial"/>
          <w:sz w:val="22"/>
          <w:szCs w:val="22"/>
          <w:lang w:eastAsia="ar-SA"/>
        </w:rPr>
        <w:t>W </w:t>
      </w:r>
      <w:r w:rsidR="007667EF" w:rsidRPr="00D37F96">
        <w:rPr>
          <w:rFonts w:ascii="Arial" w:hAnsi="Arial" w:cs="Arial"/>
          <w:sz w:val="22"/>
          <w:szCs w:val="22"/>
          <w:lang w:eastAsia="ar-SA"/>
        </w:rPr>
        <w:t>przypadku prowadzenia instruktażu w siedzibie podmiotu trzeciego Zamawiający zapewni, aby podczas prowadzonego instruktażu obecni byli wyłącznie pracownicy Zamawiającego, tak aby zapobiec przekazaniu wiedzy i technologii do podmiotu trzeciego.</w:t>
      </w:r>
    </w:p>
    <w:p w14:paraId="2BB4C375" w14:textId="6A976293" w:rsidR="00F62134" w:rsidRPr="00D37F96" w:rsidRDefault="00F62134" w:rsidP="00E96B29">
      <w:pPr>
        <w:widowControl w:val="0"/>
        <w:numPr>
          <w:ilvl w:val="0"/>
          <w:numId w:val="8"/>
        </w:numPr>
        <w:suppressAutoHyphens/>
        <w:ind w:left="284" w:hanging="426"/>
        <w:jc w:val="both"/>
        <w:rPr>
          <w:rFonts w:ascii="Arial" w:hAnsi="Arial" w:cs="Arial"/>
          <w:sz w:val="22"/>
          <w:szCs w:val="22"/>
          <w:lang w:eastAsia="ar-SA"/>
        </w:rPr>
      </w:pPr>
      <w:r w:rsidRPr="00D37F96">
        <w:rPr>
          <w:rFonts w:ascii="Arial" w:hAnsi="Arial" w:cs="Arial"/>
          <w:sz w:val="22"/>
          <w:szCs w:val="22"/>
        </w:rPr>
        <w:t>Dla pracowników Zamawiającego, podlegających instrukta</w:t>
      </w:r>
      <w:r w:rsidR="00110156" w:rsidRPr="00D37F96">
        <w:rPr>
          <w:rFonts w:ascii="Arial" w:hAnsi="Arial" w:cs="Arial"/>
          <w:sz w:val="22"/>
          <w:szCs w:val="22"/>
        </w:rPr>
        <w:t>ż</w:t>
      </w:r>
      <w:r w:rsidRPr="00D37F96">
        <w:rPr>
          <w:rFonts w:ascii="Arial" w:hAnsi="Arial" w:cs="Arial"/>
          <w:sz w:val="22"/>
          <w:szCs w:val="22"/>
        </w:rPr>
        <w:t>om opisanym w ust. 1</w:t>
      </w:r>
      <w:r w:rsidR="003732DF" w:rsidRPr="00D37F96">
        <w:rPr>
          <w:rFonts w:ascii="Arial" w:hAnsi="Arial" w:cs="Arial"/>
          <w:sz w:val="22"/>
          <w:szCs w:val="22"/>
        </w:rPr>
        <w:t>2</w:t>
      </w:r>
      <w:r w:rsidRPr="00D37F96">
        <w:rPr>
          <w:rFonts w:ascii="Arial" w:hAnsi="Arial" w:cs="Arial"/>
          <w:sz w:val="22"/>
          <w:szCs w:val="22"/>
        </w:rPr>
        <w:t xml:space="preserve"> niniejszego paragrafu, Wykonawca przygotuje materiały w wersji papierowej oraz wystawi certyfikaty </w:t>
      </w:r>
      <w:r w:rsidR="00E96B29" w:rsidRPr="00D37F96">
        <w:rPr>
          <w:rFonts w:ascii="Arial" w:hAnsi="Arial" w:cs="Arial"/>
          <w:sz w:val="22"/>
          <w:szCs w:val="22"/>
        </w:rPr>
        <w:t>potwierdzające zapoznanie z tematyką opisaną w zdaniu pierwszym ust. 1</w:t>
      </w:r>
      <w:r w:rsidR="003732DF" w:rsidRPr="00D37F96">
        <w:rPr>
          <w:rFonts w:ascii="Arial" w:hAnsi="Arial" w:cs="Arial"/>
          <w:sz w:val="22"/>
          <w:szCs w:val="22"/>
        </w:rPr>
        <w:t>2</w:t>
      </w:r>
      <w:r w:rsidR="00E96B29" w:rsidRPr="00D37F96">
        <w:rPr>
          <w:rFonts w:ascii="Arial" w:hAnsi="Arial" w:cs="Arial"/>
          <w:sz w:val="22"/>
          <w:szCs w:val="22"/>
        </w:rPr>
        <w:t xml:space="preserve"> niniejszego paragrafu oraz </w:t>
      </w:r>
      <w:r w:rsidRPr="00D37F96">
        <w:rPr>
          <w:rFonts w:ascii="Arial" w:hAnsi="Arial" w:cs="Arial"/>
          <w:sz w:val="22"/>
          <w:szCs w:val="22"/>
        </w:rPr>
        <w:t xml:space="preserve">dokumenty autoryzacji do przeprowadzania </w:t>
      </w:r>
      <w:r w:rsidR="00E96B29" w:rsidRPr="00D37F96">
        <w:rPr>
          <w:rFonts w:ascii="Arial" w:hAnsi="Arial" w:cs="Arial"/>
          <w:sz w:val="22"/>
          <w:szCs w:val="22"/>
        </w:rPr>
        <w:t xml:space="preserve">prac </w:t>
      </w:r>
      <w:r w:rsidR="00E96B29" w:rsidRPr="00D37F96">
        <w:rPr>
          <w:rFonts w:ascii="Arial" w:hAnsi="Arial" w:cs="Arial"/>
          <w:sz w:val="22"/>
          <w:szCs w:val="22"/>
          <w:lang w:eastAsia="ar-SA"/>
        </w:rPr>
        <w:t>określonych w DSU do poziomu utrzymania P3 włącznie</w:t>
      </w:r>
      <w:r w:rsidRPr="00D37F96">
        <w:rPr>
          <w:rFonts w:ascii="Arial" w:hAnsi="Arial" w:cs="Arial"/>
          <w:sz w:val="22"/>
          <w:szCs w:val="22"/>
        </w:rPr>
        <w:t>.</w:t>
      </w:r>
    </w:p>
    <w:p w14:paraId="6DE8759F" w14:textId="4DAD5535" w:rsidR="00086FE4" w:rsidRPr="00D37F96" w:rsidRDefault="0086567B" w:rsidP="004038F7">
      <w:pPr>
        <w:widowControl w:val="0"/>
        <w:numPr>
          <w:ilvl w:val="0"/>
          <w:numId w:val="8"/>
        </w:numPr>
        <w:suppressAutoHyphens/>
        <w:ind w:left="284" w:hanging="426"/>
        <w:contextualSpacing/>
        <w:jc w:val="both"/>
        <w:rPr>
          <w:rFonts w:ascii="Arial" w:hAnsi="Arial" w:cs="Arial"/>
          <w:bCs/>
          <w:sz w:val="22"/>
          <w:szCs w:val="22"/>
          <w:lang w:eastAsia="ar-SA"/>
        </w:rPr>
      </w:pPr>
      <w:r w:rsidRPr="00D37F96">
        <w:rPr>
          <w:rFonts w:ascii="Arial" w:hAnsi="Arial" w:cs="Arial"/>
          <w:sz w:val="22"/>
          <w:szCs w:val="22"/>
        </w:rPr>
        <w:t>Wykonawca zobowiązany jest do przeprowadzenia na własny koszt w siedzibie Zamawiającego instruktażu z budowy, zasad działania i obsługi</w:t>
      </w:r>
      <w:r w:rsidR="00064148" w:rsidRPr="00D37F96">
        <w:rPr>
          <w:rFonts w:ascii="Arial" w:hAnsi="Arial" w:cs="Arial"/>
          <w:sz w:val="22"/>
          <w:szCs w:val="22"/>
        </w:rPr>
        <w:t xml:space="preserve"> </w:t>
      </w:r>
      <w:r w:rsidRPr="00D37F96">
        <w:rPr>
          <w:rFonts w:ascii="Arial" w:hAnsi="Arial" w:cs="Arial"/>
          <w:sz w:val="22"/>
          <w:szCs w:val="22"/>
        </w:rPr>
        <w:t xml:space="preserve">Sprzętu dla </w:t>
      </w:r>
      <w:r w:rsidR="002B7C31" w:rsidRPr="00D37F96">
        <w:rPr>
          <w:rFonts w:ascii="Arial" w:hAnsi="Arial" w:cs="Arial"/>
          <w:sz w:val="22"/>
          <w:szCs w:val="22"/>
        </w:rPr>
        <w:t>10</w:t>
      </w:r>
      <w:r w:rsidR="008521B2" w:rsidRPr="00D37F96">
        <w:rPr>
          <w:rFonts w:ascii="Arial" w:hAnsi="Arial" w:cs="Arial"/>
          <w:sz w:val="22"/>
          <w:szCs w:val="22"/>
        </w:rPr>
        <w:t xml:space="preserve"> </w:t>
      </w:r>
      <w:r w:rsidR="00480503" w:rsidRPr="00D37F96">
        <w:rPr>
          <w:rFonts w:ascii="Arial" w:hAnsi="Arial" w:cs="Arial"/>
          <w:sz w:val="22"/>
          <w:szCs w:val="22"/>
        </w:rPr>
        <w:t>osób</w:t>
      </w:r>
      <w:r w:rsidRPr="00D37F96">
        <w:rPr>
          <w:rFonts w:ascii="Arial" w:hAnsi="Arial" w:cs="Arial"/>
          <w:sz w:val="22"/>
          <w:szCs w:val="22"/>
        </w:rPr>
        <w:t xml:space="preserve"> zaplecza technicznego, które zostaną przeprowadzone na Sprzęcie objętym przedmiotem zamówienia, w terminie uzgodnionym przez Strony, lecz nie później niż przed terminem wykonania przez Zamawiającego pierwszego przeglądu poziomu utrzymania P1 pierwszego pojazdu.</w:t>
      </w:r>
      <w:r w:rsidR="004038F7" w:rsidRPr="00D37F96">
        <w:rPr>
          <w:rFonts w:ascii="Arial" w:hAnsi="Arial" w:cs="Arial"/>
          <w:bCs/>
          <w:sz w:val="22"/>
          <w:szCs w:val="22"/>
          <w:lang w:eastAsia="ar-SA"/>
        </w:rPr>
        <w:t xml:space="preserve"> </w:t>
      </w:r>
      <w:r w:rsidR="003526DC" w:rsidRPr="00D37F96">
        <w:rPr>
          <w:rFonts w:ascii="Arial" w:hAnsi="Arial" w:cs="Arial"/>
          <w:bCs/>
          <w:sz w:val="22"/>
          <w:szCs w:val="22"/>
          <w:lang w:eastAsia="ar-SA"/>
        </w:rPr>
        <w:t xml:space="preserve">Dla pracowników Zamawiającego, podlegających </w:t>
      </w:r>
      <w:r w:rsidR="009015ED" w:rsidRPr="00D37F96">
        <w:rPr>
          <w:rFonts w:ascii="Arial" w:hAnsi="Arial" w:cs="Arial"/>
          <w:bCs/>
          <w:sz w:val="22"/>
          <w:szCs w:val="22"/>
          <w:lang w:eastAsia="ar-SA"/>
        </w:rPr>
        <w:t>instruktażowi</w:t>
      </w:r>
      <w:r w:rsidR="003526DC" w:rsidRPr="00D37F96">
        <w:rPr>
          <w:rFonts w:ascii="Arial" w:hAnsi="Arial" w:cs="Arial"/>
          <w:bCs/>
          <w:sz w:val="22"/>
          <w:szCs w:val="22"/>
          <w:lang w:eastAsia="ar-SA"/>
        </w:rPr>
        <w:t>, Wykonawca przygotuje materiały w</w:t>
      </w:r>
      <w:r w:rsidR="000D5376" w:rsidRPr="00D37F96">
        <w:rPr>
          <w:rFonts w:ascii="Arial" w:hAnsi="Arial" w:cs="Arial"/>
          <w:bCs/>
          <w:sz w:val="22"/>
          <w:szCs w:val="22"/>
          <w:lang w:eastAsia="ar-SA"/>
        </w:rPr>
        <w:t xml:space="preserve"> </w:t>
      </w:r>
      <w:r w:rsidR="003526DC" w:rsidRPr="00D37F96">
        <w:rPr>
          <w:rFonts w:ascii="Arial" w:hAnsi="Arial" w:cs="Arial"/>
          <w:bCs/>
          <w:sz w:val="22"/>
          <w:szCs w:val="22"/>
          <w:lang w:eastAsia="ar-SA"/>
        </w:rPr>
        <w:t xml:space="preserve">wersji papierowej oraz wystawi certyfikaty </w:t>
      </w:r>
      <w:r w:rsidR="009015ED" w:rsidRPr="00D37F96">
        <w:rPr>
          <w:rFonts w:ascii="Arial" w:hAnsi="Arial" w:cs="Arial"/>
          <w:bCs/>
          <w:sz w:val="22"/>
          <w:szCs w:val="22"/>
          <w:lang w:eastAsia="ar-SA"/>
        </w:rPr>
        <w:t xml:space="preserve">potwierdzające zapoznanie z tematyką opisaną </w:t>
      </w:r>
      <w:r w:rsidR="00064148" w:rsidRPr="00D37F96">
        <w:rPr>
          <w:rFonts w:ascii="Arial" w:hAnsi="Arial" w:cs="Arial"/>
          <w:bCs/>
          <w:sz w:val="22"/>
          <w:szCs w:val="22"/>
          <w:lang w:eastAsia="ar-SA"/>
        </w:rPr>
        <w:t>w </w:t>
      </w:r>
      <w:r w:rsidR="009015ED" w:rsidRPr="00D37F96">
        <w:rPr>
          <w:rFonts w:ascii="Arial" w:hAnsi="Arial" w:cs="Arial"/>
          <w:bCs/>
          <w:sz w:val="22"/>
          <w:szCs w:val="22"/>
          <w:lang w:eastAsia="ar-SA"/>
        </w:rPr>
        <w:t>zdaniu pierwszym niniejszego ustępu i uprawniający do przeprowadzania instruktażu innych pracowników Zamawiającego w tym zakresie.</w:t>
      </w:r>
    </w:p>
    <w:p w14:paraId="51A67418" w14:textId="3A0F7E57" w:rsidR="002B394F" w:rsidRPr="00D37F96" w:rsidRDefault="00CF3A8E" w:rsidP="00FB1AED">
      <w:pPr>
        <w:widowControl w:val="0"/>
        <w:numPr>
          <w:ilvl w:val="0"/>
          <w:numId w:val="8"/>
        </w:numPr>
        <w:shd w:val="clear" w:color="auto" w:fill="FFFFFF"/>
        <w:tabs>
          <w:tab w:val="left" w:pos="540"/>
        </w:tabs>
        <w:suppressAutoHyphens/>
        <w:ind w:left="284" w:right="74" w:hanging="426"/>
        <w:jc w:val="both"/>
        <w:rPr>
          <w:rFonts w:ascii="Arial" w:hAnsi="Arial" w:cs="Arial"/>
          <w:sz w:val="22"/>
          <w:szCs w:val="22"/>
        </w:rPr>
      </w:pPr>
      <w:r w:rsidRPr="00D37F96">
        <w:rPr>
          <w:rFonts w:ascii="Arial" w:hAnsi="Arial" w:cs="Arial"/>
          <w:sz w:val="22"/>
          <w:szCs w:val="22"/>
        </w:rPr>
        <w:t xml:space="preserve">W czasie obowiązywania umowy oraz w czasie trwania odpowiedzialności z tytułu rękojmi za wady i z tytułu gwarancji jakości (w tym w okresie przewidzianym dla Oprogramowania) Wykonawca jest zobowiązany do aktualizacji Oprogramowania oraz Dokumentacji w celu zapewnienia właściwej, w szczególności bezpiecznej eksploatacji pojazdów. </w:t>
      </w:r>
      <w:r w:rsidR="002B394F" w:rsidRPr="00D37F96">
        <w:rPr>
          <w:rFonts w:ascii="Arial" w:hAnsi="Arial" w:cs="Arial"/>
          <w:sz w:val="22"/>
          <w:szCs w:val="22"/>
        </w:rPr>
        <w:t>Wprowadzone przez Wykonawcę w trakcie procesu produkcyjnego lub usuwani</w:t>
      </w:r>
      <w:r w:rsidR="00602BB5" w:rsidRPr="00D37F96">
        <w:rPr>
          <w:rFonts w:ascii="Arial" w:hAnsi="Arial" w:cs="Arial"/>
          <w:sz w:val="22"/>
          <w:szCs w:val="22"/>
        </w:rPr>
        <w:t xml:space="preserve">a wad </w:t>
      </w:r>
      <w:r w:rsidR="002B394F" w:rsidRPr="00D37F96">
        <w:rPr>
          <w:rFonts w:ascii="Arial" w:hAnsi="Arial" w:cs="Arial"/>
          <w:sz w:val="22"/>
          <w:szCs w:val="22"/>
        </w:rPr>
        <w:t>zmiany w zakresie objętym Dokumentacją</w:t>
      </w:r>
      <w:r w:rsidR="00B70856" w:rsidRPr="00D37F96">
        <w:rPr>
          <w:rFonts w:ascii="Arial" w:hAnsi="Arial" w:cs="Arial"/>
          <w:sz w:val="22"/>
          <w:szCs w:val="22"/>
        </w:rPr>
        <w:t xml:space="preserve"> lub O</w:t>
      </w:r>
      <w:r w:rsidR="00E477C5" w:rsidRPr="00D37F96">
        <w:rPr>
          <w:rFonts w:ascii="Arial" w:hAnsi="Arial" w:cs="Arial"/>
          <w:sz w:val="22"/>
          <w:szCs w:val="22"/>
        </w:rPr>
        <w:t>programowaniem</w:t>
      </w:r>
      <w:r w:rsidRPr="00D37F96">
        <w:rPr>
          <w:rFonts w:ascii="Arial" w:hAnsi="Arial" w:cs="Arial"/>
          <w:sz w:val="22"/>
          <w:szCs w:val="22"/>
        </w:rPr>
        <w:t>, o których mowa w ust. 1</w:t>
      </w:r>
      <w:r w:rsidR="003732DF" w:rsidRPr="00D37F96">
        <w:rPr>
          <w:rFonts w:ascii="Arial" w:hAnsi="Arial" w:cs="Arial"/>
          <w:sz w:val="22"/>
          <w:szCs w:val="22"/>
        </w:rPr>
        <w:t>6</w:t>
      </w:r>
      <w:r w:rsidRPr="00D37F96">
        <w:rPr>
          <w:rFonts w:ascii="Arial" w:hAnsi="Arial" w:cs="Arial"/>
          <w:sz w:val="22"/>
          <w:szCs w:val="22"/>
        </w:rPr>
        <w:t xml:space="preserve"> pkt 2 i 3 niniejszego paragrafu</w:t>
      </w:r>
      <w:r w:rsidR="002B394F" w:rsidRPr="00D37F96">
        <w:rPr>
          <w:rFonts w:ascii="Arial" w:hAnsi="Arial" w:cs="Arial"/>
          <w:sz w:val="22"/>
          <w:szCs w:val="22"/>
        </w:rPr>
        <w:t xml:space="preserve">, wymagają </w:t>
      </w:r>
      <w:r w:rsidRPr="00D37F96">
        <w:rPr>
          <w:rFonts w:ascii="Arial" w:hAnsi="Arial" w:cs="Arial"/>
          <w:sz w:val="22"/>
          <w:szCs w:val="22"/>
        </w:rPr>
        <w:t xml:space="preserve">zgody Zamawiającego, </w:t>
      </w:r>
      <w:r w:rsidR="002B394F" w:rsidRPr="00D37F96">
        <w:rPr>
          <w:rFonts w:ascii="Arial" w:hAnsi="Arial" w:cs="Arial"/>
          <w:sz w:val="22"/>
          <w:szCs w:val="22"/>
        </w:rPr>
        <w:t>uaktualnienia</w:t>
      </w:r>
      <w:r w:rsidR="00041C61" w:rsidRPr="00D37F96">
        <w:rPr>
          <w:rFonts w:ascii="Arial" w:hAnsi="Arial" w:cs="Arial"/>
          <w:sz w:val="22"/>
          <w:szCs w:val="22"/>
        </w:rPr>
        <w:t xml:space="preserve"> przez Wykonawcę</w:t>
      </w:r>
      <w:r w:rsidR="002B394F" w:rsidRPr="00D37F96">
        <w:rPr>
          <w:rFonts w:ascii="Arial" w:hAnsi="Arial" w:cs="Arial"/>
          <w:sz w:val="22"/>
          <w:szCs w:val="22"/>
        </w:rPr>
        <w:t xml:space="preserve"> Dok</w:t>
      </w:r>
      <w:r w:rsidR="00041C61" w:rsidRPr="00D37F96">
        <w:rPr>
          <w:rFonts w:ascii="Arial" w:hAnsi="Arial" w:cs="Arial"/>
          <w:sz w:val="22"/>
          <w:szCs w:val="22"/>
        </w:rPr>
        <w:t>umentacji oraz</w:t>
      </w:r>
      <w:r w:rsidR="002B394F" w:rsidRPr="00D37F96">
        <w:rPr>
          <w:rFonts w:ascii="Arial" w:hAnsi="Arial" w:cs="Arial"/>
          <w:sz w:val="22"/>
          <w:szCs w:val="22"/>
        </w:rPr>
        <w:t xml:space="preserve"> Oprogramowania</w:t>
      </w:r>
      <w:r w:rsidR="009D2696" w:rsidRPr="00D37F96">
        <w:rPr>
          <w:rFonts w:ascii="Arial" w:hAnsi="Arial" w:cs="Arial"/>
          <w:sz w:val="22"/>
          <w:szCs w:val="22"/>
        </w:rPr>
        <w:t xml:space="preserve"> </w:t>
      </w:r>
      <w:r w:rsidR="00945ACF" w:rsidRPr="00D37F96">
        <w:rPr>
          <w:rFonts w:ascii="Arial" w:hAnsi="Arial" w:cs="Arial"/>
          <w:sz w:val="22"/>
          <w:szCs w:val="22"/>
        </w:rPr>
        <w:t>wraz z jego opisem (instrukcji)</w:t>
      </w:r>
      <w:r w:rsidR="00212D8D" w:rsidRPr="00D37F96">
        <w:rPr>
          <w:rFonts w:ascii="Arial" w:hAnsi="Arial" w:cs="Arial"/>
          <w:sz w:val="22"/>
          <w:szCs w:val="22"/>
        </w:rPr>
        <w:t xml:space="preserve"> </w:t>
      </w:r>
      <w:r w:rsidR="001A2912" w:rsidRPr="00D37F96">
        <w:rPr>
          <w:rFonts w:ascii="Arial" w:hAnsi="Arial" w:cs="Arial"/>
          <w:sz w:val="22"/>
          <w:szCs w:val="22"/>
        </w:rPr>
        <w:t>i dostarczenia ich</w:t>
      </w:r>
      <w:r w:rsidR="002B394F" w:rsidRPr="00D37F96">
        <w:rPr>
          <w:rFonts w:ascii="Arial" w:hAnsi="Arial" w:cs="Arial"/>
          <w:sz w:val="22"/>
          <w:szCs w:val="22"/>
        </w:rPr>
        <w:t xml:space="preserve"> Zamawiającemu</w:t>
      </w:r>
      <w:r w:rsidRPr="00D37F96">
        <w:rPr>
          <w:rFonts w:ascii="Arial" w:hAnsi="Arial" w:cs="Arial"/>
          <w:sz w:val="22"/>
          <w:szCs w:val="22"/>
        </w:rPr>
        <w:t xml:space="preserve"> </w:t>
      </w:r>
      <w:r w:rsidR="0078538E" w:rsidRPr="00D37F96">
        <w:rPr>
          <w:rFonts w:ascii="Arial" w:hAnsi="Arial" w:cs="Arial"/>
          <w:sz w:val="22"/>
          <w:szCs w:val="22"/>
        </w:rPr>
        <w:t>w </w:t>
      </w:r>
      <w:r w:rsidRPr="00D37F96">
        <w:rPr>
          <w:rFonts w:ascii="Arial" w:hAnsi="Arial" w:cs="Arial"/>
          <w:sz w:val="22"/>
          <w:szCs w:val="22"/>
        </w:rPr>
        <w:t>liczbie egzemplarzy określonej w ust. 1</w:t>
      </w:r>
      <w:r w:rsidR="003732DF" w:rsidRPr="00D37F96">
        <w:rPr>
          <w:rFonts w:ascii="Arial" w:hAnsi="Arial" w:cs="Arial"/>
          <w:sz w:val="22"/>
          <w:szCs w:val="22"/>
        </w:rPr>
        <w:t>6</w:t>
      </w:r>
      <w:r w:rsidRPr="00D37F96">
        <w:rPr>
          <w:rFonts w:ascii="Arial" w:hAnsi="Arial" w:cs="Arial"/>
          <w:sz w:val="22"/>
          <w:szCs w:val="22"/>
        </w:rPr>
        <w:t xml:space="preserve"> pkt 3 niniejszego paragrafu</w:t>
      </w:r>
      <w:r w:rsidR="00137E15" w:rsidRPr="00D37F96">
        <w:rPr>
          <w:rFonts w:ascii="Arial" w:hAnsi="Arial" w:cs="Arial"/>
          <w:sz w:val="22"/>
          <w:szCs w:val="22"/>
        </w:rPr>
        <w:t>.</w:t>
      </w:r>
      <w:r w:rsidR="00D256BE" w:rsidRPr="00D37F96">
        <w:rPr>
          <w:rFonts w:ascii="Arial" w:hAnsi="Arial" w:cs="Arial"/>
          <w:sz w:val="22"/>
          <w:szCs w:val="22"/>
        </w:rPr>
        <w:t xml:space="preserve"> W przypadku jeżeli zmiana Dokumentacji </w:t>
      </w:r>
      <w:r w:rsidR="00872640" w:rsidRPr="00D37F96">
        <w:rPr>
          <w:rFonts w:ascii="Arial" w:hAnsi="Arial" w:cs="Arial"/>
          <w:sz w:val="22"/>
          <w:szCs w:val="22"/>
        </w:rPr>
        <w:t>lub O</w:t>
      </w:r>
      <w:r w:rsidR="00E477C5" w:rsidRPr="00D37F96">
        <w:rPr>
          <w:rFonts w:ascii="Arial" w:hAnsi="Arial" w:cs="Arial"/>
          <w:sz w:val="22"/>
          <w:szCs w:val="22"/>
        </w:rPr>
        <w:t xml:space="preserve">programowania </w:t>
      </w:r>
      <w:r w:rsidR="00D256BE" w:rsidRPr="00D37F96">
        <w:rPr>
          <w:rFonts w:ascii="Arial" w:hAnsi="Arial" w:cs="Arial"/>
          <w:sz w:val="22"/>
          <w:szCs w:val="22"/>
        </w:rPr>
        <w:t xml:space="preserve">dokonywana jest po odbiorze technicznym Pojazdu </w:t>
      </w:r>
      <w:r w:rsidR="00D52319" w:rsidRPr="00D37F96">
        <w:rPr>
          <w:rFonts w:ascii="Arial" w:hAnsi="Arial" w:cs="Arial"/>
          <w:sz w:val="22"/>
          <w:szCs w:val="22"/>
        </w:rPr>
        <w:t xml:space="preserve">Wykonawca jest zobowiązany dostarczyć Zamawiającemu zmienioną </w:t>
      </w:r>
      <w:r w:rsidRPr="00D37F96">
        <w:rPr>
          <w:rFonts w:ascii="Arial" w:hAnsi="Arial" w:cs="Arial"/>
          <w:sz w:val="22"/>
          <w:szCs w:val="22"/>
        </w:rPr>
        <w:t>D</w:t>
      </w:r>
      <w:r w:rsidR="00D52319" w:rsidRPr="00D37F96">
        <w:rPr>
          <w:rFonts w:ascii="Arial" w:hAnsi="Arial" w:cs="Arial"/>
          <w:sz w:val="22"/>
          <w:szCs w:val="22"/>
        </w:rPr>
        <w:t xml:space="preserve">okumentację </w:t>
      </w:r>
      <w:r w:rsidR="00872640" w:rsidRPr="00D37F96">
        <w:rPr>
          <w:rFonts w:ascii="Arial" w:hAnsi="Arial" w:cs="Arial"/>
          <w:sz w:val="22"/>
          <w:szCs w:val="22"/>
        </w:rPr>
        <w:t>lub O</w:t>
      </w:r>
      <w:r w:rsidR="00FD5192" w:rsidRPr="00D37F96">
        <w:rPr>
          <w:rFonts w:ascii="Arial" w:hAnsi="Arial" w:cs="Arial"/>
          <w:sz w:val="22"/>
          <w:szCs w:val="22"/>
        </w:rPr>
        <w:t xml:space="preserve">programowanie </w:t>
      </w:r>
      <w:r w:rsidR="00D256BE" w:rsidRPr="00D37F96">
        <w:rPr>
          <w:rFonts w:ascii="Arial" w:hAnsi="Arial" w:cs="Arial"/>
          <w:sz w:val="22"/>
          <w:szCs w:val="22"/>
        </w:rPr>
        <w:t xml:space="preserve">w terminie </w:t>
      </w:r>
      <w:r w:rsidR="00FD5192" w:rsidRPr="00D37F96">
        <w:rPr>
          <w:rFonts w:ascii="Arial" w:hAnsi="Arial" w:cs="Arial"/>
          <w:sz w:val="22"/>
          <w:szCs w:val="22"/>
        </w:rPr>
        <w:t xml:space="preserve">nie później niż </w:t>
      </w:r>
      <w:r w:rsidR="009F1825" w:rsidRPr="00D37F96">
        <w:rPr>
          <w:rFonts w:ascii="Arial" w:hAnsi="Arial" w:cs="Arial"/>
          <w:sz w:val="22"/>
          <w:szCs w:val="22"/>
        </w:rPr>
        <w:t xml:space="preserve">do dnia odbioru końcowego. W przypadku dokonania zmiany w trakcie usuwania wad dostarczenie zmienionej Dokumentacji </w:t>
      </w:r>
      <w:r w:rsidR="0078538E" w:rsidRPr="00D37F96">
        <w:rPr>
          <w:rFonts w:ascii="Arial" w:hAnsi="Arial" w:cs="Arial"/>
          <w:sz w:val="22"/>
          <w:szCs w:val="22"/>
        </w:rPr>
        <w:t>i </w:t>
      </w:r>
      <w:r w:rsidR="009F1825" w:rsidRPr="00D37F96">
        <w:rPr>
          <w:rFonts w:ascii="Arial" w:hAnsi="Arial" w:cs="Arial"/>
          <w:sz w:val="22"/>
          <w:szCs w:val="22"/>
        </w:rPr>
        <w:t>Oprogramowania winno nastąpić nie później niż do dnia odbioru Usunięcia Wady.</w:t>
      </w:r>
      <w:r w:rsidR="00D256BE" w:rsidRPr="00D37F96">
        <w:rPr>
          <w:rFonts w:ascii="Arial" w:hAnsi="Arial" w:cs="Arial"/>
          <w:sz w:val="22"/>
          <w:szCs w:val="22"/>
        </w:rPr>
        <w:t xml:space="preserve"> </w:t>
      </w:r>
      <w:r w:rsidR="001A2912" w:rsidRPr="00D37F96">
        <w:rPr>
          <w:rFonts w:ascii="Arial" w:hAnsi="Arial" w:cs="Arial"/>
          <w:sz w:val="22"/>
          <w:szCs w:val="22"/>
        </w:rPr>
        <w:t xml:space="preserve">Do tej </w:t>
      </w:r>
      <w:r w:rsidR="00DA1220" w:rsidRPr="00D37F96">
        <w:rPr>
          <w:rFonts w:ascii="Arial" w:hAnsi="Arial" w:cs="Arial"/>
          <w:sz w:val="22"/>
          <w:szCs w:val="22"/>
        </w:rPr>
        <w:t>D</w:t>
      </w:r>
      <w:r w:rsidR="001A2912" w:rsidRPr="00D37F96">
        <w:rPr>
          <w:rFonts w:ascii="Arial" w:hAnsi="Arial" w:cs="Arial"/>
          <w:sz w:val="22"/>
          <w:szCs w:val="22"/>
        </w:rPr>
        <w:t xml:space="preserve">okumentacji </w:t>
      </w:r>
      <w:r w:rsidR="00E477C5" w:rsidRPr="00D37F96">
        <w:rPr>
          <w:rFonts w:ascii="Arial" w:hAnsi="Arial" w:cs="Arial"/>
          <w:sz w:val="22"/>
          <w:szCs w:val="22"/>
        </w:rPr>
        <w:t xml:space="preserve">i </w:t>
      </w:r>
      <w:r w:rsidR="00057020" w:rsidRPr="00D37F96">
        <w:rPr>
          <w:rFonts w:ascii="Arial" w:hAnsi="Arial" w:cs="Arial"/>
          <w:sz w:val="22"/>
          <w:szCs w:val="22"/>
        </w:rPr>
        <w:t>O</w:t>
      </w:r>
      <w:r w:rsidR="00E477C5" w:rsidRPr="00D37F96">
        <w:rPr>
          <w:rFonts w:ascii="Arial" w:hAnsi="Arial" w:cs="Arial"/>
          <w:sz w:val="22"/>
          <w:szCs w:val="22"/>
        </w:rPr>
        <w:t xml:space="preserve">programowania </w:t>
      </w:r>
      <w:r w:rsidR="001A2912" w:rsidRPr="00D37F96">
        <w:rPr>
          <w:rFonts w:ascii="Arial" w:hAnsi="Arial" w:cs="Arial"/>
          <w:sz w:val="22"/>
          <w:szCs w:val="22"/>
        </w:rPr>
        <w:t>stosuje się</w:t>
      </w:r>
      <w:r w:rsidR="00D52319" w:rsidRPr="00D37F96">
        <w:rPr>
          <w:rFonts w:ascii="Arial" w:hAnsi="Arial" w:cs="Arial"/>
          <w:sz w:val="22"/>
          <w:szCs w:val="22"/>
        </w:rPr>
        <w:t xml:space="preserve"> </w:t>
      </w:r>
      <w:r w:rsidR="009F1825" w:rsidRPr="00D37F96">
        <w:rPr>
          <w:rFonts w:ascii="Arial" w:hAnsi="Arial" w:cs="Arial"/>
          <w:sz w:val="22"/>
          <w:szCs w:val="22"/>
        </w:rPr>
        <w:t xml:space="preserve">odpowiednio </w:t>
      </w:r>
      <w:r w:rsidR="00D52319" w:rsidRPr="00D37F96">
        <w:rPr>
          <w:rFonts w:ascii="Arial" w:hAnsi="Arial" w:cs="Arial"/>
          <w:sz w:val="22"/>
          <w:szCs w:val="22"/>
        </w:rPr>
        <w:t>postano</w:t>
      </w:r>
      <w:r w:rsidR="001A2912" w:rsidRPr="00D37F96">
        <w:rPr>
          <w:rFonts w:ascii="Arial" w:hAnsi="Arial" w:cs="Arial"/>
          <w:sz w:val="22"/>
          <w:szCs w:val="22"/>
        </w:rPr>
        <w:t xml:space="preserve">wienia </w:t>
      </w:r>
      <w:r w:rsidR="00FD5192" w:rsidRPr="00D37F96">
        <w:rPr>
          <w:rFonts w:ascii="Arial" w:hAnsi="Arial" w:cs="Arial"/>
          <w:sz w:val="22"/>
          <w:szCs w:val="22"/>
        </w:rPr>
        <w:t xml:space="preserve">ust. </w:t>
      </w:r>
      <w:r w:rsidR="006E5625" w:rsidRPr="00D37F96">
        <w:rPr>
          <w:rFonts w:ascii="Arial" w:hAnsi="Arial" w:cs="Arial"/>
          <w:sz w:val="22"/>
          <w:szCs w:val="22"/>
        </w:rPr>
        <w:t>9</w:t>
      </w:r>
      <w:r w:rsidR="006D44EC" w:rsidRPr="00D37F96">
        <w:rPr>
          <w:rFonts w:ascii="Arial" w:hAnsi="Arial" w:cs="Arial"/>
          <w:sz w:val="22"/>
          <w:szCs w:val="22"/>
        </w:rPr>
        <w:t xml:space="preserve">, </w:t>
      </w:r>
      <w:r w:rsidR="00333DCE" w:rsidRPr="00D37F96">
        <w:rPr>
          <w:rFonts w:ascii="Arial" w:hAnsi="Arial" w:cs="Arial"/>
          <w:sz w:val="22"/>
          <w:szCs w:val="22"/>
        </w:rPr>
        <w:t xml:space="preserve">ust. </w:t>
      </w:r>
      <w:r w:rsidR="008D0E27" w:rsidRPr="00D37F96">
        <w:rPr>
          <w:rFonts w:ascii="Arial" w:hAnsi="Arial" w:cs="Arial"/>
          <w:sz w:val="22"/>
          <w:szCs w:val="22"/>
        </w:rPr>
        <w:t>1</w:t>
      </w:r>
      <w:r w:rsidR="003732DF" w:rsidRPr="00D37F96">
        <w:rPr>
          <w:rFonts w:ascii="Arial" w:hAnsi="Arial" w:cs="Arial"/>
          <w:sz w:val="22"/>
          <w:szCs w:val="22"/>
        </w:rPr>
        <w:t>6</w:t>
      </w:r>
      <w:r w:rsidR="00554FBA" w:rsidRPr="00D37F96">
        <w:rPr>
          <w:rFonts w:ascii="Arial" w:hAnsi="Arial" w:cs="Arial"/>
          <w:sz w:val="22"/>
          <w:szCs w:val="22"/>
        </w:rPr>
        <w:t xml:space="preserve"> pkt 3, </w:t>
      </w:r>
      <w:r w:rsidR="00333DCE" w:rsidRPr="00D37F96">
        <w:rPr>
          <w:rFonts w:ascii="Arial" w:hAnsi="Arial" w:cs="Arial"/>
          <w:sz w:val="22"/>
          <w:szCs w:val="22"/>
        </w:rPr>
        <w:t xml:space="preserve">ust. </w:t>
      </w:r>
      <w:r w:rsidR="00950C82" w:rsidRPr="00D37F96">
        <w:rPr>
          <w:rFonts w:ascii="Arial" w:hAnsi="Arial" w:cs="Arial"/>
          <w:sz w:val="22"/>
          <w:szCs w:val="22"/>
        </w:rPr>
        <w:t>1</w:t>
      </w:r>
      <w:r w:rsidR="003732DF" w:rsidRPr="00D37F96">
        <w:rPr>
          <w:rFonts w:ascii="Arial" w:hAnsi="Arial" w:cs="Arial"/>
          <w:sz w:val="22"/>
          <w:szCs w:val="22"/>
        </w:rPr>
        <w:t>7</w:t>
      </w:r>
      <w:r w:rsidR="00554FBA" w:rsidRPr="00D37F96">
        <w:rPr>
          <w:rFonts w:ascii="Arial" w:hAnsi="Arial" w:cs="Arial"/>
          <w:sz w:val="22"/>
          <w:szCs w:val="22"/>
        </w:rPr>
        <w:t>-1</w:t>
      </w:r>
      <w:r w:rsidR="002F570F" w:rsidRPr="00D37F96">
        <w:rPr>
          <w:rFonts w:ascii="Arial" w:hAnsi="Arial" w:cs="Arial"/>
          <w:sz w:val="22"/>
          <w:szCs w:val="22"/>
        </w:rPr>
        <w:t>9</w:t>
      </w:r>
      <w:r w:rsidR="006650BA" w:rsidRPr="00D37F96">
        <w:rPr>
          <w:rFonts w:ascii="Arial" w:hAnsi="Arial" w:cs="Arial"/>
          <w:sz w:val="22"/>
          <w:szCs w:val="22"/>
        </w:rPr>
        <w:t xml:space="preserve"> i </w:t>
      </w:r>
      <w:r w:rsidR="00333DCE" w:rsidRPr="00D37F96">
        <w:rPr>
          <w:rFonts w:ascii="Arial" w:hAnsi="Arial" w:cs="Arial"/>
          <w:sz w:val="22"/>
          <w:szCs w:val="22"/>
        </w:rPr>
        <w:t xml:space="preserve">ust. </w:t>
      </w:r>
      <w:r w:rsidR="008A79A2" w:rsidRPr="00D37F96">
        <w:rPr>
          <w:rFonts w:ascii="Arial" w:hAnsi="Arial" w:cs="Arial"/>
          <w:sz w:val="22"/>
          <w:szCs w:val="22"/>
        </w:rPr>
        <w:t>28</w:t>
      </w:r>
      <w:r w:rsidR="006650BA" w:rsidRPr="00D37F96">
        <w:rPr>
          <w:rFonts w:ascii="Arial" w:hAnsi="Arial" w:cs="Arial"/>
          <w:sz w:val="22"/>
          <w:szCs w:val="22"/>
        </w:rPr>
        <w:t>-</w:t>
      </w:r>
      <w:r w:rsidR="00010173" w:rsidRPr="00D37F96">
        <w:rPr>
          <w:rFonts w:ascii="Arial" w:hAnsi="Arial" w:cs="Arial"/>
          <w:sz w:val="22"/>
          <w:szCs w:val="22"/>
        </w:rPr>
        <w:t>3</w:t>
      </w:r>
      <w:r w:rsidR="008A79A2" w:rsidRPr="00D37F96">
        <w:rPr>
          <w:rFonts w:ascii="Arial" w:hAnsi="Arial" w:cs="Arial"/>
          <w:sz w:val="22"/>
          <w:szCs w:val="22"/>
        </w:rPr>
        <w:t>1</w:t>
      </w:r>
      <w:r w:rsidR="008D0E27" w:rsidRPr="00D37F96">
        <w:rPr>
          <w:rFonts w:ascii="Arial" w:hAnsi="Arial" w:cs="Arial"/>
          <w:sz w:val="22"/>
          <w:szCs w:val="22"/>
        </w:rPr>
        <w:t xml:space="preserve"> niniejszego paragrafu. </w:t>
      </w:r>
      <w:r w:rsidR="00D256BE" w:rsidRPr="00D37F96">
        <w:rPr>
          <w:rFonts w:ascii="Arial" w:hAnsi="Arial" w:cs="Arial"/>
          <w:sz w:val="22"/>
          <w:szCs w:val="22"/>
        </w:rPr>
        <w:t>W</w:t>
      </w:r>
      <w:r w:rsidR="002B394F" w:rsidRPr="00D37F96">
        <w:rPr>
          <w:rFonts w:ascii="Arial" w:hAnsi="Arial" w:cs="Arial"/>
          <w:sz w:val="22"/>
          <w:szCs w:val="22"/>
        </w:rPr>
        <w:t xml:space="preserve"> przypadku niewykonania aktualizacji Dokumentacji</w:t>
      </w:r>
      <w:r w:rsidR="00872640" w:rsidRPr="00D37F96">
        <w:rPr>
          <w:rFonts w:ascii="Arial" w:hAnsi="Arial" w:cs="Arial"/>
          <w:sz w:val="22"/>
          <w:szCs w:val="22"/>
        </w:rPr>
        <w:t xml:space="preserve"> lub O</w:t>
      </w:r>
      <w:r w:rsidR="00FD5192" w:rsidRPr="00D37F96">
        <w:rPr>
          <w:rFonts w:ascii="Arial" w:hAnsi="Arial" w:cs="Arial"/>
          <w:sz w:val="22"/>
          <w:szCs w:val="22"/>
        </w:rPr>
        <w:t>programowania</w:t>
      </w:r>
      <w:r w:rsidR="002B394F" w:rsidRPr="00D37F96">
        <w:rPr>
          <w:rFonts w:ascii="Arial" w:hAnsi="Arial" w:cs="Arial"/>
          <w:sz w:val="22"/>
          <w:szCs w:val="22"/>
        </w:rPr>
        <w:t xml:space="preserve"> zastosowanie mają zapisy § 7 ust. 2 Umowy.</w:t>
      </w:r>
      <w:r w:rsidR="00116491" w:rsidRPr="00D37F96">
        <w:rPr>
          <w:rFonts w:ascii="Arial" w:hAnsi="Arial" w:cs="Arial"/>
          <w:color w:val="000000"/>
          <w:sz w:val="22"/>
          <w:szCs w:val="22"/>
          <w:lang w:eastAsia="pl-PL"/>
        </w:rPr>
        <w:t xml:space="preserve"> Wraz z każdą aktualizacją Oprogramowania Wykonawca jest zobowiązany do dostarczanie Zamawiającemu karty wersji Oprogramowania opisującej listę zmian wprowadzonych do Oprogramowania </w:t>
      </w:r>
    </w:p>
    <w:p w14:paraId="20CC1C4F" w14:textId="1A84AFCB" w:rsidR="009A6D75" w:rsidRPr="00D37F96" w:rsidRDefault="009A6D75" w:rsidP="00682BB5">
      <w:pPr>
        <w:widowControl w:val="0"/>
        <w:numPr>
          <w:ilvl w:val="0"/>
          <w:numId w:val="8"/>
        </w:numPr>
        <w:suppressAutoHyphens/>
        <w:ind w:left="284" w:hanging="426"/>
        <w:jc w:val="both"/>
        <w:rPr>
          <w:rFonts w:ascii="Arial" w:hAnsi="Arial" w:cs="Arial"/>
          <w:sz w:val="22"/>
          <w:szCs w:val="22"/>
        </w:rPr>
      </w:pPr>
      <w:bookmarkStart w:id="24" w:name="_Hlk101535023"/>
      <w:bookmarkStart w:id="25" w:name="_Hlk65534107"/>
      <w:r w:rsidRPr="00D37F96">
        <w:rPr>
          <w:rFonts w:ascii="Arial" w:hAnsi="Arial" w:cs="Arial"/>
          <w:sz w:val="22"/>
          <w:szCs w:val="22"/>
        </w:rPr>
        <w:t>Do dnia odbioru końcowego pierwszego Pojazdu  Wykonawca dostarczy Zamawiającemu</w:t>
      </w:r>
      <w:r w:rsidR="002C391F" w:rsidRPr="00D37F96">
        <w:rPr>
          <w:rFonts w:ascii="Arial" w:hAnsi="Arial" w:cs="Arial"/>
          <w:sz w:val="22"/>
          <w:szCs w:val="22"/>
        </w:rPr>
        <w:t xml:space="preserve"> także</w:t>
      </w:r>
      <w:r w:rsidR="000435B7" w:rsidRPr="00D37F96">
        <w:rPr>
          <w:rFonts w:ascii="Arial" w:hAnsi="Arial" w:cs="Arial"/>
          <w:sz w:val="22"/>
          <w:szCs w:val="22"/>
        </w:rPr>
        <w:t>:</w:t>
      </w:r>
    </w:p>
    <w:p w14:paraId="5166D678" w14:textId="14C797AD" w:rsidR="009A6D75" w:rsidRPr="00D37F96" w:rsidRDefault="009A6D75" w:rsidP="00BA1C4B">
      <w:pPr>
        <w:pStyle w:val="Akapitzlist"/>
        <w:widowControl w:val="0"/>
        <w:numPr>
          <w:ilvl w:val="0"/>
          <w:numId w:val="50"/>
        </w:numPr>
        <w:suppressAutoHyphens/>
        <w:contextualSpacing/>
        <w:jc w:val="both"/>
        <w:rPr>
          <w:rFonts w:cs="Arial"/>
          <w:bCs/>
          <w:szCs w:val="22"/>
          <w:lang w:val="pl-PL" w:eastAsia="ar-SA"/>
        </w:rPr>
      </w:pPr>
      <w:bookmarkStart w:id="26" w:name="_Hlk101534985"/>
      <w:bookmarkEnd w:id="24"/>
      <w:r w:rsidRPr="00D37F96">
        <w:rPr>
          <w:rFonts w:cs="Arial"/>
          <w:bCs/>
          <w:szCs w:val="22"/>
          <w:lang w:val="pl-PL" w:eastAsia="ar-SA"/>
        </w:rPr>
        <w:t>kompletny osprzęt</w:t>
      </w:r>
      <w:r w:rsidR="00523A99" w:rsidRPr="00D37F96">
        <w:rPr>
          <w:rFonts w:cs="Arial"/>
          <w:bCs/>
          <w:szCs w:val="22"/>
          <w:lang w:val="pl-PL" w:eastAsia="ar-SA"/>
        </w:rPr>
        <w:t xml:space="preserve"> (wymieniony w punk</w:t>
      </w:r>
      <w:r w:rsidR="00A77700" w:rsidRPr="00D37F96">
        <w:rPr>
          <w:rFonts w:cs="Arial"/>
          <w:bCs/>
          <w:szCs w:val="22"/>
          <w:lang w:val="pl-PL" w:eastAsia="ar-SA"/>
        </w:rPr>
        <w:t>tach</w:t>
      </w:r>
      <w:r w:rsidR="00523A99" w:rsidRPr="00D37F96">
        <w:rPr>
          <w:rFonts w:cs="Arial"/>
          <w:bCs/>
          <w:szCs w:val="22"/>
          <w:lang w:val="pl-PL" w:eastAsia="ar-SA"/>
        </w:rPr>
        <w:t xml:space="preserve"> 1.1</w:t>
      </w:r>
      <w:r w:rsidR="00E73D54" w:rsidRPr="00D37F96">
        <w:rPr>
          <w:rFonts w:cs="Arial"/>
          <w:bCs/>
          <w:szCs w:val="22"/>
          <w:lang w:val="pl-PL" w:eastAsia="ar-SA"/>
        </w:rPr>
        <w:t>9</w:t>
      </w:r>
      <w:r w:rsidR="00A77700" w:rsidRPr="00D37F96">
        <w:rPr>
          <w:rFonts w:cs="Arial"/>
          <w:bCs/>
          <w:szCs w:val="22"/>
          <w:lang w:val="pl-PL" w:eastAsia="ar-SA"/>
        </w:rPr>
        <w:t xml:space="preserve"> </w:t>
      </w:r>
      <w:r w:rsidR="00523A99" w:rsidRPr="00D37F96">
        <w:rPr>
          <w:rFonts w:cs="Arial"/>
          <w:bCs/>
          <w:szCs w:val="22"/>
          <w:lang w:val="pl-PL" w:eastAsia="ar-SA"/>
        </w:rPr>
        <w:t xml:space="preserve"> OPZ)</w:t>
      </w:r>
      <w:r w:rsidRPr="00D37F96">
        <w:rPr>
          <w:rFonts w:cs="Arial"/>
          <w:bCs/>
          <w:szCs w:val="22"/>
          <w:lang w:val="pl-PL" w:eastAsia="ar-SA"/>
        </w:rPr>
        <w:t xml:space="preserve">, niezbędny do zapewnienia prawidłowej obsługi, eksploatacji, </w:t>
      </w:r>
      <w:r w:rsidR="00B957AC" w:rsidRPr="00D37F96">
        <w:rPr>
          <w:rFonts w:cs="Arial"/>
          <w:bCs/>
          <w:szCs w:val="22"/>
          <w:lang w:val="pl-PL" w:eastAsia="ar-SA"/>
        </w:rPr>
        <w:t>u</w:t>
      </w:r>
      <w:r w:rsidRPr="00D37F96">
        <w:rPr>
          <w:rFonts w:cs="Arial"/>
          <w:bCs/>
          <w:szCs w:val="22"/>
          <w:lang w:val="pl-PL" w:eastAsia="ar-SA"/>
        </w:rPr>
        <w:t xml:space="preserve">trzymania pojazdu ; </w:t>
      </w:r>
    </w:p>
    <w:p w14:paraId="713E9647" w14:textId="20B75FD5" w:rsidR="009A6D75" w:rsidRPr="00D37F96" w:rsidRDefault="00874CE8" w:rsidP="00BA1C4B">
      <w:pPr>
        <w:pStyle w:val="Akapitzlist"/>
        <w:widowControl w:val="0"/>
        <w:numPr>
          <w:ilvl w:val="0"/>
          <w:numId w:val="50"/>
        </w:numPr>
        <w:suppressAutoHyphens/>
        <w:contextualSpacing/>
        <w:jc w:val="both"/>
        <w:rPr>
          <w:rFonts w:cs="Arial"/>
          <w:bCs/>
          <w:szCs w:val="22"/>
          <w:lang w:val="pl-PL" w:eastAsia="ar-SA"/>
        </w:rPr>
      </w:pPr>
      <w:r w:rsidRPr="00D37F96">
        <w:rPr>
          <w:rFonts w:cs="Arial"/>
          <w:bCs/>
          <w:szCs w:val="22"/>
          <w:lang w:val="pl-PL" w:eastAsia="ar-SA"/>
        </w:rPr>
        <w:t xml:space="preserve">kompletne Oprogramowanie </w:t>
      </w:r>
      <w:r w:rsidR="009A6D75" w:rsidRPr="00D37F96">
        <w:rPr>
          <w:rFonts w:cs="Arial"/>
          <w:bCs/>
          <w:szCs w:val="22"/>
          <w:lang w:val="pl-PL" w:eastAsia="ar-SA"/>
        </w:rPr>
        <w:t xml:space="preserve">pojazdu , wraz </w:t>
      </w:r>
      <w:r w:rsidRPr="00D37F96">
        <w:rPr>
          <w:rFonts w:cs="Arial"/>
          <w:bCs/>
          <w:szCs w:val="22"/>
          <w:lang w:val="pl-PL" w:eastAsia="ar-SA"/>
        </w:rPr>
        <w:t xml:space="preserve">z </w:t>
      </w:r>
      <w:r w:rsidR="009A6D75" w:rsidRPr="00D37F96">
        <w:rPr>
          <w:rFonts w:cs="Arial"/>
          <w:bCs/>
          <w:szCs w:val="22"/>
          <w:lang w:val="pl-PL" w:eastAsia="ar-SA"/>
        </w:rPr>
        <w:t>opisami (instrukcjami)</w:t>
      </w:r>
      <w:r w:rsidRPr="00D37F96">
        <w:rPr>
          <w:rFonts w:cs="Arial"/>
          <w:bCs/>
          <w:szCs w:val="22"/>
          <w:lang w:val="pl-PL" w:eastAsia="ar-SA"/>
        </w:rPr>
        <w:t xml:space="preserve">, w tym instrukcje instalacji na urządzeniach Zamawiającego programów </w:t>
      </w:r>
      <w:r w:rsidR="00D23D98" w:rsidRPr="00D37F96">
        <w:rPr>
          <w:rFonts w:cs="Arial"/>
          <w:bCs/>
          <w:szCs w:val="22"/>
          <w:lang w:val="pl-PL" w:eastAsia="ar-SA"/>
        </w:rPr>
        <w:t>i </w:t>
      </w:r>
      <w:r w:rsidRPr="00D37F96">
        <w:rPr>
          <w:rFonts w:cs="Arial"/>
          <w:bCs/>
          <w:szCs w:val="22"/>
          <w:lang w:val="pl-PL" w:eastAsia="ar-SA"/>
        </w:rPr>
        <w:t xml:space="preserve">aplikacji, </w:t>
      </w:r>
      <w:r w:rsidR="009A6D75" w:rsidRPr="00D37F96">
        <w:rPr>
          <w:rFonts w:cs="Arial"/>
          <w:bCs/>
          <w:szCs w:val="22"/>
          <w:lang w:val="pl-PL" w:eastAsia="ar-SA"/>
        </w:rPr>
        <w:t>przy czym Wykonawca zainstaluje i wyda Zamawiającemu wszystkie egzemplarze programów wraz z jedną kopią zapasową każdego programu</w:t>
      </w:r>
      <w:r w:rsidR="0099666A" w:rsidRPr="00D37F96">
        <w:rPr>
          <w:rFonts w:cs="Arial"/>
          <w:bCs/>
          <w:szCs w:val="22"/>
          <w:lang w:val="pl-PL" w:eastAsia="ar-SA"/>
        </w:rPr>
        <w:t xml:space="preserve"> (obowiązek wydania kopii zapasowej nie dotyczy programów wbudowanych </w:t>
      </w:r>
      <w:proofErr w:type="spellStart"/>
      <w:r w:rsidR="0099666A" w:rsidRPr="00D37F96">
        <w:rPr>
          <w:rFonts w:cs="Arial"/>
          <w:bCs/>
          <w:szCs w:val="22"/>
          <w:lang w:val="pl-PL" w:eastAsia="ar-SA"/>
        </w:rPr>
        <w:t>t.j</w:t>
      </w:r>
      <w:proofErr w:type="spellEnd"/>
      <w:r w:rsidR="0099666A" w:rsidRPr="00D37F96">
        <w:rPr>
          <w:rFonts w:cs="Arial"/>
          <w:bCs/>
          <w:szCs w:val="22"/>
          <w:lang w:val="pl-PL" w:eastAsia="ar-SA"/>
        </w:rPr>
        <w:t xml:space="preserve">. </w:t>
      </w:r>
      <w:proofErr w:type="spellStart"/>
      <w:r w:rsidR="0099666A" w:rsidRPr="00D37F96">
        <w:rPr>
          <w:rFonts w:cs="Arial"/>
          <w:bCs/>
          <w:szCs w:val="22"/>
          <w:lang w:val="pl-PL" w:eastAsia="ar-SA"/>
        </w:rPr>
        <w:t>firmware</w:t>
      </w:r>
      <w:proofErr w:type="spellEnd"/>
      <w:r w:rsidR="0099666A" w:rsidRPr="00D37F96">
        <w:rPr>
          <w:rFonts w:cs="Arial"/>
          <w:bCs/>
          <w:szCs w:val="22"/>
          <w:lang w:val="pl-PL" w:eastAsia="ar-SA"/>
        </w:rPr>
        <w:t>/</w:t>
      </w:r>
      <w:bookmarkStart w:id="27" w:name="_Hlk75249606"/>
      <w:r w:rsidR="0099666A" w:rsidRPr="00D37F96">
        <w:rPr>
          <w:rFonts w:cs="Arial"/>
          <w:bCs/>
          <w:szCs w:val="22"/>
          <w:lang w:val="pl-PL" w:eastAsia="ar-SA"/>
        </w:rPr>
        <w:t>oprogramowanie sprzętowe</w:t>
      </w:r>
      <w:bookmarkEnd w:id="27"/>
      <w:r w:rsidR="0099666A" w:rsidRPr="00D37F96">
        <w:rPr>
          <w:rFonts w:cs="Arial"/>
          <w:bCs/>
          <w:szCs w:val="22"/>
          <w:lang w:val="pl-PL" w:eastAsia="ar-SA"/>
        </w:rPr>
        <w:t>),</w:t>
      </w:r>
    </w:p>
    <w:p w14:paraId="7C13F9DE" w14:textId="0D13134D" w:rsidR="009A6D75" w:rsidRPr="00D37F96" w:rsidRDefault="009A6D75" w:rsidP="00BA1C4B">
      <w:pPr>
        <w:pStyle w:val="Akapitzlist"/>
        <w:widowControl w:val="0"/>
        <w:numPr>
          <w:ilvl w:val="0"/>
          <w:numId w:val="50"/>
        </w:numPr>
        <w:suppressAutoHyphens/>
        <w:contextualSpacing/>
        <w:jc w:val="both"/>
        <w:rPr>
          <w:rFonts w:cs="Arial"/>
          <w:bCs/>
          <w:szCs w:val="22"/>
          <w:lang w:val="pl-PL" w:eastAsia="ar-SA"/>
        </w:rPr>
      </w:pPr>
      <w:r w:rsidRPr="00D37F96">
        <w:rPr>
          <w:rFonts w:cs="Arial"/>
          <w:bCs/>
          <w:szCs w:val="22"/>
          <w:lang w:val="pl-PL" w:eastAsia="ar-SA"/>
        </w:rPr>
        <w:lastRenderedPageBreak/>
        <w:t xml:space="preserve">Dokumentację, o której mowa w </w:t>
      </w:r>
      <w:bookmarkStart w:id="28" w:name="_Hlk67003737"/>
      <w:r w:rsidRPr="00D37F96">
        <w:rPr>
          <w:rFonts w:cs="Arial"/>
          <w:bCs/>
          <w:szCs w:val="22"/>
          <w:lang w:val="pl-PL" w:eastAsia="ar-SA"/>
        </w:rPr>
        <w:t>§</w:t>
      </w:r>
      <w:r w:rsidR="00874CE8" w:rsidRPr="00D37F96">
        <w:rPr>
          <w:rFonts w:cs="Arial"/>
          <w:bCs/>
          <w:szCs w:val="22"/>
          <w:lang w:val="pl-PL" w:eastAsia="ar-SA"/>
        </w:rPr>
        <w:t xml:space="preserve"> </w:t>
      </w:r>
      <w:bookmarkEnd w:id="28"/>
      <w:r w:rsidRPr="00D37F96">
        <w:rPr>
          <w:rFonts w:cs="Arial"/>
          <w:bCs/>
          <w:szCs w:val="22"/>
          <w:lang w:val="pl-PL" w:eastAsia="ar-SA"/>
        </w:rPr>
        <w:t xml:space="preserve">2 pkt </w:t>
      </w:r>
      <w:r w:rsidR="0049562A" w:rsidRPr="00D37F96">
        <w:rPr>
          <w:rFonts w:cs="Arial"/>
          <w:bCs/>
          <w:szCs w:val="22"/>
          <w:lang w:val="pl-PL" w:eastAsia="ar-SA"/>
        </w:rPr>
        <w:t>2</w:t>
      </w:r>
      <w:r w:rsidRPr="00D37F96">
        <w:rPr>
          <w:rFonts w:cs="Arial"/>
          <w:bCs/>
          <w:szCs w:val="22"/>
          <w:lang w:val="pl-PL" w:eastAsia="ar-SA"/>
        </w:rPr>
        <w:t xml:space="preserve"> niniejszej umowy, uzgodnioną i zaakceptowaną przez Zamawiającego zgodnie z wymaganiami zawartymi w niniejszej umowie oraz w </w:t>
      </w:r>
      <w:r w:rsidR="0049562A" w:rsidRPr="00D37F96">
        <w:rPr>
          <w:rFonts w:cs="Arial"/>
          <w:bCs/>
          <w:szCs w:val="22"/>
          <w:lang w:val="pl-PL" w:eastAsia="ar-SA"/>
        </w:rPr>
        <w:t xml:space="preserve">OPZ - </w:t>
      </w:r>
      <w:r w:rsidRPr="00D37F96">
        <w:rPr>
          <w:rFonts w:cs="Arial"/>
          <w:bCs/>
          <w:szCs w:val="22"/>
          <w:lang w:val="pl-PL" w:eastAsia="ar-SA"/>
        </w:rPr>
        <w:t>Załączniku nr 1 do niniejszej umowy</w:t>
      </w:r>
      <w:r w:rsidR="00D47F2D" w:rsidRPr="00D37F96">
        <w:rPr>
          <w:rFonts w:cs="Arial"/>
          <w:bCs/>
          <w:szCs w:val="22"/>
          <w:lang w:val="pl-PL" w:eastAsia="ar-SA"/>
        </w:rPr>
        <w:t>,</w:t>
      </w:r>
      <w:r w:rsidRPr="00D37F96">
        <w:rPr>
          <w:rFonts w:cs="Arial"/>
          <w:bCs/>
          <w:szCs w:val="22"/>
          <w:lang w:val="pl-PL" w:eastAsia="ar-SA"/>
        </w:rPr>
        <w:t xml:space="preserve"> w ilości: dwa egzemplarze papierowe i trzy egzemplarze w wersji elektronicznej (np. płyta CD)</w:t>
      </w:r>
      <w:r w:rsidR="00B957AC" w:rsidRPr="00D37F96">
        <w:rPr>
          <w:rFonts w:cs="Arial"/>
          <w:bCs/>
          <w:szCs w:val="22"/>
          <w:lang w:val="pl-PL" w:eastAsia="ar-SA"/>
        </w:rPr>
        <w:t xml:space="preserve">, </w:t>
      </w:r>
      <w:r w:rsidRPr="00D37F96">
        <w:rPr>
          <w:rFonts w:cs="Arial"/>
          <w:bCs/>
          <w:szCs w:val="22"/>
          <w:lang w:val="pl-PL" w:eastAsia="ar-SA"/>
        </w:rPr>
        <w:t xml:space="preserve">za wyjątkiem </w:t>
      </w:r>
      <w:r w:rsidR="00EB6CA1" w:rsidRPr="00D37F96">
        <w:rPr>
          <w:rFonts w:cs="Arial"/>
          <w:bCs/>
          <w:szCs w:val="22"/>
          <w:lang w:val="pl-PL" w:eastAsia="ar-SA"/>
        </w:rPr>
        <w:t xml:space="preserve">Podręcznika obsługi dla </w:t>
      </w:r>
      <w:r w:rsidRPr="00D37F96">
        <w:rPr>
          <w:rFonts w:cs="Arial"/>
          <w:bCs/>
          <w:szCs w:val="22"/>
          <w:lang w:val="pl-PL" w:eastAsia="ar-SA"/>
        </w:rPr>
        <w:t>maszynisty</w:t>
      </w:r>
      <w:r w:rsidR="00EB6CA1" w:rsidRPr="00D37F96">
        <w:rPr>
          <w:rFonts w:cs="Arial"/>
          <w:bCs/>
          <w:szCs w:val="22"/>
          <w:lang w:val="pl-PL" w:eastAsia="ar-SA"/>
        </w:rPr>
        <w:t xml:space="preserve"> Pojazdu</w:t>
      </w:r>
      <w:r w:rsidRPr="00D37F96">
        <w:rPr>
          <w:rFonts w:cs="Arial"/>
          <w:bCs/>
          <w:szCs w:val="22"/>
          <w:lang w:val="pl-PL" w:eastAsia="ar-SA"/>
        </w:rPr>
        <w:t xml:space="preserve">, który winien być dostarczony w wersji papierowej w 10 egzemplarzach oraz w 3 egzemplarzach w wersji elektronicznej (np. płyta CD) łącznie </w:t>
      </w:r>
      <w:r w:rsidR="0078538E" w:rsidRPr="00D37F96">
        <w:rPr>
          <w:rFonts w:cs="Arial"/>
          <w:bCs/>
          <w:szCs w:val="22"/>
          <w:lang w:val="pl-PL" w:eastAsia="ar-SA"/>
        </w:rPr>
        <w:t>z </w:t>
      </w:r>
      <w:r w:rsidRPr="00D37F96">
        <w:rPr>
          <w:rFonts w:cs="Arial"/>
          <w:bCs/>
          <w:szCs w:val="22"/>
          <w:lang w:val="pl-PL" w:eastAsia="ar-SA"/>
        </w:rPr>
        <w:t>kartami gwarancyjnymi Wykonawcy i Producentów</w:t>
      </w:r>
      <w:r w:rsidR="00EE369B" w:rsidRPr="00D37F96">
        <w:rPr>
          <w:rFonts w:cs="Arial"/>
          <w:bCs/>
          <w:szCs w:val="22"/>
          <w:lang w:val="pl-PL" w:eastAsia="ar-SA"/>
        </w:rPr>
        <w:t>.</w:t>
      </w:r>
      <w:r w:rsidRPr="00D37F96">
        <w:rPr>
          <w:rFonts w:cs="Arial"/>
          <w:bCs/>
          <w:szCs w:val="22"/>
          <w:lang w:val="pl-PL" w:eastAsia="ar-SA"/>
        </w:rPr>
        <w:t xml:space="preserve"> W</w:t>
      </w:r>
      <w:r w:rsidR="00EE369B" w:rsidRPr="00D37F96">
        <w:rPr>
          <w:rFonts w:cs="Arial"/>
          <w:bCs/>
          <w:szCs w:val="22"/>
          <w:lang w:val="pl-PL" w:eastAsia="ar-SA"/>
        </w:rPr>
        <w:t xml:space="preserve"> </w:t>
      </w:r>
      <w:r w:rsidRPr="00D37F96">
        <w:rPr>
          <w:rFonts w:cs="Arial"/>
          <w:bCs/>
          <w:szCs w:val="22"/>
          <w:lang w:val="pl-PL" w:eastAsia="ar-SA"/>
        </w:rPr>
        <w:t xml:space="preserve">przypadku dokumentów określonych w pozycji §2 pkt </w:t>
      </w:r>
      <w:r w:rsidR="0049562A" w:rsidRPr="00D37F96">
        <w:rPr>
          <w:rFonts w:cs="Arial"/>
          <w:bCs/>
          <w:szCs w:val="22"/>
          <w:lang w:val="pl-PL" w:eastAsia="ar-SA"/>
        </w:rPr>
        <w:t>2</w:t>
      </w:r>
      <w:r w:rsidRPr="00D37F96">
        <w:rPr>
          <w:rFonts w:cs="Arial"/>
          <w:bCs/>
          <w:szCs w:val="22"/>
          <w:lang w:val="pl-PL" w:eastAsia="ar-SA"/>
        </w:rPr>
        <w:t xml:space="preserve"> lit. </w:t>
      </w:r>
      <w:r w:rsidR="00B957AC" w:rsidRPr="00D37F96">
        <w:rPr>
          <w:rFonts w:cs="Arial"/>
          <w:bCs/>
          <w:szCs w:val="22"/>
          <w:lang w:val="pl-PL" w:eastAsia="ar-SA"/>
        </w:rPr>
        <w:t>b</w:t>
      </w:r>
      <w:r w:rsidR="006C1F2F" w:rsidRPr="00D37F96">
        <w:rPr>
          <w:rFonts w:cs="Arial"/>
          <w:bCs/>
          <w:szCs w:val="22"/>
          <w:lang w:val="pl-PL" w:eastAsia="ar-SA"/>
        </w:rPr>
        <w:t>)</w:t>
      </w:r>
      <w:r w:rsidR="00B957AC" w:rsidRPr="00D37F96">
        <w:rPr>
          <w:rFonts w:cs="Arial"/>
          <w:bCs/>
          <w:szCs w:val="22"/>
          <w:lang w:val="pl-PL" w:eastAsia="ar-SA"/>
        </w:rPr>
        <w:t xml:space="preserve"> </w:t>
      </w:r>
      <w:r w:rsidR="00EB6CA1" w:rsidRPr="00D37F96">
        <w:rPr>
          <w:rFonts w:cs="Arial"/>
          <w:bCs/>
          <w:szCs w:val="22"/>
          <w:lang w:val="pl-PL" w:eastAsia="ar-SA"/>
        </w:rPr>
        <w:t>ppkt II</w:t>
      </w:r>
      <w:r w:rsidR="00B957AC" w:rsidRPr="00D37F96">
        <w:rPr>
          <w:rFonts w:cs="Arial"/>
          <w:bCs/>
          <w:szCs w:val="22"/>
          <w:lang w:val="pl-PL" w:eastAsia="ar-SA"/>
        </w:rPr>
        <w:t xml:space="preserve"> </w:t>
      </w:r>
      <w:r w:rsidRPr="00D37F96">
        <w:rPr>
          <w:rFonts w:cs="Arial"/>
          <w:bCs/>
          <w:szCs w:val="22"/>
          <w:lang w:val="pl-PL" w:eastAsia="ar-SA"/>
        </w:rPr>
        <w:t>i §</w:t>
      </w:r>
      <w:r w:rsidR="0049562A" w:rsidRPr="00D37F96">
        <w:rPr>
          <w:rFonts w:cs="Arial"/>
          <w:bCs/>
          <w:szCs w:val="22"/>
          <w:lang w:val="pl-PL" w:eastAsia="ar-SA"/>
        </w:rPr>
        <w:t xml:space="preserve"> </w:t>
      </w:r>
      <w:r w:rsidRPr="00D37F96">
        <w:rPr>
          <w:rFonts w:cs="Arial"/>
          <w:bCs/>
          <w:szCs w:val="22"/>
          <w:lang w:val="pl-PL" w:eastAsia="ar-SA"/>
        </w:rPr>
        <w:t xml:space="preserve">2 pkt </w:t>
      </w:r>
      <w:r w:rsidR="0049562A" w:rsidRPr="00D37F96">
        <w:rPr>
          <w:rFonts w:cs="Arial"/>
          <w:bCs/>
          <w:szCs w:val="22"/>
          <w:lang w:val="pl-PL" w:eastAsia="ar-SA"/>
        </w:rPr>
        <w:t>2</w:t>
      </w:r>
      <w:r w:rsidRPr="00D37F96">
        <w:rPr>
          <w:rFonts w:cs="Arial"/>
          <w:bCs/>
          <w:szCs w:val="22"/>
          <w:lang w:val="pl-PL" w:eastAsia="ar-SA"/>
        </w:rPr>
        <w:t xml:space="preserve"> lit. </w:t>
      </w:r>
      <w:r w:rsidR="00B957AC" w:rsidRPr="00D37F96">
        <w:rPr>
          <w:rFonts w:cs="Arial"/>
          <w:bCs/>
          <w:szCs w:val="22"/>
          <w:lang w:val="pl-PL" w:eastAsia="ar-SA"/>
        </w:rPr>
        <w:t>c</w:t>
      </w:r>
      <w:r w:rsidR="006C1F2F" w:rsidRPr="00D37F96">
        <w:rPr>
          <w:rFonts w:cs="Arial"/>
          <w:bCs/>
          <w:szCs w:val="22"/>
          <w:lang w:val="pl-PL" w:eastAsia="ar-SA"/>
        </w:rPr>
        <w:t>)</w:t>
      </w:r>
      <w:r w:rsidR="00EE369B" w:rsidRPr="00D37F96">
        <w:rPr>
          <w:rFonts w:cs="Arial"/>
          <w:bCs/>
          <w:szCs w:val="22"/>
          <w:lang w:val="pl-PL" w:eastAsia="ar-SA"/>
        </w:rPr>
        <w:t xml:space="preserve"> Umowy</w:t>
      </w:r>
      <w:r w:rsidR="00B957AC" w:rsidRPr="00D37F96">
        <w:rPr>
          <w:rFonts w:cs="Arial"/>
          <w:bCs/>
          <w:szCs w:val="22"/>
          <w:lang w:val="pl-PL" w:eastAsia="ar-SA"/>
        </w:rPr>
        <w:t xml:space="preserve"> </w:t>
      </w:r>
      <w:r w:rsidRPr="00D37F96">
        <w:rPr>
          <w:rFonts w:cs="Arial"/>
          <w:bCs/>
          <w:szCs w:val="22"/>
          <w:lang w:val="pl-PL" w:eastAsia="ar-SA"/>
        </w:rPr>
        <w:t>wymagane jest dodatkowo dostarczenie wersji edytowalnej dokumentów.</w:t>
      </w:r>
    </w:p>
    <w:bookmarkEnd w:id="25"/>
    <w:p w14:paraId="22F89B35" w14:textId="3E089133" w:rsidR="009A6D75" w:rsidRPr="00D37F96" w:rsidRDefault="00B3122C" w:rsidP="00BA1C4B">
      <w:pPr>
        <w:pStyle w:val="Akapitzlist"/>
        <w:widowControl w:val="0"/>
        <w:numPr>
          <w:ilvl w:val="0"/>
          <w:numId w:val="50"/>
        </w:numPr>
        <w:suppressAutoHyphens/>
        <w:contextualSpacing/>
        <w:jc w:val="both"/>
        <w:rPr>
          <w:rFonts w:cs="Arial"/>
          <w:bCs/>
          <w:szCs w:val="22"/>
          <w:lang w:val="pl-PL" w:eastAsia="ar-SA"/>
        </w:rPr>
      </w:pPr>
      <w:r w:rsidRPr="00D37F96">
        <w:rPr>
          <w:rFonts w:cs="Arial"/>
          <w:bCs/>
          <w:szCs w:val="22"/>
          <w:lang w:val="pl-PL" w:eastAsia="ar-SA"/>
        </w:rPr>
        <w:t>k</w:t>
      </w:r>
      <w:r w:rsidR="00D73AF2" w:rsidRPr="00D37F96">
        <w:rPr>
          <w:rFonts w:cs="Arial"/>
          <w:bCs/>
          <w:szCs w:val="22"/>
          <w:lang w:val="pl-PL" w:eastAsia="ar-SA"/>
        </w:rPr>
        <w:t>ompletny p</w:t>
      </w:r>
      <w:r w:rsidR="009A6D75" w:rsidRPr="00D37F96">
        <w:rPr>
          <w:rFonts w:cs="Arial"/>
          <w:bCs/>
          <w:szCs w:val="22"/>
          <w:lang w:val="pl-PL" w:eastAsia="ar-SA"/>
        </w:rPr>
        <w:t xml:space="preserve">akiet </w:t>
      </w:r>
      <w:proofErr w:type="spellStart"/>
      <w:r w:rsidR="009A6D75" w:rsidRPr="00D37F96">
        <w:rPr>
          <w:rFonts w:cs="Arial"/>
          <w:bCs/>
          <w:szCs w:val="22"/>
          <w:lang w:val="pl-PL" w:eastAsia="ar-SA"/>
        </w:rPr>
        <w:t>pozderzeniowy</w:t>
      </w:r>
      <w:proofErr w:type="spellEnd"/>
      <w:r w:rsidR="009A6D75" w:rsidRPr="00D37F96">
        <w:rPr>
          <w:rFonts w:cs="Arial"/>
          <w:bCs/>
          <w:szCs w:val="22"/>
          <w:lang w:val="pl-PL" w:eastAsia="ar-SA"/>
        </w:rPr>
        <w:t xml:space="preserve"> opisany w </w:t>
      </w:r>
      <w:r w:rsidR="00927893" w:rsidRPr="00D37F96">
        <w:rPr>
          <w:rFonts w:cs="Arial"/>
          <w:bCs/>
          <w:szCs w:val="22"/>
          <w:lang w:val="pl-PL" w:eastAsia="ar-SA"/>
        </w:rPr>
        <w:t>pkt 13.8</w:t>
      </w:r>
      <w:r w:rsidR="009A6D75" w:rsidRPr="00D37F96">
        <w:rPr>
          <w:rFonts w:cs="Arial"/>
          <w:bCs/>
          <w:szCs w:val="22"/>
          <w:lang w:val="pl-PL" w:eastAsia="ar-SA"/>
        </w:rPr>
        <w:t xml:space="preserve"> OPZ.</w:t>
      </w:r>
    </w:p>
    <w:bookmarkEnd w:id="26"/>
    <w:p w14:paraId="08B1E6C5" w14:textId="118017CA" w:rsidR="00C109FD" w:rsidRPr="00D37F96" w:rsidRDefault="00950C82" w:rsidP="00682BB5">
      <w:pPr>
        <w:keepNext/>
        <w:widowControl w:val="0"/>
        <w:numPr>
          <w:ilvl w:val="0"/>
          <w:numId w:val="8"/>
        </w:numPr>
        <w:suppressAutoHyphens/>
        <w:ind w:left="283" w:hanging="425"/>
        <w:jc w:val="both"/>
        <w:rPr>
          <w:rFonts w:ascii="Arial" w:hAnsi="Arial" w:cs="Arial"/>
          <w:sz w:val="22"/>
          <w:szCs w:val="22"/>
        </w:rPr>
      </w:pPr>
      <w:r w:rsidRPr="00D37F96">
        <w:rPr>
          <w:rFonts w:ascii="Arial" w:hAnsi="Arial" w:cs="Arial"/>
          <w:sz w:val="22"/>
          <w:szCs w:val="22"/>
        </w:rPr>
        <w:t>Wykonawca zobowiązuje się</w:t>
      </w:r>
      <w:r w:rsidR="00E814E5" w:rsidRPr="00D37F96">
        <w:rPr>
          <w:rFonts w:ascii="Arial" w:hAnsi="Arial" w:cs="Arial"/>
          <w:sz w:val="22"/>
          <w:szCs w:val="22"/>
        </w:rPr>
        <w:t xml:space="preserve"> do</w:t>
      </w:r>
      <w:r w:rsidR="00C109FD" w:rsidRPr="00D37F96">
        <w:rPr>
          <w:rFonts w:ascii="Arial" w:hAnsi="Arial" w:cs="Arial"/>
          <w:sz w:val="22"/>
          <w:szCs w:val="22"/>
        </w:rPr>
        <w:t>:</w:t>
      </w:r>
    </w:p>
    <w:p w14:paraId="6446BC60" w14:textId="6400CB66" w:rsidR="00C109FD" w:rsidRPr="00D37F96" w:rsidRDefault="00950C82" w:rsidP="00BA1C4B">
      <w:pPr>
        <w:pStyle w:val="Akapitzlist"/>
        <w:widowControl w:val="0"/>
        <w:numPr>
          <w:ilvl w:val="0"/>
          <w:numId w:val="15"/>
        </w:numPr>
        <w:suppressAutoHyphens/>
        <w:contextualSpacing/>
        <w:jc w:val="both"/>
        <w:rPr>
          <w:rFonts w:cs="Arial"/>
          <w:bCs/>
          <w:szCs w:val="22"/>
          <w:lang w:val="pl-PL" w:eastAsia="ar-SA"/>
        </w:rPr>
      </w:pPr>
      <w:r w:rsidRPr="00D37F96">
        <w:rPr>
          <w:rFonts w:cs="Arial"/>
          <w:bCs/>
          <w:szCs w:val="22"/>
          <w:lang w:val="pl-PL" w:eastAsia="ar-SA"/>
        </w:rPr>
        <w:t>udziel</w:t>
      </w:r>
      <w:r w:rsidR="00E814E5" w:rsidRPr="00D37F96">
        <w:rPr>
          <w:rFonts w:cs="Arial"/>
          <w:bCs/>
          <w:szCs w:val="22"/>
          <w:lang w:val="pl-PL" w:eastAsia="ar-SA"/>
        </w:rPr>
        <w:t>enia</w:t>
      </w:r>
      <w:r w:rsidRPr="00D37F96">
        <w:rPr>
          <w:rFonts w:cs="Arial"/>
          <w:bCs/>
          <w:szCs w:val="22"/>
          <w:lang w:val="pl-PL" w:eastAsia="ar-SA"/>
        </w:rPr>
        <w:t xml:space="preserve"> Zamawiającemu bezterminowych, nie podlegających wypowiedzeniu licencji</w:t>
      </w:r>
      <w:r w:rsidR="00A030EC" w:rsidRPr="00D37F96">
        <w:rPr>
          <w:rFonts w:cs="Arial"/>
          <w:bCs/>
          <w:szCs w:val="22"/>
          <w:lang w:val="pl-PL" w:eastAsia="ar-SA"/>
        </w:rPr>
        <w:t xml:space="preserve"> (</w:t>
      </w:r>
      <w:r w:rsidR="001B5218" w:rsidRPr="00D37F96">
        <w:rPr>
          <w:rFonts w:cs="Arial"/>
          <w:bCs/>
          <w:szCs w:val="22"/>
          <w:lang w:val="pl-PL" w:eastAsia="ar-SA"/>
        </w:rPr>
        <w:t>z </w:t>
      </w:r>
      <w:r w:rsidR="00C109FD" w:rsidRPr="00D37F96">
        <w:rPr>
          <w:rFonts w:cs="Arial"/>
          <w:bCs/>
          <w:szCs w:val="22"/>
          <w:lang w:val="pl-PL" w:eastAsia="ar-SA"/>
        </w:rPr>
        <w:t>prawem do udzielenia sublicencji</w:t>
      </w:r>
      <w:r w:rsidR="00A030EC" w:rsidRPr="00D37F96">
        <w:rPr>
          <w:rFonts w:cs="Arial"/>
          <w:bCs/>
          <w:szCs w:val="22"/>
          <w:lang w:val="pl-PL" w:eastAsia="ar-SA"/>
        </w:rPr>
        <w:t xml:space="preserve">) w rozumieniu ustawy z dnia 4 lutego 1994 r. o prawie autorskim i prawach pokrewnych (tekst jedn. </w:t>
      </w:r>
      <w:r w:rsidR="001B63C0" w:rsidRPr="00D37F96">
        <w:rPr>
          <w:rFonts w:cs="Arial"/>
          <w:bCs/>
          <w:szCs w:val="22"/>
          <w:lang w:val="pl-PL" w:eastAsia="ar-SA"/>
        </w:rPr>
        <w:t>Dz.U. z 2021 r. poz. 1062 z późn. zm.)</w:t>
      </w:r>
      <w:r w:rsidR="00C109FD" w:rsidRPr="00D37F96">
        <w:rPr>
          <w:rFonts w:cs="Arial"/>
          <w:bCs/>
          <w:szCs w:val="22"/>
          <w:lang w:val="pl-PL" w:eastAsia="ar-SA"/>
        </w:rPr>
        <w:t>,</w:t>
      </w:r>
      <w:r w:rsidR="00531479" w:rsidRPr="00D37F96">
        <w:rPr>
          <w:rFonts w:cs="Arial"/>
          <w:bCs/>
          <w:szCs w:val="22"/>
          <w:lang w:val="pl-PL" w:eastAsia="ar-SA"/>
        </w:rPr>
        <w:t xml:space="preserve"> </w:t>
      </w:r>
      <w:r w:rsidR="00652C54" w:rsidRPr="00D37F96">
        <w:rPr>
          <w:rFonts w:cs="Arial"/>
          <w:bCs/>
          <w:szCs w:val="22"/>
          <w:lang w:val="pl-PL" w:eastAsia="ar-SA"/>
        </w:rPr>
        <w:t>dalej „Ustawa o prawie autorskim i prawach pokrewnych”,</w:t>
      </w:r>
      <w:r w:rsidR="00C109FD" w:rsidRPr="00D37F96">
        <w:rPr>
          <w:rFonts w:cs="Arial"/>
          <w:bCs/>
          <w:szCs w:val="22"/>
          <w:lang w:val="pl-PL" w:eastAsia="ar-SA"/>
        </w:rPr>
        <w:t xml:space="preserve"> dotyczących </w:t>
      </w:r>
      <w:r w:rsidR="00E814E5" w:rsidRPr="00D37F96">
        <w:rPr>
          <w:rFonts w:cs="Arial"/>
          <w:bCs/>
          <w:szCs w:val="22"/>
          <w:lang w:val="pl-PL" w:eastAsia="ar-SA"/>
        </w:rPr>
        <w:t>D</w:t>
      </w:r>
      <w:r w:rsidRPr="00D37F96">
        <w:rPr>
          <w:rFonts w:cs="Arial"/>
          <w:bCs/>
          <w:szCs w:val="22"/>
          <w:lang w:val="pl-PL" w:eastAsia="ar-SA"/>
        </w:rPr>
        <w:t>okumentacji opisanej w § 2 pkt 2 lit. a</w:t>
      </w:r>
      <w:r w:rsidR="006C1F2F" w:rsidRPr="00D37F96">
        <w:rPr>
          <w:rFonts w:cs="Arial"/>
          <w:bCs/>
          <w:szCs w:val="22"/>
          <w:lang w:val="pl-PL" w:eastAsia="ar-SA"/>
        </w:rPr>
        <w:t>)</w:t>
      </w:r>
      <w:r w:rsidRPr="00D37F96">
        <w:rPr>
          <w:rFonts w:cs="Arial"/>
          <w:bCs/>
          <w:szCs w:val="22"/>
          <w:lang w:val="pl-PL" w:eastAsia="ar-SA"/>
        </w:rPr>
        <w:t xml:space="preserve"> – </w:t>
      </w:r>
      <w:r w:rsidR="00562706" w:rsidRPr="00D37F96">
        <w:rPr>
          <w:rFonts w:cs="Arial"/>
          <w:bCs/>
          <w:szCs w:val="22"/>
          <w:lang w:val="pl-PL" w:eastAsia="ar-SA"/>
        </w:rPr>
        <w:t>k</w:t>
      </w:r>
      <w:r w:rsidR="006C1F2F" w:rsidRPr="00D37F96">
        <w:rPr>
          <w:rFonts w:cs="Arial"/>
          <w:bCs/>
          <w:szCs w:val="22"/>
          <w:lang w:val="pl-PL" w:eastAsia="ar-SA"/>
        </w:rPr>
        <w:t>)</w:t>
      </w:r>
      <w:r w:rsidRPr="00D37F96">
        <w:rPr>
          <w:rFonts w:cs="Arial"/>
          <w:bCs/>
          <w:szCs w:val="22"/>
          <w:lang w:val="pl-PL" w:eastAsia="ar-SA"/>
        </w:rPr>
        <w:t xml:space="preserve"> i </w:t>
      </w:r>
      <w:r w:rsidR="00562706" w:rsidRPr="00D37F96">
        <w:rPr>
          <w:rFonts w:cs="Arial"/>
          <w:bCs/>
          <w:szCs w:val="22"/>
          <w:lang w:val="pl-PL" w:eastAsia="ar-SA"/>
        </w:rPr>
        <w:t>o</w:t>
      </w:r>
      <w:r w:rsidR="006C1F2F" w:rsidRPr="00D37F96">
        <w:rPr>
          <w:rFonts w:cs="Arial"/>
          <w:bCs/>
          <w:szCs w:val="22"/>
          <w:lang w:val="pl-PL" w:eastAsia="ar-SA"/>
        </w:rPr>
        <w:t>)</w:t>
      </w:r>
      <w:r w:rsidR="00B32072" w:rsidRPr="00D37F96">
        <w:rPr>
          <w:rFonts w:cs="Arial"/>
          <w:bCs/>
          <w:szCs w:val="22"/>
          <w:lang w:val="pl-PL" w:eastAsia="ar-SA"/>
        </w:rPr>
        <w:t xml:space="preserve"> – </w:t>
      </w:r>
      <w:r w:rsidR="00562706" w:rsidRPr="00D37F96">
        <w:rPr>
          <w:rFonts w:cs="Arial"/>
          <w:bCs/>
          <w:szCs w:val="22"/>
          <w:lang w:val="pl-PL" w:eastAsia="ar-SA"/>
        </w:rPr>
        <w:t>v</w:t>
      </w:r>
      <w:r w:rsidR="006C1F2F" w:rsidRPr="00D37F96">
        <w:rPr>
          <w:rFonts w:cs="Arial"/>
          <w:bCs/>
          <w:szCs w:val="22"/>
          <w:lang w:val="pl-PL" w:eastAsia="ar-SA"/>
        </w:rPr>
        <w:t>)</w:t>
      </w:r>
      <w:r w:rsidR="00B32072" w:rsidRPr="00D37F96">
        <w:rPr>
          <w:rFonts w:cs="Arial"/>
          <w:bCs/>
          <w:szCs w:val="22"/>
          <w:lang w:val="pl-PL" w:eastAsia="ar-SA"/>
        </w:rPr>
        <w:t xml:space="preserve"> </w:t>
      </w:r>
      <w:r w:rsidR="00CB2A26" w:rsidRPr="00D37F96">
        <w:rPr>
          <w:rFonts w:cs="Arial"/>
          <w:bCs/>
          <w:szCs w:val="22"/>
          <w:lang w:val="pl-PL" w:eastAsia="ar-SA"/>
        </w:rPr>
        <w:t>Umowy</w:t>
      </w:r>
      <w:r w:rsidR="001A4EDD" w:rsidRPr="00D37F96">
        <w:rPr>
          <w:rFonts w:cs="Arial"/>
          <w:bCs/>
          <w:szCs w:val="22"/>
          <w:lang w:val="pl-PL" w:eastAsia="ar-SA"/>
        </w:rPr>
        <w:t xml:space="preserve"> (z wyłączeniem dokumentów nie stanowiących przedmiotu prawa autorskiego zgodnie z art. 4 ustawy o prawie autorskim i prawach pokrewnych)</w:t>
      </w:r>
      <w:r w:rsidR="00C109FD" w:rsidRPr="00D37F96">
        <w:rPr>
          <w:rFonts w:cs="Arial"/>
          <w:bCs/>
          <w:szCs w:val="22"/>
          <w:lang w:val="pl-PL" w:eastAsia="ar-SA"/>
        </w:rPr>
        <w:t>:</w:t>
      </w:r>
    </w:p>
    <w:p w14:paraId="6BA0DC48" w14:textId="77777777" w:rsidR="00C109FD" w:rsidRPr="00D37F96" w:rsidRDefault="00C109FD" w:rsidP="00BA1C4B">
      <w:pPr>
        <w:widowControl w:val="0"/>
        <w:numPr>
          <w:ilvl w:val="0"/>
          <w:numId w:val="16"/>
        </w:numPr>
        <w:suppressAutoHyphens/>
        <w:ind w:left="1418" w:right="74"/>
        <w:jc w:val="both"/>
        <w:rPr>
          <w:rFonts w:ascii="Arial" w:hAnsi="Arial" w:cs="Arial"/>
          <w:sz w:val="22"/>
          <w:szCs w:val="22"/>
          <w:lang w:eastAsia="ar-SA"/>
        </w:rPr>
      </w:pPr>
      <w:r w:rsidRPr="00D37F96">
        <w:rPr>
          <w:rFonts w:ascii="Arial" w:hAnsi="Arial" w:cs="Arial"/>
          <w:sz w:val="22"/>
          <w:szCs w:val="22"/>
          <w:lang w:eastAsia="ar-SA"/>
        </w:rPr>
        <w:t xml:space="preserve">na jej zwielokrotnienie </w:t>
      </w:r>
      <w:r w:rsidR="00950C82" w:rsidRPr="00D37F96">
        <w:rPr>
          <w:rFonts w:ascii="Arial" w:hAnsi="Arial" w:cs="Arial"/>
          <w:sz w:val="22"/>
          <w:szCs w:val="22"/>
          <w:lang w:eastAsia="ar-SA"/>
        </w:rPr>
        <w:t>dowolną techniką drukarską, reprograficzną i cyfrową,</w:t>
      </w:r>
    </w:p>
    <w:p w14:paraId="0D493852" w14:textId="6C808897" w:rsidR="00C109FD" w:rsidRPr="00D37F96" w:rsidRDefault="00950C82" w:rsidP="00BA1C4B">
      <w:pPr>
        <w:widowControl w:val="0"/>
        <w:numPr>
          <w:ilvl w:val="0"/>
          <w:numId w:val="16"/>
        </w:numPr>
        <w:suppressAutoHyphens/>
        <w:ind w:left="1418" w:right="74"/>
        <w:jc w:val="both"/>
        <w:rPr>
          <w:rFonts w:ascii="Arial" w:hAnsi="Arial" w:cs="Arial"/>
          <w:sz w:val="22"/>
          <w:szCs w:val="22"/>
          <w:lang w:eastAsia="ar-SA"/>
        </w:rPr>
      </w:pPr>
      <w:r w:rsidRPr="00D37F96">
        <w:rPr>
          <w:rFonts w:ascii="Arial" w:hAnsi="Arial" w:cs="Arial"/>
          <w:sz w:val="22"/>
          <w:szCs w:val="22"/>
          <w:lang w:eastAsia="ar-SA"/>
        </w:rPr>
        <w:t>wprowadzenie do pamięci komputera i sieci komputerowej</w:t>
      </w:r>
      <w:r w:rsidR="00C109FD" w:rsidRPr="00D37F96">
        <w:rPr>
          <w:rFonts w:ascii="Arial" w:hAnsi="Arial" w:cs="Arial"/>
          <w:sz w:val="22"/>
          <w:szCs w:val="22"/>
          <w:lang w:eastAsia="ar-SA"/>
        </w:rPr>
        <w:t xml:space="preserve">, przesyłania za pomocą sieci multimedialnej, komputerowej i teleinformatycznej w tym </w:t>
      </w:r>
      <w:r w:rsidR="003A0C01" w:rsidRPr="00D37F96">
        <w:rPr>
          <w:rFonts w:ascii="Arial" w:hAnsi="Arial" w:cs="Arial"/>
          <w:sz w:val="22"/>
          <w:szCs w:val="22"/>
          <w:lang w:eastAsia="ar-SA"/>
        </w:rPr>
        <w:t>Internetu</w:t>
      </w:r>
      <w:r w:rsidR="00C109FD" w:rsidRPr="00D37F96">
        <w:rPr>
          <w:rFonts w:ascii="Arial" w:hAnsi="Arial" w:cs="Arial"/>
          <w:sz w:val="22"/>
          <w:szCs w:val="22"/>
          <w:lang w:eastAsia="ar-SA"/>
        </w:rPr>
        <w:t xml:space="preserve"> i intranetu</w:t>
      </w:r>
      <w:r w:rsidR="003A0C01" w:rsidRPr="00D37F96">
        <w:rPr>
          <w:rFonts w:ascii="Arial" w:hAnsi="Arial" w:cs="Arial"/>
          <w:sz w:val="22"/>
          <w:szCs w:val="22"/>
          <w:lang w:eastAsia="ar-SA"/>
        </w:rPr>
        <w:t>,</w:t>
      </w:r>
    </w:p>
    <w:p w14:paraId="486677AF" w14:textId="76F2769E" w:rsidR="00C109FD" w:rsidRPr="00D37F96" w:rsidRDefault="00950C82" w:rsidP="00BA1C4B">
      <w:pPr>
        <w:widowControl w:val="0"/>
        <w:numPr>
          <w:ilvl w:val="0"/>
          <w:numId w:val="16"/>
        </w:numPr>
        <w:suppressAutoHyphens/>
        <w:ind w:left="1418" w:right="74"/>
        <w:jc w:val="both"/>
        <w:rPr>
          <w:rFonts w:ascii="Arial" w:hAnsi="Arial" w:cs="Arial"/>
          <w:sz w:val="22"/>
          <w:szCs w:val="22"/>
          <w:lang w:eastAsia="ar-SA"/>
        </w:rPr>
      </w:pPr>
      <w:r w:rsidRPr="00D37F96">
        <w:rPr>
          <w:rFonts w:ascii="Arial" w:hAnsi="Arial" w:cs="Arial"/>
          <w:sz w:val="22"/>
          <w:szCs w:val="22"/>
          <w:lang w:eastAsia="ar-SA"/>
        </w:rPr>
        <w:t xml:space="preserve">do korzystania z niej do celów </w:t>
      </w:r>
      <w:bookmarkStart w:id="29" w:name="_Hlk65536616"/>
      <w:r w:rsidR="0040191B" w:rsidRPr="00D37F96">
        <w:rPr>
          <w:rFonts w:ascii="Arial" w:hAnsi="Arial" w:cs="Arial"/>
          <w:sz w:val="22"/>
          <w:szCs w:val="22"/>
          <w:lang w:eastAsia="ar-SA"/>
        </w:rPr>
        <w:t xml:space="preserve">związanych z </w:t>
      </w:r>
      <w:r w:rsidRPr="00D37F96">
        <w:rPr>
          <w:rFonts w:ascii="Arial" w:hAnsi="Arial" w:cs="Arial"/>
          <w:sz w:val="22"/>
          <w:szCs w:val="22"/>
          <w:lang w:eastAsia="ar-SA"/>
        </w:rPr>
        <w:t>eksploatac</w:t>
      </w:r>
      <w:r w:rsidR="0040191B" w:rsidRPr="00D37F96">
        <w:rPr>
          <w:rFonts w:ascii="Arial" w:hAnsi="Arial" w:cs="Arial"/>
          <w:sz w:val="22"/>
          <w:szCs w:val="22"/>
          <w:lang w:eastAsia="ar-SA"/>
        </w:rPr>
        <w:t>ją pojazdów</w:t>
      </w:r>
      <w:r w:rsidRPr="00D37F96">
        <w:rPr>
          <w:rFonts w:ascii="Arial" w:hAnsi="Arial" w:cs="Arial"/>
          <w:sz w:val="22"/>
          <w:szCs w:val="22"/>
          <w:lang w:eastAsia="ar-SA"/>
        </w:rPr>
        <w:t>,</w:t>
      </w:r>
      <w:r w:rsidR="0040191B" w:rsidRPr="00D37F96">
        <w:rPr>
          <w:rFonts w:ascii="Arial" w:hAnsi="Arial" w:cs="Arial"/>
          <w:sz w:val="22"/>
          <w:szCs w:val="22"/>
          <w:lang w:eastAsia="ar-SA"/>
        </w:rPr>
        <w:t xml:space="preserve"> w tym </w:t>
      </w:r>
      <w:r w:rsidRPr="00D37F96">
        <w:rPr>
          <w:rFonts w:ascii="Arial" w:hAnsi="Arial" w:cs="Arial"/>
          <w:sz w:val="22"/>
          <w:szCs w:val="22"/>
          <w:lang w:eastAsia="ar-SA"/>
        </w:rPr>
        <w:t>Utrzymania pojazd</w:t>
      </w:r>
      <w:r w:rsidR="0040191B" w:rsidRPr="00D37F96">
        <w:rPr>
          <w:rFonts w:ascii="Arial" w:hAnsi="Arial" w:cs="Arial"/>
          <w:sz w:val="22"/>
          <w:szCs w:val="22"/>
          <w:lang w:eastAsia="ar-SA"/>
        </w:rPr>
        <w:t>ów</w:t>
      </w:r>
      <w:r w:rsidRPr="00D37F96">
        <w:rPr>
          <w:rFonts w:ascii="Arial" w:hAnsi="Arial" w:cs="Arial"/>
          <w:sz w:val="22"/>
          <w:szCs w:val="22"/>
          <w:lang w:eastAsia="ar-SA"/>
        </w:rPr>
        <w:t>, napraw</w:t>
      </w:r>
      <w:r w:rsidR="0036655B" w:rsidRPr="00D37F96">
        <w:rPr>
          <w:rFonts w:ascii="Arial" w:hAnsi="Arial" w:cs="Arial"/>
          <w:sz w:val="22"/>
          <w:szCs w:val="22"/>
          <w:lang w:eastAsia="ar-SA"/>
        </w:rPr>
        <w:t xml:space="preserve">, </w:t>
      </w:r>
      <w:r w:rsidR="00AD552C" w:rsidRPr="00D37F96">
        <w:rPr>
          <w:rFonts w:ascii="Arial" w:hAnsi="Arial" w:cs="Arial"/>
          <w:sz w:val="22"/>
          <w:szCs w:val="22"/>
          <w:lang w:eastAsia="ar-SA"/>
        </w:rPr>
        <w:t>dokonywania</w:t>
      </w:r>
      <w:r w:rsidR="0036655B" w:rsidRPr="00D37F96">
        <w:rPr>
          <w:rFonts w:ascii="Arial" w:hAnsi="Arial" w:cs="Arial"/>
          <w:sz w:val="22"/>
          <w:szCs w:val="22"/>
          <w:lang w:eastAsia="ar-SA"/>
        </w:rPr>
        <w:t xml:space="preserve"> w nich zmian</w:t>
      </w:r>
      <w:r w:rsidR="00645FA6" w:rsidRPr="00D37F96">
        <w:rPr>
          <w:rFonts w:ascii="Arial" w:hAnsi="Arial" w:cs="Arial"/>
          <w:sz w:val="22"/>
          <w:szCs w:val="22"/>
          <w:lang w:eastAsia="ar-SA"/>
        </w:rPr>
        <w:t>, odnowienia lub</w:t>
      </w:r>
      <w:r w:rsidRPr="00D37F96">
        <w:rPr>
          <w:rFonts w:ascii="Arial" w:hAnsi="Arial" w:cs="Arial"/>
          <w:sz w:val="22"/>
          <w:szCs w:val="22"/>
          <w:lang w:eastAsia="ar-SA"/>
        </w:rPr>
        <w:t xml:space="preserve"> modernizacji </w:t>
      </w:r>
      <w:bookmarkEnd w:id="29"/>
      <w:r w:rsidRPr="00D37F96">
        <w:rPr>
          <w:rFonts w:ascii="Arial" w:hAnsi="Arial" w:cs="Arial"/>
          <w:sz w:val="22"/>
          <w:szCs w:val="22"/>
          <w:lang w:eastAsia="ar-SA"/>
        </w:rPr>
        <w:t xml:space="preserve">realizowanych przez Zamawiającego lub osoby trzecie </w:t>
      </w:r>
      <w:bookmarkStart w:id="30" w:name="_Hlk66921135"/>
      <w:r w:rsidR="00C460C6" w:rsidRPr="00D37F96">
        <w:rPr>
          <w:rFonts w:ascii="Arial" w:hAnsi="Arial" w:cs="Arial"/>
          <w:sz w:val="22"/>
          <w:szCs w:val="22"/>
          <w:lang w:eastAsia="ar-SA"/>
        </w:rPr>
        <w:t xml:space="preserve">(w tym </w:t>
      </w:r>
      <w:bookmarkStart w:id="31" w:name="_Hlk71711958"/>
      <w:r w:rsidR="00C460C6" w:rsidRPr="00D37F96">
        <w:rPr>
          <w:rFonts w:ascii="Arial" w:hAnsi="Arial" w:cs="Arial"/>
          <w:sz w:val="22"/>
          <w:szCs w:val="22"/>
          <w:lang w:eastAsia="ar-SA"/>
        </w:rPr>
        <w:t xml:space="preserve">wytworzenia przez Zamawiającego lub </w:t>
      </w:r>
      <w:r w:rsidR="007B279F" w:rsidRPr="00D37F96">
        <w:rPr>
          <w:rFonts w:ascii="Arial" w:hAnsi="Arial" w:cs="Arial"/>
          <w:sz w:val="22"/>
          <w:szCs w:val="22"/>
          <w:lang w:eastAsia="ar-SA"/>
        </w:rPr>
        <w:t xml:space="preserve">na jego zamówienie przez </w:t>
      </w:r>
      <w:r w:rsidR="00C460C6" w:rsidRPr="00D37F96">
        <w:rPr>
          <w:rFonts w:ascii="Arial" w:hAnsi="Arial" w:cs="Arial"/>
          <w:sz w:val="22"/>
          <w:szCs w:val="22"/>
          <w:lang w:eastAsia="ar-SA"/>
        </w:rPr>
        <w:t xml:space="preserve">osobę trzecią na zamówienie Zamawiającego w oparciu o tę dokumentację </w:t>
      </w:r>
      <w:r w:rsidR="004A134F" w:rsidRPr="00D37F96">
        <w:rPr>
          <w:rFonts w:ascii="Arial" w:hAnsi="Arial" w:cs="Arial"/>
          <w:sz w:val="22"/>
          <w:szCs w:val="22"/>
          <w:lang w:eastAsia="ar-SA"/>
        </w:rPr>
        <w:t xml:space="preserve">następujących </w:t>
      </w:r>
      <w:r w:rsidR="00C460C6" w:rsidRPr="00D37F96">
        <w:rPr>
          <w:rFonts w:ascii="Arial" w:hAnsi="Arial" w:cs="Arial"/>
          <w:sz w:val="22"/>
          <w:szCs w:val="22"/>
          <w:lang w:eastAsia="ar-SA"/>
        </w:rPr>
        <w:t>Części niezbędnych do utrzymania</w:t>
      </w:r>
      <w:r w:rsidR="007F7E12" w:rsidRPr="00D37F96">
        <w:rPr>
          <w:rFonts w:ascii="Arial" w:hAnsi="Arial" w:cs="Arial"/>
          <w:sz w:val="22"/>
          <w:szCs w:val="22"/>
          <w:lang w:eastAsia="ar-SA"/>
        </w:rPr>
        <w:t>, napraw</w:t>
      </w:r>
      <w:r w:rsidR="00CD2B9B" w:rsidRPr="00D37F96">
        <w:rPr>
          <w:rFonts w:ascii="Arial" w:hAnsi="Arial" w:cs="Arial"/>
          <w:sz w:val="22"/>
          <w:szCs w:val="22"/>
          <w:lang w:eastAsia="ar-SA"/>
        </w:rPr>
        <w:t>,</w:t>
      </w:r>
      <w:r w:rsidR="00AD552C" w:rsidRPr="00D37F96">
        <w:rPr>
          <w:rFonts w:ascii="Arial" w:hAnsi="Arial" w:cs="Arial"/>
          <w:sz w:val="22"/>
          <w:szCs w:val="22"/>
          <w:lang w:eastAsia="ar-SA"/>
        </w:rPr>
        <w:t xml:space="preserve"> dokonywania w nich zmian,</w:t>
      </w:r>
      <w:r w:rsidR="00CD2B9B" w:rsidRPr="00D37F96">
        <w:rPr>
          <w:rFonts w:ascii="Arial" w:hAnsi="Arial" w:cs="Arial"/>
          <w:sz w:val="22"/>
          <w:szCs w:val="22"/>
          <w:lang w:eastAsia="ar-SA"/>
        </w:rPr>
        <w:t xml:space="preserve"> odnowienia </w:t>
      </w:r>
      <w:r w:rsidR="00C460C6" w:rsidRPr="00D37F96">
        <w:rPr>
          <w:rFonts w:ascii="Arial" w:hAnsi="Arial" w:cs="Arial"/>
          <w:sz w:val="22"/>
          <w:szCs w:val="22"/>
          <w:lang w:eastAsia="ar-SA"/>
        </w:rPr>
        <w:t xml:space="preserve">lub </w:t>
      </w:r>
      <w:r w:rsidR="007F7E12" w:rsidRPr="00D37F96">
        <w:rPr>
          <w:rFonts w:ascii="Arial" w:hAnsi="Arial" w:cs="Arial"/>
          <w:sz w:val="22"/>
          <w:szCs w:val="22"/>
          <w:lang w:eastAsia="ar-SA"/>
        </w:rPr>
        <w:t xml:space="preserve">modernizacji </w:t>
      </w:r>
      <w:r w:rsidR="00C460C6" w:rsidRPr="00D37F96">
        <w:rPr>
          <w:rFonts w:ascii="Arial" w:hAnsi="Arial" w:cs="Arial"/>
          <w:sz w:val="22"/>
          <w:szCs w:val="22"/>
          <w:lang w:eastAsia="ar-SA"/>
        </w:rPr>
        <w:t>pojazdów</w:t>
      </w:r>
      <w:r w:rsidR="004A134F" w:rsidRPr="00D37F96">
        <w:rPr>
          <w:rFonts w:ascii="Arial" w:hAnsi="Arial" w:cs="Arial"/>
          <w:sz w:val="22"/>
          <w:szCs w:val="22"/>
          <w:lang w:eastAsia="ar-SA"/>
        </w:rPr>
        <w:t>: kół monoblokowych, osi zestawów kołowych, tarcz hamulcowych</w:t>
      </w:r>
      <w:r w:rsidR="001E6CAD" w:rsidRPr="00D37F96">
        <w:rPr>
          <w:rFonts w:ascii="Arial" w:hAnsi="Arial" w:cs="Arial"/>
          <w:sz w:val="22"/>
          <w:szCs w:val="22"/>
          <w:lang w:eastAsia="ar-SA"/>
        </w:rPr>
        <w:t>, szyb</w:t>
      </w:r>
      <w:bookmarkEnd w:id="31"/>
      <w:r w:rsidR="00C460C6" w:rsidRPr="00D37F96">
        <w:rPr>
          <w:rFonts w:ascii="Arial" w:hAnsi="Arial" w:cs="Arial"/>
          <w:sz w:val="22"/>
          <w:szCs w:val="22"/>
          <w:lang w:eastAsia="ar-SA"/>
        </w:rPr>
        <w:t xml:space="preserve">), </w:t>
      </w:r>
      <w:bookmarkEnd w:id="30"/>
      <w:r w:rsidRPr="00D37F96">
        <w:rPr>
          <w:rFonts w:ascii="Arial" w:hAnsi="Arial" w:cs="Arial"/>
          <w:sz w:val="22"/>
          <w:szCs w:val="22"/>
          <w:lang w:eastAsia="ar-SA"/>
        </w:rPr>
        <w:t xml:space="preserve">do celów związanych ze spełnieniem wymagań związanych </w:t>
      </w:r>
      <w:r w:rsidR="0078538E" w:rsidRPr="00D37F96">
        <w:rPr>
          <w:rFonts w:ascii="Arial" w:hAnsi="Arial" w:cs="Arial"/>
          <w:sz w:val="22"/>
          <w:szCs w:val="22"/>
          <w:lang w:eastAsia="ar-SA"/>
        </w:rPr>
        <w:t>z </w:t>
      </w:r>
      <w:r w:rsidRPr="00D37F96">
        <w:rPr>
          <w:rFonts w:ascii="Arial" w:hAnsi="Arial" w:cs="Arial"/>
          <w:sz w:val="22"/>
          <w:szCs w:val="22"/>
          <w:lang w:eastAsia="ar-SA"/>
        </w:rPr>
        <w:t>bezpieczeństwem transportu kolejowego</w:t>
      </w:r>
      <w:r w:rsidR="004F1CFD" w:rsidRPr="00D37F96">
        <w:rPr>
          <w:rFonts w:ascii="Arial" w:hAnsi="Arial" w:cs="Arial"/>
          <w:sz w:val="22"/>
          <w:szCs w:val="22"/>
          <w:lang w:eastAsia="ar-SA"/>
        </w:rPr>
        <w:t xml:space="preserve"> </w:t>
      </w:r>
      <w:bookmarkStart w:id="32" w:name="_Hlk65537641"/>
      <w:r w:rsidR="007C3420" w:rsidRPr="00D37F96">
        <w:rPr>
          <w:rFonts w:ascii="Arial" w:hAnsi="Arial" w:cs="Arial"/>
          <w:sz w:val="22"/>
          <w:szCs w:val="22"/>
          <w:lang w:eastAsia="ar-SA"/>
        </w:rPr>
        <w:t xml:space="preserve"> </w:t>
      </w:r>
      <w:r w:rsidR="0040191B" w:rsidRPr="00D37F96">
        <w:rPr>
          <w:rFonts w:ascii="Arial" w:hAnsi="Arial" w:cs="Arial"/>
          <w:sz w:val="22"/>
          <w:szCs w:val="22"/>
          <w:lang w:eastAsia="ar-SA"/>
        </w:rPr>
        <w:t xml:space="preserve">i </w:t>
      </w:r>
      <w:r w:rsidR="007C3420" w:rsidRPr="00D37F96">
        <w:rPr>
          <w:rFonts w:ascii="Arial" w:hAnsi="Arial" w:cs="Arial"/>
          <w:sz w:val="22"/>
          <w:szCs w:val="22"/>
          <w:lang w:eastAsia="ar-SA"/>
        </w:rPr>
        <w:t xml:space="preserve"> zarządzania zmianą </w:t>
      </w:r>
      <w:bookmarkStart w:id="33" w:name="_Hlk71714995"/>
      <w:r w:rsidR="008C4DF2" w:rsidRPr="00D37F96">
        <w:rPr>
          <w:rFonts w:ascii="Arial" w:hAnsi="Arial" w:cs="Arial"/>
          <w:sz w:val="22"/>
          <w:szCs w:val="22"/>
        </w:rPr>
        <w:t xml:space="preserve">w </w:t>
      </w:r>
      <w:r w:rsidR="004C5A06" w:rsidRPr="00D37F96">
        <w:rPr>
          <w:rFonts w:ascii="Arial" w:hAnsi="Arial" w:cs="Arial"/>
          <w:sz w:val="22"/>
          <w:szCs w:val="22"/>
          <w:lang w:eastAsia="ar-SA"/>
        </w:rPr>
        <w:t xml:space="preserve">tym do </w:t>
      </w:r>
      <w:r w:rsidR="008C4DF2" w:rsidRPr="00D37F96">
        <w:rPr>
          <w:rFonts w:ascii="Arial" w:hAnsi="Arial" w:cs="Arial"/>
          <w:sz w:val="22"/>
          <w:szCs w:val="22"/>
          <w:lang w:eastAsia="ar-SA"/>
        </w:rPr>
        <w:t xml:space="preserve">przekazania osobom trzecim, </w:t>
      </w:r>
      <w:r w:rsidR="007B279F" w:rsidRPr="00D37F96">
        <w:rPr>
          <w:rFonts w:ascii="Arial" w:hAnsi="Arial" w:cs="Arial"/>
          <w:sz w:val="22"/>
          <w:szCs w:val="22"/>
          <w:lang w:eastAsia="ar-SA"/>
        </w:rPr>
        <w:t xml:space="preserve">to jest </w:t>
      </w:r>
      <w:r w:rsidR="008C4DF2" w:rsidRPr="00D37F96">
        <w:rPr>
          <w:rFonts w:ascii="Arial" w:hAnsi="Arial" w:cs="Arial"/>
          <w:sz w:val="22"/>
          <w:szCs w:val="22"/>
          <w:lang w:eastAsia="ar-SA"/>
        </w:rPr>
        <w:t>usługodawcom zlecenio</w:t>
      </w:r>
      <w:r w:rsidR="007B279F" w:rsidRPr="00D37F96">
        <w:rPr>
          <w:rFonts w:ascii="Arial" w:hAnsi="Arial" w:cs="Arial"/>
          <w:sz w:val="22"/>
          <w:szCs w:val="22"/>
          <w:lang w:eastAsia="ar-SA"/>
        </w:rPr>
        <w:t>biorcom</w:t>
      </w:r>
      <w:r w:rsidR="008C4DF2" w:rsidRPr="00D37F96">
        <w:rPr>
          <w:rFonts w:ascii="Arial" w:hAnsi="Arial" w:cs="Arial"/>
          <w:sz w:val="22"/>
          <w:szCs w:val="22"/>
          <w:lang w:eastAsia="ar-SA"/>
        </w:rPr>
        <w:t xml:space="preserve">, wykonawcom lub dostawcom w </w:t>
      </w:r>
      <w:r w:rsidR="009E69B7" w:rsidRPr="00D37F96">
        <w:rPr>
          <w:rFonts w:ascii="Arial" w:hAnsi="Arial" w:cs="Arial"/>
          <w:sz w:val="22"/>
          <w:szCs w:val="22"/>
          <w:lang w:eastAsia="ar-SA"/>
        </w:rPr>
        <w:t xml:space="preserve">celu oceny różnic, </w:t>
      </w:r>
      <w:r w:rsidR="00847A6D" w:rsidRPr="00D37F96">
        <w:rPr>
          <w:rFonts w:ascii="Arial" w:hAnsi="Arial" w:cs="Arial"/>
          <w:sz w:val="22"/>
          <w:szCs w:val="22"/>
          <w:lang w:eastAsia="ar-SA"/>
        </w:rPr>
        <w:t>przeprowadzenia kontroli i weryfikacji WE</w:t>
      </w:r>
      <w:bookmarkEnd w:id="33"/>
      <w:r w:rsidR="00847A6D" w:rsidRPr="00D37F96">
        <w:rPr>
          <w:rFonts w:ascii="Arial" w:hAnsi="Arial" w:cs="Arial"/>
          <w:sz w:val="22"/>
          <w:szCs w:val="22"/>
          <w:lang w:eastAsia="ar-SA"/>
        </w:rPr>
        <w:t>,</w:t>
      </w:r>
    </w:p>
    <w:p w14:paraId="10DC664B" w14:textId="597C98E8" w:rsidR="00052BD0" w:rsidRPr="00D37F96" w:rsidRDefault="004F1CFD" w:rsidP="00BA1C4B">
      <w:pPr>
        <w:widowControl w:val="0"/>
        <w:numPr>
          <w:ilvl w:val="0"/>
          <w:numId w:val="16"/>
        </w:numPr>
        <w:suppressAutoHyphens/>
        <w:ind w:left="1418" w:right="74"/>
        <w:jc w:val="both"/>
        <w:rPr>
          <w:rFonts w:ascii="Arial" w:hAnsi="Arial" w:cs="Arial"/>
          <w:sz w:val="22"/>
          <w:szCs w:val="22"/>
          <w:lang w:eastAsia="ar-SA"/>
        </w:rPr>
      </w:pPr>
      <w:r w:rsidRPr="00D37F96">
        <w:rPr>
          <w:rFonts w:ascii="Arial" w:hAnsi="Arial" w:cs="Arial"/>
          <w:sz w:val="22"/>
          <w:szCs w:val="22"/>
          <w:lang w:eastAsia="ar-SA"/>
        </w:rPr>
        <w:t>do uzyskania wszelkich decyzji, certyfikatów i zezwoleń niezbędnych do eksploatacji pojazdów</w:t>
      </w:r>
      <w:r w:rsidR="00C109FD" w:rsidRPr="00D37F96">
        <w:rPr>
          <w:rFonts w:ascii="Arial" w:hAnsi="Arial" w:cs="Arial"/>
          <w:sz w:val="22"/>
          <w:szCs w:val="22"/>
          <w:lang w:eastAsia="ar-SA"/>
        </w:rPr>
        <w:t xml:space="preserve">, </w:t>
      </w:r>
      <w:r w:rsidR="007C3420" w:rsidRPr="00D37F96">
        <w:rPr>
          <w:rFonts w:ascii="Arial" w:hAnsi="Arial" w:cs="Arial"/>
          <w:sz w:val="22"/>
          <w:szCs w:val="22"/>
          <w:lang w:eastAsia="ar-SA"/>
        </w:rPr>
        <w:t xml:space="preserve">w tym nowego zezwolenia na </w:t>
      </w:r>
      <w:r w:rsidR="00FE53EB" w:rsidRPr="00D37F96">
        <w:rPr>
          <w:rFonts w:ascii="Arial" w:hAnsi="Arial" w:cs="Arial"/>
          <w:sz w:val="22"/>
          <w:szCs w:val="22"/>
          <w:lang w:eastAsia="ar-SA"/>
        </w:rPr>
        <w:t>wprowadzenia  do obrotu po</w:t>
      </w:r>
      <w:r w:rsidR="00E814E5" w:rsidRPr="00D37F96">
        <w:rPr>
          <w:rFonts w:ascii="Arial" w:hAnsi="Arial" w:cs="Arial"/>
          <w:sz w:val="22"/>
          <w:szCs w:val="22"/>
          <w:lang w:eastAsia="ar-SA"/>
        </w:rPr>
        <w:t xml:space="preserve"> </w:t>
      </w:r>
      <w:r w:rsidR="00FE53EB" w:rsidRPr="00D37F96">
        <w:rPr>
          <w:rFonts w:ascii="Arial" w:hAnsi="Arial" w:cs="Arial"/>
          <w:sz w:val="22"/>
          <w:szCs w:val="22"/>
          <w:lang w:eastAsia="ar-SA"/>
        </w:rPr>
        <w:t xml:space="preserve">naprawach, po </w:t>
      </w:r>
      <w:r w:rsidR="001A4EDD" w:rsidRPr="00D37F96">
        <w:rPr>
          <w:rFonts w:ascii="Arial" w:hAnsi="Arial" w:cs="Arial"/>
          <w:sz w:val="22"/>
          <w:szCs w:val="22"/>
          <w:lang w:eastAsia="ar-SA"/>
        </w:rPr>
        <w:t>dokonani</w:t>
      </w:r>
      <w:r w:rsidR="00FE53EB" w:rsidRPr="00D37F96">
        <w:rPr>
          <w:rFonts w:ascii="Arial" w:hAnsi="Arial" w:cs="Arial"/>
          <w:sz w:val="22"/>
          <w:szCs w:val="22"/>
          <w:lang w:eastAsia="ar-SA"/>
        </w:rPr>
        <w:t>u</w:t>
      </w:r>
      <w:r w:rsidR="001A4EDD" w:rsidRPr="00D37F96">
        <w:rPr>
          <w:rFonts w:ascii="Arial" w:hAnsi="Arial" w:cs="Arial"/>
          <w:sz w:val="22"/>
          <w:szCs w:val="22"/>
          <w:lang w:eastAsia="ar-SA"/>
        </w:rPr>
        <w:t xml:space="preserve"> w nich zmian </w:t>
      </w:r>
      <w:r w:rsidR="00FE53EB" w:rsidRPr="00D37F96">
        <w:rPr>
          <w:rFonts w:ascii="Arial" w:hAnsi="Arial" w:cs="Arial"/>
          <w:sz w:val="22"/>
          <w:szCs w:val="22"/>
          <w:lang w:eastAsia="ar-SA"/>
        </w:rPr>
        <w:t>lub po ich</w:t>
      </w:r>
      <w:r w:rsidR="00CD2B9B" w:rsidRPr="00D37F96">
        <w:rPr>
          <w:rFonts w:ascii="Arial" w:hAnsi="Arial" w:cs="Arial"/>
          <w:sz w:val="22"/>
          <w:szCs w:val="22"/>
          <w:lang w:eastAsia="ar-SA"/>
        </w:rPr>
        <w:t xml:space="preserve"> odnowieniu lub</w:t>
      </w:r>
      <w:r w:rsidR="001A4EDD" w:rsidRPr="00D37F96">
        <w:rPr>
          <w:rFonts w:ascii="Arial" w:hAnsi="Arial" w:cs="Arial"/>
          <w:sz w:val="22"/>
          <w:szCs w:val="22"/>
          <w:lang w:eastAsia="ar-SA"/>
        </w:rPr>
        <w:t xml:space="preserve"> </w:t>
      </w:r>
      <w:r w:rsidR="00C109FD" w:rsidRPr="00D37F96">
        <w:rPr>
          <w:rFonts w:ascii="Arial" w:hAnsi="Arial" w:cs="Arial"/>
          <w:sz w:val="22"/>
          <w:szCs w:val="22"/>
          <w:lang w:eastAsia="ar-SA"/>
        </w:rPr>
        <w:t>modernizacji</w:t>
      </w:r>
      <w:r w:rsidR="007C3420" w:rsidRPr="00D37F96">
        <w:rPr>
          <w:rFonts w:ascii="Arial" w:hAnsi="Arial" w:cs="Arial"/>
          <w:sz w:val="22"/>
          <w:szCs w:val="22"/>
          <w:lang w:eastAsia="ar-SA"/>
        </w:rPr>
        <w:t xml:space="preserve">, </w:t>
      </w:r>
      <w:r w:rsidR="0078538E" w:rsidRPr="00D37F96">
        <w:rPr>
          <w:rFonts w:ascii="Arial" w:hAnsi="Arial" w:cs="Arial"/>
          <w:sz w:val="22"/>
          <w:szCs w:val="22"/>
          <w:lang w:eastAsia="ar-SA"/>
        </w:rPr>
        <w:t>w </w:t>
      </w:r>
      <w:r w:rsidR="007C3420" w:rsidRPr="00D37F96">
        <w:rPr>
          <w:rFonts w:ascii="Arial" w:hAnsi="Arial" w:cs="Arial"/>
          <w:sz w:val="22"/>
          <w:szCs w:val="22"/>
          <w:lang w:eastAsia="ar-SA"/>
        </w:rPr>
        <w:t xml:space="preserve">szczególności nowego zezwolenia na wprowadzenie do obrotu po zainstalowaniu </w:t>
      </w:r>
      <w:r w:rsidR="00BD0B52" w:rsidRPr="00D37F96">
        <w:rPr>
          <w:rFonts w:ascii="Arial" w:hAnsi="Arial" w:cs="Arial"/>
          <w:sz w:val="22"/>
          <w:szCs w:val="22"/>
          <w:lang w:eastAsia="ar-SA"/>
        </w:rPr>
        <w:t xml:space="preserve">urządzeń </w:t>
      </w:r>
      <w:r w:rsidR="007C3420" w:rsidRPr="00D37F96">
        <w:rPr>
          <w:rFonts w:ascii="Arial" w:hAnsi="Arial" w:cs="Arial"/>
          <w:sz w:val="22"/>
          <w:szCs w:val="22"/>
          <w:lang w:eastAsia="ar-SA"/>
        </w:rPr>
        <w:t xml:space="preserve">pokładowych </w:t>
      </w:r>
      <w:r w:rsidR="00BD0B52" w:rsidRPr="00D37F96">
        <w:rPr>
          <w:rFonts w:ascii="Arial" w:hAnsi="Arial" w:cs="Arial"/>
          <w:sz w:val="22"/>
          <w:szCs w:val="22"/>
          <w:lang w:eastAsia="ar-SA"/>
        </w:rPr>
        <w:t xml:space="preserve">systemu </w:t>
      </w:r>
      <w:r w:rsidR="007C3420" w:rsidRPr="00D37F96">
        <w:rPr>
          <w:rFonts w:ascii="Arial" w:hAnsi="Arial" w:cs="Arial"/>
          <w:sz w:val="22"/>
          <w:szCs w:val="22"/>
          <w:lang w:eastAsia="ar-SA"/>
        </w:rPr>
        <w:t>ETCS</w:t>
      </w:r>
      <w:r w:rsidR="00052BD0" w:rsidRPr="00D37F96">
        <w:rPr>
          <w:rFonts w:ascii="Arial" w:hAnsi="Arial" w:cs="Arial"/>
          <w:sz w:val="22"/>
          <w:szCs w:val="22"/>
          <w:lang w:eastAsia="ar-SA"/>
        </w:rPr>
        <w:t xml:space="preserve"> </w:t>
      </w:r>
      <w:bookmarkStart w:id="34" w:name="_Hlk71714966"/>
      <w:r w:rsidR="00052BD0" w:rsidRPr="00D37F96">
        <w:rPr>
          <w:rFonts w:ascii="Arial" w:hAnsi="Arial" w:cs="Arial"/>
          <w:sz w:val="22"/>
          <w:szCs w:val="22"/>
          <w:lang w:eastAsia="ar-SA"/>
        </w:rPr>
        <w:t>lub w związku z rozszerzeniem obszaru użytkowania pojazdów</w:t>
      </w:r>
      <w:bookmarkEnd w:id="34"/>
      <w:r w:rsidRPr="00D37F96">
        <w:rPr>
          <w:rFonts w:ascii="Arial" w:hAnsi="Arial" w:cs="Arial"/>
          <w:sz w:val="22"/>
          <w:szCs w:val="22"/>
          <w:lang w:eastAsia="ar-SA"/>
        </w:rPr>
        <w:t>,</w:t>
      </w:r>
      <w:bookmarkEnd w:id="32"/>
    </w:p>
    <w:p w14:paraId="078F1705" w14:textId="0B18CADF" w:rsidR="00950C82" w:rsidRPr="00D37F96" w:rsidRDefault="00950C82" w:rsidP="00BA1C4B">
      <w:pPr>
        <w:pStyle w:val="Akapitzlist"/>
        <w:widowControl w:val="0"/>
        <w:numPr>
          <w:ilvl w:val="0"/>
          <w:numId w:val="15"/>
        </w:numPr>
        <w:suppressAutoHyphens/>
        <w:contextualSpacing/>
        <w:jc w:val="both"/>
        <w:rPr>
          <w:rFonts w:cs="Arial"/>
          <w:bCs/>
          <w:szCs w:val="22"/>
          <w:lang w:val="pl-PL" w:eastAsia="ar-SA"/>
        </w:rPr>
      </w:pPr>
      <w:r w:rsidRPr="00D37F96">
        <w:rPr>
          <w:rFonts w:cs="Arial"/>
          <w:bCs/>
          <w:szCs w:val="22"/>
          <w:lang w:val="pl-PL" w:eastAsia="ar-SA"/>
        </w:rPr>
        <w:t>udziel</w:t>
      </w:r>
      <w:r w:rsidR="00C109FD" w:rsidRPr="00D37F96">
        <w:rPr>
          <w:rFonts w:cs="Arial"/>
          <w:bCs/>
          <w:szCs w:val="22"/>
          <w:lang w:val="pl-PL" w:eastAsia="ar-SA"/>
        </w:rPr>
        <w:t xml:space="preserve">enia Zamawiającemu </w:t>
      </w:r>
      <w:r w:rsidRPr="00D37F96">
        <w:rPr>
          <w:rFonts w:cs="Arial"/>
          <w:bCs/>
          <w:szCs w:val="22"/>
          <w:lang w:val="pl-PL" w:eastAsia="ar-SA"/>
        </w:rPr>
        <w:t xml:space="preserve">prawa </w:t>
      </w:r>
      <w:r w:rsidR="00C109FD" w:rsidRPr="00D37F96">
        <w:rPr>
          <w:rFonts w:cs="Arial"/>
          <w:bCs/>
          <w:szCs w:val="22"/>
          <w:lang w:val="pl-PL" w:eastAsia="ar-SA"/>
        </w:rPr>
        <w:t>do</w:t>
      </w:r>
      <w:r w:rsidRPr="00D37F96">
        <w:rPr>
          <w:rFonts w:cs="Arial"/>
          <w:bCs/>
          <w:szCs w:val="22"/>
          <w:lang w:val="pl-PL" w:eastAsia="ar-SA"/>
        </w:rPr>
        <w:t xml:space="preserve"> wykonywania </w:t>
      </w:r>
      <w:r w:rsidR="00A030EC" w:rsidRPr="00D37F96">
        <w:rPr>
          <w:rFonts w:cs="Arial"/>
          <w:bCs/>
          <w:szCs w:val="22"/>
          <w:lang w:val="pl-PL" w:eastAsia="ar-SA"/>
        </w:rPr>
        <w:t xml:space="preserve">lub </w:t>
      </w:r>
      <w:r w:rsidRPr="00D37F96">
        <w:rPr>
          <w:rFonts w:cs="Arial"/>
          <w:bCs/>
          <w:szCs w:val="22"/>
          <w:lang w:val="pl-PL" w:eastAsia="ar-SA"/>
        </w:rPr>
        <w:t>zezwalani</w:t>
      </w:r>
      <w:r w:rsidR="00C109FD" w:rsidRPr="00D37F96">
        <w:rPr>
          <w:rFonts w:cs="Arial"/>
          <w:bCs/>
          <w:szCs w:val="22"/>
          <w:lang w:val="pl-PL" w:eastAsia="ar-SA"/>
        </w:rPr>
        <w:t>a</w:t>
      </w:r>
      <w:r w:rsidRPr="00D37F96">
        <w:rPr>
          <w:rFonts w:cs="Arial"/>
          <w:bCs/>
          <w:szCs w:val="22"/>
          <w:lang w:val="pl-PL" w:eastAsia="ar-SA"/>
        </w:rPr>
        <w:t xml:space="preserve"> na wykonywanie zależnych praw autorskich do Dokumentacji </w:t>
      </w:r>
      <w:r w:rsidR="00E814E5" w:rsidRPr="00D37F96">
        <w:rPr>
          <w:rFonts w:cs="Arial"/>
          <w:bCs/>
          <w:szCs w:val="22"/>
          <w:lang w:val="pl-PL" w:eastAsia="ar-SA"/>
        </w:rPr>
        <w:t xml:space="preserve">opisanej w </w:t>
      </w:r>
      <w:bookmarkStart w:id="35" w:name="_Hlk67004954"/>
      <w:r w:rsidR="00E814E5" w:rsidRPr="00D37F96">
        <w:rPr>
          <w:rFonts w:cs="Arial"/>
          <w:bCs/>
          <w:szCs w:val="22"/>
          <w:lang w:val="pl-PL" w:eastAsia="ar-SA"/>
        </w:rPr>
        <w:t>§</w:t>
      </w:r>
      <w:bookmarkEnd w:id="35"/>
      <w:r w:rsidR="00E814E5" w:rsidRPr="00D37F96">
        <w:rPr>
          <w:rFonts w:cs="Arial"/>
          <w:bCs/>
          <w:szCs w:val="22"/>
          <w:lang w:val="pl-PL" w:eastAsia="ar-SA"/>
        </w:rPr>
        <w:t xml:space="preserve"> 2 pkt 2 lit. a</w:t>
      </w:r>
      <w:r w:rsidR="009F7885" w:rsidRPr="00D37F96">
        <w:rPr>
          <w:rFonts w:cs="Arial"/>
          <w:bCs/>
          <w:szCs w:val="22"/>
          <w:lang w:val="pl-PL" w:eastAsia="ar-SA"/>
        </w:rPr>
        <w:t>)</w:t>
      </w:r>
      <w:r w:rsidR="00E814E5" w:rsidRPr="00D37F96">
        <w:rPr>
          <w:rFonts w:cs="Arial"/>
          <w:bCs/>
          <w:szCs w:val="22"/>
          <w:lang w:val="pl-PL" w:eastAsia="ar-SA"/>
        </w:rPr>
        <w:t>–d</w:t>
      </w:r>
      <w:r w:rsidR="009F7885" w:rsidRPr="00D37F96">
        <w:rPr>
          <w:rFonts w:cs="Arial"/>
          <w:bCs/>
          <w:szCs w:val="22"/>
          <w:lang w:val="pl-PL" w:eastAsia="ar-SA"/>
        </w:rPr>
        <w:t>)</w:t>
      </w:r>
      <w:r w:rsidR="00E814E5" w:rsidRPr="00D37F96">
        <w:rPr>
          <w:rFonts w:cs="Arial"/>
          <w:bCs/>
          <w:szCs w:val="22"/>
          <w:lang w:val="pl-PL" w:eastAsia="ar-SA"/>
        </w:rPr>
        <w:t xml:space="preserve"> i </w:t>
      </w:r>
      <w:r w:rsidR="00562706" w:rsidRPr="00D37F96">
        <w:rPr>
          <w:rFonts w:cs="Arial"/>
          <w:bCs/>
          <w:szCs w:val="22"/>
          <w:lang w:val="pl-PL" w:eastAsia="ar-SA"/>
        </w:rPr>
        <w:t>o</w:t>
      </w:r>
      <w:r w:rsidR="009F7885" w:rsidRPr="00D37F96">
        <w:rPr>
          <w:rFonts w:cs="Arial"/>
          <w:bCs/>
          <w:szCs w:val="22"/>
          <w:lang w:val="pl-PL" w:eastAsia="ar-SA"/>
        </w:rPr>
        <w:t>)</w:t>
      </w:r>
      <w:r w:rsidR="00562706" w:rsidRPr="00D37F96">
        <w:rPr>
          <w:rFonts w:cs="Arial"/>
          <w:bCs/>
          <w:szCs w:val="22"/>
          <w:lang w:val="pl-PL" w:eastAsia="ar-SA"/>
        </w:rPr>
        <w:t xml:space="preserve">, </w:t>
      </w:r>
      <w:r w:rsidR="00E814E5" w:rsidRPr="00D37F96">
        <w:rPr>
          <w:rFonts w:cs="Arial"/>
          <w:bCs/>
          <w:szCs w:val="22"/>
          <w:lang w:val="pl-PL" w:eastAsia="ar-SA"/>
        </w:rPr>
        <w:t>p</w:t>
      </w:r>
      <w:r w:rsidR="009F7885" w:rsidRPr="00D37F96">
        <w:rPr>
          <w:rFonts w:cs="Arial"/>
          <w:bCs/>
          <w:szCs w:val="22"/>
          <w:lang w:val="pl-PL" w:eastAsia="ar-SA"/>
        </w:rPr>
        <w:t>)</w:t>
      </w:r>
      <w:r w:rsidR="00562706" w:rsidRPr="00D37F96">
        <w:rPr>
          <w:rFonts w:cs="Arial"/>
          <w:bCs/>
          <w:szCs w:val="22"/>
          <w:lang w:val="pl-PL" w:eastAsia="ar-SA"/>
        </w:rPr>
        <w:t>, r</w:t>
      </w:r>
      <w:r w:rsidR="009F7885" w:rsidRPr="00D37F96">
        <w:rPr>
          <w:rFonts w:cs="Arial"/>
          <w:bCs/>
          <w:szCs w:val="22"/>
          <w:lang w:val="pl-PL" w:eastAsia="ar-SA"/>
        </w:rPr>
        <w:t>)</w:t>
      </w:r>
      <w:r w:rsidR="00562706" w:rsidRPr="00D37F96">
        <w:rPr>
          <w:rFonts w:cs="Arial"/>
          <w:bCs/>
          <w:szCs w:val="22"/>
          <w:lang w:val="pl-PL" w:eastAsia="ar-SA"/>
        </w:rPr>
        <w:t>, s</w:t>
      </w:r>
      <w:r w:rsidR="009F7885" w:rsidRPr="00D37F96">
        <w:rPr>
          <w:rFonts w:cs="Arial"/>
          <w:bCs/>
          <w:szCs w:val="22"/>
          <w:lang w:val="pl-PL" w:eastAsia="ar-SA"/>
        </w:rPr>
        <w:t>)</w:t>
      </w:r>
      <w:r w:rsidR="0097517C" w:rsidRPr="00D37F96">
        <w:rPr>
          <w:rFonts w:cs="Arial"/>
          <w:bCs/>
          <w:szCs w:val="22"/>
          <w:lang w:val="pl-PL" w:eastAsia="ar-SA"/>
        </w:rPr>
        <w:t>, t</w:t>
      </w:r>
      <w:r w:rsidR="009F7885" w:rsidRPr="00D37F96">
        <w:rPr>
          <w:rFonts w:cs="Arial"/>
          <w:bCs/>
          <w:szCs w:val="22"/>
          <w:lang w:val="pl-PL" w:eastAsia="ar-SA"/>
        </w:rPr>
        <w:t>)</w:t>
      </w:r>
      <w:r w:rsidR="00562706" w:rsidRPr="00D37F96">
        <w:rPr>
          <w:rFonts w:cs="Arial"/>
          <w:bCs/>
          <w:szCs w:val="22"/>
          <w:lang w:val="pl-PL" w:eastAsia="ar-SA"/>
        </w:rPr>
        <w:t xml:space="preserve"> </w:t>
      </w:r>
      <w:r w:rsidR="00E814E5" w:rsidRPr="00D37F96">
        <w:rPr>
          <w:rFonts w:cs="Arial"/>
          <w:bCs/>
          <w:szCs w:val="22"/>
          <w:lang w:val="pl-PL" w:eastAsia="ar-SA"/>
        </w:rPr>
        <w:t xml:space="preserve">Umowy </w:t>
      </w:r>
      <w:r w:rsidRPr="00D37F96">
        <w:rPr>
          <w:rFonts w:cs="Arial"/>
          <w:bCs/>
          <w:szCs w:val="22"/>
          <w:lang w:val="pl-PL" w:eastAsia="ar-SA"/>
        </w:rPr>
        <w:t>na tych samych polach eksploatacji</w:t>
      </w:r>
      <w:r w:rsidR="00C109FD" w:rsidRPr="00D37F96">
        <w:rPr>
          <w:rFonts w:cs="Arial"/>
          <w:bCs/>
          <w:szCs w:val="22"/>
          <w:lang w:val="pl-PL" w:eastAsia="ar-SA"/>
        </w:rPr>
        <w:t xml:space="preserve"> opisanych w punkcie poprzedzającym; </w:t>
      </w:r>
      <w:r w:rsidR="00611123" w:rsidRPr="00D37F96">
        <w:rPr>
          <w:rFonts w:cs="Arial"/>
          <w:bCs/>
          <w:szCs w:val="22"/>
          <w:lang w:val="pl-PL" w:eastAsia="ar-SA"/>
        </w:rPr>
        <w:t>W </w:t>
      </w:r>
      <w:r w:rsidR="00DF2EFB" w:rsidRPr="00D37F96">
        <w:rPr>
          <w:rFonts w:cs="Arial"/>
          <w:bCs/>
          <w:szCs w:val="22"/>
          <w:lang w:val="pl-PL" w:eastAsia="ar-SA"/>
        </w:rPr>
        <w:t xml:space="preserve">szczególności uprawnienia Zamawiającego będą obejmować wykonywanie </w:t>
      </w:r>
      <w:r w:rsidR="002902EE" w:rsidRPr="00D37F96">
        <w:rPr>
          <w:rFonts w:cs="Arial"/>
          <w:bCs/>
          <w:szCs w:val="22"/>
          <w:lang w:val="pl-PL" w:eastAsia="ar-SA"/>
        </w:rPr>
        <w:t xml:space="preserve">lub zezwalanie na wykonywanie </w:t>
      </w:r>
      <w:r w:rsidR="00DF2EFB" w:rsidRPr="00D37F96">
        <w:rPr>
          <w:rFonts w:cs="Arial"/>
          <w:bCs/>
          <w:szCs w:val="22"/>
          <w:lang w:val="pl-PL" w:eastAsia="ar-SA"/>
        </w:rPr>
        <w:t>zależnych praw autorskich</w:t>
      </w:r>
      <w:r w:rsidR="00950F73" w:rsidRPr="00D37F96">
        <w:rPr>
          <w:rFonts w:cs="Arial"/>
          <w:bCs/>
          <w:szCs w:val="22"/>
          <w:lang w:val="pl-PL" w:eastAsia="ar-SA"/>
        </w:rPr>
        <w:t xml:space="preserve"> </w:t>
      </w:r>
      <w:r w:rsidR="00DF2EFB" w:rsidRPr="00D37F96">
        <w:rPr>
          <w:rFonts w:cs="Arial"/>
          <w:bCs/>
          <w:szCs w:val="22"/>
          <w:lang w:val="pl-PL" w:eastAsia="ar-SA"/>
        </w:rPr>
        <w:t>do adaptacji</w:t>
      </w:r>
      <w:r w:rsidR="00414970" w:rsidRPr="00D37F96">
        <w:rPr>
          <w:rFonts w:cs="Arial"/>
          <w:bCs/>
          <w:szCs w:val="22"/>
          <w:lang w:val="pl-PL" w:eastAsia="ar-SA"/>
        </w:rPr>
        <w:t>, zmian</w:t>
      </w:r>
      <w:r w:rsidR="00DF2EFB" w:rsidRPr="00D37F96">
        <w:rPr>
          <w:rFonts w:cs="Arial"/>
          <w:bCs/>
          <w:szCs w:val="22"/>
          <w:lang w:val="pl-PL" w:eastAsia="ar-SA"/>
        </w:rPr>
        <w:t xml:space="preserve"> </w:t>
      </w:r>
      <w:r w:rsidR="00414970" w:rsidRPr="00D37F96">
        <w:rPr>
          <w:rFonts w:cs="Arial"/>
          <w:bCs/>
          <w:szCs w:val="22"/>
          <w:lang w:val="pl-PL" w:eastAsia="ar-SA"/>
        </w:rPr>
        <w:t>i</w:t>
      </w:r>
      <w:r w:rsidR="00995F4B" w:rsidRPr="00D37F96">
        <w:rPr>
          <w:rFonts w:cs="Arial"/>
          <w:bCs/>
          <w:szCs w:val="22"/>
          <w:lang w:val="pl-PL" w:eastAsia="ar-SA"/>
        </w:rPr>
        <w:t xml:space="preserve"> przeróbek Dokum</w:t>
      </w:r>
      <w:r w:rsidR="00414970" w:rsidRPr="00D37F96">
        <w:rPr>
          <w:rFonts w:cs="Arial"/>
          <w:bCs/>
          <w:szCs w:val="22"/>
          <w:lang w:val="pl-PL" w:eastAsia="ar-SA"/>
        </w:rPr>
        <w:t>en</w:t>
      </w:r>
      <w:r w:rsidR="00995F4B" w:rsidRPr="00D37F96">
        <w:rPr>
          <w:rFonts w:cs="Arial"/>
          <w:bCs/>
          <w:szCs w:val="22"/>
          <w:lang w:val="pl-PL" w:eastAsia="ar-SA"/>
        </w:rPr>
        <w:t xml:space="preserve">tacji, </w:t>
      </w:r>
      <w:r w:rsidR="00950F73" w:rsidRPr="00D37F96">
        <w:rPr>
          <w:rFonts w:cs="Arial"/>
          <w:bCs/>
          <w:szCs w:val="22"/>
          <w:lang w:val="pl-PL" w:eastAsia="ar-SA"/>
        </w:rPr>
        <w:t>w</w:t>
      </w:r>
      <w:r w:rsidR="00611123" w:rsidRPr="00D37F96">
        <w:rPr>
          <w:rFonts w:cs="Arial"/>
          <w:bCs/>
          <w:szCs w:val="22"/>
          <w:lang w:val="pl-PL" w:eastAsia="ar-SA"/>
        </w:rPr>
        <w:t xml:space="preserve"> </w:t>
      </w:r>
      <w:r w:rsidR="00995F4B" w:rsidRPr="00D37F96">
        <w:rPr>
          <w:rFonts w:cs="Arial"/>
          <w:bCs/>
          <w:szCs w:val="22"/>
          <w:lang w:val="pl-PL" w:eastAsia="ar-SA"/>
        </w:rPr>
        <w:t xml:space="preserve">tym </w:t>
      </w:r>
      <w:r w:rsidR="00DF2EFB" w:rsidRPr="00D37F96">
        <w:rPr>
          <w:rFonts w:cs="Arial"/>
          <w:bCs/>
          <w:szCs w:val="22"/>
          <w:lang w:val="pl-PL" w:eastAsia="ar-SA"/>
        </w:rPr>
        <w:t>rysunków konstrukcyjnych</w:t>
      </w:r>
      <w:r w:rsidR="00950F73" w:rsidRPr="00D37F96">
        <w:rPr>
          <w:rFonts w:cs="Arial"/>
          <w:bCs/>
          <w:szCs w:val="22"/>
          <w:lang w:val="pl-PL" w:eastAsia="ar-SA"/>
        </w:rPr>
        <w:t xml:space="preserve"> wykonywanych w celach opisanych </w:t>
      </w:r>
      <w:r w:rsidR="00611123" w:rsidRPr="00D37F96">
        <w:rPr>
          <w:rFonts w:cs="Arial"/>
          <w:bCs/>
          <w:szCs w:val="22"/>
          <w:lang w:val="pl-PL" w:eastAsia="ar-SA"/>
        </w:rPr>
        <w:t>w </w:t>
      </w:r>
      <w:r w:rsidR="00950F73" w:rsidRPr="00D37F96">
        <w:rPr>
          <w:rFonts w:cs="Arial"/>
          <w:bCs/>
          <w:szCs w:val="22"/>
          <w:lang w:val="pl-PL" w:eastAsia="ar-SA"/>
        </w:rPr>
        <w:t xml:space="preserve">pozycji lit. </w:t>
      </w:r>
      <w:r w:rsidR="007B279F" w:rsidRPr="00D37F96">
        <w:rPr>
          <w:rFonts w:cs="Arial"/>
          <w:bCs/>
          <w:szCs w:val="22"/>
          <w:lang w:val="pl-PL" w:eastAsia="ar-SA"/>
        </w:rPr>
        <w:t>c</w:t>
      </w:r>
      <w:r w:rsidR="009F7885" w:rsidRPr="00D37F96">
        <w:rPr>
          <w:rFonts w:cs="Arial"/>
          <w:bCs/>
          <w:szCs w:val="22"/>
          <w:lang w:val="pl-PL" w:eastAsia="ar-SA"/>
        </w:rPr>
        <w:t>)</w:t>
      </w:r>
      <w:r w:rsidR="007B279F" w:rsidRPr="00D37F96">
        <w:rPr>
          <w:rFonts w:cs="Arial"/>
          <w:bCs/>
          <w:szCs w:val="22"/>
          <w:lang w:val="pl-PL" w:eastAsia="ar-SA"/>
        </w:rPr>
        <w:t xml:space="preserve"> i </w:t>
      </w:r>
      <w:r w:rsidR="00950F73" w:rsidRPr="00D37F96">
        <w:rPr>
          <w:rFonts w:cs="Arial"/>
          <w:bCs/>
          <w:szCs w:val="22"/>
          <w:lang w:val="pl-PL" w:eastAsia="ar-SA"/>
        </w:rPr>
        <w:t>d</w:t>
      </w:r>
      <w:r w:rsidR="009F7885" w:rsidRPr="00D37F96">
        <w:rPr>
          <w:rFonts w:cs="Arial"/>
          <w:bCs/>
          <w:szCs w:val="22"/>
          <w:lang w:val="pl-PL" w:eastAsia="ar-SA"/>
        </w:rPr>
        <w:t>)</w:t>
      </w:r>
      <w:r w:rsidR="00950F73" w:rsidRPr="00D37F96">
        <w:rPr>
          <w:rFonts w:cs="Arial"/>
          <w:bCs/>
          <w:szCs w:val="22"/>
          <w:lang w:val="pl-PL" w:eastAsia="ar-SA"/>
        </w:rPr>
        <w:t xml:space="preserve">  pkt 1 niniejszego ustępu</w:t>
      </w:r>
      <w:r w:rsidR="002902EE" w:rsidRPr="00D37F96">
        <w:rPr>
          <w:rFonts w:cs="Arial"/>
          <w:bCs/>
          <w:szCs w:val="22"/>
          <w:lang w:val="pl-PL" w:eastAsia="ar-SA"/>
        </w:rPr>
        <w:t>.</w:t>
      </w:r>
    </w:p>
    <w:p w14:paraId="4D8AB34E" w14:textId="0D20CAC2" w:rsidR="00950F73" w:rsidRPr="00D37F96" w:rsidRDefault="00950F73" w:rsidP="00BA1C4B">
      <w:pPr>
        <w:pStyle w:val="Akapitzlist"/>
        <w:widowControl w:val="0"/>
        <w:numPr>
          <w:ilvl w:val="0"/>
          <w:numId w:val="15"/>
        </w:numPr>
        <w:suppressAutoHyphens/>
        <w:contextualSpacing/>
        <w:jc w:val="both"/>
        <w:rPr>
          <w:rFonts w:cs="Arial"/>
          <w:bCs/>
          <w:szCs w:val="22"/>
          <w:lang w:val="pl-PL" w:eastAsia="ar-SA"/>
        </w:rPr>
      </w:pPr>
      <w:r w:rsidRPr="00D37F96">
        <w:rPr>
          <w:rFonts w:cs="Arial"/>
          <w:bCs/>
          <w:szCs w:val="22"/>
          <w:lang w:val="pl-PL" w:eastAsia="ar-SA"/>
        </w:rPr>
        <w:t>udzielenia Zamawiającemu prawa do udzielenia sublicencji w okolicznościach opisanych w ust.</w:t>
      </w:r>
      <w:r w:rsidR="00AA1E12" w:rsidRPr="00D37F96">
        <w:rPr>
          <w:rFonts w:cs="Arial"/>
          <w:bCs/>
          <w:szCs w:val="22"/>
          <w:lang w:val="pl-PL" w:eastAsia="ar-SA"/>
        </w:rPr>
        <w:t xml:space="preserve"> 18</w:t>
      </w:r>
      <w:r w:rsidRPr="00D37F96">
        <w:rPr>
          <w:rFonts w:cs="Arial"/>
          <w:bCs/>
          <w:szCs w:val="22"/>
          <w:lang w:val="pl-PL" w:eastAsia="ar-SA"/>
        </w:rPr>
        <w:t xml:space="preserve"> niniejszego paragrafu.</w:t>
      </w:r>
    </w:p>
    <w:p w14:paraId="79C09B5A" w14:textId="79C27346" w:rsidR="009A2FAC" w:rsidRPr="00D37F96" w:rsidRDefault="009A2FAC" w:rsidP="00682BB5">
      <w:pPr>
        <w:widowControl w:val="0"/>
        <w:numPr>
          <w:ilvl w:val="0"/>
          <w:numId w:val="8"/>
        </w:numPr>
        <w:suppressAutoHyphens/>
        <w:ind w:left="284" w:hanging="426"/>
        <w:jc w:val="both"/>
        <w:rPr>
          <w:rFonts w:ascii="Arial" w:hAnsi="Arial" w:cs="Arial"/>
          <w:sz w:val="22"/>
          <w:szCs w:val="22"/>
        </w:rPr>
      </w:pPr>
      <w:r w:rsidRPr="00D37F96">
        <w:rPr>
          <w:rFonts w:ascii="Arial" w:hAnsi="Arial" w:cs="Arial"/>
          <w:sz w:val="22"/>
          <w:szCs w:val="22"/>
        </w:rPr>
        <w:t xml:space="preserve">Strony uzgadniają, iż Zamawiający będzie uprawniony do korzystania z dostarczonej przez Wykonawcę Dokumentacji i Oprogramowania bez ograniczenia w czasie </w:t>
      </w:r>
      <w:r w:rsidR="00422FBF" w:rsidRPr="00D37F96">
        <w:rPr>
          <w:rFonts w:ascii="Arial" w:hAnsi="Arial" w:cs="Arial"/>
          <w:sz w:val="22"/>
          <w:szCs w:val="22"/>
        </w:rPr>
        <w:t xml:space="preserve">i bez możliwości wypowiedzenia, </w:t>
      </w:r>
      <w:bookmarkStart w:id="36" w:name="_Hlk65536093"/>
      <w:r w:rsidRPr="00D37F96">
        <w:rPr>
          <w:rFonts w:ascii="Arial" w:hAnsi="Arial" w:cs="Arial"/>
          <w:sz w:val="22"/>
          <w:szCs w:val="22"/>
        </w:rPr>
        <w:t xml:space="preserve">do celów </w:t>
      </w:r>
      <w:r w:rsidR="006D5735" w:rsidRPr="00D37F96">
        <w:rPr>
          <w:rFonts w:ascii="Arial" w:hAnsi="Arial" w:cs="Arial"/>
          <w:sz w:val="22"/>
          <w:szCs w:val="22"/>
        </w:rPr>
        <w:t xml:space="preserve">związanych z </w:t>
      </w:r>
      <w:r w:rsidRPr="00D37F96">
        <w:rPr>
          <w:rFonts w:ascii="Arial" w:hAnsi="Arial" w:cs="Arial"/>
          <w:sz w:val="22"/>
          <w:szCs w:val="22"/>
        </w:rPr>
        <w:t>eksploatac</w:t>
      </w:r>
      <w:r w:rsidR="006D5735" w:rsidRPr="00D37F96">
        <w:rPr>
          <w:rFonts w:ascii="Arial" w:hAnsi="Arial" w:cs="Arial"/>
          <w:sz w:val="22"/>
          <w:szCs w:val="22"/>
        </w:rPr>
        <w:t xml:space="preserve">ją pojazdów </w:t>
      </w:r>
      <w:r w:rsidRPr="00D37F96">
        <w:rPr>
          <w:rFonts w:ascii="Arial" w:hAnsi="Arial" w:cs="Arial"/>
          <w:sz w:val="22"/>
          <w:szCs w:val="22"/>
        </w:rPr>
        <w:t xml:space="preserve">, </w:t>
      </w:r>
      <w:r w:rsidR="006D5735" w:rsidRPr="00D37F96">
        <w:rPr>
          <w:rFonts w:ascii="Arial" w:hAnsi="Arial" w:cs="Arial"/>
          <w:sz w:val="22"/>
          <w:szCs w:val="22"/>
        </w:rPr>
        <w:t xml:space="preserve">w szczególności do czynności </w:t>
      </w:r>
      <w:r w:rsidR="00AE6549" w:rsidRPr="00D37F96">
        <w:rPr>
          <w:rFonts w:ascii="Arial" w:hAnsi="Arial" w:cs="Arial"/>
          <w:sz w:val="22"/>
          <w:szCs w:val="22"/>
        </w:rPr>
        <w:t>U</w:t>
      </w:r>
      <w:r w:rsidRPr="00D37F96">
        <w:rPr>
          <w:rFonts w:ascii="Arial" w:hAnsi="Arial" w:cs="Arial"/>
          <w:sz w:val="22"/>
          <w:szCs w:val="22"/>
        </w:rPr>
        <w:t>trzymania</w:t>
      </w:r>
      <w:r w:rsidR="00AE6549" w:rsidRPr="00D37F96">
        <w:rPr>
          <w:rFonts w:ascii="Arial" w:hAnsi="Arial" w:cs="Arial"/>
          <w:sz w:val="22"/>
          <w:szCs w:val="22"/>
        </w:rPr>
        <w:t xml:space="preserve"> pojazdu</w:t>
      </w:r>
      <w:r w:rsidRPr="00D37F96">
        <w:rPr>
          <w:rFonts w:ascii="Arial" w:hAnsi="Arial" w:cs="Arial"/>
          <w:sz w:val="22"/>
          <w:szCs w:val="22"/>
        </w:rPr>
        <w:t>,</w:t>
      </w:r>
      <w:r w:rsidR="00705161" w:rsidRPr="00D37F96">
        <w:rPr>
          <w:rFonts w:ascii="Arial" w:hAnsi="Arial" w:cs="Arial"/>
          <w:sz w:val="22"/>
          <w:szCs w:val="22"/>
        </w:rPr>
        <w:t xml:space="preserve"> </w:t>
      </w:r>
      <w:r w:rsidR="006D5735" w:rsidRPr="00D37F96">
        <w:rPr>
          <w:rFonts w:ascii="Arial" w:hAnsi="Arial" w:cs="Arial"/>
          <w:sz w:val="22"/>
          <w:szCs w:val="22"/>
        </w:rPr>
        <w:t xml:space="preserve">do </w:t>
      </w:r>
      <w:r w:rsidRPr="00D37F96">
        <w:rPr>
          <w:rFonts w:ascii="Arial" w:hAnsi="Arial" w:cs="Arial"/>
          <w:sz w:val="22"/>
          <w:szCs w:val="22"/>
        </w:rPr>
        <w:t xml:space="preserve">napraw </w:t>
      </w:r>
      <w:r w:rsidR="00437EA3" w:rsidRPr="00D37F96">
        <w:rPr>
          <w:rFonts w:ascii="Arial" w:hAnsi="Arial" w:cs="Arial"/>
          <w:sz w:val="22"/>
          <w:szCs w:val="22"/>
        </w:rPr>
        <w:t>i</w:t>
      </w:r>
      <w:r w:rsidR="00D00EBC" w:rsidRPr="00D37F96">
        <w:rPr>
          <w:rFonts w:ascii="Arial" w:hAnsi="Arial" w:cs="Arial"/>
          <w:sz w:val="22"/>
          <w:szCs w:val="22"/>
        </w:rPr>
        <w:t xml:space="preserve"> </w:t>
      </w:r>
      <w:r w:rsidR="006D5735" w:rsidRPr="00D37F96">
        <w:rPr>
          <w:rFonts w:ascii="Arial" w:hAnsi="Arial" w:cs="Arial"/>
          <w:sz w:val="22"/>
          <w:szCs w:val="22"/>
        </w:rPr>
        <w:t xml:space="preserve">do </w:t>
      </w:r>
      <w:r w:rsidRPr="00D37F96">
        <w:rPr>
          <w:rFonts w:ascii="Arial" w:hAnsi="Arial" w:cs="Arial"/>
          <w:sz w:val="22"/>
          <w:szCs w:val="22"/>
        </w:rPr>
        <w:t>modernizacji</w:t>
      </w:r>
      <w:r w:rsidR="006D5735" w:rsidRPr="00D37F96">
        <w:rPr>
          <w:rFonts w:ascii="Arial" w:hAnsi="Arial" w:cs="Arial"/>
          <w:sz w:val="22"/>
          <w:szCs w:val="22"/>
        </w:rPr>
        <w:t xml:space="preserve"> pojazdów </w:t>
      </w:r>
      <w:r w:rsidR="006D5735" w:rsidRPr="00D37F96">
        <w:rPr>
          <w:rFonts w:ascii="Arial" w:hAnsi="Arial" w:cs="Arial"/>
          <w:sz w:val="22"/>
          <w:szCs w:val="22"/>
          <w:lang w:eastAsia="ar-SA"/>
        </w:rPr>
        <w:t xml:space="preserve">(w tym wytworzenia przez Zamawiającego lub osobę trzecią na zamówienie Zamawiającego w oparciu o tę dokumentację </w:t>
      </w:r>
      <w:r w:rsidR="003774F6" w:rsidRPr="00D37F96">
        <w:rPr>
          <w:rFonts w:ascii="Arial" w:hAnsi="Arial" w:cs="Arial"/>
          <w:sz w:val="22"/>
          <w:szCs w:val="22"/>
          <w:lang w:eastAsia="ar-SA"/>
        </w:rPr>
        <w:t xml:space="preserve">następujących </w:t>
      </w:r>
      <w:r w:rsidR="006D5735" w:rsidRPr="00D37F96">
        <w:rPr>
          <w:rFonts w:ascii="Arial" w:hAnsi="Arial" w:cs="Arial"/>
          <w:sz w:val="22"/>
          <w:szCs w:val="22"/>
          <w:lang w:eastAsia="ar-SA"/>
        </w:rPr>
        <w:t>Części niezbędnych do utrzymania</w:t>
      </w:r>
      <w:r w:rsidR="003774F6" w:rsidRPr="00D37F96">
        <w:rPr>
          <w:rFonts w:ascii="Arial" w:hAnsi="Arial" w:cs="Arial"/>
          <w:sz w:val="22"/>
          <w:szCs w:val="22"/>
          <w:lang w:eastAsia="ar-SA"/>
        </w:rPr>
        <w:t xml:space="preserve"> pojazdów</w:t>
      </w:r>
      <w:r w:rsidR="007F7E12" w:rsidRPr="00D37F96">
        <w:rPr>
          <w:rFonts w:ascii="Arial" w:hAnsi="Arial" w:cs="Arial"/>
          <w:sz w:val="22"/>
          <w:szCs w:val="22"/>
          <w:lang w:eastAsia="ar-SA"/>
        </w:rPr>
        <w:t xml:space="preserve">, </w:t>
      </w:r>
      <w:r w:rsidR="006D5735" w:rsidRPr="00D37F96">
        <w:rPr>
          <w:rFonts w:ascii="Arial" w:hAnsi="Arial" w:cs="Arial"/>
          <w:sz w:val="22"/>
          <w:szCs w:val="22"/>
          <w:lang w:eastAsia="ar-SA"/>
        </w:rPr>
        <w:t>napraw</w:t>
      </w:r>
      <w:r w:rsidR="003774F6" w:rsidRPr="00D37F96">
        <w:rPr>
          <w:rFonts w:ascii="Arial" w:hAnsi="Arial" w:cs="Arial"/>
          <w:sz w:val="22"/>
          <w:szCs w:val="22"/>
          <w:lang w:eastAsia="ar-SA"/>
        </w:rPr>
        <w:t>,</w:t>
      </w:r>
      <w:r w:rsidR="006D5735" w:rsidRPr="00D37F96">
        <w:rPr>
          <w:rFonts w:ascii="Arial" w:hAnsi="Arial" w:cs="Arial"/>
          <w:sz w:val="22"/>
          <w:szCs w:val="22"/>
          <w:lang w:eastAsia="ar-SA"/>
        </w:rPr>
        <w:t xml:space="preserve"> </w:t>
      </w:r>
      <w:r w:rsidR="003774F6" w:rsidRPr="00D37F96">
        <w:rPr>
          <w:rFonts w:ascii="Arial" w:hAnsi="Arial" w:cs="Arial"/>
          <w:sz w:val="22"/>
          <w:szCs w:val="22"/>
          <w:lang w:eastAsia="ar-SA"/>
        </w:rPr>
        <w:t xml:space="preserve">dokonywania w nich </w:t>
      </w:r>
      <w:r w:rsidR="003774F6" w:rsidRPr="00D37F96">
        <w:rPr>
          <w:rFonts w:ascii="Arial" w:hAnsi="Arial" w:cs="Arial"/>
          <w:sz w:val="22"/>
          <w:szCs w:val="22"/>
          <w:lang w:eastAsia="ar-SA"/>
        </w:rPr>
        <w:lastRenderedPageBreak/>
        <w:t xml:space="preserve">zmian, odnowienia </w:t>
      </w:r>
      <w:r w:rsidR="007F7E12" w:rsidRPr="00D37F96">
        <w:rPr>
          <w:rFonts w:ascii="Arial" w:hAnsi="Arial" w:cs="Arial"/>
          <w:sz w:val="22"/>
          <w:szCs w:val="22"/>
          <w:lang w:eastAsia="ar-SA"/>
        </w:rPr>
        <w:t>lub modernizacji pojazdów</w:t>
      </w:r>
      <w:r w:rsidR="003774F6" w:rsidRPr="00D37F96">
        <w:rPr>
          <w:rFonts w:ascii="Arial" w:hAnsi="Arial" w:cs="Arial"/>
          <w:sz w:val="22"/>
          <w:szCs w:val="22"/>
          <w:lang w:eastAsia="ar-SA"/>
        </w:rPr>
        <w:t>: kół monoblokowych, osi zestawów kołowych, tarcz hamulcowych</w:t>
      </w:r>
      <w:r w:rsidR="001E6CAD" w:rsidRPr="00D37F96">
        <w:rPr>
          <w:rFonts w:ascii="Arial" w:hAnsi="Arial" w:cs="Arial"/>
          <w:sz w:val="22"/>
          <w:szCs w:val="22"/>
          <w:lang w:eastAsia="ar-SA"/>
        </w:rPr>
        <w:t>, szyb</w:t>
      </w:r>
      <w:r w:rsidR="006D5735" w:rsidRPr="00D37F96">
        <w:rPr>
          <w:rFonts w:ascii="Arial" w:hAnsi="Arial" w:cs="Arial"/>
          <w:sz w:val="22"/>
          <w:szCs w:val="22"/>
          <w:lang w:eastAsia="ar-SA"/>
        </w:rPr>
        <w:t>),</w:t>
      </w:r>
      <w:r w:rsidRPr="00D37F96">
        <w:rPr>
          <w:rFonts w:ascii="Arial" w:hAnsi="Arial" w:cs="Arial"/>
          <w:sz w:val="22"/>
          <w:szCs w:val="22"/>
        </w:rPr>
        <w:t xml:space="preserve"> </w:t>
      </w:r>
      <w:r w:rsidR="006D5735" w:rsidRPr="00D37F96">
        <w:rPr>
          <w:rFonts w:ascii="Arial" w:hAnsi="Arial" w:cs="Arial"/>
          <w:sz w:val="22"/>
          <w:szCs w:val="22"/>
        </w:rPr>
        <w:t xml:space="preserve">przy czym wymienione wyżej czynności będą mogły być </w:t>
      </w:r>
      <w:r w:rsidRPr="00D37F96">
        <w:rPr>
          <w:rFonts w:ascii="Arial" w:hAnsi="Arial" w:cs="Arial"/>
          <w:sz w:val="22"/>
          <w:szCs w:val="22"/>
        </w:rPr>
        <w:t>realizowan</w:t>
      </w:r>
      <w:r w:rsidR="006D5735" w:rsidRPr="00D37F96">
        <w:rPr>
          <w:rFonts w:ascii="Arial" w:hAnsi="Arial" w:cs="Arial"/>
          <w:sz w:val="22"/>
          <w:szCs w:val="22"/>
        </w:rPr>
        <w:t>e</w:t>
      </w:r>
      <w:r w:rsidRPr="00D37F96">
        <w:rPr>
          <w:rFonts w:ascii="Arial" w:hAnsi="Arial" w:cs="Arial"/>
          <w:sz w:val="22"/>
          <w:szCs w:val="22"/>
        </w:rPr>
        <w:t xml:space="preserve"> przez Zamawiającego lub osoby trzecie </w:t>
      </w:r>
      <w:r w:rsidR="006D5735" w:rsidRPr="00D37F96">
        <w:rPr>
          <w:rFonts w:ascii="Arial" w:hAnsi="Arial" w:cs="Arial"/>
          <w:sz w:val="22"/>
          <w:szCs w:val="22"/>
        </w:rPr>
        <w:t xml:space="preserve">na zamówienia Zamawiającego </w:t>
      </w:r>
      <w:r w:rsidRPr="00D37F96">
        <w:rPr>
          <w:rFonts w:ascii="Arial" w:hAnsi="Arial" w:cs="Arial"/>
          <w:sz w:val="22"/>
          <w:szCs w:val="22"/>
        </w:rPr>
        <w:t>oraz do celów związanych ze spełnieniem wymagań związanych z bezpieczeństwem transportu kolejowego</w:t>
      </w:r>
      <w:bookmarkEnd w:id="36"/>
      <w:r w:rsidR="00C109FD" w:rsidRPr="00D37F96">
        <w:rPr>
          <w:rFonts w:ascii="Arial" w:hAnsi="Arial" w:cs="Arial"/>
          <w:sz w:val="22"/>
          <w:szCs w:val="22"/>
        </w:rPr>
        <w:t xml:space="preserve"> </w:t>
      </w:r>
      <w:r w:rsidR="00611123" w:rsidRPr="00D37F96">
        <w:rPr>
          <w:rFonts w:ascii="Arial" w:hAnsi="Arial" w:cs="Arial"/>
          <w:sz w:val="22"/>
          <w:szCs w:val="22"/>
        </w:rPr>
        <w:t>i </w:t>
      </w:r>
      <w:r w:rsidR="007C3420" w:rsidRPr="00D37F96">
        <w:rPr>
          <w:rFonts w:ascii="Arial" w:hAnsi="Arial" w:cs="Arial"/>
          <w:sz w:val="22"/>
          <w:szCs w:val="22"/>
        </w:rPr>
        <w:t>zarządzaniem zmianą</w:t>
      </w:r>
      <w:r w:rsidR="009F20DD" w:rsidRPr="00D37F96">
        <w:rPr>
          <w:rFonts w:ascii="Arial" w:hAnsi="Arial" w:cs="Arial"/>
          <w:sz w:val="22"/>
          <w:szCs w:val="22"/>
        </w:rPr>
        <w:t>,</w:t>
      </w:r>
      <w:r w:rsidR="00847A6D" w:rsidRPr="00D37F96">
        <w:rPr>
          <w:rFonts w:ascii="Arial" w:hAnsi="Arial" w:cs="Arial"/>
          <w:sz w:val="22"/>
          <w:szCs w:val="22"/>
        </w:rPr>
        <w:t xml:space="preserve"> w </w:t>
      </w:r>
      <w:r w:rsidR="00847A6D" w:rsidRPr="00D37F96">
        <w:rPr>
          <w:rFonts w:ascii="Arial" w:hAnsi="Arial" w:cs="Arial"/>
          <w:sz w:val="22"/>
          <w:szCs w:val="22"/>
          <w:lang w:eastAsia="ar-SA"/>
        </w:rPr>
        <w:t xml:space="preserve">tym do przekazania osobom trzecim, </w:t>
      </w:r>
      <w:r w:rsidR="007B279F" w:rsidRPr="00D37F96">
        <w:rPr>
          <w:rFonts w:ascii="Arial" w:hAnsi="Arial" w:cs="Arial"/>
          <w:sz w:val="22"/>
          <w:szCs w:val="22"/>
          <w:lang w:eastAsia="ar-SA"/>
        </w:rPr>
        <w:t xml:space="preserve">to jest </w:t>
      </w:r>
      <w:r w:rsidR="00847A6D" w:rsidRPr="00D37F96">
        <w:rPr>
          <w:rFonts w:ascii="Arial" w:hAnsi="Arial" w:cs="Arial"/>
          <w:sz w:val="22"/>
          <w:szCs w:val="22"/>
          <w:lang w:eastAsia="ar-SA"/>
        </w:rPr>
        <w:t>usługodawcom zlecenio</w:t>
      </w:r>
      <w:r w:rsidR="007B279F" w:rsidRPr="00D37F96">
        <w:rPr>
          <w:rFonts w:ascii="Arial" w:hAnsi="Arial" w:cs="Arial"/>
          <w:sz w:val="22"/>
          <w:szCs w:val="22"/>
          <w:lang w:eastAsia="ar-SA"/>
        </w:rPr>
        <w:t>biorcom</w:t>
      </w:r>
      <w:r w:rsidR="00847A6D" w:rsidRPr="00D37F96">
        <w:rPr>
          <w:rFonts w:ascii="Arial" w:hAnsi="Arial" w:cs="Arial"/>
          <w:sz w:val="22"/>
          <w:szCs w:val="22"/>
          <w:lang w:eastAsia="ar-SA"/>
        </w:rPr>
        <w:t>, wykonawcom lub dostawcom w celu oceny różnic, przeprowadzenia kontroli i weryfikacji WE</w:t>
      </w:r>
      <w:r w:rsidR="007C3420" w:rsidRPr="00D37F96">
        <w:rPr>
          <w:rFonts w:ascii="Arial" w:hAnsi="Arial" w:cs="Arial"/>
          <w:sz w:val="22"/>
          <w:szCs w:val="22"/>
        </w:rPr>
        <w:t xml:space="preserve">,  </w:t>
      </w:r>
      <w:r w:rsidR="00C109FD" w:rsidRPr="00D37F96">
        <w:rPr>
          <w:rFonts w:ascii="Arial" w:hAnsi="Arial" w:cs="Arial"/>
          <w:sz w:val="22"/>
          <w:szCs w:val="22"/>
        </w:rPr>
        <w:t>a także do uzyskania wszelkich decyzji, certyfikatów i zezwoleń niezbędnych do eksploatacji</w:t>
      </w:r>
      <w:r w:rsidR="007C3420" w:rsidRPr="00D37F96">
        <w:rPr>
          <w:rFonts w:ascii="Arial" w:hAnsi="Arial" w:cs="Arial"/>
          <w:sz w:val="22"/>
          <w:szCs w:val="22"/>
        </w:rPr>
        <w:t xml:space="preserve">, w tym nowego zezwolenia na </w:t>
      </w:r>
      <w:r w:rsidR="00995F4B" w:rsidRPr="00D37F96">
        <w:rPr>
          <w:rFonts w:ascii="Arial" w:hAnsi="Arial" w:cs="Arial"/>
          <w:sz w:val="22"/>
          <w:szCs w:val="22"/>
        </w:rPr>
        <w:t xml:space="preserve">wprowadzenia do obrotu nabytych </w:t>
      </w:r>
      <w:r w:rsidR="00C109FD" w:rsidRPr="00D37F96">
        <w:rPr>
          <w:rFonts w:ascii="Arial" w:hAnsi="Arial" w:cs="Arial"/>
          <w:sz w:val="22"/>
          <w:szCs w:val="22"/>
        </w:rPr>
        <w:t>pojazdów</w:t>
      </w:r>
      <w:r w:rsidR="00995F4B" w:rsidRPr="00D37F96">
        <w:rPr>
          <w:rFonts w:ascii="Arial" w:hAnsi="Arial" w:cs="Arial"/>
          <w:sz w:val="22"/>
          <w:szCs w:val="22"/>
        </w:rPr>
        <w:t xml:space="preserve">, </w:t>
      </w:r>
      <w:r w:rsidR="00611123" w:rsidRPr="00D37F96">
        <w:rPr>
          <w:rFonts w:ascii="Arial" w:hAnsi="Arial" w:cs="Arial"/>
          <w:sz w:val="22"/>
          <w:szCs w:val="22"/>
        </w:rPr>
        <w:t>w </w:t>
      </w:r>
      <w:r w:rsidR="00995F4B" w:rsidRPr="00D37F96">
        <w:rPr>
          <w:rFonts w:ascii="Arial" w:hAnsi="Arial" w:cs="Arial"/>
          <w:sz w:val="22"/>
          <w:szCs w:val="22"/>
        </w:rPr>
        <w:t>tym po ich modernizacji</w:t>
      </w:r>
      <w:r w:rsidR="00FE53EB" w:rsidRPr="00D37F96">
        <w:rPr>
          <w:rFonts w:ascii="Arial" w:hAnsi="Arial" w:cs="Arial"/>
          <w:sz w:val="22"/>
          <w:szCs w:val="22"/>
        </w:rPr>
        <w:t xml:space="preserve">, dokonanych w nich zmianach </w:t>
      </w:r>
      <w:r w:rsidR="00995F4B" w:rsidRPr="00D37F96">
        <w:rPr>
          <w:rFonts w:ascii="Arial" w:hAnsi="Arial" w:cs="Arial"/>
          <w:sz w:val="22"/>
          <w:szCs w:val="22"/>
        </w:rPr>
        <w:t>lub napraw</w:t>
      </w:r>
      <w:r w:rsidR="007C3420" w:rsidRPr="00D37F96">
        <w:rPr>
          <w:rFonts w:ascii="Arial" w:hAnsi="Arial" w:cs="Arial"/>
          <w:sz w:val="22"/>
          <w:szCs w:val="22"/>
        </w:rPr>
        <w:t xml:space="preserve">ach, </w:t>
      </w:r>
      <w:r w:rsidR="008F1136" w:rsidRPr="00D37F96">
        <w:rPr>
          <w:rFonts w:ascii="Arial" w:hAnsi="Arial" w:cs="Arial"/>
          <w:sz w:val="22"/>
          <w:szCs w:val="22"/>
        </w:rPr>
        <w:t>w </w:t>
      </w:r>
      <w:r w:rsidR="007C3420" w:rsidRPr="00D37F96">
        <w:rPr>
          <w:rFonts w:ascii="Arial" w:hAnsi="Arial" w:cs="Arial"/>
          <w:sz w:val="22"/>
          <w:szCs w:val="22"/>
        </w:rPr>
        <w:t xml:space="preserve">szczególności po zainstalowaniu w nich </w:t>
      </w:r>
      <w:r w:rsidR="00BD0B52" w:rsidRPr="00D37F96">
        <w:rPr>
          <w:rFonts w:ascii="Arial" w:hAnsi="Arial" w:cs="Arial"/>
          <w:sz w:val="22"/>
          <w:szCs w:val="22"/>
        </w:rPr>
        <w:t xml:space="preserve">urządzeń </w:t>
      </w:r>
      <w:r w:rsidR="007C3420" w:rsidRPr="00D37F96">
        <w:rPr>
          <w:rFonts w:ascii="Arial" w:hAnsi="Arial" w:cs="Arial"/>
          <w:sz w:val="22"/>
          <w:szCs w:val="22"/>
        </w:rPr>
        <w:t xml:space="preserve">pokładowych </w:t>
      </w:r>
      <w:r w:rsidR="00BD0B52" w:rsidRPr="00D37F96">
        <w:rPr>
          <w:rFonts w:ascii="Arial" w:hAnsi="Arial" w:cs="Arial"/>
          <w:sz w:val="22"/>
          <w:szCs w:val="22"/>
        </w:rPr>
        <w:t xml:space="preserve">systemu </w:t>
      </w:r>
      <w:r w:rsidR="007C3420" w:rsidRPr="00D37F96">
        <w:rPr>
          <w:rFonts w:ascii="Arial" w:hAnsi="Arial" w:cs="Arial"/>
          <w:sz w:val="22"/>
          <w:szCs w:val="22"/>
        </w:rPr>
        <w:t>ETCS</w:t>
      </w:r>
      <w:r w:rsidR="00847A6D" w:rsidRPr="00D37F96">
        <w:rPr>
          <w:rFonts w:ascii="Arial" w:hAnsi="Arial" w:cs="Arial"/>
          <w:sz w:val="22"/>
          <w:szCs w:val="22"/>
          <w:lang w:eastAsia="ar-SA"/>
        </w:rPr>
        <w:t xml:space="preserve"> lub w związku z rozszerzeniem obszaru użytkowania pojazdów</w:t>
      </w:r>
      <w:r w:rsidRPr="00D37F96">
        <w:rPr>
          <w:rFonts w:ascii="Arial" w:hAnsi="Arial" w:cs="Arial"/>
          <w:sz w:val="22"/>
          <w:szCs w:val="22"/>
        </w:rPr>
        <w:t xml:space="preserve">. Dokumentacja i </w:t>
      </w:r>
      <w:r w:rsidR="00AE5612" w:rsidRPr="00D37F96">
        <w:rPr>
          <w:rFonts w:ascii="Arial" w:hAnsi="Arial" w:cs="Arial"/>
          <w:sz w:val="22"/>
          <w:szCs w:val="22"/>
        </w:rPr>
        <w:t>O</w:t>
      </w:r>
      <w:r w:rsidRPr="00D37F96">
        <w:rPr>
          <w:rFonts w:ascii="Arial" w:hAnsi="Arial" w:cs="Arial"/>
          <w:sz w:val="22"/>
          <w:szCs w:val="22"/>
        </w:rPr>
        <w:t xml:space="preserve">programowanie mogą zostać przez Zamawiającego wynajęte, użyczone lub zbyte wraz z pojazdami. Wykonawca wyraża nieodwołalną zgodę na korzystanie przez Zamawiającego oraz osoby trzecie z Dokumentacji oraz Oprogramowania, zgodnie </w:t>
      </w:r>
      <w:r w:rsidR="00D00EBC" w:rsidRPr="00D37F96">
        <w:rPr>
          <w:rFonts w:ascii="Arial" w:hAnsi="Arial" w:cs="Arial"/>
          <w:sz w:val="22"/>
          <w:szCs w:val="22"/>
        </w:rPr>
        <w:t>z </w:t>
      </w:r>
      <w:r w:rsidRPr="00D37F96">
        <w:rPr>
          <w:rFonts w:ascii="Arial" w:hAnsi="Arial" w:cs="Arial"/>
          <w:sz w:val="22"/>
          <w:szCs w:val="22"/>
        </w:rPr>
        <w:t>zapisem niniejszego ustępu</w:t>
      </w:r>
      <w:r w:rsidR="00D00EBC" w:rsidRPr="00D37F96">
        <w:rPr>
          <w:rFonts w:ascii="Arial" w:hAnsi="Arial" w:cs="Arial"/>
          <w:sz w:val="22"/>
          <w:szCs w:val="22"/>
        </w:rPr>
        <w:t xml:space="preserve"> oraz licencjami udzielonymi na podstawie ust. 1</w:t>
      </w:r>
      <w:r w:rsidR="00AA1E12" w:rsidRPr="00D37F96">
        <w:rPr>
          <w:rFonts w:ascii="Arial" w:hAnsi="Arial" w:cs="Arial"/>
          <w:sz w:val="22"/>
          <w:szCs w:val="22"/>
        </w:rPr>
        <w:t>7</w:t>
      </w:r>
      <w:r w:rsidR="00D00EBC" w:rsidRPr="00D37F96">
        <w:rPr>
          <w:rFonts w:ascii="Arial" w:hAnsi="Arial" w:cs="Arial"/>
          <w:sz w:val="22"/>
          <w:szCs w:val="22"/>
        </w:rPr>
        <w:t xml:space="preserve"> i </w:t>
      </w:r>
      <w:r w:rsidR="00A16C5C" w:rsidRPr="00D37F96">
        <w:rPr>
          <w:rFonts w:ascii="Arial" w:hAnsi="Arial" w:cs="Arial"/>
          <w:sz w:val="22"/>
          <w:szCs w:val="22"/>
        </w:rPr>
        <w:t xml:space="preserve">ust. </w:t>
      </w:r>
      <w:r w:rsidR="00AA1E12" w:rsidRPr="00D37F96">
        <w:rPr>
          <w:rFonts w:ascii="Arial" w:hAnsi="Arial" w:cs="Arial"/>
          <w:sz w:val="22"/>
          <w:szCs w:val="22"/>
        </w:rPr>
        <w:t>28</w:t>
      </w:r>
      <w:r w:rsidR="00D00EBC" w:rsidRPr="00D37F96">
        <w:rPr>
          <w:rFonts w:ascii="Arial" w:hAnsi="Arial" w:cs="Arial"/>
          <w:sz w:val="22"/>
          <w:szCs w:val="22"/>
        </w:rPr>
        <w:t>-</w:t>
      </w:r>
      <w:r w:rsidR="002C08A4" w:rsidRPr="00D37F96">
        <w:rPr>
          <w:rFonts w:ascii="Arial" w:hAnsi="Arial" w:cs="Arial"/>
          <w:sz w:val="22"/>
          <w:szCs w:val="22"/>
        </w:rPr>
        <w:t>3</w:t>
      </w:r>
      <w:r w:rsidR="00AA1E12" w:rsidRPr="00D37F96">
        <w:rPr>
          <w:rFonts w:ascii="Arial" w:hAnsi="Arial" w:cs="Arial"/>
          <w:sz w:val="22"/>
          <w:szCs w:val="22"/>
        </w:rPr>
        <w:t>1</w:t>
      </w:r>
      <w:r w:rsidR="00D00EBC" w:rsidRPr="00D37F96">
        <w:rPr>
          <w:rFonts w:ascii="Arial" w:hAnsi="Arial" w:cs="Arial"/>
          <w:sz w:val="22"/>
          <w:szCs w:val="22"/>
        </w:rPr>
        <w:t xml:space="preserve"> niniejszego paragrafu</w:t>
      </w:r>
      <w:r w:rsidRPr="00D37F96">
        <w:rPr>
          <w:rFonts w:ascii="Arial" w:hAnsi="Arial" w:cs="Arial"/>
          <w:sz w:val="22"/>
          <w:szCs w:val="22"/>
        </w:rPr>
        <w:t>.</w:t>
      </w:r>
      <w:r w:rsidR="006C090F" w:rsidRPr="00D37F96">
        <w:rPr>
          <w:rFonts w:ascii="Arial" w:hAnsi="Arial" w:cs="Arial"/>
          <w:sz w:val="22"/>
          <w:szCs w:val="22"/>
        </w:rPr>
        <w:t xml:space="preserve"> </w:t>
      </w:r>
      <w:r w:rsidR="00DF2EFB" w:rsidRPr="00D37F96">
        <w:rPr>
          <w:rFonts w:ascii="Arial" w:hAnsi="Arial" w:cs="Arial"/>
          <w:sz w:val="22"/>
          <w:szCs w:val="22"/>
        </w:rPr>
        <w:t xml:space="preserve">Uprawnień Zamawiającego nie uchyla objęcie Dokumentacji lub jej części zakresem tajemnicy przedsiębiorstwa Wykonawcy. </w:t>
      </w:r>
      <w:r w:rsidR="00611123" w:rsidRPr="00D37F96">
        <w:rPr>
          <w:rFonts w:ascii="Arial" w:hAnsi="Arial" w:cs="Arial"/>
          <w:sz w:val="22"/>
          <w:szCs w:val="22"/>
        </w:rPr>
        <w:t>W </w:t>
      </w:r>
      <w:r w:rsidR="00DF2EFB" w:rsidRPr="00D37F96">
        <w:rPr>
          <w:rFonts w:ascii="Arial" w:hAnsi="Arial" w:cs="Arial"/>
          <w:sz w:val="22"/>
          <w:szCs w:val="22"/>
        </w:rPr>
        <w:t xml:space="preserve">zakresie Dokumentacji objętej tajemnicą przedsiębiorstwa Wykonawcy w </w:t>
      </w:r>
      <w:r w:rsidR="006C090F" w:rsidRPr="00D37F96">
        <w:rPr>
          <w:rFonts w:ascii="Arial" w:hAnsi="Arial" w:cs="Arial"/>
          <w:sz w:val="22"/>
          <w:szCs w:val="22"/>
        </w:rPr>
        <w:t xml:space="preserve">przypadku przekazania </w:t>
      </w:r>
      <w:r w:rsidR="00DF2EFB" w:rsidRPr="00D37F96">
        <w:rPr>
          <w:rFonts w:ascii="Arial" w:hAnsi="Arial" w:cs="Arial"/>
          <w:sz w:val="22"/>
          <w:szCs w:val="22"/>
        </w:rPr>
        <w:t>D</w:t>
      </w:r>
      <w:r w:rsidR="006C090F" w:rsidRPr="00D37F96">
        <w:rPr>
          <w:rFonts w:ascii="Arial" w:hAnsi="Arial" w:cs="Arial"/>
          <w:sz w:val="22"/>
          <w:szCs w:val="22"/>
        </w:rPr>
        <w:t xml:space="preserve">okumentacji osobie trzeciej, w celu wykonania usługi </w:t>
      </w:r>
      <w:r w:rsidR="006D1AB7" w:rsidRPr="00D37F96">
        <w:rPr>
          <w:rFonts w:ascii="Arial" w:hAnsi="Arial" w:cs="Arial"/>
          <w:sz w:val="22"/>
          <w:szCs w:val="22"/>
        </w:rPr>
        <w:t xml:space="preserve">lub dostawy </w:t>
      </w:r>
      <w:r w:rsidR="006C090F" w:rsidRPr="00D37F96">
        <w:rPr>
          <w:rFonts w:ascii="Arial" w:hAnsi="Arial" w:cs="Arial"/>
          <w:sz w:val="22"/>
          <w:szCs w:val="22"/>
        </w:rPr>
        <w:t xml:space="preserve">na rzecz Zamawiającego Zamawiający zobowiązany będzie do odebrania od tej osoby pisemnego oświadczenia, iż </w:t>
      </w:r>
      <w:r w:rsidR="00DF2EFB" w:rsidRPr="00D37F96">
        <w:rPr>
          <w:rFonts w:ascii="Arial" w:hAnsi="Arial" w:cs="Arial"/>
          <w:sz w:val="22"/>
          <w:szCs w:val="22"/>
        </w:rPr>
        <w:t xml:space="preserve">zachowa tę Dokumentację w tajemnicy </w:t>
      </w:r>
      <w:r w:rsidR="00763E4B" w:rsidRPr="00D37F96">
        <w:rPr>
          <w:rFonts w:ascii="Arial" w:hAnsi="Arial" w:cs="Arial"/>
          <w:sz w:val="22"/>
          <w:szCs w:val="22"/>
        </w:rPr>
        <w:t>i</w:t>
      </w:r>
      <w:r w:rsidR="00DF2EFB" w:rsidRPr="00D37F96">
        <w:rPr>
          <w:rFonts w:ascii="Arial" w:hAnsi="Arial" w:cs="Arial"/>
          <w:sz w:val="22"/>
          <w:szCs w:val="22"/>
        </w:rPr>
        <w:t xml:space="preserve"> </w:t>
      </w:r>
      <w:r w:rsidR="006C090F" w:rsidRPr="00D37F96">
        <w:rPr>
          <w:rFonts w:ascii="Arial" w:hAnsi="Arial" w:cs="Arial"/>
          <w:sz w:val="22"/>
          <w:szCs w:val="22"/>
        </w:rPr>
        <w:t xml:space="preserve">skorzysta z tej </w:t>
      </w:r>
      <w:r w:rsidR="00AE5612" w:rsidRPr="00D37F96">
        <w:rPr>
          <w:rFonts w:ascii="Arial" w:hAnsi="Arial" w:cs="Arial"/>
          <w:sz w:val="22"/>
          <w:szCs w:val="22"/>
        </w:rPr>
        <w:t>D</w:t>
      </w:r>
      <w:r w:rsidR="006C090F" w:rsidRPr="00D37F96">
        <w:rPr>
          <w:rFonts w:ascii="Arial" w:hAnsi="Arial" w:cs="Arial"/>
          <w:sz w:val="22"/>
          <w:szCs w:val="22"/>
        </w:rPr>
        <w:t xml:space="preserve">okumentacji </w:t>
      </w:r>
      <w:r w:rsidR="00611123" w:rsidRPr="00D37F96">
        <w:rPr>
          <w:rFonts w:ascii="Arial" w:hAnsi="Arial" w:cs="Arial"/>
          <w:sz w:val="22"/>
          <w:szCs w:val="22"/>
        </w:rPr>
        <w:t>i </w:t>
      </w:r>
      <w:r w:rsidR="00AE5612" w:rsidRPr="00D37F96">
        <w:rPr>
          <w:rFonts w:ascii="Arial" w:hAnsi="Arial" w:cs="Arial"/>
          <w:sz w:val="22"/>
          <w:szCs w:val="22"/>
        </w:rPr>
        <w:t>O</w:t>
      </w:r>
      <w:r w:rsidR="006C090F" w:rsidRPr="00D37F96">
        <w:rPr>
          <w:rFonts w:ascii="Arial" w:hAnsi="Arial" w:cs="Arial"/>
          <w:sz w:val="22"/>
          <w:szCs w:val="22"/>
        </w:rPr>
        <w:t xml:space="preserve">programowania tylko </w:t>
      </w:r>
      <w:r w:rsidR="00705161" w:rsidRPr="00D37F96">
        <w:rPr>
          <w:rFonts w:ascii="Arial" w:hAnsi="Arial" w:cs="Arial"/>
          <w:sz w:val="22"/>
          <w:szCs w:val="22"/>
        </w:rPr>
        <w:t>i</w:t>
      </w:r>
      <w:r w:rsidR="00763E4B" w:rsidRPr="00D37F96">
        <w:rPr>
          <w:rFonts w:ascii="Arial" w:hAnsi="Arial" w:cs="Arial"/>
          <w:sz w:val="22"/>
          <w:szCs w:val="22"/>
        </w:rPr>
        <w:t xml:space="preserve"> </w:t>
      </w:r>
      <w:r w:rsidR="006C090F" w:rsidRPr="00D37F96">
        <w:rPr>
          <w:rFonts w:ascii="Arial" w:hAnsi="Arial" w:cs="Arial"/>
          <w:sz w:val="22"/>
          <w:szCs w:val="22"/>
        </w:rPr>
        <w:t xml:space="preserve">wyłącznie do celów realizacji danej usługi </w:t>
      </w:r>
      <w:r w:rsidR="006D1AB7" w:rsidRPr="00D37F96">
        <w:rPr>
          <w:rFonts w:ascii="Arial" w:hAnsi="Arial" w:cs="Arial"/>
          <w:sz w:val="22"/>
          <w:szCs w:val="22"/>
        </w:rPr>
        <w:t xml:space="preserve">lub dostawy </w:t>
      </w:r>
      <w:r w:rsidR="006C090F" w:rsidRPr="00D37F96">
        <w:rPr>
          <w:rFonts w:ascii="Arial" w:hAnsi="Arial" w:cs="Arial"/>
          <w:sz w:val="22"/>
          <w:szCs w:val="22"/>
        </w:rPr>
        <w:t xml:space="preserve">oraz Zamawiający będzie </w:t>
      </w:r>
      <w:r w:rsidR="00B047B2" w:rsidRPr="00D37F96">
        <w:rPr>
          <w:rFonts w:ascii="Arial" w:hAnsi="Arial" w:cs="Arial"/>
          <w:sz w:val="22"/>
          <w:szCs w:val="22"/>
        </w:rPr>
        <w:t xml:space="preserve">zobowiązany </w:t>
      </w:r>
      <w:r w:rsidR="006C090F" w:rsidRPr="00D37F96">
        <w:rPr>
          <w:rFonts w:ascii="Arial" w:hAnsi="Arial" w:cs="Arial"/>
          <w:sz w:val="22"/>
          <w:szCs w:val="22"/>
        </w:rPr>
        <w:t>do przesłania tego oświadczenia Wykonawcy.</w:t>
      </w:r>
      <w:r w:rsidR="00052BD0" w:rsidRPr="00D37F96">
        <w:rPr>
          <w:rFonts w:ascii="Arial" w:hAnsi="Arial" w:cs="Arial"/>
          <w:sz w:val="22"/>
          <w:szCs w:val="22"/>
        </w:rPr>
        <w:t xml:space="preserve"> Zamawiający zobowiązuje się do korzystania z Dokumentacji i Oprogramowania tylko do </w:t>
      </w:r>
      <w:r w:rsidR="00847A6D" w:rsidRPr="00D37F96">
        <w:rPr>
          <w:rFonts w:ascii="Arial" w:hAnsi="Arial" w:cs="Arial"/>
          <w:sz w:val="22"/>
          <w:szCs w:val="22"/>
        </w:rPr>
        <w:t xml:space="preserve">celów związanych z </w:t>
      </w:r>
      <w:r w:rsidR="00E279AB" w:rsidRPr="00D37F96">
        <w:rPr>
          <w:rFonts w:ascii="Arial" w:hAnsi="Arial" w:cs="Arial"/>
          <w:sz w:val="22"/>
          <w:szCs w:val="22"/>
        </w:rPr>
        <w:t>pojazd</w:t>
      </w:r>
      <w:r w:rsidR="00847A6D" w:rsidRPr="00D37F96">
        <w:rPr>
          <w:rFonts w:ascii="Arial" w:hAnsi="Arial" w:cs="Arial"/>
          <w:sz w:val="22"/>
          <w:szCs w:val="22"/>
        </w:rPr>
        <w:t xml:space="preserve">ami </w:t>
      </w:r>
      <w:r w:rsidR="00E279AB" w:rsidRPr="00D37F96">
        <w:rPr>
          <w:rFonts w:ascii="Arial" w:hAnsi="Arial" w:cs="Arial"/>
          <w:sz w:val="22"/>
          <w:szCs w:val="22"/>
        </w:rPr>
        <w:t>oraz Sprzęt</w:t>
      </w:r>
      <w:r w:rsidR="00847A6D" w:rsidRPr="00D37F96">
        <w:rPr>
          <w:rFonts w:ascii="Arial" w:hAnsi="Arial" w:cs="Arial"/>
          <w:sz w:val="22"/>
          <w:szCs w:val="22"/>
        </w:rPr>
        <w:t>em</w:t>
      </w:r>
      <w:r w:rsidR="00E279AB" w:rsidRPr="00D37F96">
        <w:rPr>
          <w:rFonts w:ascii="Arial" w:hAnsi="Arial" w:cs="Arial"/>
          <w:sz w:val="22"/>
          <w:szCs w:val="22"/>
        </w:rPr>
        <w:t xml:space="preserve"> nabyty</w:t>
      </w:r>
      <w:r w:rsidR="00847A6D" w:rsidRPr="00D37F96">
        <w:rPr>
          <w:rFonts w:ascii="Arial" w:hAnsi="Arial" w:cs="Arial"/>
          <w:sz w:val="22"/>
          <w:szCs w:val="22"/>
        </w:rPr>
        <w:t>mi</w:t>
      </w:r>
      <w:r w:rsidR="00E279AB" w:rsidRPr="00D37F96">
        <w:rPr>
          <w:rFonts w:ascii="Arial" w:hAnsi="Arial" w:cs="Arial"/>
          <w:sz w:val="22"/>
          <w:szCs w:val="22"/>
        </w:rPr>
        <w:t xml:space="preserve"> na podstawie niniejszej umowy. Zamawiający zobowiązuje się </w:t>
      </w:r>
      <w:r w:rsidR="00847A6D" w:rsidRPr="00D37F96">
        <w:rPr>
          <w:rFonts w:ascii="Arial" w:hAnsi="Arial" w:cs="Arial"/>
          <w:sz w:val="22"/>
          <w:szCs w:val="22"/>
        </w:rPr>
        <w:t>nie k</w:t>
      </w:r>
      <w:r w:rsidR="00E279AB" w:rsidRPr="00D37F96">
        <w:rPr>
          <w:rFonts w:ascii="Arial" w:hAnsi="Arial" w:cs="Arial"/>
          <w:sz w:val="22"/>
          <w:szCs w:val="22"/>
        </w:rPr>
        <w:t>orzysta</w:t>
      </w:r>
      <w:r w:rsidR="00847A6D" w:rsidRPr="00D37F96">
        <w:rPr>
          <w:rFonts w:ascii="Arial" w:hAnsi="Arial" w:cs="Arial"/>
          <w:sz w:val="22"/>
          <w:szCs w:val="22"/>
        </w:rPr>
        <w:t>ć</w:t>
      </w:r>
      <w:r w:rsidR="00E279AB" w:rsidRPr="00D37F96">
        <w:rPr>
          <w:rFonts w:ascii="Arial" w:hAnsi="Arial" w:cs="Arial"/>
          <w:sz w:val="22"/>
          <w:szCs w:val="22"/>
        </w:rPr>
        <w:t xml:space="preserve"> z licencji  upoważniającej do </w:t>
      </w:r>
      <w:r w:rsidR="00E279AB" w:rsidRPr="00D37F96">
        <w:rPr>
          <w:rFonts w:ascii="Arial" w:hAnsi="Arial" w:cs="Arial"/>
          <w:sz w:val="22"/>
          <w:szCs w:val="22"/>
          <w:lang w:eastAsia="ar-SA"/>
        </w:rPr>
        <w:t>wytworzenia przez Zamawiającego lub osobę trzecią na zamówienie Zamawiającego w oparciu o tę dokumentację Części opisanych w ust. 1</w:t>
      </w:r>
      <w:r w:rsidR="00AA1E12" w:rsidRPr="00D37F96">
        <w:rPr>
          <w:rFonts w:ascii="Arial" w:hAnsi="Arial" w:cs="Arial"/>
          <w:sz w:val="22"/>
          <w:szCs w:val="22"/>
          <w:lang w:eastAsia="ar-SA"/>
        </w:rPr>
        <w:t>7</w:t>
      </w:r>
      <w:r w:rsidR="00E279AB" w:rsidRPr="00D37F96">
        <w:rPr>
          <w:rFonts w:ascii="Arial" w:hAnsi="Arial" w:cs="Arial"/>
          <w:sz w:val="22"/>
          <w:szCs w:val="22"/>
          <w:lang w:eastAsia="ar-SA"/>
        </w:rPr>
        <w:t xml:space="preserve"> pkt 1 lit. </w:t>
      </w:r>
      <w:r w:rsidR="006D1AB7" w:rsidRPr="00D37F96">
        <w:rPr>
          <w:rFonts w:ascii="Arial" w:hAnsi="Arial" w:cs="Arial"/>
          <w:sz w:val="22"/>
          <w:szCs w:val="22"/>
          <w:lang w:eastAsia="ar-SA"/>
        </w:rPr>
        <w:t>c</w:t>
      </w:r>
      <w:r w:rsidR="00E279AB" w:rsidRPr="00D37F96">
        <w:rPr>
          <w:rFonts w:ascii="Arial" w:hAnsi="Arial" w:cs="Arial"/>
          <w:sz w:val="22"/>
          <w:szCs w:val="22"/>
          <w:lang w:eastAsia="ar-SA"/>
        </w:rPr>
        <w:t xml:space="preserve">) niniejszego paragrafu w przypadku, </w:t>
      </w:r>
      <w:r w:rsidR="000601E7" w:rsidRPr="00D37F96">
        <w:rPr>
          <w:rFonts w:ascii="Arial" w:hAnsi="Arial" w:cs="Arial"/>
          <w:sz w:val="22"/>
          <w:szCs w:val="22"/>
          <w:lang w:eastAsia="ar-SA"/>
        </w:rPr>
        <w:t>gdy części takie same jak zainstalowane na pojeździe będzie można kupić, bez ograniczeń, z terminami  dostawy i po cenach zbliżonych do cen i terminów dostawy części o porównywalnych funkcjach i parametrach.</w:t>
      </w:r>
    </w:p>
    <w:p w14:paraId="6D14B557" w14:textId="77301732" w:rsidR="005F5D7B" w:rsidRPr="00D37F96" w:rsidRDefault="00872640" w:rsidP="00682BB5">
      <w:pPr>
        <w:widowControl w:val="0"/>
        <w:numPr>
          <w:ilvl w:val="0"/>
          <w:numId w:val="8"/>
        </w:numPr>
        <w:suppressAutoHyphens/>
        <w:ind w:left="284" w:hanging="426"/>
        <w:jc w:val="both"/>
        <w:rPr>
          <w:rFonts w:ascii="Arial" w:hAnsi="Arial" w:cs="Arial"/>
          <w:sz w:val="22"/>
          <w:szCs w:val="22"/>
        </w:rPr>
      </w:pPr>
      <w:r w:rsidRPr="00D37F96">
        <w:rPr>
          <w:rFonts w:ascii="Arial" w:hAnsi="Arial" w:cs="Arial"/>
          <w:sz w:val="22"/>
          <w:szCs w:val="22"/>
        </w:rPr>
        <w:t>Nabycie przez Zamawiającego w</w:t>
      </w:r>
      <w:r w:rsidR="00F22925" w:rsidRPr="00D37F96">
        <w:rPr>
          <w:rFonts w:ascii="Arial" w:hAnsi="Arial" w:cs="Arial"/>
          <w:sz w:val="22"/>
          <w:szCs w:val="22"/>
        </w:rPr>
        <w:t xml:space="preserve">łasności </w:t>
      </w:r>
      <w:r w:rsidR="006E3DFA" w:rsidRPr="00D37F96">
        <w:rPr>
          <w:rFonts w:ascii="Arial" w:hAnsi="Arial" w:cs="Arial"/>
          <w:sz w:val="22"/>
          <w:szCs w:val="22"/>
        </w:rPr>
        <w:t xml:space="preserve">EZT, Sprzętu oraz </w:t>
      </w:r>
      <w:r w:rsidR="00F22925" w:rsidRPr="00D37F96">
        <w:rPr>
          <w:rFonts w:ascii="Arial" w:hAnsi="Arial" w:cs="Arial"/>
          <w:sz w:val="22"/>
          <w:szCs w:val="22"/>
        </w:rPr>
        <w:t xml:space="preserve">egzemplarzy </w:t>
      </w:r>
      <w:r w:rsidR="005F5D7B" w:rsidRPr="00D37F96">
        <w:rPr>
          <w:rFonts w:ascii="Arial" w:hAnsi="Arial" w:cs="Arial"/>
          <w:sz w:val="22"/>
          <w:szCs w:val="22"/>
        </w:rPr>
        <w:t>O</w:t>
      </w:r>
      <w:r w:rsidR="00F22925" w:rsidRPr="00D37F96">
        <w:rPr>
          <w:rFonts w:ascii="Arial" w:hAnsi="Arial" w:cs="Arial"/>
          <w:sz w:val="22"/>
          <w:szCs w:val="22"/>
        </w:rPr>
        <w:t>program</w:t>
      </w:r>
      <w:r w:rsidR="005F5D7B" w:rsidRPr="00D37F96">
        <w:rPr>
          <w:rFonts w:ascii="Arial" w:hAnsi="Arial" w:cs="Arial"/>
          <w:sz w:val="22"/>
          <w:szCs w:val="22"/>
        </w:rPr>
        <w:t>owania</w:t>
      </w:r>
      <w:r w:rsidR="00D729D0" w:rsidRPr="00D37F96">
        <w:rPr>
          <w:rFonts w:ascii="Arial" w:hAnsi="Arial" w:cs="Arial"/>
          <w:sz w:val="22"/>
          <w:szCs w:val="22"/>
        </w:rPr>
        <w:t xml:space="preserve"> </w:t>
      </w:r>
      <w:r w:rsidR="00611123" w:rsidRPr="00D37F96">
        <w:rPr>
          <w:rFonts w:ascii="Arial" w:hAnsi="Arial" w:cs="Arial"/>
          <w:sz w:val="22"/>
          <w:szCs w:val="22"/>
        </w:rPr>
        <w:t>i </w:t>
      </w:r>
      <w:r w:rsidR="00D729D0" w:rsidRPr="00D37F96">
        <w:rPr>
          <w:rFonts w:ascii="Arial" w:hAnsi="Arial" w:cs="Arial"/>
          <w:sz w:val="22"/>
          <w:szCs w:val="22"/>
        </w:rPr>
        <w:t>Dokumentacji</w:t>
      </w:r>
      <w:r w:rsidRPr="00D37F96">
        <w:rPr>
          <w:rFonts w:ascii="Arial" w:hAnsi="Arial" w:cs="Arial"/>
          <w:sz w:val="22"/>
          <w:szCs w:val="22"/>
        </w:rPr>
        <w:t xml:space="preserve">, o których mowa w ust. </w:t>
      </w:r>
      <w:r w:rsidR="00EE4D9F" w:rsidRPr="00D37F96">
        <w:rPr>
          <w:rFonts w:ascii="Arial" w:hAnsi="Arial" w:cs="Arial"/>
          <w:sz w:val="22"/>
          <w:szCs w:val="22"/>
        </w:rPr>
        <w:t>1</w:t>
      </w:r>
      <w:r w:rsidR="00AA1E12" w:rsidRPr="00D37F96">
        <w:rPr>
          <w:rFonts w:ascii="Arial" w:hAnsi="Arial" w:cs="Arial"/>
          <w:sz w:val="22"/>
          <w:szCs w:val="22"/>
        </w:rPr>
        <w:t>6</w:t>
      </w:r>
      <w:r w:rsidR="00EE4D9F" w:rsidRPr="00D37F96">
        <w:rPr>
          <w:rFonts w:ascii="Arial" w:hAnsi="Arial" w:cs="Arial"/>
          <w:sz w:val="22"/>
          <w:szCs w:val="22"/>
        </w:rPr>
        <w:t xml:space="preserve"> </w:t>
      </w:r>
      <w:r w:rsidR="00D729D0" w:rsidRPr="00D37F96">
        <w:rPr>
          <w:rFonts w:ascii="Arial" w:hAnsi="Arial" w:cs="Arial"/>
          <w:sz w:val="22"/>
          <w:szCs w:val="22"/>
        </w:rPr>
        <w:t>niniejszego paragrafu</w:t>
      </w:r>
      <w:r w:rsidR="004D1E1D" w:rsidRPr="00D37F96">
        <w:rPr>
          <w:rFonts w:ascii="Arial" w:hAnsi="Arial" w:cs="Arial"/>
          <w:sz w:val="22"/>
          <w:szCs w:val="22"/>
        </w:rPr>
        <w:t xml:space="preserve">, a także </w:t>
      </w:r>
      <w:r w:rsidR="00912024" w:rsidRPr="00D37F96">
        <w:rPr>
          <w:rFonts w:ascii="Arial" w:hAnsi="Arial" w:cs="Arial"/>
          <w:sz w:val="22"/>
          <w:szCs w:val="22"/>
        </w:rPr>
        <w:t>u</w:t>
      </w:r>
      <w:r w:rsidRPr="00D37F96">
        <w:rPr>
          <w:rFonts w:ascii="Arial" w:hAnsi="Arial" w:cs="Arial"/>
          <w:sz w:val="22"/>
          <w:szCs w:val="22"/>
        </w:rPr>
        <w:t xml:space="preserve">prawnień do korzystania z nich </w:t>
      </w:r>
      <w:r w:rsidR="00912024" w:rsidRPr="00D37F96">
        <w:rPr>
          <w:rFonts w:ascii="Arial" w:hAnsi="Arial" w:cs="Arial"/>
          <w:sz w:val="22"/>
          <w:szCs w:val="22"/>
        </w:rPr>
        <w:t xml:space="preserve">(w tym licencji oraz prawa </w:t>
      </w:r>
      <w:r w:rsidR="00DF2EFB" w:rsidRPr="00D37F96">
        <w:rPr>
          <w:rFonts w:ascii="Arial" w:hAnsi="Arial" w:cs="Arial"/>
          <w:sz w:val="22"/>
          <w:szCs w:val="22"/>
        </w:rPr>
        <w:t xml:space="preserve">do wykonywania i </w:t>
      </w:r>
      <w:r w:rsidR="00912024" w:rsidRPr="00D37F96">
        <w:rPr>
          <w:rFonts w:ascii="Arial" w:hAnsi="Arial" w:cs="Arial"/>
          <w:sz w:val="22"/>
          <w:szCs w:val="22"/>
        </w:rPr>
        <w:t>zezwalani</w:t>
      </w:r>
      <w:r w:rsidR="00DF2EFB" w:rsidRPr="00D37F96">
        <w:rPr>
          <w:rFonts w:ascii="Arial" w:hAnsi="Arial" w:cs="Arial"/>
          <w:sz w:val="22"/>
          <w:szCs w:val="22"/>
        </w:rPr>
        <w:t>a na</w:t>
      </w:r>
      <w:r w:rsidR="00912024" w:rsidRPr="00D37F96">
        <w:rPr>
          <w:rFonts w:ascii="Arial" w:hAnsi="Arial" w:cs="Arial"/>
          <w:sz w:val="22"/>
          <w:szCs w:val="22"/>
        </w:rPr>
        <w:t xml:space="preserve"> wykonywani</w:t>
      </w:r>
      <w:r w:rsidR="00DF2EFB" w:rsidRPr="00D37F96">
        <w:rPr>
          <w:rFonts w:ascii="Arial" w:hAnsi="Arial" w:cs="Arial"/>
          <w:sz w:val="22"/>
          <w:szCs w:val="22"/>
        </w:rPr>
        <w:t>e</w:t>
      </w:r>
      <w:r w:rsidR="00912024" w:rsidRPr="00D37F96">
        <w:rPr>
          <w:rFonts w:ascii="Arial" w:hAnsi="Arial" w:cs="Arial"/>
          <w:sz w:val="22"/>
          <w:szCs w:val="22"/>
        </w:rPr>
        <w:t xml:space="preserve"> zależnego prawa autorskiego</w:t>
      </w:r>
      <w:r w:rsidR="00D00EBC" w:rsidRPr="00D37F96">
        <w:rPr>
          <w:rFonts w:ascii="Arial" w:hAnsi="Arial" w:cs="Arial"/>
          <w:sz w:val="22"/>
          <w:szCs w:val="22"/>
        </w:rPr>
        <w:t>,</w:t>
      </w:r>
      <w:r w:rsidR="00847E1D">
        <w:rPr>
          <w:rFonts w:ascii="Arial" w:hAnsi="Arial" w:cs="Arial"/>
          <w:sz w:val="22"/>
          <w:szCs w:val="22"/>
        </w:rPr>
        <w:t xml:space="preserve"> </w:t>
      </w:r>
      <w:r w:rsidR="00847E1D" w:rsidRPr="006F3493">
        <w:rPr>
          <w:rFonts w:ascii="Arial" w:hAnsi="Arial" w:cs="Arial"/>
          <w:color w:val="FF0000"/>
          <w:sz w:val="22"/>
          <w:szCs w:val="22"/>
        </w:rPr>
        <w:t xml:space="preserve">przy czym </w:t>
      </w:r>
      <w:r w:rsidR="006F3493" w:rsidRPr="006F3493">
        <w:rPr>
          <w:rFonts w:ascii="Arial" w:hAnsi="Arial" w:cs="Arial"/>
          <w:color w:val="FF0000"/>
          <w:sz w:val="22"/>
          <w:szCs w:val="22"/>
        </w:rPr>
        <w:t xml:space="preserve">prawo to dotyczy Dokumentacji w zakresie opisanym w ust. 17 pkt 2 niniejszego paragrafu, </w:t>
      </w:r>
      <w:r w:rsidR="00D00EBC" w:rsidRPr="006F3493">
        <w:rPr>
          <w:rFonts w:ascii="Arial" w:hAnsi="Arial" w:cs="Arial"/>
          <w:color w:val="FF0000"/>
          <w:sz w:val="22"/>
          <w:szCs w:val="22"/>
        </w:rPr>
        <w:t xml:space="preserve"> </w:t>
      </w:r>
      <w:r w:rsidR="00D00EBC" w:rsidRPr="00D37F96">
        <w:rPr>
          <w:rFonts w:ascii="Arial" w:hAnsi="Arial" w:cs="Arial"/>
          <w:sz w:val="22"/>
          <w:szCs w:val="22"/>
        </w:rPr>
        <w:t>a także prawa do udzielenia sublicencji</w:t>
      </w:r>
      <w:r w:rsidR="00912024" w:rsidRPr="00D37F96">
        <w:rPr>
          <w:rFonts w:ascii="Arial" w:hAnsi="Arial" w:cs="Arial"/>
          <w:sz w:val="22"/>
          <w:szCs w:val="22"/>
        </w:rPr>
        <w:t xml:space="preserve">) </w:t>
      </w:r>
      <w:r w:rsidRPr="00D37F96">
        <w:rPr>
          <w:rFonts w:ascii="Arial" w:hAnsi="Arial" w:cs="Arial"/>
          <w:sz w:val="22"/>
          <w:szCs w:val="22"/>
        </w:rPr>
        <w:t xml:space="preserve">będzie następować </w:t>
      </w:r>
      <w:r w:rsidR="00611123" w:rsidRPr="00D37F96">
        <w:rPr>
          <w:rFonts w:ascii="Arial" w:hAnsi="Arial" w:cs="Arial"/>
          <w:sz w:val="22"/>
          <w:szCs w:val="22"/>
        </w:rPr>
        <w:t>z </w:t>
      </w:r>
      <w:r w:rsidRPr="00D37F96">
        <w:rPr>
          <w:rFonts w:ascii="Arial" w:hAnsi="Arial" w:cs="Arial"/>
          <w:sz w:val="22"/>
          <w:szCs w:val="22"/>
        </w:rPr>
        <w:t xml:space="preserve">chwilą odbioru </w:t>
      </w:r>
      <w:r w:rsidR="00131AC7" w:rsidRPr="00D37F96">
        <w:rPr>
          <w:rFonts w:ascii="Arial" w:hAnsi="Arial" w:cs="Arial"/>
          <w:sz w:val="22"/>
          <w:szCs w:val="22"/>
        </w:rPr>
        <w:t xml:space="preserve">końcowego </w:t>
      </w:r>
      <w:r w:rsidRPr="00D37F96">
        <w:rPr>
          <w:rFonts w:ascii="Arial" w:hAnsi="Arial" w:cs="Arial"/>
          <w:sz w:val="22"/>
          <w:szCs w:val="22"/>
        </w:rPr>
        <w:t>każdego EZT</w:t>
      </w:r>
      <w:r w:rsidR="004D1E1D" w:rsidRPr="00D37F96">
        <w:rPr>
          <w:rFonts w:ascii="Arial" w:hAnsi="Arial" w:cs="Arial"/>
          <w:sz w:val="22"/>
          <w:szCs w:val="22"/>
        </w:rPr>
        <w:t xml:space="preserve"> </w:t>
      </w:r>
      <w:r w:rsidR="004B2B8B" w:rsidRPr="00D37F96">
        <w:rPr>
          <w:rFonts w:ascii="Arial" w:hAnsi="Arial" w:cs="Arial"/>
          <w:sz w:val="22"/>
          <w:szCs w:val="22"/>
        </w:rPr>
        <w:t xml:space="preserve">oraz </w:t>
      </w:r>
      <w:r w:rsidR="0072666E" w:rsidRPr="00D37F96">
        <w:rPr>
          <w:rFonts w:ascii="Arial" w:hAnsi="Arial" w:cs="Arial"/>
          <w:sz w:val="22"/>
          <w:szCs w:val="22"/>
        </w:rPr>
        <w:t xml:space="preserve"> </w:t>
      </w:r>
      <w:r w:rsidR="00C84791" w:rsidRPr="00D37F96">
        <w:rPr>
          <w:rFonts w:ascii="Arial" w:hAnsi="Arial" w:cs="Arial"/>
          <w:sz w:val="22"/>
          <w:szCs w:val="22"/>
        </w:rPr>
        <w:t>S</w:t>
      </w:r>
      <w:r w:rsidR="004B2B8B" w:rsidRPr="00D37F96">
        <w:rPr>
          <w:rFonts w:ascii="Arial" w:hAnsi="Arial" w:cs="Arial"/>
          <w:sz w:val="22"/>
          <w:szCs w:val="22"/>
        </w:rPr>
        <w:t xml:space="preserve">przętu, </w:t>
      </w:r>
      <w:r w:rsidR="006D44EC" w:rsidRPr="00D37F96">
        <w:rPr>
          <w:rFonts w:ascii="Arial" w:hAnsi="Arial" w:cs="Arial"/>
          <w:sz w:val="22"/>
          <w:szCs w:val="22"/>
        </w:rPr>
        <w:t>bez konieczności składania odrębnego oświadczenia</w:t>
      </w:r>
      <w:r w:rsidR="00B3751F" w:rsidRPr="00D37F96">
        <w:rPr>
          <w:rFonts w:ascii="Arial" w:hAnsi="Arial" w:cs="Arial"/>
          <w:sz w:val="22"/>
          <w:szCs w:val="22"/>
        </w:rPr>
        <w:t>.</w:t>
      </w:r>
      <w:r w:rsidR="005F5D7B" w:rsidRPr="00D37F96">
        <w:rPr>
          <w:rFonts w:ascii="Arial" w:hAnsi="Arial" w:cs="Arial"/>
          <w:sz w:val="22"/>
          <w:szCs w:val="22"/>
        </w:rPr>
        <w:t xml:space="preserve"> </w:t>
      </w:r>
      <w:r w:rsidR="004D1E1D" w:rsidRPr="00D37F96">
        <w:rPr>
          <w:rFonts w:ascii="Arial" w:hAnsi="Arial" w:cs="Arial"/>
          <w:sz w:val="22"/>
          <w:szCs w:val="22"/>
        </w:rPr>
        <w:t xml:space="preserve">W sytuacjach, </w:t>
      </w:r>
      <w:r w:rsidR="009F3474" w:rsidRPr="00D37F96">
        <w:rPr>
          <w:rFonts w:ascii="Arial" w:hAnsi="Arial" w:cs="Arial"/>
          <w:sz w:val="22"/>
          <w:szCs w:val="22"/>
        </w:rPr>
        <w:t>o </w:t>
      </w:r>
      <w:r w:rsidR="004D1E1D" w:rsidRPr="00D37F96">
        <w:rPr>
          <w:rFonts w:ascii="Arial" w:hAnsi="Arial" w:cs="Arial"/>
          <w:sz w:val="22"/>
          <w:szCs w:val="22"/>
        </w:rPr>
        <w:t xml:space="preserve">których mowa w ust. </w:t>
      </w:r>
      <w:r w:rsidR="00E76C14" w:rsidRPr="00D37F96">
        <w:rPr>
          <w:rFonts w:ascii="Arial" w:hAnsi="Arial" w:cs="Arial"/>
          <w:sz w:val="22"/>
          <w:szCs w:val="22"/>
        </w:rPr>
        <w:t>1</w:t>
      </w:r>
      <w:r w:rsidR="00AA1E12" w:rsidRPr="00D37F96">
        <w:rPr>
          <w:rFonts w:ascii="Arial" w:hAnsi="Arial" w:cs="Arial"/>
          <w:sz w:val="22"/>
          <w:szCs w:val="22"/>
        </w:rPr>
        <w:t>5</w:t>
      </w:r>
      <w:r w:rsidR="004D1E1D" w:rsidRPr="00D37F96">
        <w:rPr>
          <w:rFonts w:ascii="Arial" w:hAnsi="Arial" w:cs="Arial"/>
          <w:sz w:val="22"/>
          <w:szCs w:val="22"/>
        </w:rPr>
        <w:t xml:space="preserve"> niniejszego paragrafu n</w:t>
      </w:r>
      <w:r w:rsidR="005F5D7B" w:rsidRPr="00D37F96">
        <w:rPr>
          <w:rFonts w:ascii="Arial" w:hAnsi="Arial" w:cs="Arial"/>
          <w:sz w:val="22"/>
          <w:szCs w:val="22"/>
        </w:rPr>
        <w:t xml:space="preserve">abycie własności egzemplarzy Oprogramowania i Dokumentacji </w:t>
      </w:r>
      <w:r w:rsidR="004D1E1D" w:rsidRPr="00D37F96">
        <w:rPr>
          <w:rFonts w:ascii="Arial" w:hAnsi="Arial" w:cs="Arial"/>
          <w:sz w:val="22"/>
          <w:szCs w:val="22"/>
        </w:rPr>
        <w:t xml:space="preserve">oraz uprawnień do korzystania z nich </w:t>
      </w:r>
      <w:r w:rsidR="00912024" w:rsidRPr="00D37F96">
        <w:rPr>
          <w:rFonts w:ascii="Arial" w:hAnsi="Arial" w:cs="Arial"/>
          <w:sz w:val="22"/>
          <w:szCs w:val="22"/>
        </w:rPr>
        <w:t>(w tym licencji oraz prawa na zezwalanie wykonywania zależnego prawa autorskiego</w:t>
      </w:r>
      <w:r w:rsidR="00D00EBC" w:rsidRPr="00D37F96">
        <w:rPr>
          <w:rFonts w:ascii="Arial" w:hAnsi="Arial" w:cs="Arial"/>
          <w:sz w:val="22"/>
          <w:szCs w:val="22"/>
        </w:rPr>
        <w:t>, a także prawa do udzielenia sublicencji</w:t>
      </w:r>
      <w:r w:rsidR="00912024" w:rsidRPr="00D37F96">
        <w:rPr>
          <w:rFonts w:ascii="Arial" w:hAnsi="Arial" w:cs="Arial"/>
          <w:sz w:val="22"/>
          <w:szCs w:val="22"/>
        </w:rPr>
        <w:t xml:space="preserve">) </w:t>
      </w:r>
      <w:r w:rsidR="005F5D7B" w:rsidRPr="00D37F96">
        <w:rPr>
          <w:rFonts w:ascii="Arial" w:hAnsi="Arial" w:cs="Arial"/>
          <w:sz w:val="22"/>
          <w:szCs w:val="22"/>
        </w:rPr>
        <w:t xml:space="preserve">będzie następować </w:t>
      </w:r>
      <w:r w:rsidR="009F3474" w:rsidRPr="00D37F96">
        <w:rPr>
          <w:rFonts w:ascii="Arial" w:hAnsi="Arial" w:cs="Arial"/>
          <w:sz w:val="22"/>
          <w:szCs w:val="22"/>
        </w:rPr>
        <w:t>z </w:t>
      </w:r>
      <w:r w:rsidR="005F5D7B" w:rsidRPr="00D37F96">
        <w:rPr>
          <w:rFonts w:ascii="Arial" w:hAnsi="Arial" w:cs="Arial"/>
          <w:sz w:val="22"/>
          <w:szCs w:val="22"/>
        </w:rPr>
        <w:t xml:space="preserve">momentem ich dostarczenia bez konieczności składania odrębnego oświadczenia. </w:t>
      </w:r>
    </w:p>
    <w:p w14:paraId="2E12E97F" w14:textId="55A29732" w:rsidR="00BD48A3" w:rsidRPr="00D37F96" w:rsidRDefault="00BD48A3" w:rsidP="00BD48A3">
      <w:pPr>
        <w:widowControl w:val="0"/>
        <w:numPr>
          <w:ilvl w:val="0"/>
          <w:numId w:val="8"/>
        </w:numPr>
        <w:suppressAutoHyphens/>
        <w:jc w:val="both"/>
        <w:rPr>
          <w:rFonts w:ascii="Arial" w:hAnsi="Arial" w:cs="Arial"/>
          <w:sz w:val="22"/>
          <w:szCs w:val="22"/>
        </w:rPr>
      </w:pPr>
      <w:r w:rsidRPr="00D37F96">
        <w:rPr>
          <w:rFonts w:ascii="Arial" w:hAnsi="Arial" w:cs="Arial"/>
          <w:sz w:val="22"/>
          <w:szCs w:val="22"/>
        </w:rPr>
        <w:t xml:space="preserve">Wykonawca zobowiązany jest w trakcie produkcji Pojazdów wykonać próby i badania urządzeń wchodzących w skład Sprzętu oraz stanowiących Części podlegających Transportowemu Dozorowi Technicznemu, tj. wszystkie czynności umożliwiające dopuszczenie do eksploatacji i rejestrację oraz uzyskać wymagane przepisami decyzje </w:t>
      </w:r>
      <w:r w:rsidR="009650C5" w:rsidRPr="00D37F96">
        <w:rPr>
          <w:rFonts w:ascii="Arial" w:hAnsi="Arial" w:cs="Arial"/>
          <w:sz w:val="22"/>
          <w:szCs w:val="22"/>
        </w:rPr>
        <w:t>o</w:t>
      </w:r>
      <w:r w:rsidR="00611123" w:rsidRPr="00D37F96">
        <w:rPr>
          <w:rFonts w:ascii="Arial" w:hAnsi="Arial" w:cs="Arial"/>
          <w:sz w:val="22"/>
          <w:szCs w:val="22"/>
        </w:rPr>
        <w:t xml:space="preserve"> </w:t>
      </w:r>
      <w:r w:rsidRPr="00D37F96">
        <w:rPr>
          <w:rFonts w:ascii="Arial" w:hAnsi="Arial" w:cs="Arial"/>
          <w:sz w:val="22"/>
          <w:szCs w:val="22"/>
        </w:rPr>
        <w:t xml:space="preserve">zezwoleniu na eksploatację. Wszystkie urządzenia podlegające dozorowi technicznemu muszą przejść pomyślnie próby </w:t>
      </w:r>
      <w:r w:rsidR="00611123" w:rsidRPr="00D37F96">
        <w:rPr>
          <w:rFonts w:ascii="Arial" w:hAnsi="Arial" w:cs="Arial"/>
          <w:sz w:val="22"/>
          <w:szCs w:val="22"/>
        </w:rPr>
        <w:t>i </w:t>
      </w:r>
      <w:r w:rsidRPr="00D37F96">
        <w:rPr>
          <w:rFonts w:ascii="Arial" w:hAnsi="Arial" w:cs="Arial"/>
          <w:sz w:val="22"/>
          <w:szCs w:val="22"/>
        </w:rPr>
        <w:t xml:space="preserve">badania przewidziane przepisami o dozorze technicznym. </w:t>
      </w:r>
    </w:p>
    <w:p w14:paraId="5C55392D" w14:textId="56138A61" w:rsidR="009C5DCC" w:rsidRPr="00D37F96" w:rsidRDefault="009C5DCC" w:rsidP="00BD48A3">
      <w:pPr>
        <w:widowControl w:val="0"/>
        <w:numPr>
          <w:ilvl w:val="0"/>
          <w:numId w:val="8"/>
        </w:numPr>
        <w:suppressAutoHyphens/>
        <w:jc w:val="both"/>
        <w:rPr>
          <w:rFonts w:ascii="Arial" w:hAnsi="Arial" w:cs="Arial"/>
          <w:sz w:val="22"/>
          <w:szCs w:val="22"/>
        </w:rPr>
      </w:pPr>
      <w:r w:rsidRPr="00D37F96">
        <w:rPr>
          <w:rFonts w:ascii="Arial" w:hAnsi="Arial" w:cs="Arial"/>
          <w:sz w:val="22"/>
          <w:szCs w:val="22"/>
        </w:rPr>
        <w:t xml:space="preserve">Wykonawca zobowiązany jest </w:t>
      </w:r>
      <w:r w:rsidR="002F3FCB" w:rsidRPr="00D37F96">
        <w:rPr>
          <w:rFonts w:ascii="Arial" w:hAnsi="Arial" w:cs="Arial"/>
          <w:sz w:val="22"/>
          <w:szCs w:val="22"/>
        </w:rPr>
        <w:t xml:space="preserve"> na etapie budowy pojazdów oraz w trakcie </w:t>
      </w:r>
      <w:r w:rsidR="00F44BBB" w:rsidRPr="00D37F96">
        <w:rPr>
          <w:rFonts w:ascii="Arial" w:hAnsi="Arial" w:cs="Arial"/>
          <w:sz w:val="22"/>
          <w:szCs w:val="22"/>
        </w:rPr>
        <w:t xml:space="preserve">okresu </w:t>
      </w:r>
      <w:r w:rsidR="002F3FCB" w:rsidRPr="00D37F96">
        <w:rPr>
          <w:rFonts w:ascii="Arial" w:hAnsi="Arial" w:cs="Arial"/>
          <w:sz w:val="22"/>
          <w:szCs w:val="22"/>
        </w:rPr>
        <w:t xml:space="preserve">gwarancji jakości i rękojmi za wady </w:t>
      </w:r>
      <w:r w:rsidR="00F44BBB" w:rsidRPr="00D37F96">
        <w:rPr>
          <w:rFonts w:ascii="Arial" w:hAnsi="Arial" w:cs="Arial"/>
          <w:sz w:val="22"/>
          <w:szCs w:val="22"/>
        </w:rPr>
        <w:t xml:space="preserve">wskazanego w </w:t>
      </w:r>
      <w:r w:rsidR="002F3FCB" w:rsidRPr="00D37F96">
        <w:rPr>
          <w:rFonts w:ascii="Arial" w:hAnsi="Arial" w:cs="Arial"/>
          <w:sz w:val="22"/>
          <w:szCs w:val="22"/>
        </w:rPr>
        <w:t>postanowieni</w:t>
      </w:r>
      <w:r w:rsidR="00F44BBB" w:rsidRPr="00D37F96">
        <w:rPr>
          <w:rFonts w:ascii="Arial" w:hAnsi="Arial" w:cs="Arial"/>
          <w:sz w:val="22"/>
          <w:szCs w:val="22"/>
        </w:rPr>
        <w:t>u</w:t>
      </w:r>
      <w:r w:rsidR="002F3FCB" w:rsidRPr="00D37F96">
        <w:rPr>
          <w:rFonts w:ascii="Arial" w:hAnsi="Arial" w:cs="Arial"/>
          <w:sz w:val="22"/>
          <w:szCs w:val="22"/>
        </w:rPr>
        <w:t xml:space="preserve"> </w:t>
      </w:r>
      <w:r w:rsidR="00DC5876" w:rsidRPr="00D37F96">
        <w:rPr>
          <w:rFonts w:ascii="Arial" w:hAnsi="Arial" w:cs="Arial"/>
          <w:bCs/>
          <w:sz w:val="22"/>
          <w:szCs w:val="22"/>
          <w:lang w:eastAsia="ar-SA"/>
        </w:rPr>
        <w:t xml:space="preserve">§ </w:t>
      </w:r>
      <w:r w:rsidR="002F3FCB" w:rsidRPr="00D37F96">
        <w:rPr>
          <w:rFonts w:ascii="Arial" w:hAnsi="Arial" w:cs="Arial"/>
          <w:sz w:val="22"/>
          <w:szCs w:val="22"/>
        </w:rPr>
        <w:t xml:space="preserve">9 ust. </w:t>
      </w:r>
      <w:r w:rsidR="00F44BBB" w:rsidRPr="00D37F96">
        <w:rPr>
          <w:rFonts w:ascii="Arial" w:hAnsi="Arial" w:cs="Arial"/>
          <w:sz w:val="22"/>
          <w:szCs w:val="22"/>
        </w:rPr>
        <w:t>3 zdanie ostatnie Umowy</w:t>
      </w:r>
      <w:r w:rsidR="002F3FCB" w:rsidRPr="00D37F96">
        <w:rPr>
          <w:rFonts w:ascii="Arial" w:hAnsi="Arial" w:cs="Arial"/>
          <w:sz w:val="22"/>
          <w:szCs w:val="22"/>
        </w:rPr>
        <w:t xml:space="preserve"> </w:t>
      </w:r>
      <w:r w:rsidRPr="00D37F96">
        <w:rPr>
          <w:rFonts w:ascii="Arial" w:hAnsi="Arial" w:cs="Arial"/>
          <w:sz w:val="22"/>
          <w:szCs w:val="22"/>
        </w:rPr>
        <w:t xml:space="preserve">do </w:t>
      </w:r>
      <w:r w:rsidR="002F3FCB" w:rsidRPr="00D37F96">
        <w:rPr>
          <w:rFonts w:ascii="Arial" w:hAnsi="Arial" w:cs="Arial"/>
          <w:sz w:val="22"/>
          <w:szCs w:val="22"/>
        </w:rPr>
        <w:t xml:space="preserve">zgłoszenia Zamawiającemu i usunięcia, </w:t>
      </w:r>
      <w:r w:rsidRPr="00D37F96">
        <w:rPr>
          <w:rFonts w:ascii="Arial" w:hAnsi="Arial" w:cs="Arial"/>
          <w:sz w:val="22"/>
          <w:szCs w:val="22"/>
        </w:rPr>
        <w:t>na własny koszt</w:t>
      </w:r>
      <w:r w:rsidR="002F3FCB" w:rsidRPr="00D37F96">
        <w:rPr>
          <w:rFonts w:ascii="Arial" w:hAnsi="Arial" w:cs="Arial"/>
          <w:sz w:val="22"/>
          <w:szCs w:val="22"/>
        </w:rPr>
        <w:t>,</w:t>
      </w:r>
      <w:r w:rsidRPr="00D37F96">
        <w:rPr>
          <w:rFonts w:ascii="Arial" w:hAnsi="Arial" w:cs="Arial"/>
          <w:sz w:val="22"/>
          <w:szCs w:val="22"/>
        </w:rPr>
        <w:t xml:space="preserve"> </w:t>
      </w:r>
      <w:r w:rsidR="002F3FCB" w:rsidRPr="00D37F96">
        <w:rPr>
          <w:rFonts w:ascii="Arial" w:hAnsi="Arial" w:cs="Arial"/>
          <w:sz w:val="22"/>
          <w:szCs w:val="22"/>
        </w:rPr>
        <w:t>wad pojazdów</w:t>
      </w:r>
      <w:r w:rsidRPr="00D37F96">
        <w:rPr>
          <w:rFonts w:ascii="Arial" w:hAnsi="Arial" w:cs="Arial"/>
          <w:sz w:val="22"/>
          <w:szCs w:val="22"/>
        </w:rPr>
        <w:t xml:space="preserve">, zagrażających bezpieczeństwu ruchu </w:t>
      </w:r>
      <w:r w:rsidR="002F3FCB" w:rsidRPr="00D37F96">
        <w:rPr>
          <w:rFonts w:ascii="Arial" w:hAnsi="Arial" w:cs="Arial"/>
          <w:sz w:val="22"/>
          <w:szCs w:val="22"/>
        </w:rPr>
        <w:t xml:space="preserve">kolejowego lub </w:t>
      </w:r>
      <w:r w:rsidRPr="00D37F96">
        <w:rPr>
          <w:rFonts w:ascii="Arial" w:hAnsi="Arial" w:cs="Arial"/>
          <w:sz w:val="22"/>
          <w:szCs w:val="22"/>
        </w:rPr>
        <w:t xml:space="preserve"> życiu ludzkiemu. </w:t>
      </w:r>
      <w:r w:rsidR="002F3FCB" w:rsidRPr="00D37F96">
        <w:rPr>
          <w:rFonts w:ascii="Arial" w:hAnsi="Arial" w:cs="Arial"/>
          <w:sz w:val="22"/>
          <w:szCs w:val="22"/>
        </w:rPr>
        <w:t xml:space="preserve">Czynności </w:t>
      </w:r>
      <w:r w:rsidRPr="00D37F96">
        <w:rPr>
          <w:rFonts w:ascii="Arial" w:hAnsi="Arial" w:cs="Arial"/>
          <w:sz w:val="22"/>
          <w:szCs w:val="22"/>
        </w:rPr>
        <w:t>te Wykonawca zobowiązany jest uzgodnić z Zamawiającym</w:t>
      </w:r>
      <w:r w:rsidR="002F3FCB" w:rsidRPr="00D37F96">
        <w:rPr>
          <w:rFonts w:ascii="Arial" w:hAnsi="Arial" w:cs="Arial"/>
          <w:sz w:val="22"/>
          <w:szCs w:val="22"/>
        </w:rPr>
        <w:t xml:space="preserve"> oraz uzyskać wszelkie niezbędne </w:t>
      </w:r>
      <w:r w:rsidR="00DC5876" w:rsidRPr="00D37F96">
        <w:rPr>
          <w:rFonts w:ascii="Arial" w:hAnsi="Arial" w:cs="Arial"/>
          <w:sz w:val="22"/>
          <w:szCs w:val="22"/>
        </w:rPr>
        <w:t xml:space="preserve">dokumenty, certyfikaty, zezwolenia i decyzje pozwalające na wprowadzenie w pojazdach zmiany i dalszą ich eksploatację. </w:t>
      </w:r>
      <w:r w:rsidRPr="00D37F96">
        <w:rPr>
          <w:rFonts w:ascii="Arial" w:hAnsi="Arial" w:cs="Arial"/>
          <w:sz w:val="22"/>
          <w:szCs w:val="22"/>
        </w:rPr>
        <w:t xml:space="preserve"> Postanowienia ustępów </w:t>
      </w:r>
      <w:r w:rsidR="00AA6473" w:rsidRPr="00D37F96">
        <w:rPr>
          <w:rFonts w:ascii="Arial" w:hAnsi="Arial" w:cs="Arial"/>
          <w:sz w:val="22"/>
          <w:szCs w:val="22"/>
        </w:rPr>
        <w:t xml:space="preserve"> 9</w:t>
      </w:r>
      <w:r w:rsidRPr="00D37F96">
        <w:rPr>
          <w:rFonts w:ascii="Arial" w:hAnsi="Arial" w:cs="Arial"/>
          <w:sz w:val="22"/>
          <w:szCs w:val="22"/>
        </w:rPr>
        <w:t xml:space="preserve">, </w:t>
      </w:r>
      <w:r w:rsidR="00941549" w:rsidRPr="00D37F96">
        <w:rPr>
          <w:rFonts w:ascii="Arial" w:hAnsi="Arial" w:cs="Arial"/>
          <w:sz w:val="22"/>
          <w:szCs w:val="22"/>
        </w:rPr>
        <w:t xml:space="preserve">ust. </w:t>
      </w:r>
      <w:r w:rsidR="00AA6473" w:rsidRPr="00D37F96">
        <w:rPr>
          <w:rFonts w:ascii="Arial" w:hAnsi="Arial" w:cs="Arial"/>
          <w:sz w:val="22"/>
          <w:szCs w:val="22"/>
        </w:rPr>
        <w:t>1</w:t>
      </w:r>
      <w:r w:rsidR="00976FA1" w:rsidRPr="00D37F96">
        <w:rPr>
          <w:rFonts w:ascii="Arial" w:hAnsi="Arial" w:cs="Arial"/>
          <w:sz w:val="22"/>
          <w:szCs w:val="22"/>
        </w:rPr>
        <w:t>6</w:t>
      </w:r>
      <w:r w:rsidR="00AA6473" w:rsidRPr="00D37F96">
        <w:rPr>
          <w:rFonts w:ascii="Arial" w:hAnsi="Arial" w:cs="Arial"/>
          <w:sz w:val="22"/>
          <w:szCs w:val="22"/>
        </w:rPr>
        <w:t xml:space="preserve"> pkt 3, </w:t>
      </w:r>
      <w:r w:rsidR="00941549" w:rsidRPr="00D37F96">
        <w:rPr>
          <w:rFonts w:ascii="Arial" w:hAnsi="Arial" w:cs="Arial"/>
          <w:sz w:val="22"/>
          <w:szCs w:val="22"/>
        </w:rPr>
        <w:t xml:space="preserve">ust. </w:t>
      </w:r>
      <w:r w:rsidR="00AA6473" w:rsidRPr="00D37F96">
        <w:rPr>
          <w:rFonts w:ascii="Arial" w:hAnsi="Arial" w:cs="Arial"/>
          <w:sz w:val="22"/>
          <w:szCs w:val="22"/>
        </w:rPr>
        <w:t>1</w:t>
      </w:r>
      <w:r w:rsidR="00976FA1" w:rsidRPr="00D37F96">
        <w:rPr>
          <w:rFonts w:ascii="Arial" w:hAnsi="Arial" w:cs="Arial"/>
          <w:sz w:val="22"/>
          <w:szCs w:val="22"/>
        </w:rPr>
        <w:t>7</w:t>
      </w:r>
      <w:r w:rsidRPr="00D37F96">
        <w:rPr>
          <w:rFonts w:ascii="Arial" w:hAnsi="Arial" w:cs="Arial"/>
          <w:sz w:val="22"/>
          <w:szCs w:val="22"/>
        </w:rPr>
        <w:t xml:space="preserve"> – 1</w:t>
      </w:r>
      <w:r w:rsidR="00976FA1" w:rsidRPr="00D37F96">
        <w:rPr>
          <w:rFonts w:ascii="Arial" w:hAnsi="Arial" w:cs="Arial"/>
          <w:sz w:val="22"/>
          <w:szCs w:val="22"/>
        </w:rPr>
        <w:t>9</w:t>
      </w:r>
      <w:r w:rsidR="00AA6473" w:rsidRPr="00D37F96">
        <w:rPr>
          <w:rFonts w:ascii="Arial" w:hAnsi="Arial" w:cs="Arial"/>
          <w:sz w:val="22"/>
          <w:szCs w:val="22"/>
        </w:rPr>
        <w:t xml:space="preserve"> i </w:t>
      </w:r>
      <w:r w:rsidR="00976FA1" w:rsidRPr="00D37F96">
        <w:rPr>
          <w:rFonts w:ascii="Arial" w:hAnsi="Arial" w:cs="Arial"/>
          <w:sz w:val="22"/>
          <w:szCs w:val="22"/>
        </w:rPr>
        <w:t>28</w:t>
      </w:r>
      <w:r w:rsidR="00AA6473" w:rsidRPr="00D37F96">
        <w:rPr>
          <w:rFonts w:ascii="Arial" w:hAnsi="Arial" w:cs="Arial"/>
          <w:sz w:val="22"/>
          <w:szCs w:val="22"/>
        </w:rPr>
        <w:t>-3</w:t>
      </w:r>
      <w:r w:rsidR="00976FA1" w:rsidRPr="00D37F96">
        <w:rPr>
          <w:rFonts w:ascii="Arial" w:hAnsi="Arial" w:cs="Arial"/>
          <w:sz w:val="22"/>
          <w:szCs w:val="22"/>
        </w:rPr>
        <w:t>1</w:t>
      </w:r>
      <w:r w:rsidR="00AA6473" w:rsidRPr="00D37F96">
        <w:rPr>
          <w:rFonts w:ascii="Arial" w:hAnsi="Arial" w:cs="Arial"/>
          <w:sz w:val="22"/>
          <w:szCs w:val="22"/>
        </w:rPr>
        <w:t xml:space="preserve"> </w:t>
      </w:r>
      <w:r w:rsidRPr="00D37F96">
        <w:rPr>
          <w:rFonts w:ascii="Arial" w:hAnsi="Arial" w:cs="Arial"/>
          <w:sz w:val="22"/>
          <w:szCs w:val="22"/>
        </w:rPr>
        <w:t xml:space="preserve">niniejszego paragrafu stosuje się odpowiednio. Opisany w niniejszym ustępie obowiązek trwa przez 10 lat </w:t>
      </w:r>
      <w:r w:rsidRPr="00D37F96">
        <w:rPr>
          <w:rFonts w:ascii="Arial" w:hAnsi="Arial" w:cs="Arial"/>
          <w:sz w:val="22"/>
          <w:szCs w:val="22"/>
        </w:rPr>
        <w:lastRenderedPageBreak/>
        <w:t>od dnia podpisania protokołów odbioru ostatniego</w:t>
      </w:r>
      <w:r w:rsidR="00D5409F" w:rsidRPr="00D37F96">
        <w:rPr>
          <w:rFonts w:ascii="Arial" w:hAnsi="Arial" w:cs="Arial"/>
          <w:sz w:val="22"/>
          <w:szCs w:val="22"/>
        </w:rPr>
        <w:t xml:space="preserve"> z pojazdów.</w:t>
      </w:r>
    </w:p>
    <w:p w14:paraId="12D2DB36" w14:textId="6CCF008E" w:rsidR="00AE6549" w:rsidRPr="00D37F96" w:rsidRDefault="00AE6549" w:rsidP="00BD48A3">
      <w:pPr>
        <w:widowControl w:val="0"/>
        <w:numPr>
          <w:ilvl w:val="0"/>
          <w:numId w:val="8"/>
        </w:numPr>
        <w:suppressAutoHyphens/>
        <w:jc w:val="both"/>
        <w:rPr>
          <w:rFonts w:ascii="Arial" w:hAnsi="Arial" w:cs="Arial"/>
          <w:sz w:val="22"/>
          <w:szCs w:val="22"/>
        </w:rPr>
      </w:pPr>
      <w:r w:rsidRPr="00D37F96">
        <w:rPr>
          <w:rFonts w:ascii="Arial" w:hAnsi="Arial" w:cs="Arial"/>
          <w:sz w:val="22"/>
          <w:szCs w:val="22"/>
        </w:rPr>
        <w:t>W ramach przedmiotu umowy Wykonawca zobowiązuje się:</w:t>
      </w:r>
    </w:p>
    <w:p w14:paraId="3E3055F9" w14:textId="77777777" w:rsidR="00AE6549" w:rsidRPr="00D37F96" w:rsidRDefault="00AE6549" w:rsidP="00BA1C4B">
      <w:pPr>
        <w:pStyle w:val="Akapitzlist"/>
        <w:widowControl w:val="0"/>
        <w:numPr>
          <w:ilvl w:val="0"/>
          <w:numId w:val="17"/>
        </w:numPr>
        <w:suppressAutoHyphens/>
        <w:contextualSpacing/>
        <w:jc w:val="both"/>
        <w:rPr>
          <w:rFonts w:cs="Arial"/>
          <w:bCs/>
          <w:szCs w:val="22"/>
          <w:lang w:val="pl-PL" w:eastAsia="ar-SA"/>
        </w:rPr>
      </w:pPr>
      <w:r w:rsidRPr="00D37F96">
        <w:rPr>
          <w:rFonts w:cs="Arial"/>
          <w:bCs/>
          <w:szCs w:val="22"/>
          <w:lang w:val="pl-PL" w:eastAsia="ar-SA"/>
        </w:rPr>
        <w:t>przekazać projekty wizualizacji Pojazdów Zamawiającemu do uzgodnienia – w terminie do 60 dni od zawarcia Umowy,</w:t>
      </w:r>
    </w:p>
    <w:p w14:paraId="1C6AF510" w14:textId="7D2E85E5" w:rsidR="00AF2FEF" w:rsidRPr="00D37F96" w:rsidRDefault="00AE6549" w:rsidP="00BA1C4B">
      <w:pPr>
        <w:pStyle w:val="Akapitzlist"/>
        <w:widowControl w:val="0"/>
        <w:numPr>
          <w:ilvl w:val="0"/>
          <w:numId w:val="17"/>
        </w:numPr>
        <w:suppressAutoHyphens/>
        <w:contextualSpacing/>
        <w:jc w:val="both"/>
        <w:rPr>
          <w:rFonts w:cs="Arial"/>
          <w:bCs/>
          <w:szCs w:val="22"/>
          <w:lang w:val="pl-PL" w:eastAsia="ar-SA"/>
        </w:rPr>
      </w:pPr>
      <w:r w:rsidRPr="00D37F96">
        <w:rPr>
          <w:rFonts w:cs="Arial"/>
          <w:bCs/>
          <w:szCs w:val="22"/>
          <w:lang w:val="pl-PL" w:eastAsia="ar-SA"/>
        </w:rPr>
        <w:t xml:space="preserve">dokonać z Zamawiającym wszelkich niezbędnych uzgodnień ostatecznych rozwiązań </w:t>
      </w:r>
      <w:r w:rsidR="00AF2FEF" w:rsidRPr="00D37F96">
        <w:rPr>
          <w:rFonts w:cs="Arial"/>
          <w:bCs/>
          <w:szCs w:val="22"/>
          <w:lang w:val="pl-PL" w:eastAsia="ar-SA"/>
        </w:rPr>
        <w:t>w </w:t>
      </w:r>
      <w:r w:rsidRPr="00D37F96">
        <w:rPr>
          <w:rFonts w:cs="Arial"/>
          <w:bCs/>
          <w:szCs w:val="22"/>
          <w:lang w:val="pl-PL" w:eastAsia="ar-SA"/>
        </w:rPr>
        <w:t>zakresie wizualizacji zewnętrznej i wewnętrznej Pojazdu oraz materiałów wykończeniowych wnętrza Pojazdu</w:t>
      </w:r>
      <w:r w:rsidR="00AF2FEF" w:rsidRPr="00D37F96">
        <w:rPr>
          <w:rFonts w:cs="Arial"/>
          <w:bCs/>
          <w:szCs w:val="22"/>
          <w:lang w:val="pl-PL" w:eastAsia="ar-SA"/>
        </w:rPr>
        <w:t>,</w:t>
      </w:r>
    </w:p>
    <w:p w14:paraId="7CD3A04B" w14:textId="4CD436C9" w:rsidR="00636B42" w:rsidRPr="00D37F96" w:rsidRDefault="00636B42" w:rsidP="00BA1C4B">
      <w:pPr>
        <w:pStyle w:val="Akapitzlist"/>
        <w:widowControl w:val="0"/>
        <w:numPr>
          <w:ilvl w:val="0"/>
          <w:numId w:val="17"/>
        </w:numPr>
        <w:suppressAutoHyphens/>
        <w:contextualSpacing/>
        <w:jc w:val="both"/>
        <w:rPr>
          <w:rFonts w:cs="Arial"/>
          <w:bCs/>
          <w:szCs w:val="22"/>
          <w:lang w:val="pl-PL" w:eastAsia="ar-SA"/>
        </w:rPr>
      </w:pPr>
      <w:r w:rsidRPr="00D37F96">
        <w:rPr>
          <w:rFonts w:cs="Arial"/>
          <w:bCs/>
          <w:szCs w:val="22"/>
          <w:lang w:val="pl-PL" w:eastAsia="ar-SA"/>
        </w:rPr>
        <w:t xml:space="preserve">przekazać projekty rozwiązań w zakresie kwestii, które zgodnie z Załącznikiem nr 1 do niniejszej umowy wymagają uzgodnienia z Zamawiającym na etapie akceptacji projektu – w terminie do </w:t>
      </w:r>
      <w:r w:rsidR="00F923F9" w:rsidRPr="00D37F96">
        <w:rPr>
          <w:rFonts w:cs="Arial"/>
          <w:bCs/>
          <w:szCs w:val="22"/>
          <w:lang w:val="pl-PL" w:eastAsia="ar-SA"/>
        </w:rPr>
        <w:t>9</w:t>
      </w:r>
      <w:r w:rsidRPr="00D37F96">
        <w:rPr>
          <w:rFonts w:cs="Arial"/>
          <w:bCs/>
          <w:szCs w:val="22"/>
          <w:lang w:val="pl-PL" w:eastAsia="ar-SA"/>
        </w:rPr>
        <w:t>0 dni od zawarcia Umowy,</w:t>
      </w:r>
    </w:p>
    <w:p w14:paraId="5C697DBF" w14:textId="3518BAE6" w:rsidR="00636B42" w:rsidRPr="00D37F96" w:rsidRDefault="00636B42" w:rsidP="00BA1C4B">
      <w:pPr>
        <w:pStyle w:val="Akapitzlist"/>
        <w:widowControl w:val="0"/>
        <w:numPr>
          <w:ilvl w:val="0"/>
          <w:numId w:val="17"/>
        </w:numPr>
        <w:suppressAutoHyphens/>
        <w:contextualSpacing/>
        <w:jc w:val="both"/>
        <w:rPr>
          <w:rFonts w:cs="Arial"/>
          <w:bCs/>
          <w:szCs w:val="22"/>
          <w:lang w:val="pl-PL" w:eastAsia="ar-SA"/>
        </w:rPr>
      </w:pPr>
      <w:r w:rsidRPr="00D37F96">
        <w:rPr>
          <w:rFonts w:cs="Arial"/>
          <w:bCs/>
          <w:szCs w:val="22"/>
          <w:lang w:val="pl-PL" w:eastAsia="ar-SA"/>
        </w:rPr>
        <w:t xml:space="preserve">dokonać z Zamawiającym wszelkich niezbędnych uzgodnień ostatecznych rozwiązań w zakresie kwestii, które zgodnie z </w:t>
      </w:r>
      <w:r w:rsidR="00C40C1B" w:rsidRPr="00D37F96">
        <w:rPr>
          <w:rFonts w:cs="Arial"/>
          <w:bCs/>
          <w:szCs w:val="22"/>
          <w:lang w:val="pl-PL" w:eastAsia="ar-SA"/>
        </w:rPr>
        <w:t xml:space="preserve">OPZ - </w:t>
      </w:r>
      <w:r w:rsidRPr="00D37F96">
        <w:rPr>
          <w:rFonts w:cs="Arial"/>
          <w:bCs/>
          <w:szCs w:val="22"/>
          <w:lang w:val="pl-PL" w:eastAsia="ar-SA"/>
        </w:rPr>
        <w:t>Załącznikiem nr 1 do niniejszej umowy wymagają uzgodnienia z Zamawiającym na etapie akceptacji projektu.</w:t>
      </w:r>
    </w:p>
    <w:p w14:paraId="2B8FF8D4" w14:textId="46B0A166" w:rsidR="0067082C" w:rsidRPr="00D37F96" w:rsidRDefault="00AE6549" w:rsidP="009650C5">
      <w:pPr>
        <w:widowControl w:val="0"/>
        <w:numPr>
          <w:ilvl w:val="0"/>
          <w:numId w:val="8"/>
        </w:numPr>
        <w:suppressAutoHyphens/>
        <w:jc w:val="both"/>
        <w:rPr>
          <w:rFonts w:ascii="Arial" w:hAnsi="Arial" w:cs="Arial"/>
          <w:sz w:val="22"/>
          <w:szCs w:val="22"/>
        </w:rPr>
      </w:pPr>
      <w:r w:rsidRPr="00D37F96">
        <w:rPr>
          <w:rFonts w:ascii="Arial" w:hAnsi="Arial" w:cs="Arial"/>
          <w:sz w:val="22"/>
          <w:szCs w:val="22"/>
        </w:rPr>
        <w:t xml:space="preserve">Ustalenia szczegółowe dotyczące kolorystyki wnętrza i zewnętrza Pojazdów (nawiązującej do istniejącej u Zamawiającego kolorystyki), jak również materiałów wykończeniowych wnętrza Pojazdów dokonane zostaną po przekazaniu Zamawiającemu projektu wizualizacji, o której mowa w ust. </w:t>
      </w:r>
      <w:r w:rsidR="002C08A4" w:rsidRPr="00D37F96">
        <w:rPr>
          <w:rFonts w:ascii="Arial" w:hAnsi="Arial" w:cs="Arial"/>
          <w:sz w:val="22"/>
          <w:szCs w:val="22"/>
        </w:rPr>
        <w:t>2</w:t>
      </w:r>
      <w:r w:rsidR="009A36CF" w:rsidRPr="00D37F96">
        <w:rPr>
          <w:rFonts w:ascii="Arial" w:hAnsi="Arial" w:cs="Arial"/>
          <w:sz w:val="22"/>
          <w:szCs w:val="22"/>
        </w:rPr>
        <w:t>2</w:t>
      </w:r>
      <w:r w:rsidR="00F94B30" w:rsidRPr="00D37F96">
        <w:rPr>
          <w:rFonts w:ascii="Arial" w:hAnsi="Arial" w:cs="Arial"/>
          <w:sz w:val="22"/>
          <w:szCs w:val="22"/>
        </w:rPr>
        <w:t xml:space="preserve"> </w:t>
      </w:r>
      <w:r w:rsidRPr="00D37F96">
        <w:rPr>
          <w:rFonts w:ascii="Arial" w:hAnsi="Arial" w:cs="Arial"/>
          <w:sz w:val="22"/>
          <w:szCs w:val="22"/>
        </w:rPr>
        <w:t>pkt 1 niniejszego paragrafu, w terminie 20 dni od jego przekazania.</w:t>
      </w:r>
    </w:p>
    <w:p w14:paraId="0F68C5A8" w14:textId="1DC1E1A4" w:rsidR="00CE6D44" w:rsidRPr="00D37F96" w:rsidRDefault="00AE6549" w:rsidP="009650C5">
      <w:pPr>
        <w:widowControl w:val="0"/>
        <w:numPr>
          <w:ilvl w:val="0"/>
          <w:numId w:val="8"/>
        </w:numPr>
        <w:suppressAutoHyphens/>
        <w:jc w:val="both"/>
        <w:rPr>
          <w:rFonts w:ascii="Arial" w:hAnsi="Arial" w:cs="Arial"/>
          <w:sz w:val="22"/>
          <w:szCs w:val="22"/>
        </w:rPr>
      </w:pPr>
      <w:r w:rsidRPr="00D37F96">
        <w:rPr>
          <w:rFonts w:ascii="Arial" w:hAnsi="Arial" w:cs="Arial"/>
          <w:sz w:val="22"/>
          <w:szCs w:val="22"/>
        </w:rPr>
        <w:t>W przypadku nieosiągnięcia porozumienia w terminie, o którym mowa w ust</w:t>
      </w:r>
      <w:r w:rsidR="009A36CF" w:rsidRPr="00D37F96">
        <w:rPr>
          <w:rFonts w:ascii="Arial" w:hAnsi="Arial" w:cs="Arial"/>
          <w:sz w:val="22"/>
          <w:szCs w:val="22"/>
        </w:rPr>
        <w:t>.</w:t>
      </w:r>
      <w:r w:rsidR="002C08A4" w:rsidRPr="00D37F96">
        <w:rPr>
          <w:rFonts w:ascii="Arial" w:hAnsi="Arial" w:cs="Arial"/>
          <w:sz w:val="22"/>
          <w:szCs w:val="22"/>
        </w:rPr>
        <w:t>2</w:t>
      </w:r>
      <w:r w:rsidR="009A36CF" w:rsidRPr="00D37F96">
        <w:rPr>
          <w:rFonts w:ascii="Arial" w:hAnsi="Arial" w:cs="Arial"/>
          <w:sz w:val="22"/>
          <w:szCs w:val="22"/>
        </w:rPr>
        <w:t>3</w:t>
      </w:r>
      <w:r w:rsidR="00C40C1B" w:rsidRPr="00D37F96">
        <w:rPr>
          <w:rFonts w:ascii="Arial" w:hAnsi="Arial" w:cs="Arial"/>
          <w:sz w:val="22"/>
          <w:szCs w:val="22"/>
        </w:rPr>
        <w:t xml:space="preserve"> </w:t>
      </w:r>
      <w:r w:rsidRPr="00D37F96">
        <w:rPr>
          <w:rFonts w:ascii="Arial" w:hAnsi="Arial" w:cs="Arial"/>
          <w:sz w:val="22"/>
          <w:szCs w:val="22"/>
        </w:rPr>
        <w:t>niniejszego paragrafu, Wykonawca w zakresie wizualizacji Pociągów związany będzie pisemnymi wytycznymi sformułowanymi i przekazanymi przez Zamawiającego.</w:t>
      </w:r>
    </w:p>
    <w:p w14:paraId="734ADB48" w14:textId="31FA0D02" w:rsidR="0067082C" w:rsidRPr="00D37F96" w:rsidRDefault="0067082C" w:rsidP="00CF1D6B">
      <w:pPr>
        <w:widowControl w:val="0"/>
        <w:numPr>
          <w:ilvl w:val="0"/>
          <w:numId w:val="8"/>
        </w:numPr>
        <w:suppressAutoHyphens/>
        <w:jc w:val="both"/>
        <w:rPr>
          <w:rFonts w:ascii="Arial" w:hAnsi="Arial" w:cs="Arial"/>
          <w:sz w:val="22"/>
          <w:szCs w:val="22"/>
        </w:rPr>
      </w:pPr>
      <w:r w:rsidRPr="00D37F96">
        <w:rPr>
          <w:rFonts w:ascii="Arial" w:hAnsi="Arial" w:cs="Arial"/>
          <w:sz w:val="22"/>
          <w:szCs w:val="22"/>
        </w:rPr>
        <w:t>Ustalenia szczegółowe dotyczące wszelkich niezbędnych uzgodnień ostatecznych rozwiązań w</w:t>
      </w:r>
      <w:r w:rsidR="0027270C" w:rsidRPr="00D37F96">
        <w:rPr>
          <w:rFonts w:ascii="Arial" w:hAnsi="Arial" w:cs="Arial"/>
          <w:sz w:val="22"/>
          <w:szCs w:val="22"/>
        </w:rPr>
        <w:t> </w:t>
      </w:r>
      <w:r w:rsidRPr="00D37F96">
        <w:rPr>
          <w:rFonts w:ascii="Arial" w:hAnsi="Arial" w:cs="Arial"/>
          <w:sz w:val="22"/>
          <w:szCs w:val="22"/>
        </w:rPr>
        <w:t xml:space="preserve">zakresie kwestii, które zgodnie z </w:t>
      </w:r>
      <w:r w:rsidR="00C40C1B" w:rsidRPr="00D37F96">
        <w:rPr>
          <w:rFonts w:ascii="Arial" w:hAnsi="Arial" w:cs="Arial"/>
          <w:sz w:val="22"/>
          <w:szCs w:val="22"/>
        </w:rPr>
        <w:t xml:space="preserve">OPZ - </w:t>
      </w:r>
      <w:r w:rsidRPr="00D37F96">
        <w:rPr>
          <w:rFonts w:ascii="Arial" w:hAnsi="Arial" w:cs="Arial"/>
          <w:sz w:val="22"/>
          <w:szCs w:val="22"/>
        </w:rPr>
        <w:t xml:space="preserve">Załącznikiem nr 1 do niniejszej umowy wymagają uzgodnienia z Zamawiającym na etapie akceptacji projektu, dokonane zostaną po przekazaniu Zamawiającemu projektu rozwiązań, o którym </w:t>
      </w:r>
      <w:r w:rsidR="00636B42" w:rsidRPr="00D37F96">
        <w:rPr>
          <w:rFonts w:ascii="Arial" w:hAnsi="Arial" w:cs="Arial"/>
          <w:sz w:val="22"/>
          <w:szCs w:val="22"/>
        </w:rPr>
        <w:t xml:space="preserve">mowa w ust. </w:t>
      </w:r>
      <w:r w:rsidR="002C08A4" w:rsidRPr="00D37F96">
        <w:rPr>
          <w:rFonts w:ascii="Arial" w:hAnsi="Arial" w:cs="Arial"/>
          <w:sz w:val="22"/>
          <w:szCs w:val="22"/>
        </w:rPr>
        <w:t>2</w:t>
      </w:r>
      <w:r w:rsidR="009A36CF" w:rsidRPr="00D37F96">
        <w:rPr>
          <w:rFonts w:ascii="Arial" w:hAnsi="Arial" w:cs="Arial"/>
          <w:sz w:val="22"/>
          <w:szCs w:val="22"/>
        </w:rPr>
        <w:t>2</w:t>
      </w:r>
      <w:r w:rsidR="00636B42" w:rsidRPr="00D37F96">
        <w:rPr>
          <w:rFonts w:ascii="Arial" w:hAnsi="Arial" w:cs="Arial"/>
          <w:sz w:val="22"/>
          <w:szCs w:val="22"/>
        </w:rPr>
        <w:t xml:space="preserve"> pkt 3</w:t>
      </w:r>
      <w:r w:rsidR="00F94B30" w:rsidRPr="00D37F96">
        <w:rPr>
          <w:rFonts w:ascii="Arial" w:hAnsi="Arial" w:cs="Arial"/>
          <w:sz w:val="22"/>
          <w:szCs w:val="22"/>
        </w:rPr>
        <w:t xml:space="preserve"> niniejszego</w:t>
      </w:r>
      <w:r w:rsidR="00636B42" w:rsidRPr="00D37F96">
        <w:rPr>
          <w:rFonts w:ascii="Arial" w:hAnsi="Arial" w:cs="Arial"/>
          <w:sz w:val="22"/>
          <w:szCs w:val="22"/>
        </w:rPr>
        <w:t xml:space="preserve"> paragrafu</w:t>
      </w:r>
      <w:r w:rsidR="0020333B" w:rsidRPr="00D37F96">
        <w:rPr>
          <w:rFonts w:ascii="Arial" w:hAnsi="Arial" w:cs="Arial"/>
          <w:sz w:val="22"/>
          <w:szCs w:val="22"/>
        </w:rPr>
        <w:t xml:space="preserve">. </w:t>
      </w:r>
      <w:bookmarkStart w:id="37" w:name="_Hlk70489068"/>
      <w:r w:rsidR="0082650C" w:rsidRPr="00D37F96">
        <w:rPr>
          <w:rFonts w:ascii="Arial" w:hAnsi="Arial" w:cs="Arial"/>
          <w:sz w:val="22"/>
          <w:szCs w:val="22"/>
          <w:lang w:eastAsia="ar-SA"/>
        </w:rPr>
        <w:t>Każdorazowo w terminie 14 dni od dnia otrzymania projektu powyższych rozwiązań</w:t>
      </w:r>
      <w:r w:rsidR="004678FB" w:rsidRPr="00D37F96">
        <w:rPr>
          <w:rFonts w:ascii="Arial" w:hAnsi="Arial" w:cs="Arial"/>
          <w:sz w:val="22"/>
          <w:szCs w:val="22"/>
          <w:lang w:eastAsia="ar-SA"/>
        </w:rPr>
        <w:t xml:space="preserve"> </w:t>
      </w:r>
      <w:r w:rsidR="0082650C" w:rsidRPr="00D37F96">
        <w:rPr>
          <w:rFonts w:ascii="Arial" w:hAnsi="Arial" w:cs="Arial"/>
          <w:sz w:val="22"/>
          <w:szCs w:val="22"/>
          <w:lang w:eastAsia="ar-SA"/>
        </w:rPr>
        <w:t xml:space="preserve"> Zamawiający przedstawi Wykonawcy stanowisko w sprawie tych rozwiązań. </w:t>
      </w:r>
      <w:r w:rsidR="0082650C" w:rsidRPr="00D37F96">
        <w:rPr>
          <w:rFonts w:ascii="Arial" w:hAnsi="Arial" w:cs="Arial"/>
          <w:sz w:val="22"/>
          <w:szCs w:val="22"/>
        </w:rPr>
        <w:t xml:space="preserve">Wykonawca ma obowiązek </w:t>
      </w:r>
      <w:r w:rsidR="004678FB" w:rsidRPr="00D37F96">
        <w:rPr>
          <w:rFonts w:ascii="Arial" w:hAnsi="Arial" w:cs="Arial"/>
          <w:sz w:val="22"/>
          <w:szCs w:val="22"/>
        </w:rPr>
        <w:t>uwzględnić  uwag</w:t>
      </w:r>
      <w:r w:rsidR="00CF7379" w:rsidRPr="00D37F96">
        <w:rPr>
          <w:rFonts w:ascii="Arial" w:hAnsi="Arial" w:cs="Arial"/>
          <w:sz w:val="22"/>
          <w:szCs w:val="22"/>
        </w:rPr>
        <w:t xml:space="preserve">i zawarte w stanowisku Zamawiającego </w:t>
      </w:r>
      <w:r w:rsidR="004678FB" w:rsidRPr="00D37F96">
        <w:rPr>
          <w:rFonts w:ascii="Arial" w:hAnsi="Arial" w:cs="Arial"/>
          <w:sz w:val="22"/>
          <w:szCs w:val="22"/>
        </w:rPr>
        <w:t xml:space="preserve"> lub </w:t>
      </w:r>
      <w:r w:rsidR="00157AE0" w:rsidRPr="00D37F96">
        <w:rPr>
          <w:rFonts w:ascii="Arial" w:hAnsi="Arial" w:cs="Arial"/>
          <w:sz w:val="22"/>
          <w:szCs w:val="22"/>
        </w:rPr>
        <w:t xml:space="preserve">przedstawić uzasadnienie odmowy ich uwzględnienia </w:t>
      </w:r>
      <w:r w:rsidR="0082650C" w:rsidRPr="00D37F96">
        <w:rPr>
          <w:rFonts w:ascii="Arial" w:hAnsi="Arial" w:cs="Arial"/>
          <w:sz w:val="22"/>
          <w:szCs w:val="22"/>
        </w:rPr>
        <w:t xml:space="preserve"> </w:t>
      </w:r>
      <w:r w:rsidR="004678FB" w:rsidRPr="00D37F96">
        <w:rPr>
          <w:rFonts w:ascii="Arial" w:hAnsi="Arial" w:cs="Arial"/>
          <w:sz w:val="22"/>
          <w:szCs w:val="22"/>
        </w:rPr>
        <w:t>w terminie 7 dni od daty otrzymania stanowiska Zamawiającego.</w:t>
      </w:r>
      <w:bookmarkEnd w:id="37"/>
      <w:r w:rsidR="00895F38" w:rsidRPr="00D37F96">
        <w:rPr>
          <w:rFonts w:ascii="Arial" w:hAnsi="Arial" w:cs="Arial"/>
          <w:sz w:val="22"/>
          <w:szCs w:val="22"/>
        </w:rPr>
        <w:t xml:space="preserve"> W przypadku, jeżeli w terminie 30 dni od otrzymania przez Zamawiającego projektów rozwiązań nie zostanie osiągnięte porozumienie </w:t>
      </w:r>
      <w:r w:rsidR="0020333B" w:rsidRPr="00D37F96">
        <w:rPr>
          <w:rFonts w:ascii="Arial" w:hAnsi="Arial" w:cs="Arial"/>
          <w:sz w:val="22"/>
          <w:szCs w:val="22"/>
        </w:rPr>
        <w:t xml:space="preserve">Zamawiający </w:t>
      </w:r>
      <w:r w:rsidR="00895F38" w:rsidRPr="00D37F96">
        <w:rPr>
          <w:rFonts w:ascii="Arial" w:hAnsi="Arial" w:cs="Arial"/>
          <w:sz w:val="22"/>
          <w:szCs w:val="22"/>
        </w:rPr>
        <w:t xml:space="preserve">przekaże Wykonawcy pisemne wytyczne. </w:t>
      </w:r>
    </w:p>
    <w:p w14:paraId="3F26EED8" w14:textId="60D1DF4D" w:rsidR="0027270C" w:rsidRPr="00D37F96" w:rsidRDefault="0027270C" w:rsidP="009650C5">
      <w:pPr>
        <w:widowControl w:val="0"/>
        <w:numPr>
          <w:ilvl w:val="0"/>
          <w:numId w:val="8"/>
        </w:numPr>
        <w:suppressAutoHyphens/>
        <w:jc w:val="both"/>
        <w:rPr>
          <w:rFonts w:ascii="Arial" w:hAnsi="Arial" w:cs="Arial"/>
          <w:sz w:val="22"/>
          <w:szCs w:val="22"/>
        </w:rPr>
      </w:pPr>
      <w:r w:rsidRPr="00D37F96">
        <w:rPr>
          <w:rFonts w:ascii="Arial" w:hAnsi="Arial" w:cs="Arial"/>
          <w:sz w:val="22"/>
          <w:szCs w:val="22"/>
        </w:rPr>
        <w:t>W przypadku nieosiągnięcia porozumienia w terminie, o którym mowa w ust.</w:t>
      </w:r>
      <w:r w:rsidR="004D0016" w:rsidRPr="00D37F96">
        <w:rPr>
          <w:rFonts w:ascii="Arial" w:hAnsi="Arial" w:cs="Arial"/>
          <w:sz w:val="22"/>
          <w:szCs w:val="22"/>
        </w:rPr>
        <w:t xml:space="preserve"> </w:t>
      </w:r>
      <w:r w:rsidR="00BD01C2" w:rsidRPr="00D37F96">
        <w:rPr>
          <w:rFonts w:ascii="Arial" w:hAnsi="Arial" w:cs="Arial"/>
          <w:sz w:val="22"/>
          <w:szCs w:val="22"/>
        </w:rPr>
        <w:t>2</w:t>
      </w:r>
      <w:r w:rsidR="00E000A1" w:rsidRPr="00D37F96">
        <w:rPr>
          <w:rFonts w:ascii="Arial" w:hAnsi="Arial" w:cs="Arial"/>
          <w:sz w:val="22"/>
          <w:szCs w:val="22"/>
        </w:rPr>
        <w:t>5</w:t>
      </w:r>
      <w:r w:rsidRPr="00D37F96">
        <w:rPr>
          <w:rFonts w:ascii="Arial" w:hAnsi="Arial" w:cs="Arial"/>
          <w:sz w:val="22"/>
          <w:szCs w:val="22"/>
        </w:rPr>
        <w:t xml:space="preserve"> niniejszego paragrafu, Wykonawca w zakresie kwestii, które zgodnie z </w:t>
      </w:r>
      <w:r w:rsidR="00874CE8" w:rsidRPr="00D37F96">
        <w:rPr>
          <w:rFonts w:ascii="Arial" w:hAnsi="Arial" w:cs="Arial"/>
          <w:sz w:val="22"/>
          <w:szCs w:val="22"/>
        </w:rPr>
        <w:t xml:space="preserve">OPZ - </w:t>
      </w:r>
      <w:r w:rsidRPr="00D37F96">
        <w:rPr>
          <w:rFonts w:ascii="Arial" w:hAnsi="Arial" w:cs="Arial"/>
          <w:sz w:val="22"/>
          <w:szCs w:val="22"/>
        </w:rPr>
        <w:t>Załącznikiem nr 1 do niniejszej umowy wymagają uzgodnienia z Zamawiającym na etapie akceptacji projektu, związany będzie pisemnymi wytycznymi sformułowanymi i przekazanymi przez Zamawiającego.</w:t>
      </w:r>
      <w:r w:rsidR="00895F38" w:rsidRPr="00D37F96">
        <w:rPr>
          <w:rFonts w:ascii="Arial" w:hAnsi="Arial" w:cs="Arial"/>
          <w:sz w:val="22"/>
          <w:szCs w:val="22"/>
        </w:rPr>
        <w:t xml:space="preserve"> </w:t>
      </w:r>
      <w:r w:rsidR="00157AE0" w:rsidRPr="00D37F96">
        <w:rPr>
          <w:rFonts w:ascii="Arial" w:hAnsi="Arial" w:cs="Arial"/>
          <w:sz w:val="22"/>
          <w:szCs w:val="22"/>
        </w:rPr>
        <w:t xml:space="preserve">Wykonawca będzie </w:t>
      </w:r>
      <w:r w:rsidR="00047066" w:rsidRPr="00D37F96">
        <w:rPr>
          <w:rFonts w:ascii="Arial" w:hAnsi="Arial" w:cs="Arial"/>
          <w:sz w:val="22"/>
          <w:szCs w:val="22"/>
        </w:rPr>
        <w:t xml:space="preserve">mógł </w:t>
      </w:r>
      <w:r w:rsidR="00895F38" w:rsidRPr="00D37F96">
        <w:rPr>
          <w:rFonts w:ascii="Arial" w:hAnsi="Arial" w:cs="Arial"/>
          <w:sz w:val="22"/>
          <w:szCs w:val="22"/>
        </w:rPr>
        <w:t xml:space="preserve">odmówić uwzględnienia </w:t>
      </w:r>
      <w:r w:rsidR="00157AE0" w:rsidRPr="00D37F96">
        <w:rPr>
          <w:rFonts w:ascii="Arial" w:hAnsi="Arial" w:cs="Arial"/>
          <w:sz w:val="22"/>
          <w:szCs w:val="22"/>
        </w:rPr>
        <w:t xml:space="preserve">tylko tych wytycznych </w:t>
      </w:r>
      <w:r w:rsidR="00895F38" w:rsidRPr="00D37F96">
        <w:rPr>
          <w:rFonts w:ascii="Arial" w:hAnsi="Arial" w:cs="Arial"/>
          <w:sz w:val="22"/>
          <w:szCs w:val="22"/>
        </w:rPr>
        <w:t xml:space="preserve">Zamawiającego, </w:t>
      </w:r>
      <w:r w:rsidR="00157AE0" w:rsidRPr="00D37F96">
        <w:rPr>
          <w:rFonts w:ascii="Arial" w:hAnsi="Arial" w:cs="Arial"/>
          <w:sz w:val="22"/>
          <w:szCs w:val="22"/>
        </w:rPr>
        <w:t>które</w:t>
      </w:r>
      <w:r w:rsidR="00895F38" w:rsidRPr="00D37F96">
        <w:rPr>
          <w:rFonts w:ascii="Arial" w:hAnsi="Arial" w:cs="Arial"/>
          <w:sz w:val="22"/>
          <w:szCs w:val="22"/>
        </w:rPr>
        <w:t xml:space="preserve"> będą niezgodne z umową lub przepisami </w:t>
      </w:r>
      <w:r w:rsidR="00184F75" w:rsidRPr="00D37F96">
        <w:rPr>
          <w:rFonts w:ascii="Arial" w:hAnsi="Arial" w:cs="Arial"/>
          <w:sz w:val="22"/>
          <w:szCs w:val="22"/>
        </w:rPr>
        <w:t>albo będą zawierały żądanie zastosowania  rozwiązań w sposób oczywisty przewyższających przeciętne standardy rynkowe lub rozwiązania wymagane umową</w:t>
      </w:r>
      <w:r w:rsidR="00895F38" w:rsidRPr="00D37F96">
        <w:rPr>
          <w:rFonts w:ascii="Arial" w:hAnsi="Arial" w:cs="Arial"/>
          <w:sz w:val="22"/>
          <w:szCs w:val="22"/>
        </w:rPr>
        <w:t xml:space="preserve">, co powodowałoby zwiększenie kosztów realizacji Zamówienia lub przedłużenie czasu </w:t>
      </w:r>
      <w:r w:rsidR="00047066" w:rsidRPr="00D37F96">
        <w:rPr>
          <w:rFonts w:ascii="Arial" w:hAnsi="Arial" w:cs="Arial"/>
          <w:sz w:val="22"/>
          <w:szCs w:val="22"/>
        </w:rPr>
        <w:t xml:space="preserve">jego </w:t>
      </w:r>
      <w:r w:rsidR="00895F38" w:rsidRPr="00D37F96">
        <w:rPr>
          <w:rFonts w:ascii="Arial" w:hAnsi="Arial" w:cs="Arial"/>
          <w:sz w:val="22"/>
          <w:szCs w:val="22"/>
        </w:rPr>
        <w:t>realizacji</w:t>
      </w:r>
      <w:r w:rsidR="00157AE0" w:rsidRPr="00D37F96">
        <w:rPr>
          <w:rFonts w:ascii="Arial" w:hAnsi="Arial" w:cs="Arial"/>
          <w:sz w:val="22"/>
          <w:szCs w:val="22"/>
        </w:rPr>
        <w:t>.</w:t>
      </w:r>
    </w:p>
    <w:p w14:paraId="7C7F3EFE" w14:textId="67FAC502" w:rsidR="00AE6549" w:rsidRPr="00D37F96" w:rsidRDefault="00AE6549" w:rsidP="009650C5">
      <w:pPr>
        <w:widowControl w:val="0"/>
        <w:numPr>
          <w:ilvl w:val="0"/>
          <w:numId w:val="8"/>
        </w:numPr>
        <w:suppressAutoHyphens/>
        <w:jc w:val="both"/>
        <w:rPr>
          <w:rFonts w:ascii="Arial" w:hAnsi="Arial" w:cs="Arial"/>
          <w:sz w:val="22"/>
          <w:szCs w:val="22"/>
        </w:rPr>
      </w:pPr>
      <w:r w:rsidRPr="00D37F96">
        <w:rPr>
          <w:rFonts w:ascii="Arial" w:hAnsi="Arial" w:cs="Arial"/>
          <w:sz w:val="22"/>
          <w:szCs w:val="22"/>
        </w:rPr>
        <w:t>Wszelkie oznaczenia i napisy na członach Pojazdu oraz wewnątrz Pojazdu, w tym na szybach noszące znamiona reklamy wymagają pisemnej akceptacji Zamawiającego.</w:t>
      </w:r>
    </w:p>
    <w:p w14:paraId="4B571D72" w14:textId="0F88BBDD" w:rsidR="00874CE8" w:rsidRPr="00D37F96" w:rsidRDefault="00D73AF2" w:rsidP="009650C5">
      <w:pPr>
        <w:widowControl w:val="0"/>
        <w:numPr>
          <w:ilvl w:val="0"/>
          <w:numId w:val="8"/>
        </w:numPr>
        <w:suppressAutoHyphens/>
        <w:jc w:val="both"/>
        <w:rPr>
          <w:rFonts w:ascii="Arial" w:hAnsi="Arial" w:cs="Arial"/>
          <w:sz w:val="22"/>
          <w:szCs w:val="22"/>
        </w:rPr>
      </w:pPr>
      <w:bookmarkStart w:id="38" w:name="_Hlk45259381"/>
      <w:r w:rsidRPr="00D37F96">
        <w:rPr>
          <w:rFonts w:ascii="Arial" w:hAnsi="Arial" w:cs="Arial"/>
          <w:sz w:val="22"/>
          <w:szCs w:val="22"/>
        </w:rPr>
        <w:t xml:space="preserve">Wykonawca </w:t>
      </w:r>
      <w:r w:rsidR="00874CE8" w:rsidRPr="00D37F96">
        <w:rPr>
          <w:rFonts w:ascii="Arial" w:hAnsi="Arial" w:cs="Arial"/>
          <w:sz w:val="22"/>
          <w:szCs w:val="22"/>
        </w:rPr>
        <w:t>zobowiązuje się przenieść na rzecz Zamawiającego własność wszystkich egzemplarzy programów wraz z prawem do korzystania z nich zgodnie z ich przeznaczeniem, nieograniczonym w</w:t>
      </w:r>
      <w:r w:rsidR="004D0016" w:rsidRPr="00D37F96">
        <w:rPr>
          <w:rFonts w:ascii="Arial" w:hAnsi="Arial" w:cs="Arial"/>
          <w:sz w:val="22"/>
          <w:szCs w:val="22"/>
        </w:rPr>
        <w:t xml:space="preserve"> </w:t>
      </w:r>
      <w:r w:rsidR="00874CE8" w:rsidRPr="00D37F96">
        <w:rPr>
          <w:rFonts w:ascii="Arial" w:hAnsi="Arial" w:cs="Arial"/>
          <w:sz w:val="22"/>
          <w:szCs w:val="22"/>
        </w:rPr>
        <w:t xml:space="preserve">czasie, nie podlegającym wypowiedzeniu wynikającym z legalnego wejścia w ich posiadanie, w pełnym zakresie wynikającym z przepisu art. 75 ust. 1-3 </w:t>
      </w:r>
      <w:bookmarkStart w:id="39" w:name="_Hlk65539033"/>
      <w:r w:rsidR="00652C54" w:rsidRPr="00D37F96">
        <w:rPr>
          <w:rFonts w:ascii="Arial" w:hAnsi="Arial" w:cs="Arial"/>
          <w:sz w:val="22"/>
          <w:szCs w:val="22"/>
        </w:rPr>
        <w:t>U</w:t>
      </w:r>
      <w:r w:rsidR="00874CE8" w:rsidRPr="00D37F96">
        <w:rPr>
          <w:rFonts w:ascii="Arial" w:hAnsi="Arial" w:cs="Arial"/>
          <w:sz w:val="22"/>
          <w:szCs w:val="22"/>
        </w:rPr>
        <w:t>stawy o prawie autorskim i prawach pokrewnych</w:t>
      </w:r>
      <w:bookmarkEnd w:id="39"/>
      <w:r w:rsidR="00874CE8" w:rsidRPr="00D37F96">
        <w:rPr>
          <w:rFonts w:ascii="Arial" w:hAnsi="Arial" w:cs="Arial"/>
          <w:sz w:val="22"/>
          <w:szCs w:val="22"/>
        </w:rPr>
        <w:t xml:space="preserve"> oraz zobowiązuje się udzielić licencji do korzystania z nich zgodnie z ich przeznaczeniem na czas nieoznaczony, nie podlegając</w:t>
      </w:r>
      <w:r w:rsidRPr="00D37F96">
        <w:rPr>
          <w:rFonts w:ascii="Arial" w:hAnsi="Arial" w:cs="Arial"/>
          <w:sz w:val="22"/>
          <w:szCs w:val="22"/>
        </w:rPr>
        <w:t>ych</w:t>
      </w:r>
      <w:r w:rsidR="00874CE8" w:rsidRPr="00D37F96">
        <w:rPr>
          <w:rFonts w:ascii="Arial" w:hAnsi="Arial" w:cs="Arial"/>
          <w:sz w:val="22"/>
          <w:szCs w:val="22"/>
        </w:rPr>
        <w:t xml:space="preserve"> wypowiedzeniu i nie ograniczając</w:t>
      </w:r>
      <w:r w:rsidRPr="00D37F96">
        <w:rPr>
          <w:rFonts w:ascii="Arial" w:hAnsi="Arial" w:cs="Arial"/>
          <w:sz w:val="22"/>
          <w:szCs w:val="22"/>
        </w:rPr>
        <w:t>ych</w:t>
      </w:r>
      <w:r w:rsidR="00874CE8" w:rsidRPr="00D37F96">
        <w:rPr>
          <w:rFonts w:ascii="Arial" w:hAnsi="Arial" w:cs="Arial"/>
          <w:sz w:val="22"/>
          <w:szCs w:val="22"/>
        </w:rPr>
        <w:t xml:space="preserve"> opisanego wyżej prawa wynikającego </w:t>
      </w:r>
      <w:r w:rsidR="00A4093E" w:rsidRPr="00D37F96">
        <w:rPr>
          <w:rFonts w:ascii="Arial" w:hAnsi="Arial" w:cs="Arial"/>
          <w:sz w:val="22"/>
          <w:szCs w:val="22"/>
        </w:rPr>
        <w:t>z </w:t>
      </w:r>
      <w:r w:rsidR="00874CE8" w:rsidRPr="00D37F96">
        <w:rPr>
          <w:rFonts w:ascii="Arial" w:hAnsi="Arial" w:cs="Arial"/>
          <w:sz w:val="22"/>
          <w:szCs w:val="22"/>
        </w:rPr>
        <w:t xml:space="preserve">art. 75 ust. 1 </w:t>
      </w:r>
      <w:r w:rsidR="00652C54" w:rsidRPr="00D37F96">
        <w:rPr>
          <w:rFonts w:ascii="Arial" w:hAnsi="Arial" w:cs="Arial"/>
          <w:sz w:val="22"/>
          <w:szCs w:val="22"/>
        </w:rPr>
        <w:t>U</w:t>
      </w:r>
      <w:r w:rsidR="00874CE8" w:rsidRPr="00D37F96">
        <w:rPr>
          <w:rFonts w:ascii="Arial" w:hAnsi="Arial" w:cs="Arial"/>
          <w:sz w:val="22"/>
          <w:szCs w:val="22"/>
        </w:rPr>
        <w:t>stawy o prawie autorskim</w:t>
      </w:r>
      <w:r w:rsidR="00652C54" w:rsidRPr="00D37F96">
        <w:rPr>
          <w:rFonts w:ascii="Arial" w:hAnsi="Arial" w:cs="Arial"/>
          <w:sz w:val="22"/>
          <w:szCs w:val="22"/>
        </w:rPr>
        <w:t xml:space="preserve"> i prawach pokrewnych</w:t>
      </w:r>
      <w:r w:rsidRPr="00D37F96">
        <w:rPr>
          <w:rFonts w:ascii="Arial" w:hAnsi="Arial" w:cs="Arial"/>
          <w:sz w:val="22"/>
          <w:szCs w:val="22"/>
        </w:rPr>
        <w:t>.</w:t>
      </w:r>
      <w:r w:rsidR="00A4093E" w:rsidRPr="00D37F96">
        <w:rPr>
          <w:rFonts w:ascii="Arial" w:hAnsi="Arial" w:cs="Arial"/>
          <w:sz w:val="22"/>
          <w:szCs w:val="22"/>
        </w:rPr>
        <w:t xml:space="preserve"> Licencja udzielona zgodnie z niniejszym ustępem obejmuje prawo do korzystania z Oprogramowania zgodnie z przeznaczeniem oraz pełny zakres praw określonych w art. 75 ust. 1 i 2 i w art. 74 ust. 4 pkt 1 z zastrzeżeniem art. 75 ust. 3 </w:t>
      </w:r>
      <w:r w:rsidR="00652C54" w:rsidRPr="00D37F96">
        <w:rPr>
          <w:rFonts w:ascii="Arial" w:hAnsi="Arial" w:cs="Arial"/>
          <w:sz w:val="22"/>
          <w:szCs w:val="22"/>
        </w:rPr>
        <w:t>U</w:t>
      </w:r>
      <w:r w:rsidR="00A4093E" w:rsidRPr="00D37F96">
        <w:rPr>
          <w:rFonts w:ascii="Arial" w:hAnsi="Arial" w:cs="Arial"/>
          <w:sz w:val="22"/>
          <w:szCs w:val="22"/>
        </w:rPr>
        <w:t xml:space="preserve">stawy </w:t>
      </w:r>
      <w:r w:rsidR="00611123" w:rsidRPr="00D37F96">
        <w:rPr>
          <w:rFonts w:ascii="Arial" w:hAnsi="Arial" w:cs="Arial"/>
          <w:sz w:val="22"/>
          <w:szCs w:val="22"/>
        </w:rPr>
        <w:t>o </w:t>
      </w:r>
      <w:r w:rsidR="00A4093E" w:rsidRPr="00D37F96">
        <w:rPr>
          <w:rFonts w:ascii="Arial" w:hAnsi="Arial" w:cs="Arial"/>
          <w:sz w:val="22"/>
          <w:szCs w:val="22"/>
        </w:rPr>
        <w:t>prawie autorskim i prawach pokrewnych</w:t>
      </w:r>
      <w:r w:rsidR="005D2FBB" w:rsidRPr="00D37F96">
        <w:rPr>
          <w:rFonts w:ascii="Arial" w:hAnsi="Arial" w:cs="Arial"/>
          <w:sz w:val="22"/>
          <w:szCs w:val="22"/>
        </w:rPr>
        <w:t xml:space="preserve"> </w:t>
      </w:r>
      <w:r w:rsidR="00A4093E" w:rsidRPr="00D37F96">
        <w:rPr>
          <w:rFonts w:ascii="Arial" w:hAnsi="Arial" w:cs="Arial"/>
          <w:sz w:val="22"/>
          <w:szCs w:val="22"/>
        </w:rPr>
        <w:t>oraz prawo do udzielenia sublicencji w</w:t>
      </w:r>
      <w:r w:rsidR="00611123" w:rsidRPr="00D37F96">
        <w:rPr>
          <w:rFonts w:ascii="Arial" w:hAnsi="Arial" w:cs="Arial"/>
          <w:sz w:val="22"/>
          <w:szCs w:val="22"/>
        </w:rPr>
        <w:t xml:space="preserve"> </w:t>
      </w:r>
      <w:r w:rsidR="00A4093E" w:rsidRPr="00D37F96">
        <w:rPr>
          <w:rFonts w:ascii="Arial" w:hAnsi="Arial" w:cs="Arial"/>
          <w:sz w:val="22"/>
          <w:szCs w:val="22"/>
        </w:rPr>
        <w:t xml:space="preserve">zakresie udzielonej licencji, a nadto prawo do użyczenia lub wynajęcia programu lub jego kopii wraz </w:t>
      </w:r>
      <w:r w:rsidR="00611123" w:rsidRPr="00D37F96">
        <w:rPr>
          <w:rFonts w:ascii="Arial" w:hAnsi="Arial" w:cs="Arial"/>
          <w:sz w:val="22"/>
          <w:szCs w:val="22"/>
        </w:rPr>
        <w:lastRenderedPageBreak/>
        <w:t>z </w:t>
      </w:r>
      <w:r w:rsidR="00A4093E" w:rsidRPr="00D37F96">
        <w:rPr>
          <w:rFonts w:ascii="Arial" w:hAnsi="Arial" w:cs="Arial"/>
          <w:sz w:val="22"/>
          <w:szCs w:val="22"/>
        </w:rPr>
        <w:t>użyczeniem lub wynajęciem pojazdu</w:t>
      </w:r>
      <w:r w:rsidR="007F7E12" w:rsidRPr="00D37F96">
        <w:rPr>
          <w:rFonts w:ascii="Arial" w:hAnsi="Arial" w:cs="Arial"/>
          <w:sz w:val="22"/>
          <w:szCs w:val="22"/>
        </w:rPr>
        <w:t xml:space="preserve">. Zgodne z przeznaczeniem korzystanie z programu obejmuje również czynności opisane w ust. </w:t>
      </w:r>
      <w:r w:rsidR="00E000A1" w:rsidRPr="00D37F96">
        <w:rPr>
          <w:rFonts w:ascii="Arial" w:hAnsi="Arial" w:cs="Arial"/>
          <w:sz w:val="22"/>
          <w:szCs w:val="22"/>
        </w:rPr>
        <w:t>18</w:t>
      </w:r>
      <w:r w:rsidR="007F7E12" w:rsidRPr="00D37F96">
        <w:rPr>
          <w:rFonts w:ascii="Arial" w:hAnsi="Arial" w:cs="Arial"/>
          <w:sz w:val="22"/>
          <w:szCs w:val="22"/>
        </w:rPr>
        <w:t xml:space="preserve"> niniejszego paragrafu. </w:t>
      </w:r>
    </w:p>
    <w:p w14:paraId="46187DC5" w14:textId="7005789B" w:rsidR="00BF13F8" w:rsidRPr="00D37F96" w:rsidRDefault="00BF13F8" w:rsidP="009650C5">
      <w:pPr>
        <w:widowControl w:val="0"/>
        <w:numPr>
          <w:ilvl w:val="0"/>
          <w:numId w:val="8"/>
        </w:numPr>
        <w:suppressAutoHyphens/>
        <w:jc w:val="both"/>
        <w:rPr>
          <w:rFonts w:ascii="Arial" w:hAnsi="Arial" w:cs="Arial"/>
          <w:sz w:val="22"/>
          <w:szCs w:val="22"/>
        </w:rPr>
      </w:pPr>
      <w:bookmarkStart w:id="40" w:name="_Hlk65536898"/>
      <w:r w:rsidRPr="00D37F96">
        <w:rPr>
          <w:rFonts w:ascii="Arial" w:hAnsi="Arial" w:cs="Arial"/>
          <w:sz w:val="22"/>
          <w:szCs w:val="22"/>
        </w:rPr>
        <w:t>Wolą Stron jest, by Z</w:t>
      </w:r>
      <w:r w:rsidR="00C23572" w:rsidRPr="00D37F96">
        <w:rPr>
          <w:rFonts w:ascii="Arial" w:hAnsi="Arial" w:cs="Arial"/>
          <w:sz w:val="22"/>
          <w:szCs w:val="22"/>
        </w:rPr>
        <w:t xml:space="preserve">amawiający </w:t>
      </w:r>
      <w:r w:rsidRPr="00D37F96">
        <w:rPr>
          <w:rFonts w:ascii="Arial" w:hAnsi="Arial" w:cs="Arial"/>
          <w:sz w:val="22"/>
          <w:szCs w:val="22"/>
        </w:rPr>
        <w:t>na podstawie niniejszej umowy uzyskał nieograniczone w</w:t>
      </w:r>
      <w:r w:rsidR="004D0016" w:rsidRPr="00D37F96">
        <w:rPr>
          <w:rFonts w:ascii="Arial" w:hAnsi="Arial" w:cs="Arial"/>
          <w:sz w:val="22"/>
          <w:szCs w:val="22"/>
        </w:rPr>
        <w:t> </w:t>
      </w:r>
      <w:r w:rsidRPr="00D37F96">
        <w:rPr>
          <w:rFonts w:ascii="Arial" w:hAnsi="Arial" w:cs="Arial"/>
          <w:sz w:val="22"/>
          <w:szCs w:val="22"/>
        </w:rPr>
        <w:t xml:space="preserve">czasie i nie podlegające wypowiedzeniu prawo do korzystania z </w:t>
      </w:r>
      <w:r w:rsidR="00E51D7A" w:rsidRPr="00D37F96">
        <w:rPr>
          <w:rFonts w:ascii="Arial" w:hAnsi="Arial" w:cs="Arial"/>
          <w:sz w:val="22"/>
          <w:szCs w:val="22"/>
        </w:rPr>
        <w:t>O</w:t>
      </w:r>
      <w:r w:rsidRPr="00D37F96">
        <w:rPr>
          <w:rFonts w:ascii="Arial" w:hAnsi="Arial" w:cs="Arial"/>
          <w:sz w:val="22"/>
          <w:szCs w:val="22"/>
        </w:rPr>
        <w:t xml:space="preserve">programowania w zamian za </w:t>
      </w:r>
      <w:r w:rsidR="00E51D7A" w:rsidRPr="00D37F96">
        <w:rPr>
          <w:rFonts w:ascii="Arial" w:hAnsi="Arial" w:cs="Arial"/>
          <w:sz w:val="22"/>
          <w:szCs w:val="22"/>
        </w:rPr>
        <w:t>z</w:t>
      </w:r>
      <w:r w:rsidRPr="00D37F96">
        <w:rPr>
          <w:rFonts w:ascii="Arial" w:hAnsi="Arial" w:cs="Arial"/>
          <w:sz w:val="22"/>
          <w:szCs w:val="22"/>
        </w:rPr>
        <w:t>ryczałtow</w:t>
      </w:r>
      <w:r w:rsidR="00E51D7A" w:rsidRPr="00D37F96">
        <w:rPr>
          <w:rFonts w:ascii="Arial" w:hAnsi="Arial" w:cs="Arial"/>
          <w:sz w:val="22"/>
          <w:szCs w:val="22"/>
        </w:rPr>
        <w:t xml:space="preserve">aną cenę </w:t>
      </w:r>
      <w:r w:rsidR="00C23572" w:rsidRPr="00D37F96">
        <w:rPr>
          <w:rFonts w:ascii="Arial" w:hAnsi="Arial" w:cs="Arial"/>
          <w:sz w:val="22"/>
          <w:szCs w:val="22"/>
        </w:rPr>
        <w:t>okr</w:t>
      </w:r>
      <w:r w:rsidRPr="00D37F96">
        <w:rPr>
          <w:rFonts w:ascii="Arial" w:hAnsi="Arial" w:cs="Arial"/>
          <w:sz w:val="22"/>
          <w:szCs w:val="22"/>
        </w:rPr>
        <w:t>eślon</w:t>
      </w:r>
      <w:r w:rsidR="00E51D7A" w:rsidRPr="00D37F96">
        <w:rPr>
          <w:rFonts w:ascii="Arial" w:hAnsi="Arial" w:cs="Arial"/>
          <w:sz w:val="22"/>
          <w:szCs w:val="22"/>
        </w:rPr>
        <w:t xml:space="preserve">ą </w:t>
      </w:r>
      <w:r w:rsidRPr="00D37F96">
        <w:rPr>
          <w:rFonts w:ascii="Arial" w:hAnsi="Arial" w:cs="Arial"/>
          <w:sz w:val="22"/>
          <w:szCs w:val="22"/>
        </w:rPr>
        <w:t xml:space="preserve">w </w:t>
      </w:r>
      <w:r w:rsidR="00A25598" w:rsidRPr="00D37F96">
        <w:rPr>
          <w:rFonts w:ascii="Arial" w:hAnsi="Arial" w:cs="Arial"/>
          <w:sz w:val="22"/>
          <w:szCs w:val="22"/>
        </w:rPr>
        <w:t>§</w:t>
      </w:r>
      <w:r w:rsidRPr="00D37F96">
        <w:rPr>
          <w:rFonts w:ascii="Arial" w:hAnsi="Arial" w:cs="Arial"/>
          <w:sz w:val="22"/>
          <w:szCs w:val="22"/>
        </w:rPr>
        <w:t xml:space="preserve"> </w:t>
      </w:r>
      <w:r w:rsidR="00AF1D3D" w:rsidRPr="00D37F96">
        <w:rPr>
          <w:rFonts w:ascii="Arial" w:hAnsi="Arial" w:cs="Arial"/>
          <w:sz w:val="22"/>
          <w:szCs w:val="22"/>
        </w:rPr>
        <w:t>5</w:t>
      </w:r>
      <w:r w:rsidRPr="00D37F96">
        <w:rPr>
          <w:rFonts w:ascii="Arial" w:hAnsi="Arial" w:cs="Arial"/>
          <w:sz w:val="22"/>
          <w:szCs w:val="22"/>
        </w:rPr>
        <w:t xml:space="preserve"> Umowy. Dlatego licencje na </w:t>
      </w:r>
      <w:r w:rsidR="00874CE8" w:rsidRPr="00D37F96">
        <w:rPr>
          <w:rFonts w:ascii="Arial" w:hAnsi="Arial" w:cs="Arial"/>
          <w:sz w:val="22"/>
          <w:szCs w:val="22"/>
        </w:rPr>
        <w:t>O</w:t>
      </w:r>
      <w:r w:rsidRPr="00D37F96">
        <w:rPr>
          <w:rFonts w:ascii="Arial" w:hAnsi="Arial" w:cs="Arial"/>
          <w:sz w:val="22"/>
          <w:szCs w:val="22"/>
        </w:rPr>
        <w:t xml:space="preserve">programowanie stanowiące przedmiot umowy są udzielane na czas nieoznaczony bez możliwości ich wypowiedzenia. </w:t>
      </w:r>
      <w:bookmarkEnd w:id="40"/>
      <w:r w:rsidRPr="00D37F96">
        <w:rPr>
          <w:rFonts w:ascii="Arial" w:hAnsi="Arial" w:cs="Arial"/>
          <w:sz w:val="22"/>
          <w:szCs w:val="22"/>
        </w:rPr>
        <w:t>Strony zastrzegają ponadto, iż niezależnie od praw wynikających z licencji Z</w:t>
      </w:r>
      <w:r w:rsidR="00C23572" w:rsidRPr="00D37F96">
        <w:rPr>
          <w:rFonts w:ascii="Arial" w:hAnsi="Arial" w:cs="Arial"/>
          <w:sz w:val="22"/>
          <w:szCs w:val="22"/>
        </w:rPr>
        <w:t xml:space="preserve">amawiającemu </w:t>
      </w:r>
      <w:r w:rsidRPr="00D37F96">
        <w:rPr>
          <w:rFonts w:ascii="Arial" w:hAnsi="Arial" w:cs="Arial"/>
          <w:sz w:val="22"/>
          <w:szCs w:val="22"/>
        </w:rPr>
        <w:t>będzie przysługiwać prawo korzystania z programów komputerowych zgodnie z przeznaczeniem, wynikające z nabycia egzemplarzy programów komputerowych określone w</w:t>
      </w:r>
      <w:r w:rsidR="004D0016" w:rsidRPr="00D37F96">
        <w:rPr>
          <w:rFonts w:ascii="Arial" w:hAnsi="Arial" w:cs="Arial"/>
          <w:sz w:val="22"/>
          <w:szCs w:val="22"/>
        </w:rPr>
        <w:t> </w:t>
      </w:r>
      <w:r w:rsidRPr="00D37F96">
        <w:rPr>
          <w:rFonts w:ascii="Arial" w:hAnsi="Arial" w:cs="Arial"/>
          <w:sz w:val="22"/>
          <w:szCs w:val="22"/>
        </w:rPr>
        <w:t xml:space="preserve">art. 75 ust. 1 i 2 </w:t>
      </w:r>
      <w:r w:rsidR="00652C54" w:rsidRPr="00D37F96">
        <w:rPr>
          <w:rFonts w:ascii="Arial" w:hAnsi="Arial" w:cs="Arial"/>
          <w:sz w:val="22"/>
          <w:szCs w:val="22"/>
        </w:rPr>
        <w:t>U</w:t>
      </w:r>
      <w:r w:rsidRPr="00D37F96">
        <w:rPr>
          <w:rFonts w:ascii="Arial" w:hAnsi="Arial" w:cs="Arial"/>
          <w:sz w:val="22"/>
          <w:szCs w:val="22"/>
        </w:rPr>
        <w:t>stawy o prawie autorskim i prawach pokrewnych.</w:t>
      </w:r>
      <w:bookmarkEnd w:id="38"/>
    </w:p>
    <w:p w14:paraId="2DCEA8B9" w14:textId="0DAFF80B" w:rsidR="00C23572" w:rsidRPr="00D37F96" w:rsidRDefault="00BF13F8" w:rsidP="00282FF4">
      <w:pPr>
        <w:widowControl w:val="0"/>
        <w:numPr>
          <w:ilvl w:val="0"/>
          <w:numId w:val="8"/>
        </w:numPr>
        <w:suppressAutoHyphens/>
        <w:jc w:val="both"/>
        <w:rPr>
          <w:rFonts w:ascii="Arial" w:hAnsi="Arial" w:cs="Arial"/>
          <w:sz w:val="22"/>
          <w:szCs w:val="22"/>
        </w:rPr>
      </w:pPr>
      <w:bookmarkStart w:id="41" w:name="_Hlk65537132"/>
      <w:bookmarkStart w:id="42" w:name="_Hlk45259432"/>
      <w:r w:rsidRPr="00D37F96">
        <w:rPr>
          <w:rFonts w:ascii="Arial" w:hAnsi="Arial" w:cs="Arial"/>
          <w:sz w:val="22"/>
          <w:szCs w:val="22"/>
        </w:rPr>
        <w:t xml:space="preserve">Strony zastrzegają, iż w przypadku gdyby postanowienia ust. </w:t>
      </w:r>
      <w:r w:rsidR="00E000A1" w:rsidRPr="00D37F96">
        <w:rPr>
          <w:rFonts w:ascii="Arial" w:hAnsi="Arial" w:cs="Arial"/>
          <w:sz w:val="22"/>
          <w:szCs w:val="22"/>
        </w:rPr>
        <w:t>28</w:t>
      </w:r>
      <w:r w:rsidRPr="00D37F96">
        <w:rPr>
          <w:rFonts w:ascii="Arial" w:hAnsi="Arial" w:cs="Arial"/>
          <w:sz w:val="22"/>
          <w:szCs w:val="22"/>
        </w:rPr>
        <w:t xml:space="preserve"> i ust. </w:t>
      </w:r>
      <w:r w:rsidR="00E000A1" w:rsidRPr="00D37F96">
        <w:rPr>
          <w:rFonts w:ascii="Arial" w:hAnsi="Arial" w:cs="Arial"/>
          <w:sz w:val="22"/>
          <w:szCs w:val="22"/>
        </w:rPr>
        <w:t>29</w:t>
      </w:r>
      <w:r w:rsidR="00EA3431" w:rsidRPr="00D37F96">
        <w:rPr>
          <w:rFonts w:ascii="Arial" w:hAnsi="Arial" w:cs="Arial"/>
          <w:sz w:val="22"/>
          <w:szCs w:val="22"/>
        </w:rPr>
        <w:t xml:space="preserve">niniejszego paragrafu </w:t>
      </w:r>
      <w:r w:rsidRPr="00D37F96">
        <w:rPr>
          <w:rFonts w:ascii="Arial" w:hAnsi="Arial" w:cs="Arial"/>
          <w:sz w:val="22"/>
          <w:szCs w:val="22"/>
        </w:rPr>
        <w:t>zastrzegające, iż licencje udzielone na czas nieoznaczony nie podlegają wypowiedzeniu okazały się nieważne lub nieskuteczne i W</w:t>
      </w:r>
      <w:r w:rsidR="00E51D7A" w:rsidRPr="00D37F96">
        <w:rPr>
          <w:rFonts w:ascii="Arial" w:hAnsi="Arial" w:cs="Arial"/>
          <w:sz w:val="22"/>
          <w:szCs w:val="22"/>
        </w:rPr>
        <w:t xml:space="preserve">ykonawca </w:t>
      </w:r>
      <w:r w:rsidRPr="00D37F96">
        <w:rPr>
          <w:rFonts w:ascii="Arial" w:hAnsi="Arial" w:cs="Arial"/>
          <w:sz w:val="22"/>
          <w:szCs w:val="22"/>
        </w:rPr>
        <w:t xml:space="preserve">byłby uprawniony do wypowiedzenia licencji, to okres wypowiedzenia licencji będzie wynosił 10 lat ze skutkiem na koniec roku kalendarzowego, a wypowiedzenie nie będzie mogło być dokonane wcześniej niż po upływie </w:t>
      </w:r>
      <w:r w:rsidR="00611123" w:rsidRPr="00D37F96">
        <w:rPr>
          <w:rFonts w:ascii="Arial" w:hAnsi="Arial" w:cs="Arial"/>
          <w:sz w:val="22"/>
          <w:szCs w:val="22"/>
        </w:rPr>
        <w:t>5 </w:t>
      </w:r>
      <w:r w:rsidRPr="00D37F96">
        <w:rPr>
          <w:rFonts w:ascii="Arial" w:hAnsi="Arial" w:cs="Arial"/>
          <w:sz w:val="22"/>
          <w:szCs w:val="22"/>
        </w:rPr>
        <w:t>roku trwania licencji. W</w:t>
      </w:r>
      <w:r w:rsidR="00E51D7A" w:rsidRPr="00D37F96">
        <w:rPr>
          <w:rFonts w:ascii="Arial" w:hAnsi="Arial" w:cs="Arial"/>
          <w:sz w:val="22"/>
          <w:szCs w:val="22"/>
        </w:rPr>
        <w:t xml:space="preserve">ykonawca </w:t>
      </w:r>
      <w:r w:rsidRPr="00D37F96">
        <w:rPr>
          <w:rFonts w:ascii="Arial" w:hAnsi="Arial" w:cs="Arial"/>
          <w:sz w:val="22"/>
          <w:szCs w:val="22"/>
        </w:rPr>
        <w:t>zobowiązuje się pod rygorem odpowiedzialności odszkodowawczej, iż nie skorzysta z uprawnienia do wypowiedzenia licencji, nawet gdyby okazało się, iż takie uprawnienie mu przysługuje, a nadto W</w:t>
      </w:r>
      <w:r w:rsidR="00E51D7A" w:rsidRPr="00D37F96">
        <w:rPr>
          <w:rFonts w:ascii="Arial" w:hAnsi="Arial" w:cs="Arial"/>
          <w:sz w:val="22"/>
          <w:szCs w:val="22"/>
        </w:rPr>
        <w:t xml:space="preserve">ykonawca </w:t>
      </w:r>
      <w:r w:rsidRPr="00D37F96">
        <w:rPr>
          <w:rFonts w:ascii="Arial" w:hAnsi="Arial" w:cs="Arial"/>
          <w:sz w:val="22"/>
          <w:szCs w:val="22"/>
        </w:rPr>
        <w:t>zapewnia, iż wypowiedzenia takiego nie dokona osoba trzecia.</w:t>
      </w:r>
      <w:r w:rsidR="00933A6E" w:rsidRPr="00D37F96">
        <w:rPr>
          <w:rFonts w:ascii="Arial" w:hAnsi="Arial" w:cs="Arial"/>
          <w:sz w:val="22"/>
          <w:szCs w:val="22"/>
        </w:rPr>
        <w:t xml:space="preserve"> </w:t>
      </w:r>
      <w:bookmarkStart w:id="43" w:name="_Hlk71629430"/>
      <w:r w:rsidR="00933A6E" w:rsidRPr="00D37F96">
        <w:rPr>
          <w:rFonts w:ascii="Arial" w:hAnsi="Arial" w:cs="Arial"/>
          <w:sz w:val="22"/>
          <w:szCs w:val="22"/>
        </w:rPr>
        <w:t xml:space="preserve">Wykonawca będzie uprawniony do </w:t>
      </w:r>
      <w:r w:rsidR="00A66CCA" w:rsidRPr="00D37F96">
        <w:rPr>
          <w:rFonts w:ascii="Arial" w:hAnsi="Arial" w:cs="Arial"/>
          <w:sz w:val="22"/>
          <w:szCs w:val="22"/>
        </w:rPr>
        <w:t xml:space="preserve">wypowiedzenia licencji tylko w przypadku umyślnego i zarazem rażącego naruszenia przez Zamawiającego zakresu licencji oraz nie zaniechania tego naruszenia pomimo pisemnego wezwania w terminie określonym w wezwaniu, nie krótszym niż 6 miesięcy. </w:t>
      </w:r>
      <w:bookmarkEnd w:id="41"/>
      <w:bookmarkEnd w:id="43"/>
      <w:r w:rsidRPr="00D37F96">
        <w:rPr>
          <w:rFonts w:ascii="Arial" w:hAnsi="Arial" w:cs="Arial"/>
          <w:sz w:val="22"/>
          <w:szCs w:val="22"/>
        </w:rPr>
        <w:t>Strony zastrzegają nadto, iż nawet w</w:t>
      </w:r>
      <w:r w:rsidR="004D0016" w:rsidRPr="00D37F96">
        <w:rPr>
          <w:rFonts w:ascii="Arial" w:hAnsi="Arial" w:cs="Arial"/>
          <w:sz w:val="22"/>
          <w:szCs w:val="22"/>
        </w:rPr>
        <w:t> </w:t>
      </w:r>
      <w:r w:rsidRPr="00D37F96">
        <w:rPr>
          <w:rFonts w:ascii="Arial" w:hAnsi="Arial" w:cs="Arial"/>
          <w:sz w:val="22"/>
          <w:szCs w:val="22"/>
        </w:rPr>
        <w:t>przypadku skutecznego wypowiedzenia licencji Z</w:t>
      </w:r>
      <w:r w:rsidR="00E51D7A" w:rsidRPr="00D37F96">
        <w:rPr>
          <w:rFonts w:ascii="Arial" w:hAnsi="Arial" w:cs="Arial"/>
          <w:sz w:val="22"/>
          <w:szCs w:val="22"/>
        </w:rPr>
        <w:t>amawiającemu</w:t>
      </w:r>
      <w:r w:rsidRPr="00D37F96">
        <w:rPr>
          <w:rFonts w:ascii="Arial" w:hAnsi="Arial" w:cs="Arial"/>
          <w:sz w:val="22"/>
          <w:szCs w:val="22"/>
        </w:rPr>
        <w:t xml:space="preserve">, także po upływie okresu wypowiedzenia licencji, będzie przysługiwać wynikające z nabycia egzemplarzy programów określone w art. 75 ust. 1 i 2 </w:t>
      </w:r>
      <w:r w:rsidR="00652C54" w:rsidRPr="00D37F96">
        <w:rPr>
          <w:rFonts w:ascii="Arial" w:hAnsi="Arial" w:cs="Arial"/>
          <w:sz w:val="22"/>
          <w:szCs w:val="22"/>
        </w:rPr>
        <w:t>U</w:t>
      </w:r>
      <w:r w:rsidRPr="00D37F96">
        <w:rPr>
          <w:rFonts w:ascii="Arial" w:hAnsi="Arial" w:cs="Arial"/>
          <w:sz w:val="22"/>
          <w:szCs w:val="22"/>
        </w:rPr>
        <w:t>stawy  o prawie autorskim i prawach pokrewnych prawo korzystania z programów komputerowych zgodnie z przeznaczeniem.</w:t>
      </w:r>
      <w:r w:rsidR="00631FCB" w:rsidRPr="00D37F96">
        <w:rPr>
          <w:rFonts w:ascii="Arial" w:hAnsi="Arial" w:cs="Arial"/>
          <w:sz w:val="22"/>
          <w:szCs w:val="22"/>
        </w:rPr>
        <w:t xml:space="preserve"> Na wypadek wygaśnięcia licencji wskutek zbycia autorskich praw majątkowych strony ustanawiają na rzecz Zamawiającego użytkowanie na prawach autorskich majątkowych w rozumieniu art. 265 Kodeksu cywilnego w zakresie i w na okres przewidziany dla licencji zgodnie z ust. </w:t>
      </w:r>
      <w:r w:rsidR="000D102F" w:rsidRPr="00D37F96">
        <w:rPr>
          <w:rFonts w:ascii="Arial" w:hAnsi="Arial" w:cs="Arial"/>
          <w:sz w:val="22"/>
          <w:szCs w:val="22"/>
        </w:rPr>
        <w:t>28</w:t>
      </w:r>
      <w:r w:rsidR="00631FCB" w:rsidRPr="00D37F96">
        <w:rPr>
          <w:rFonts w:ascii="Arial" w:hAnsi="Arial" w:cs="Arial"/>
          <w:sz w:val="22"/>
          <w:szCs w:val="22"/>
        </w:rPr>
        <w:t xml:space="preserve"> </w:t>
      </w:r>
      <w:r w:rsidR="000D102F" w:rsidRPr="00D37F96">
        <w:rPr>
          <w:rFonts w:ascii="Arial" w:hAnsi="Arial" w:cs="Arial"/>
          <w:sz w:val="22"/>
          <w:szCs w:val="22"/>
        </w:rPr>
        <w:t xml:space="preserve">i 18 </w:t>
      </w:r>
      <w:r w:rsidR="00631FCB" w:rsidRPr="00D37F96">
        <w:rPr>
          <w:rFonts w:ascii="Arial" w:hAnsi="Arial" w:cs="Arial"/>
          <w:sz w:val="22"/>
          <w:szCs w:val="22"/>
        </w:rPr>
        <w:t>niniejszego paragrafu pod warunkiem zawieszającym wygaśnięcia licencji.</w:t>
      </w:r>
    </w:p>
    <w:p w14:paraId="7507FF88" w14:textId="20161004" w:rsidR="00422FBF" w:rsidRPr="00D37F96" w:rsidRDefault="00DF2EFB" w:rsidP="009650C5">
      <w:pPr>
        <w:widowControl w:val="0"/>
        <w:numPr>
          <w:ilvl w:val="0"/>
          <w:numId w:val="8"/>
        </w:numPr>
        <w:suppressAutoHyphens/>
        <w:jc w:val="both"/>
        <w:rPr>
          <w:rFonts w:ascii="Arial" w:hAnsi="Arial" w:cs="Arial"/>
          <w:sz w:val="22"/>
          <w:szCs w:val="22"/>
        </w:rPr>
      </w:pPr>
      <w:r w:rsidRPr="00D37F96">
        <w:rPr>
          <w:rFonts w:ascii="Arial" w:hAnsi="Arial" w:cs="Arial"/>
          <w:sz w:val="22"/>
          <w:szCs w:val="22"/>
        </w:rPr>
        <w:t>Wolą Stron jest, by Zamawiający na podstawie niniejszej umowy uzyskał nieograniczone w</w:t>
      </w:r>
      <w:r w:rsidR="00FB4BFB" w:rsidRPr="00D37F96">
        <w:rPr>
          <w:rFonts w:ascii="Arial" w:hAnsi="Arial" w:cs="Arial"/>
          <w:sz w:val="22"/>
          <w:szCs w:val="22"/>
        </w:rPr>
        <w:t> </w:t>
      </w:r>
      <w:r w:rsidRPr="00D37F96">
        <w:rPr>
          <w:rFonts w:ascii="Arial" w:hAnsi="Arial" w:cs="Arial"/>
          <w:sz w:val="22"/>
          <w:szCs w:val="22"/>
        </w:rPr>
        <w:t xml:space="preserve">czasie i nie podlegające wypowiedzeniu prawo do korzystania z Dokumentacji w zamian za zryczałtowaną cenę określoną w </w:t>
      </w:r>
      <w:r w:rsidR="00A25598" w:rsidRPr="00D37F96">
        <w:rPr>
          <w:rFonts w:ascii="Arial" w:hAnsi="Arial" w:cs="Arial"/>
          <w:sz w:val="22"/>
          <w:szCs w:val="22"/>
        </w:rPr>
        <w:t>§</w:t>
      </w:r>
      <w:r w:rsidRPr="00D37F96">
        <w:rPr>
          <w:rFonts w:ascii="Arial" w:hAnsi="Arial" w:cs="Arial"/>
          <w:sz w:val="22"/>
          <w:szCs w:val="22"/>
        </w:rPr>
        <w:t xml:space="preserve"> 5 Umowy. Dlatego licencje</w:t>
      </w:r>
      <w:r w:rsidR="00E51D7A" w:rsidRPr="00D37F96">
        <w:rPr>
          <w:rFonts w:ascii="Arial" w:hAnsi="Arial" w:cs="Arial"/>
          <w:sz w:val="22"/>
          <w:szCs w:val="22"/>
        </w:rPr>
        <w:t xml:space="preserve">, o </w:t>
      </w:r>
      <w:r w:rsidR="00FB4BFB" w:rsidRPr="00D37F96">
        <w:rPr>
          <w:rFonts w:ascii="Arial" w:hAnsi="Arial" w:cs="Arial"/>
          <w:sz w:val="22"/>
          <w:szCs w:val="22"/>
        </w:rPr>
        <w:t>których</w:t>
      </w:r>
      <w:r w:rsidR="00E51D7A" w:rsidRPr="00D37F96">
        <w:rPr>
          <w:rFonts w:ascii="Arial" w:hAnsi="Arial" w:cs="Arial"/>
          <w:sz w:val="22"/>
          <w:szCs w:val="22"/>
        </w:rPr>
        <w:t xml:space="preserve"> mowa w ust. 1</w:t>
      </w:r>
      <w:r w:rsidR="00E000A1" w:rsidRPr="00D37F96">
        <w:rPr>
          <w:rFonts w:ascii="Arial" w:hAnsi="Arial" w:cs="Arial"/>
          <w:sz w:val="22"/>
          <w:szCs w:val="22"/>
        </w:rPr>
        <w:t>7</w:t>
      </w:r>
      <w:r w:rsidR="00E51D7A" w:rsidRPr="00D37F96">
        <w:rPr>
          <w:rFonts w:ascii="Arial" w:hAnsi="Arial" w:cs="Arial"/>
          <w:sz w:val="22"/>
          <w:szCs w:val="22"/>
        </w:rPr>
        <w:t xml:space="preserve"> niniejszego paragrafu </w:t>
      </w:r>
      <w:r w:rsidRPr="00D37F96">
        <w:rPr>
          <w:rFonts w:ascii="Arial" w:hAnsi="Arial" w:cs="Arial"/>
          <w:sz w:val="22"/>
          <w:szCs w:val="22"/>
        </w:rPr>
        <w:t xml:space="preserve">są udzielane na czas nieoznaczony bez możliwości ich wypowiedzenia. </w:t>
      </w:r>
      <w:r w:rsidR="00E51D7A" w:rsidRPr="00D37F96">
        <w:rPr>
          <w:rFonts w:ascii="Arial" w:hAnsi="Arial" w:cs="Arial"/>
          <w:sz w:val="22"/>
          <w:szCs w:val="22"/>
        </w:rPr>
        <w:t xml:space="preserve">Strony zastrzegają, iż w przypadku gdyby postanowienia ust. </w:t>
      </w:r>
      <w:r w:rsidR="00F646B5" w:rsidRPr="00D37F96">
        <w:rPr>
          <w:rFonts w:ascii="Arial" w:hAnsi="Arial" w:cs="Arial"/>
          <w:sz w:val="22"/>
          <w:szCs w:val="22"/>
        </w:rPr>
        <w:t>1</w:t>
      </w:r>
      <w:r w:rsidR="00814475" w:rsidRPr="00D37F96">
        <w:rPr>
          <w:rFonts w:ascii="Arial" w:hAnsi="Arial" w:cs="Arial"/>
          <w:sz w:val="22"/>
          <w:szCs w:val="22"/>
        </w:rPr>
        <w:t>7</w:t>
      </w:r>
      <w:r w:rsidR="00467E91" w:rsidRPr="00D37F96">
        <w:rPr>
          <w:rFonts w:ascii="Arial" w:hAnsi="Arial" w:cs="Arial"/>
          <w:sz w:val="22"/>
          <w:szCs w:val="22"/>
        </w:rPr>
        <w:t xml:space="preserve"> </w:t>
      </w:r>
      <w:r w:rsidR="00E51D7A" w:rsidRPr="00D37F96">
        <w:rPr>
          <w:rFonts w:ascii="Arial" w:hAnsi="Arial" w:cs="Arial"/>
          <w:sz w:val="22"/>
          <w:szCs w:val="22"/>
        </w:rPr>
        <w:t xml:space="preserve"> </w:t>
      </w:r>
      <w:r w:rsidR="00EA3431" w:rsidRPr="00D37F96">
        <w:rPr>
          <w:rFonts w:ascii="Arial" w:hAnsi="Arial" w:cs="Arial"/>
          <w:sz w:val="22"/>
          <w:szCs w:val="22"/>
        </w:rPr>
        <w:t xml:space="preserve">niniejszego paragrafu </w:t>
      </w:r>
      <w:r w:rsidR="00E51D7A" w:rsidRPr="00D37F96">
        <w:rPr>
          <w:rFonts w:ascii="Arial" w:hAnsi="Arial" w:cs="Arial"/>
          <w:sz w:val="22"/>
          <w:szCs w:val="22"/>
        </w:rPr>
        <w:t xml:space="preserve">zastrzegające, iż licencje udzielone na czas nieoznaczony nie podlegają wypowiedzeniu okazały się nieważne lub nieskuteczne i Wykonawca byłby uprawniony do wypowiedzenia licencji, to okres wypowiedzenia licencji będzie wynosił 10 lat ze skutkiem na koniec roku kalendarzowego, a wypowiedzenie nie będzie mogło być dokonane wcześniej niż po upływie </w:t>
      </w:r>
      <w:r w:rsidR="00D62E8B" w:rsidRPr="00D37F96">
        <w:rPr>
          <w:rFonts w:ascii="Arial" w:hAnsi="Arial" w:cs="Arial"/>
          <w:sz w:val="22"/>
          <w:szCs w:val="22"/>
        </w:rPr>
        <w:t>5 </w:t>
      </w:r>
      <w:r w:rsidR="00E51D7A" w:rsidRPr="00D37F96">
        <w:rPr>
          <w:rFonts w:ascii="Arial" w:hAnsi="Arial" w:cs="Arial"/>
          <w:sz w:val="22"/>
          <w:szCs w:val="22"/>
        </w:rPr>
        <w:t>roku trwania licencji. Wykonawca zobowiązuje się pod rygorem odpowiedzialności odszkodowawczej, iż nie skorzysta z uprawnienia do wypowiedzenia licencji, nawet gdyby okazało się, iż takie uprawnienie mu przysługuje, a nadto Wykonawca zapewnia, iż wypowiedzenia takiego nie dokona osoba trzecia.</w:t>
      </w:r>
      <w:r w:rsidR="00624965" w:rsidRPr="00D37F96">
        <w:rPr>
          <w:rFonts w:ascii="Arial" w:hAnsi="Arial" w:cs="Arial"/>
          <w:sz w:val="22"/>
          <w:szCs w:val="22"/>
        </w:rPr>
        <w:t xml:space="preserve"> Wykonawca będzie uprawniony do wypowiedzenia licencji tylko w przypadku umyślnego i zarazem rażącego naruszenia przez Zamawiającego zakresu licencji oraz nie zaniechania tego naruszenia pomimo pisemnego wezwania w terminie określonym w wezwaniu, nie krótszym niż 6 miesięcy. </w:t>
      </w:r>
      <w:bookmarkStart w:id="44" w:name="_Hlk101706791"/>
      <w:r w:rsidR="00D1644C" w:rsidRPr="00D37F96">
        <w:rPr>
          <w:rFonts w:ascii="Arial" w:hAnsi="Arial" w:cs="Arial"/>
          <w:sz w:val="22"/>
          <w:szCs w:val="22"/>
        </w:rPr>
        <w:t xml:space="preserve">Na wypadek wygaśnięcia licencji wskutek zbycia autorskich praw majątkowych strony ustanawiają na rzecz Zamawiającego użytkowanie na prawach autorskich majątkowych w rozumieniu art. 265 Kodeksu cywilnego w zakresie i w na okres </w:t>
      </w:r>
      <w:r w:rsidR="00631FCB" w:rsidRPr="00D37F96">
        <w:rPr>
          <w:rFonts w:ascii="Arial" w:hAnsi="Arial" w:cs="Arial"/>
          <w:sz w:val="22"/>
          <w:szCs w:val="22"/>
        </w:rPr>
        <w:t>przewidziany dla licencji zgodnie z ust. 17</w:t>
      </w:r>
      <w:r w:rsidR="00EF0397" w:rsidRPr="00D37F96">
        <w:rPr>
          <w:rFonts w:ascii="Arial" w:hAnsi="Arial" w:cs="Arial"/>
          <w:sz w:val="22"/>
          <w:szCs w:val="22"/>
        </w:rPr>
        <w:t xml:space="preserve"> i 18 </w:t>
      </w:r>
      <w:r w:rsidR="00631FCB" w:rsidRPr="00D37F96">
        <w:rPr>
          <w:rFonts w:ascii="Arial" w:hAnsi="Arial" w:cs="Arial"/>
          <w:sz w:val="22"/>
          <w:szCs w:val="22"/>
        </w:rPr>
        <w:t xml:space="preserve">niniejszego paragrafu </w:t>
      </w:r>
      <w:r w:rsidR="00D1644C" w:rsidRPr="00D37F96">
        <w:rPr>
          <w:rFonts w:ascii="Arial" w:hAnsi="Arial" w:cs="Arial"/>
          <w:sz w:val="22"/>
          <w:szCs w:val="22"/>
        </w:rPr>
        <w:t xml:space="preserve">pod warunkiem zawieszającym </w:t>
      </w:r>
      <w:r w:rsidR="00631FCB" w:rsidRPr="00D37F96">
        <w:rPr>
          <w:rFonts w:ascii="Arial" w:hAnsi="Arial" w:cs="Arial"/>
          <w:sz w:val="22"/>
          <w:szCs w:val="22"/>
        </w:rPr>
        <w:t>wygaśnięcia licencji.</w:t>
      </w:r>
    </w:p>
    <w:p w14:paraId="1DA75D12" w14:textId="19A70359" w:rsidR="00B957AC" w:rsidRPr="00D37F96" w:rsidRDefault="00B957AC" w:rsidP="007B6899">
      <w:pPr>
        <w:keepNext/>
        <w:widowControl w:val="0"/>
        <w:numPr>
          <w:ilvl w:val="0"/>
          <w:numId w:val="8"/>
        </w:numPr>
        <w:suppressAutoHyphens/>
        <w:ind w:left="357" w:hanging="357"/>
        <w:jc w:val="both"/>
        <w:rPr>
          <w:rFonts w:ascii="Arial" w:hAnsi="Arial" w:cs="Arial"/>
          <w:sz w:val="22"/>
          <w:szCs w:val="22"/>
        </w:rPr>
      </w:pPr>
      <w:bookmarkStart w:id="45" w:name="_Hlk65534510"/>
      <w:bookmarkEnd w:id="44"/>
      <w:r w:rsidRPr="00D37F96">
        <w:rPr>
          <w:rFonts w:ascii="Arial" w:hAnsi="Arial" w:cs="Arial"/>
          <w:sz w:val="22"/>
          <w:szCs w:val="22"/>
        </w:rPr>
        <w:t>Do dnia odbioru końcowego każdego z kolejnych pojazdów Wykonawca dostarczy Zamawiającemu</w:t>
      </w:r>
      <w:r w:rsidR="002C391F" w:rsidRPr="00D37F96">
        <w:rPr>
          <w:rFonts w:ascii="Arial" w:hAnsi="Arial" w:cs="Arial"/>
          <w:sz w:val="22"/>
          <w:szCs w:val="22"/>
        </w:rPr>
        <w:t xml:space="preserve"> także</w:t>
      </w:r>
      <w:r w:rsidRPr="00D37F96">
        <w:rPr>
          <w:rFonts w:ascii="Arial" w:hAnsi="Arial" w:cs="Arial"/>
          <w:sz w:val="22"/>
          <w:szCs w:val="22"/>
        </w:rPr>
        <w:t>:</w:t>
      </w:r>
    </w:p>
    <w:p w14:paraId="78F5309F" w14:textId="5512D8EE" w:rsidR="00B957AC" w:rsidRPr="00D37F96" w:rsidRDefault="00B957AC" w:rsidP="00BA1C4B">
      <w:pPr>
        <w:pStyle w:val="Akapitzlist"/>
        <w:widowControl w:val="0"/>
        <w:numPr>
          <w:ilvl w:val="0"/>
          <w:numId w:val="18"/>
        </w:numPr>
        <w:suppressAutoHyphens/>
        <w:contextualSpacing/>
        <w:jc w:val="both"/>
        <w:rPr>
          <w:rFonts w:cs="Arial"/>
          <w:bCs/>
          <w:szCs w:val="22"/>
          <w:lang w:val="pl-PL" w:eastAsia="ar-SA"/>
        </w:rPr>
      </w:pPr>
      <w:r w:rsidRPr="00D37F96">
        <w:rPr>
          <w:rFonts w:cs="Arial"/>
          <w:bCs/>
          <w:szCs w:val="22"/>
          <w:lang w:val="pl-PL" w:eastAsia="ar-SA"/>
        </w:rPr>
        <w:t>kompletny osprzęt</w:t>
      </w:r>
      <w:r w:rsidR="00877FED" w:rsidRPr="00D37F96">
        <w:rPr>
          <w:rFonts w:cs="Arial"/>
          <w:bCs/>
          <w:szCs w:val="22"/>
          <w:lang w:val="pl-PL" w:eastAsia="ar-SA"/>
        </w:rPr>
        <w:t xml:space="preserve"> (wymieniony w punkcie 1.</w:t>
      </w:r>
      <w:r w:rsidR="00E73D54" w:rsidRPr="00D37F96">
        <w:rPr>
          <w:rFonts w:cs="Arial"/>
          <w:bCs/>
          <w:szCs w:val="22"/>
          <w:lang w:val="pl-PL" w:eastAsia="ar-SA"/>
        </w:rPr>
        <w:t>20</w:t>
      </w:r>
      <w:r w:rsidR="00877FED" w:rsidRPr="00D37F96">
        <w:rPr>
          <w:rFonts w:cs="Arial"/>
          <w:bCs/>
          <w:szCs w:val="22"/>
          <w:lang w:val="pl-PL" w:eastAsia="ar-SA"/>
        </w:rPr>
        <w:t xml:space="preserve"> OPZ)</w:t>
      </w:r>
      <w:r w:rsidRPr="00D37F96">
        <w:rPr>
          <w:rFonts w:cs="Arial"/>
          <w:bCs/>
          <w:szCs w:val="22"/>
          <w:lang w:val="pl-PL" w:eastAsia="ar-SA"/>
        </w:rPr>
        <w:t>, niezbędny do zapewnienia prawidłowej obsługi, eksploatacji, utrzymania każdego z pojazdów;</w:t>
      </w:r>
    </w:p>
    <w:p w14:paraId="75B1E8EA" w14:textId="09713476" w:rsidR="00B957AC" w:rsidRPr="00D37F96" w:rsidRDefault="00B957AC" w:rsidP="00BA1C4B">
      <w:pPr>
        <w:pStyle w:val="Akapitzlist"/>
        <w:widowControl w:val="0"/>
        <w:numPr>
          <w:ilvl w:val="0"/>
          <w:numId w:val="18"/>
        </w:numPr>
        <w:suppressAutoHyphens/>
        <w:contextualSpacing/>
        <w:jc w:val="both"/>
        <w:rPr>
          <w:rFonts w:cs="Arial"/>
          <w:bCs/>
          <w:szCs w:val="22"/>
          <w:lang w:val="pl-PL" w:eastAsia="ar-SA"/>
        </w:rPr>
      </w:pPr>
      <w:r w:rsidRPr="00D37F96">
        <w:rPr>
          <w:rFonts w:cs="Arial"/>
          <w:bCs/>
          <w:szCs w:val="22"/>
          <w:lang w:val="pl-PL" w:eastAsia="ar-SA"/>
        </w:rPr>
        <w:lastRenderedPageBreak/>
        <w:t>kompletne Oprogramowanie każdego z pojazdów, wraz z opisami (instrukcjami), w tym instrukcje instalacji na urządzeniach Zamawiającego programów i aplikacji, przy czym Wykonawca zainstaluje i wyda Zamawiającemu wszystkie egzemplarze programów wraz z jedną kopią zapasową każdego programu</w:t>
      </w:r>
      <w:r w:rsidR="005D2FBB" w:rsidRPr="00D37F96">
        <w:rPr>
          <w:rFonts w:cs="Arial"/>
          <w:bCs/>
          <w:szCs w:val="22"/>
          <w:lang w:val="pl-PL" w:eastAsia="ar-SA"/>
        </w:rPr>
        <w:t xml:space="preserve"> (obowiązek wydania kopii zapasowej nie dotyczy programów wbudowanych </w:t>
      </w:r>
      <w:proofErr w:type="spellStart"/>
      <w:r w:rsidR="005D2FBB" w:rsidRPr="00D37F96">
        <w:rPr>
          <w:rFonts w:cs="Arial"/>
          <w:bCs/>
          <w:szCs w:val="22"/>
          <w:lang w:val="pl-PL" w:eastAsia="ar-SA"/>
        </w:rPr>
        <w:t>t.j</w:t>
      </w:r>
      <w:proofErr w:type="spellEnd"/>
      <w:r w:rsidR="005D2FBB" w:rsidRPr="00D37F96">
        <w:rPr>
          <w:rFonts w:cs="Arial"/>
          <w:bCs/>
          <w:szCs w:val="22"/>
          <w:lang w:val="pl-PL" w:eastAsia="ar-SA"/>
        </w:rPr>
        <w:t xml:space="preserve">. </w:t>
      </w:r>
      <w:proofErr w:type="spellStart"/>
      <w:r w:rsidR="005D2FBB" w:rsidRPr="00D37F96">
        <w:rPr>
          <w:rFonts w:cs="Arial"/>
          <w:bCs/>
          <w:szCs w:val="22"/>
          <w:lang w:val="pl-PL" w:eastAsia="ar-SA"/>
        </w:rPr>
        <w:t>firmware</w:t>
      </w:r>
      <w:proofErr w:type="spellEnd"/>
      <w:r w:rsidR="005D2FBB" w:rsidRPr="00D37F96">
        <w:rPr>
          <w:rFonts w:cs="Arial"/>
          <w:bCs/>
          <w:szCs w:val="22"/>
          <w:lang w:val="pl-PL" w:eastAsia="ar-SA"/>
        </w:rPr>
        <w:t>/oprogramowanie sprzętowe);</w:t>
      </w:r>
    </w:p>
    <w:p w14:paraId="45414115" w14:textId="56F63F86" w:rsidR="00B957AC" w:rsidRPr="00D37F96" w:rsidRDefault="00B957AC" w:rsidP="00BA1C4B">
      <w:pPr>
        <w:pStyle w:val="Akapitzlist"/>
        <w:widowControl w:val="0"/>
        <w:numPr>
          <w:ilvl w:val="0"/>
          <w:numId w:val="18"/>
        </w:numPr>
        <w:suppressAutoHyphens/>
        <w:contextualSpacing/>
        <w:jc w:val="both"/>
        <w:rPr>
          <w:rFonts w:cs="Arial"/>
          <w:bCs/>
          <w:szCs w:val="22"/>
          <w:lang w:val="pl-PL" w:eastAsia="ar-SA"/>
        </w:rPr>
      </w:pPr>
      <w:r w:rsidRPr="00D37F96">
        <w:rPr>
          <w:rFonts w:cs="Arial"/>
          <w:bCs/>
          <w:szCs w:val="22"/>
          <w:lang w:val="pl-PL" w:eastAsia="ar-SA"/>
        </w:rPr>
        <w:t>Dokumentację, o której mowa w § 2 pkt 2 lit.</w:t>
      </w:r>
      <w:r w:rsidR="006A2729" w:rsidRPr="00D37F96">
        <w:rPr>
          <w:rFonts w:cs="Arial"/>
          <w:bCs/>
          <w:szCs w:val="22"/>
          <w:lang w:val="pl-PL" w:eastAsia="ar-SA"/>
        </w:rPr>
        <w:t xml:space="preserve"> e</w:t>
      </w:r>
      <w:r w:rsidR="00493F29" w:rsidRPr="00D37F96">
        <w:rPr>
          <w:rFonts w:cs="Arial"/>
          <w:bCs/>
          <w:szCs w:val="22"/>
          <w:lang w:val="pl-PL" w:eastAsia="ar-SA"/>
        </w:rPr>
        <w:t>)</w:t>
      </w:r>
      <w:r w:rsidR="006A2729" w:rsidRPr="00D37F96">
        <w:rPr>
          <w:rFonts w:cs="Arial"/>
          <w:bCs/>
          <w:szCs w:val="22"/>
          <w:lang w:val="pl-PL" w:eastAsia="ar-SA"/>
        </w:rPr>
        <w:t>-</w:t>
      </w:r>
      <w:r w:rsidR="00FD0419" w:rsidRPr="00D37F96">
        <w:rPr>
          <w:rFonts w:cs="Arial"/>
          <w:bCs/>
          <w:szCs w:val="22"/>
          <w:lang w:val="pl-PL" w:eastAsia="ar-SA"/>
        </w:rPr>
        <w:t>l</w:t>
      </w:r>
      <w:r w:rsidR="00493F29" w:rsidRPr="00D37F96">
        <w:rPr>
          <w:rFonts w:cs="Arial"/>
          <w:bCs/>
          <w:szCs w:val="22"/>
          <w:lang w:val="pl-PL" w:eastAsia="ar-SA"/>
        </w:rPr>
        <w:t>) i</w:t>
      </w:r>
      <w:r w:rsidR="00FD0419" w:rsidRPr="00D37F96">
        <w:rPr>
          <w:rFonts w:cs="Arial"/>
          <w:bCs/>
          <w:szCs w:val="22"/>
          <w:lang w:val="pl-PL" w:eastAsia="ar-SA"/>
        </w:rPr>
        <w:t xml:space="preserve"> n</w:t>
      </w:r>
      <w:r w:rsidR="00493F29" w:rsidRPr="00D37F96">
        <w:rPr>
          <w:rFonts w:cs="Arial"/>
          <w:bCs/>
          <w:szCs w:val="22"/>
          <w:lang w:val="pl-PL" w:eastAsia="ar-SA"/>
        </w:rPr>
        <w:t>)</w:t>
      </w:r>
      <w:r w:rsidR="00FD0419" w:rsidRPr="00D37F96">
        <w:rPr>
          <w:rFonts w:cs="Arial"/>
          <w:bCs/>
          <w:szCs w:val="22"/>
          <w:lang w:val="pl-PL" w:eastAsia="ar-SA"/>
        </w:rPr>
        <w:t>-t</w:t>
      </w:r>
      <w:r w:rsidR="00493F29" w:rsidRPr="00D37F96">
        <w:rPr>
          <w:rFonts w:cs="Arial"/>
          <w:bCs/>
          <w:szCs w:val="22"/>
          <w:lang w:val="pl-PL" w:eastAsia="ar-SA"/>
        </w:rPr>
        <w:t>)</w:t>
      </w:r>
      <w:r w:rsidRPr="00D37F96">
        <w:rPr>
          <w:rFonts w:cs="Arial"/>
          <w:bCs/>
          <w:szCs w:val="22"/>
          <w:lang w:val="pl-PL" w:eastAsia="ar-SA"/>
        </w:rPr>
        <w:t xml:space="preserve"> niniejszej umowy, uzgodnioną i</w:t>
      </w:r>
      <w:r w:rsidR="00D058AE" w:rsidRPr="00D37F96">
        <w:rPr>
          <w:rFonts w:cs="Arial"/>
          <w:bCs/>
          <w:szCs w:val="22"/>
          <w:lang w:val="pl-PL" w:eastAsia="ar-SA"/>
        </w:rPr>
        <w:t> </w:t>
      </w:r>
      <w:r w:rsidRPr="00D37F96">
        <w:rPr>
          <w:rFonts w:cs="Arial"/>
          <w:bCs/>
          <w:szCs w:val="22"/>
          <w:lang w:val="pl-PL" w:eastAsia="ar-SA"/>
        </w:rPr>
        <w:t>zaakceptowaną przez Zamawiającego zgodnie z wymaganiami zawartymi w niniejszej umowie oraz w</w:t>
      </w:r>
      <w:r w:rsidR="003C71B8" w:rsidRPr="00D37F96">
        <w:rPr>
          <w:rFonts w:cs="Arial"/>
          <w:bCs/>
          <w:szCs w:val="22"/>
          <w:lang w:val="pl-PL" w:eastAsia="ar-SA"/>
        </w:rPr>
        <w:t xml:space="preserve"> </w:t>
      </w:r>
      <w:r w:rsidRPr="00D37F96">
        <w:rPr>
          <w:rFonts w:cs="Arial"/>
          <w:bCs/>
          <w:szCs w:val="22"/>
          <w:lang w:val="pl-PL" w:eastAsia="ar-SA"/>
        </w:rPr>
        <w:t xml:space="preserve">OPZ - Załączniku nr 1 do niniejszej umowy w ilości: dwa egzemplarze papierowe i trzy egzemplarze w wersji elektronicznej (np. płyta CD). </w:t>
      </w:r>
    </w:p>
    <w:p w14:paraId="3D45FA1A" w14:textId="1184960B" w:rsidR="00B957AC" w:rsidRPr="00D37F96" w:rsidRDefault="00B957AC" w:rsidP="007B6899">
      <w:pPr>
        <w:widowControl w:val="0"/>
        <w:numPr>
          <w:ilvl w:val="0"/>
          <w:numId w:val="8"/>
        </w:numPr>
        <w:suppressAutoHyphens/>
        <w:jc w:val="both"/>
        <w:rPr>
          <w:rFonts w:ascii="Arial" w:hAnsi="Arial" w:cs="Arial"/>
          <w:sz w:val="22"/>
          <w:szCs w:val="22"/>
        </w:rPr>
      </w:pPr>
      <w:bookmarkStart w:id="46" w:name="_Hlk101534932"/>
      <w:bookmarkEnd w:id="45"/>
      <w:r w:rsidRPr="00D37F96">
        <w:rPr>
          <w:rFonts w:ascii="Arial" w:hAnsi="Arial" w:cs="Arial"/>
          <w:sz w:val="22"/>
          <w:szCs w:val="22"/>
        </w:rPr>
        <w:t>Do dnia odbioru końcowego  Sprzętu Wykonawca dostarczy Zamawiającemu, w</w:t>
      </w:r>
      <w:r w:rsidR="00D058AE" w:rsidRPr="00D37F96">
        <w:rPr>
          <w:rFonts w:ascii="Arial" w:hAnsi="Arial" w:cs="Arial"/>
          <w:sz w:val="22"/>
          <w:szCs w:val="22"/>
        </w:rPr>
        <w:t> </w:t>
      </w:r>
      <w:r w:rsidRPr="00D37F96">
        <w:rPr>
          <w:rFonts w:ascii="Arial" w:hAnsi="Arial" w:cs="Arial"/>
          <w:sz w:val="22"/>
          <w:szCs w:val="22"/>
        </w:rPr>
        <w:t>szczególności:</w:t>
      </w:r>
    </w:p>
    <w:p w14:paraId="40988DD7" w14:textId="267CCBDC" w:rsidR="00B957AC" w:rsidRPr="00D37F96" w:rsidRDefault="00B957AC" w:rsidP="00BA1C4B">
      <w:pPr>
        <w:pStyle w:val="Akapitzlist"/>
        <w:widowControl w:val="0"/>
        <w:numPr>
          <w:ilvl w:val="0"/>
          <w:numId w:val="19"/>
        </w:numPr>
        <w:suppressAutoHyphens/>
        <w:contextualSpacing/>
        <w:jc w:val="both"/>
        <w:rPr>
          <w:rFonts w:cs="Arial"/>
          <w:bCs/>
          <w:szCs w:val="22"/>
          <w:lang w:val="pl-PL" w:eastAsia="ar-SA"/>
        </w:rPr>
      </w:pPr>
      <w:r w:rsidRPr="00D37F96">
        <w:rPr>
          <w:rFonts w:cs="Arial"/>
          <w:bCs/>
          <w:szCs w:val="22"/>
          <w:lang w:val="pl-PL" w:eastAsia="ar-SA"/>
        </w:rPr>
        <w:t>kompletny osprzęt</w:t>
      </w:r>
      <w:r w:rsidR="005F611B" w:rsidRPr="00D37F96">
        <w:rPr>
          <w:rFonts w:cs="Arial"/>
          <w:bCs/>
          <w:szCs w:val="22"/>
          <w:lang w:val="pl-PL" w:eastAsia="ar-SA"/>
        </w:rPr>
        <w:t xml:space="preserve"> (wymieniony w punkcie 14 Tabela </w:t>
      </w:r>
      <w:r w:rsidR="00C84F13" w:rsidRPr="00D37F96">
        <w:rPr>
          <w:rFonts w:cs="Arial"/>
          <w:bCs/>
          <w:szCs w:val="22"/>
          <w:lang w:val="pl-PL" w:eastAsia="ar-SA"/>
        </w:rPr>
        <w:t>1</w:t>
      </w:r>
      <w:r w:rsidR="005F611B" w:rsidRPr="00D37F96">
        <w:rPr>
          <w:rFonts w:cs="Arial"/>
          <w:bCs/>
          <w:szCs w:val="22"/>
          <w:lang w:val="pl-PL" w:eastAsia="ar-SA"/>
        </w:rPr>
        <w:t xml:space="preserve"> OPZ)</w:t>
      </w:r>
      <w:r w:rsidRPr="00D37F96">
        <w:rPr>
          <w:rFonts w:cs="Arial"/>
          <w:bCs/>
          <w:szCs w:val="22"/>
          <w:lang w:val="pl-PL" w:eastAsia="ar-SA"/>
        </w:rPr>
        <w:t xml:space="preserve">, niezbędny do zapewnienia prawidłowej obsługi, eksploatacji, utrzymania </w:t>
      </w:r>
      <w:r w:rsidR="002C391F" w:rsidRPr="00D37F96">
        <w:rPr>
          <w:rFonts w:cs="Arial"/>
          <w:bCs/>
          <w:szCs w:val="22"/>
          <w:lang w:val="pl-PL" w:eastAsia="ar-SA"/>
        </w:rPr>
        <w:t>Sprzętu</w:t>
      </w:r>
      <w:r w:rsidRPr="00D37F96">
        <w:rPr>
          <w:rFonts w:cs="Arial"/>
          <w:bCs/>
          <w:szCs w:val="22"/>
          <w:lang w:val="pl-PL" w:eastAsia="ar-SA"/>
        </w:rPr>
        <w:t>;</w:t>
      </w:r>
    </w:p>
    <w:p w14:paraId="37863524" w14:textId="047FC988" w:rsidR="00B957AC" w:rsidRPr="00D37F96" w:rsidRDefault="00B957AC" w:rsidP="00BA1C4B">
      <w:pPr>
        <w:pStyle w:val="Akapitzlist"/>
        <w:widowControl w:val="0"/>
        <w:numPr>
          <w:ilvl w:val="0"/>
          <w:numId w:val="19"/>
        </w:numPr>
        <w:suppressAutoHyphens/>
        <w:contextualSpacing/>
        <w:jc w:val="both"/>
        <w:rPr>
          <w:rFonts w:cs="Arial"/>
          <w:bCs/>
          <w:szCs w:val="22"/>
          <w:lang w:val="pl-PL" w:eastAsia="ar-SA"/>
        </w:rPr>
      </w:pPr>
      <w:r w:rsidRPr="00D37F96">
        <w:rPr>
          <w:rFonts w:cs="Arial"/>
          <w:bCs/>
          <w:szCs w:val="22"/>
          <w:lang w:val="pl-PL" w:eastAsia="ar-SA"/>
        </w:rPr>
        <w:t xml:space="preserve">kompletne Oprogramowanie </w:t>
      </w:r>
      <w:r w:rsidR="002C391F" w:rsidRPr="00D37F96">
        <w:rPr>
          <w:rFonts w:cs="Arial"/>
          <w:bCs/>
          <w:szCs w:val="22"/>
          <w:lang w:val="pl-PL" w:eastAsia="ar-SA"/>
        </w:rPr>
        <w:t>Sprzętu</w:t>
      </w:r>
      <w:r w:rsidRPr="00D37F96">
        <w:rPr>
          <w:rFonts w:cs="Arial"/>
          <w:bCs/>
          <w:szCs w:val="22"/>
          <w:lang w:val="pl-PL" w:eastAsia="ar-SA"/>
        </w:rPr>
        <w:t>, wraz z opisami (instrukcjami), w tym instrukcje instalacji na urządzeniach Zamawiającego programów i aplikacji, przy czym Wykonawca zainstaluje i wyda Zamawiającemu wszystkie egzemplarze programów wraz z jedną kopią zapasową każdego programu</w:t>
      </w:r>
      <w:r w:rsidR="005F58D4" w:rsidRPr="00D37F96">
        <w:rPr>
          <w:rFonts w:cs="Arial"/>
          <w:bCs/>
          <w:szCs w:val="22"/>
          <w:lang w:val="pl-PL" w:eastAsia="ar-SA"/>
        </w:rPr>
        <w:t xml:space="preserve"> </w:t>
      </w:r>
      <w:r w:rsidR="005D2FBB" w:rsidRPr="00D37F96">
        <w:rPr>
          <w:rFonts w:cs="Arial"/>
          <w:bCs/>
          <w:szCs w:val="22"/>
          <w:lang w:val="pl-PL" w:eastAsia="ar-SA"/>
        </w:rPr>
        <w:t xml:space="preserve">(obowiązek wydania kopii zapasowej nie dotyczy programów wbudowanych </w:t>
      </w:r>
      <w:proofErr w:type="spellStart"/>
      <w:r w:rsidR="005D2FBB" w:rsidRPr="00D37F96">
        <w:rPr>
          <w:rFonts w:cs="Arial"/>
          <w:bCs/>
          <w:szCs w:val="22"/>
          <w:lang w:val="pl-PL" w:eastAsia="ar-SA"/>
        </w:rPr>
        <w:t>t.j</w:t>
      </w:r>
      <w:proofErr w:type="spellEnd"/>
      <w:r w:rsidR="005D2FBB" w:rsidRPr="00D37F96">
        <w:rPr>
          <w:rFonts w:cs="Arial"/>
          <w:bCs/>
          <w:szCs w:val="22"/>
          <w:lang w:val="pl-PL" w:eastAsia="ar-SA"/>
        </w:rPr>
        <w:t xml:space="preserve">. </w:t>
      </w:r>
      <w:proofErr w:type="spellStart"/>
      <w:r w:rsidR="005D2FBB" w:rsidRPr="00D37F96">
        <w:rPr>
          <w:rFonts w:cs="Arial"/>
          <w:bCs/>
          <w:szCs w:val="22"/>
          <w:lang w:val="pl-PL" w:eastAsia="ar-SA"/>
        </w:rPr>
        <w:t>firmware</w:t>
      </w:r>
      <w:proofErr w:type="spellEnd"/>
      <w:r w:rsidR="005D2FBB" w:rsidRPr="00D37F96">
        <w:rPr>
          <w:rFonts w:cs="Arial"/>
          <w:bCs/>
          <w:szCs w:val="22"/>
          <w:lang w:val="pl-PL" w:eastAsia="ar-SA"/>
        </w:rPr>
        <w:t>/oprogramowanie sprzętowe);</w:t>
      </w:r>
    </w:p>
    <w:p w14:paraId="7B8AC1C1" w14:textId="540766A9" w:rsidR="00C62734" w:rsidRPr="00D37F96" w:rsidRDefault="00B957AC" w:rsidP="00BA1C4B">
      <w:pPr>
        <w:pStyle w:val="Akapitzlist"/>
        <w:widowControl w:val="0"/>
        <w:numPr>
          <w:ilvl w:val="0"/>
          <w:numId w:val="19"/>
        </w:numPr>
        <w:suppressAutoHyphens/>
        <w:contextualSpacing/>
        <w:jc w:val="both"/>
        <w:rPr>
          <w:rFonts w:cs="Arial"/>
          <w:bCs/>
          <w:szCs w:val="22"/>
          <w:lang w:val="pl-PL" w:eastAsia="ar-SA"/>
        </w:rPr>
      </w:pPr>
      <w:r w:rsidRPr="00D37F96">
        <w:rPr>
          <w:rFonts w:cs="Arial"/>
          <w:bCs/>
          <w:szCs w:val="22"/>
          <w:lang w:val="pl-PL" w:eastAsia="ar-SA"/>
        </w:rPr>
        <w:t xml:space="preserve">Dokumentację, o której mowa w § 2 pkt 2 lit. </w:t>
      </w:r>
      <w:r w:rsidR="00FD0419" w:rsidRPr="00D37F96">
        <w:rPr>
          <w:rFonts w:cs="Arial"/>
          <w:bCs/>
          <w:szCs w:val="22"/>
          <w:lang w:val="pl-PL" w:eastAsia="ar-SA"/>
        </w:rPr>
        <w:t>u</w:t>
      </w:r>
      <w:r w:rsidR="00493F29" w:rsidRPr="00D37F96">
        <w:rPr>
          <w:rFonts w:cs="Arial"/>
          <w:bCs/>
          <w:szCs w:val="22"/>
          <w:lang w:val="pl-PL" w:eastAsia="ar-SA"/>
        </w:rPr>
        <w:t xml:space="preserve">) i </w:t>
      </w:r>
      <w:r w:rsidR="00FD0419" w:rsidRPr="00D37F96">
        <w:rPr>
          <w:rFonts w:cs="Arial"/>
          <w:bCs/>
          <w:szCs w:val="22"/>
          <w:lang w:val="pl-PL" w:eastAsia="ar-SA"/>
        </w:rPr>
        <w:t xml:space="preserve"> v</w:t>
      </w:r>
      <w:r w:rsidR="00493F29" w:rsidRPr="00D37F96">
        <w:rPr>
          <w:rFonts w:cs="Arial"/>
          <w:bCs/>
          <w:szCs w:val="22"/>
          <w:lang w:val="pl-PL" w:eastAsia="ar-SA"/>
        </w:rPr>
        <w:t>)</w:t>
      </w:r>
      <w:r w:rsidR="00A9116C" w:rsidRPr="00D37F96">
        <w:rPr>
          <w:rFonts w:cs="Arial"/>
          <w:bCs/>
          <w:szCs w:val="22"/>
          <w:lang w:val="pl-PL" w:eastAsia="ar-SA"/>
        </w:rPr>
        <w:t xml:space="preserve"> niniejszej </w:t>
      </w:r>
      <w:r w:rsidR="007B6899" w:rsidRPr="00D37F96">
        <w:rPr>
          <w:rFonts w:cs="Arial"/>
          <w:bCs/>
          <w:szCs w:val="22"/>
          <w:lang w:val="pl-PL" w:eastAsia="ar-SA"/>
        </w:rPr>
        <w:t>U</w:t>
      </w:r>
      <w:r w:rsidR="00A9116C" w:rsidRPr="00D37F96">
        <w:rPr>
          <w:rFonts w:cs="Arial"/>
          <w:bCs/>
          <w:szCs w:val="22"/>
          <w:lang w:val="pl-PL" w:eastAsia="ar-SA"/>
        </w:rPr>
        <w:t>mowy</w:t>
      </w:r>
      <w:r w:rsidR="002C391F" w:rsidRPr="00D37F96">
        <w:rPr>
          <w:rFonts w:cs="Arial"/>
          <w:bCs/>
          <w:szCs w:val="22"/>
          <w:lang w:val="pl-PL" w:eastAsia="ar-SA"/>
        </w:rPr>
        <w:t xml:space="preserve"> dotyczącą  Sprzętu, </w:t>
      </w:r>
      <w:r w:rsidRPr="00D37F96">
        <w:rPr>
          <w:rFonts w:cs="Arial"/>
          <w:bCs/>
          <w:szCs w:val="22"/>
          <w:lang w:val="pl-PL" w:eastAsia="ar-SA"/>
        </w:rPr>
        <w:t xml:space="preserve">uzgodnioną i zaakceptowaną przez Zamawiającego zgodnie </w:t>
      </w:r>
      <w:r w:rsidR="007B6899" w:rsidRPr="00D37F96">
        <w:rPr>
          <w:rFonts w:cs="Arial"/>
          <w:bCs/>
          <w:szCs w:val="22"/>
          <w:lang w:val="pl-PL" w:eastAsia="ar-SA"/>
        </w:rPr>
        <w:t>z </w:t>
      </w:r>
      <w:r w:rsidRPr="00D37F96">
        <w:rPr>
          <w:rFonts w:cs="Arial"/>
          <w:bCs/>
          <w:szCs w:val="22"/>
          <w:lang w:val="pl-PL" w:eastAsia="ar-SA"/>
        </w:rPr>
        <w:t xml:space="preserve">wymaganiami zawartymi </w:t>
      </w:r>
      <w:r w:rsidR="008A111B" w:rsidRPr="00D37F96">
        <w:rPr>
          <w:rFonts w:cs="Arial"/>
          <w:bCs/>
          <w:szCs w:val="22"/>
          <w:lang w:val="pl-PL" w:eastAsia="ar-SA"/>
        </w:rPr>
        <w:t>w</w:t>
      </w:r>
      <w:r w:rsidR="000C4FE3" w:rsidRPr="00D37F96">
        <w:rPr>
          <w:rFonts w:cs="Arial"/>
          <w:bCs/>
          <w:szCs w:val="22"/>
          <w:lang w:val="pl-PL" w:eastAsia="ar-SA"/>
        </w:rPr>
        <w:t xml:space="preserve"> </w:t>
      </w:r>
      <w:r w:rsidRPr="00D37F96">
        <w:rPr>
          <w:rFonts w:cs="Arial"/>
          <w:bCs/>
          <w:szCs w:val="22"/>
          <w:lang w:val="pl-PL" w:eastAsia="ar-SA"/>
        </w:rPr>
        <w:t>niniejszej umowie oraz w</w:t>
      </w:r>
      <w:r w:rsidR="00F578E8" w:rsidRPr="00D37F96">
        <w:rPr>
          <w:rFonts w:cs="Arial"/>
          <w:bCs/>
          <w:szCs w:val="22"/>
          <w:lang w:val="pl-PL" w:eastAsia="ar-SA"/>
        </w:rPr>
        <w:t xml:space="preserve"> </w:t>
      </w:r>
      <w:r w:rsidRPr="00D37F96">
        <w:rPr>
          <w:rFonts w:cs="Arial"/>
          <w:bCs/>
          <w:szCs w:val="22"/>
          <w:lang w:val="pl-PL" w:eastAsia="ar-SA"/>
        </w:rPr>
        <w:t>OPZ - Załączniku nr 1 do niniejszej umowy w ilości: dwa egzemplarze papierowe i trzy egzemplarze w wersji elektronicznej (np. płyta CD).</w:t>
      </w:r>
    </w:p>
    <w:bookmarkEnd w:id="46"/>
    <w:p w14:paraId="7B63525A" w14:textId="56F1CE5F" w:rsidR="00C62734" w:rsidRPr="00D37F96" w:rsidRDefault="00C62734" w:rsidP="00B674D9">
      <w:pPr>
        <w:pStyle w:val="Akapitzlist"/>
        <w:widowControl w:val="0"/>
        <w:numPr>
          <w:ilvl w:val="0"/>
          <w:numId w:val="8"/>
        </w:numPr>
        <w:suppressAutoHyphens/>
        <w:contextualSpacing/>
        <w:jc w:val="both"/>
        <w:rPr>
          <w:rFonts w:cs="Arial"/>
          <w:bCs/>
          <w:szCs w:val="22"/>
          <w:lang w:val="pl-PL" w:eastAsia="ar-SA"/>
        </w:rPr>
      </w:pPr>
      <w:r w:rsidRPr="00D37F96">
        <w:rPr>
          <w:rFonts w:cs="Arial"/>
          <w:bCs/>
          <w:szCs w:val="22"/>
          <w:lang w:val="pl-PL" w:eastAsia="ar-SA"/>
        </w:rPr>
        <w:t xml:space="preserve">W celu zainstalowania, Oprogramowania o którym mowa w ust. </w:t>
      </w:r>
      <w:r w:rsidR="008A38AD" w:rsidRPr="00D37F96">
        <w:rPr>
          <w:rFonts w:cs="Arial"/>
          <w:bCs/>
          <w:szCs w:val="22"/>
          <w:lang w:val="pl-PL" w:eastAsia="ar-SA"/>
        </w:rPr>
        <w:t>1</w:t>
      </w:r>
      <w:r w:rsidR="00493F29" w:rsidRPr="00D37F96">
        <w:rPr>
          <w:rFonts w:cs="Arial"/>
          <w:bCs/>
          <w:szCs w:val="22"/>
          <w:lang w:val="pl-PL" w:eastAsia="ar-SA"/>
        </w:rPr>
        <w:t>6</w:t>
      </w:r>
      <w:r w:rsidR="008A38AD" w:rsidRPr="00D37F96">
        <w:rPr>
          <w:rFonts w:cs="Arial"/>
          <w:bCs/>
          <w:szCs w:val="22"/>
          <w:lang w:val="pl-PL" w:eastAsia="ar-SA"/>
        </w:rPr>
        <w:t xml:space="preserve">, </w:t>
      </w:r>
      <w:r w:rsidRPr="00D37F96">
        <w:rPr>
          <w:rFonts w:cs="Arial"/>
          <w:bCs/>
          <w:szCs w:val="22"/>
          <w:lang w:val="pl-PL" w:eastAsia="ar-SA"/>
        </w:rPr>
        <w:t>3</w:t>
      </w:r>
      <w:r w:rsidR="00493F29" w:rsidRPr="00D37F96">
        <w:rPr>
          <w:rFonts w:cs="Arial"/>
          <w:bCs/>
          <w:szCs w:val="22"/>
          <w:lang w:val="pl-PL" w:eastAsia="ar-SA"/>
        </w:rPr>
        <w:t>2</w:t>
      </w:r>
      <w:r w:rsidRPr="00D37F96">
        <w:rPr>
          <w:rFonts w:cs="Arial"/>
          <w:bCs/>
          <w:szCs w:val="22"/>
          <w:lang w:val="pl-PL" w:eastAsia="ar-SA"/>
        </w:rPr>
        <w:t xml:space="preserve"> i 3</w:t>
      </w:r>
      <w:r w:rsidR="00493F29" w:rsidRPr="00D37F96">
        <w:rPr>
          <w:rFonts w:cs="Arial"/>
          <w:bCs/>
          <w:szCs w:val="22"/>
          <w:lang w:val="pl-PL" w:eastAsia="ar-SA"/>
        </w:rPr>
        <w:t>3</w:t>
      </w:r>
      <w:r w:rsidRPr="00D37F96">
        <w:rPr>
          <w:rFonts w:cs="Arial"/>
          <w:bCs/>
          <w:szCs w:val="22"/>
          <w:lang w:val="pl-PL" w:eastAsia="ar-SA"/>
        </w:rPr>
        <w:t xml:space="preserve"> niniejszego paragrafu na laptopach Wykonawca będzie zobowiązany, w terminie nie później niż 5 miesięcy przed terminem odbioru końcowego wynikającym z harmonogramu, poinformować Zamawiającego liczbie laptopów potrzebnych do zainstalowania oprogramowania oraz </w:t>
      </w:r>
      <w:r w:rsidR="00D62E8B" w:rsidRPr="00D37F96">
        <w:rPr>
          <w:rFonts w:cs="Arial"/>
          <w:bCs/>
          <w:szCs w:val="22"/>
          <w:lang w:val="pl-PL" w:eastAsia="ar-SA"/>
        </w:rPr>
        <w:t>o </w:t>
      </w:r>
      <w:r w:rsidRPr="00D37F96">
        <w:rPr>
          <w:rFonts w:cs="Arial"/>
          <w:bCs/>
          <w:szCs w:val="22"/>
          <w:lang w:val="pl-PL" w:eastAsia="ar-SA"/>
        </w:rPr>
        <w:t xml:space="preserve">wymaganych dla nich parametrach, a Zamawiający przygotuje potrzebne laptopy. Wykonawca w dniu odbioru końcowego dokona instalacji oprogramowania na przygotowanych przez Zamawiającego laptopach. </w:t>
      </w:r>
    </w:p>
    <w:p w14:paraId="57A4DC24" w14:textId="39BB8A26" w:rsidR="00E15E1D" w:rsidRPr="00D37F96" w:rsidRDefault="00C62734" w:rsidP="00B674D9">
      <w:pPr>
        <w:pStyle w:val="Akapitzlist"/>
        <w:widowControl w:val="0"/>
        <w:numPr>
          <w:ilvl w:val="0"/>
          <w:numId w:val="8"/>
        </w:numPr>
        <w:suppressAutoHyphens/>
        <w:contextualSpacing/>
        <w:jc w:val="both"/>
        <w:rPr>
          <w:rFonts w:cs="Arial"/>
          <w:szCs w:val="22"/>
          <w:lang w:val="pl-PL"/>
        </w:rPr>
      </w:pPr>
      <w:r w:rsidRPr="00D37F96">
        <w:rPr>
          <w:rFonts w:cs="Arial"/>
          <w:bCs/>
          <w:szCs w:val="22"/>
          <w:lang w:val="pl-PL" w:eastAsia="ar-SA"/>
        </w:rPr>
        <w:t xml:space="preserve"> </w:t>
      </w:r>
      <w:r w:rsidR="00E15E1D" w:rsidRPr="00D37F96">
        <w:rPr>
          <w:rFonts w:cs="Arial"/>
          <w:szCs w:val="22"/>
          <w:lang w:val="pl-PL"/>
        </w:rPr>
        <w:t xml:space="preserve">Wykonawca zapewnia, iż będzie </w:t>
      </w:r>
      <w:r w:rsidR="00EC64CE" w:rsidRPr="00D37F96">
        <w:rPr>
          <w:rFonts w:cs="Arial"/>
          <w:szCs w:val="22"/>
          <w:lang w:val="pl-PL"/>
        </w:rPr>
        <w:t xml:space="preserve">uprawniony </w:t>
      </w:r>
      <w:r w:rsidR="00E15E1D" w:rsidRPr="00D37F96">
        <w:rPr>
          <w:rFonts w:cs="Arial"/>
          <w:szCs w:val="22"/>
          <w:lang w:val="pl-PL"/>
        </w:rPr>
        <w:t xml:space="preserve">w zakresie niezbędnym do udzielenia licencji </w:t>
      </w:r>
      <w:r w:rsidR="0046010E" w:rsidRPr="00D37F96">
        <w:rPr>
          <w:rFonts w:cs="Arial"/>
          <w:szCs w:val="22"/>
          <w:lang w:val="pl-PL"/>
        </w:rPr>
        <w:t>i </w:t>
      </w:r>
      <w:r w:rsidR="00E15E1D" w:rsidRPr="00D37F96">
        <w:rPr>
          <w:rFonts w:cs="Arial"/>
          <w:szCs w:val="22"/>
          <w:lang w:val="pl-PL"/>
        </w:rPr>
        <w:t xml:space="preserve">przeniesienia na Zamawiającego praw, o których mowa w ust. </w:t>
      </w:r>
      <w:r w:rsidR="001321DF" w:rsidRPr="00D37F96">
        <w:rPr>
          <w:rFonts w:cs="Arial"/>
          <w:szCs w:val="22"/>
          <w:lang w:val="pl-PL"/>
        </w:rPr>
        <w:t xml:space="preserve">9, </w:t>
      </w:r>
      <w:r w:rsidR="005F58D4" w:rsidRPr="00D37F96">
        <w:rPr>
          <w:rFonts w:cs="Arial"/>
          <w:szCs w:val="22"/>
          <w:lang w:val="pl-PL"/>
        </w:rPr>
        <w:t xml:space="preserve">ust. </w:t>
      </w:r>
      <w:r w:rsidR="001321DF" w:rsidRPr="00D37F96">
        <w:rPr>
          <w:rFonts w:cs="Arial"/>
          <w:szCs w:val="22"/>
          <w:lang w:val="pl-PL"/>
        </w:rPr>
        <w:t>1</w:t>
      </w:r>
      <w:r w:rsidR="00FF331A" w:rsidRPr="00D37F96">
        <w:rPr>
          <w:rFonts w:cs="Arial"/>
          <w:szCs w:val="22"/>
          <w:lang w:val="pl-PL"/>
        </w:rPr>
        <w:t>6</w:t>
      </w:r>
      <w:r w:rsidR="001321DF" w:rsidRPr="00D37F96">
        <w:rPr>
          <w:rFonts w:cs="Arial"/>
          <w:szCs w:val="22"/>
          <w:lang w:val="pl-PL"/>
        </w:rPr>
        <w:t xml:space="preserve"> pkt </w:t>
      </w:r>
      <w:r w:rsidR="00FF331A" w:rsidRPr="00D37F96">
        <w:rPr>
          <w:rFonts w:cs="Arial"/>
          <w:szCs w:val="22"/>
          <w:lang w:val="pl-PL"/>
        </w:rPr>
        <w:t xml:space="preserve">2 i </w:t>
      </w:r>
      <w:r w:rsidR="001321DF" w:rsidRPr="00D37F96">
        <w:rPr>
          <w:rFonts w:cs="Arial"/>
          <w:szCs w:val="22"/>
          <w:lang w:val="pl-PL"/>
        </w:rPr>
        <w:t xml:space="preserve">3, </w:t>
      </w:r>
      <w:r w:rsidR="005F58D4" w:rsidRPr="00D37F96">
        <w:rPr>
          <w:rFonts w:cs="Arial"/>
          <w:szCs w:val="22"/>
          <w:lang w:val="pl-PL"/>
        </w:rPr>
        <w:t xml:space="preserve">ust. </w:t>
      </w:r>
      <w:r w:rsidR="00493F29" w:rsidRPr="00D37F96">
        <w:rPr>
          <w:rFonts w:cs="Arial"/>
          <w:szCs w:val="22"/>
          <w:lang w:val="pl-PL"/>
        </w:rPr>
        <w:t>17-</w:t>
      </w:r>
      <w:r w:rsidR="00E15E1D" w:rsidRPr="00D37F96">
        <w:rPr>
          <w:rFonts w:cs="Arial"/>
          <w:szCs w:val="22"/>
          <w:lang w:val="pl-PL"/>
        </w:rPr>
        <w:t>1</w:t>
      </w:r>
      <w:r w:rsidR="001321DF" w:rsidRPr="00D37F96">
        <w:rPr>
          <w:rFonts w:cs="Arial"/>
          <w:szCs w:val="22"/>
          <w:lang w:val="pl-PL"/>
        </w:rPr>
        <w:t>9</w:t>
      </w:r>
      <w:r w:rsidR="00E15E1D" w:rsidRPr="00D37F96">
        <w:rPr>
          <w:rFonts w:cs="Arial"/>
          <w:szCs w:val="22"/>
          <w:lang w:val="pl-PL"/>
        </w:rPr>
        <w:t xml:space="preserve">, </w:t>
      </w:r>
      <w:r w:rsidR="005F58D4" w:rsidRPr="00D37F96">
        <w:rPr>
          <w:rFonts w:cs="Arial"/>
          <w:szCs w:val="22"/>
          <w:lang w:val="pl-PL"/>
        </w:rPr>
        <w:t xml:space="preserve">ust. </w:t>
      </w:r>
      <w:r w:rsidR="00493F29" w:rsidRPr="00D37F96">
        <w:rPr>
          <w:rFonts w:cs="Arial"/>
          <w:szCs w:val="22"/>
          <w:lang w:val="pl-PL"/>
        </w:rPr>
        <w:t>28</w:t>
      </w:r>
      <w:r w:rsidR="00E15E1D" w:rsidRPr="00D37F96">
        <w:rPr>
          <w:rFonts w:cs="Arial"/>
          <w:szCs w:val="22"/>
          <w:lang w:val="pl-PL"/>
        </w:rPr>
        <w:t xml:space="preserve">- </w:t>
      </w:r>
      <w:r w:rsidR="002C08A4" w:rsidRPr="00D37F96">
        <w:rPr>
          <w:rFonts w:cs="Arial"/>
          <w:szCs w:val="22"/>
          <w:lang w:val="pl-PL"/>
        </w:rPr>
        <w:t>3</w:t>
      </w:r>
      <w:r w:rsidR="00493F29" w:rsidRPr="00D37F96">
        <w:rPr>
          <w:rFonts w:cs="Arial"/>
          <w:szCs w:val="22"/>
          <w:lang w:val="pl-PL"/>
        </w:rPr>
        <w:t>1</w:t>
      </w:r>
      <w:r w:rsidR="00E15E1D" w:rsidRPr="00D37F96">
        <w:rPr>
          <w:rFonts w:cs="Arial"/>
          <w:szCs w:val="22"/>
          <w:lang w:val="pl-PL"/>
        </w:rPr>
        <w:t xml:space="preserve"> niniejszego paragrafu.</w:t>
      </w:r>
    </w:p>
    <w:p w14:paraId="5D856F1F" w14:textId="6AAFA5A0" w:rsidR="002C0EB5" w:rsidRPr="00D37F96" w:rsidRDefault="00C23572" w:rsidP="007B6899">
      <w:pPr>
        <w:widowControl w:val="0"/>
        <w:numPr>
          <w:ilvl w:val="0"/>
          <w:numId w:val="8"/>
        </w:numPr>
        <w:suppressAutoHyphens/>
        <w:jc w:val="both"/>
        <w:rPr>
          <w:rFonts w:ascii="Arial" w:hAnsi="Arial" w:cs="Arial"/>
          <w:sz w:val="22"/>
          <w:szCs w:val="22"/>
        </w:rPr>
      </w:pPr>
      <w:r w:rsidRPr="00D37F96">
        <w:rPr>
          <w:rFonts w:ascii="Arial" w:hAnsi="Arial" w:cs="Arial"/>
          <w:sz w:val="22"/>
          <w:szCs w:val="22"/>
        </w:rPr>
        <w:t>Wykonawca zobowiązany jest zapewnić na swój koszt zakwaterowanie Komisarzy Odbiorczych Zamawiającego w hotelu o standardzie nie gorszym niż hotel kategorii 3 gwiazdkowej zgodnie z przepisami rozporządzenia Ministra Gospodarki i Pracy z dnia 19 sierpnia 2004 r. w sprawie obiektów hotelarskich i innych obiektów, w których są świadczone usługi hotelarskie (tekst jedn</w:t>
      </w:r>
      <w:r w:rsidR="005F58D4" w:rsidRPr="00D37F96">
        <w:rPr>
          <w:rFonts w:ascii="Arial" w:hAnsi="Arial" w:cs="Arial"/>
          <w:sz w:val="22"/>
          <w:szCs w:val="22"/>
        </w:rPr>
        <w:t>. Dz.U. z 2017 r. poz. 2166</w:t>
      </w:r>
      <w:r w:rsidRPr="00D37F96">
        <w:rPr>
          <w:rFonts w:ascii="Arial" w:hAnsi="Arial" w:cs="Arial"/>
          <w:sz w:val="22"/>
          <w:szCs w:val="22"/>
        </w:rPr>
        <w:t>) lub równoważnym oraz dojazd Komisarzy Odbiorczych w Polsce i poza granicami kraju (w tym transport lotniczy).</w:t>
      </w:r>
      <w:bookmarkEnd w:id="42"/>
    </w:p>
    <w:p w14:paraId="12A41240" w14:textId="493075DD" w:rsidR="00313248" w:rsidRPr="00D37F96" w:rsidRDefault="00313248" w:rsidP="007B6899">
      <w:pPr>
        <w:widowControl w:val="0"/>
        <w:numPr>
          <w:ilvl w:val="0"/>
          <w:numId w:val="8"/>
        </w:numPr>
        <w:shd w:val="clear" w:color="auto" w:fill="FFFFFF"/>
        <w:tabs>
          <w:tab w:val="left" w:pos="540"/>
        </w:tabs>
        <w:suppressAutoHyphens/>
        <w:ind w:right="74"/>
        <w:jc w:val="both"/>
        <w:rPr>
          <w:rFonts w:ascii="Arial" w:hAnsi="Arial" w:cs="Arial"/>
          <w:sz w:val="22"/>
          <w:szCs w:val="22"/>
          <w:lang w:eastAsia="ar-SA"/>
        </w:rPr>
      </w:pPr>
      <w:r w:rsidRPr="00D37F96">
        <w:rPr>
          <w:rFonts w:ascii="Arial" w:hAnsi="Arial" w:cs="Arial"/>
          <w:sz w:val="22"/>
          <w:szCs w:val="22"/>
        </w:rPr>
        <w:t>Wykonawcy, o których mowa w art. 58 ust. 1</w:t>
      </w:r>
      <w:r w:rsidR="00B674D9" w:rsidRPr="00D37F96">
        <w:rPr>
          <w:rFonts w:ascii="Arial" w:hAnsi="Arial" w:cs="Arial"/>
          <w:sz w:val="22"/>
          <w:szCs w:val="22"/>
        </w:rPr>
        <w:t xml:space="preserve"> PZP</w:t>
      </w:r>
      <w:r w:rsidRPr="00D37F96">
        <w:rPr>
          <w:rFonts w:ascii="Arial" w:hAnsi="Arial" w:cs="Arial"/>
          <w:sz w:val="22"/>
          <w:szCs w:val="22"/>
        </w:rPr>
        <w:t>, ponoszą solidarną odpowiedzialność za wykonanie Umowy i wniesienie zabezpieczenia należytego wykonania Umowy.</w:t>
      </w:r>
    </w:p>
    <w:p w14:paraId="0DABD824" w14:textId="2A1A8C0B" w:rsidR="00096146" w:rsidRPr="007A16A6" w:rsidRDefault="007A16A6" w:rsidP="007B6899">
      <w:pPr>
        <w:widowControl w:val="0"/>
        <w:numPr>
          <w:ilvl w:val="0"/>
          <w:numId w:val="8"/>
        </w:numPr>
        <w:shd w:val="clear" w:color="auto" w:fill="FFFFFF"/>
        <w:tabs>
          <w:tab w:val="left" w:pos="540"/>
        </w:tabs>
        <w:suppressAutoHyphens/>
        <w:ind w:right="74"/>
        <w:jc w:val="both"/>
        <w:rPr>
          <w:rFonts w:ascii="Arial" w:hAnsi="Arial" w:cs="Arial"/>
          <w:color w:val="FF0000"/>
          <w:sz w:val="22"/>
          <w:szCs w:val="22"/>
          <w:lang w:eastAsia="ar-SA"/>
        </w:rPr>
      </w:pPr>
      <w:r>
        <w:rPr>
          <w:rFonts w:ascii="Arial" w:hAnsi="Arial" w:cs="Arial"/>
          <w:color w:val="FF0000"/>
          <w:sz w:val="22"/>
          <w:szCs w:val="22"/>
        </w:rPr>
        <w:t xml:space="preserve">Treść wykreślona </w:t>
      </w:r>
      <w:r w:rsidR="003D5DDC" w:rsidRPr="007A16A6">
        <w:rPr>
          <w:rFonts w:ascii="Arial" w:hAnsi="Arial" w:cs="Arial"/>
          <w:strike/>
          <w:color w:val="FF0000"/>
          <w:sz w:val="22"/>
          <w:szCs w:val="22"/>
        </w:rPr>
        <w:t xml:space="preserve">Wykonawca zobowiązany jest do </w:t>
      </w:r>
      <w:r w:rsidR="00096146" w:rsidRPr="007A16A6">
        <w:rPr>
          <w:rFonts w:ascii="Arial" w:hAnsi="Arial" w:cs="Arial"/>
          <w:strike/>
          <w:color w:val="FF0000"/>
          <w:sz w:val="22"/>
          <w:szCs w:val="22"/>
        </w:rPr>
        <w:t xml:space="preserve"> zdeponowania </w:t>
      </w:r>
      <w:r w:rsidR="003D5DDC" w:rsidRPr="007A16A6">
        <w:rPr>
          <w:rFonts w:ascii="Arial" w:hAnsi="Arial" w:cs="Arial"/>
          <w:strike/>
          <w:color w:val="FF0000"/>
          <w:sz w:val="22"/>
          <w:szCs w:val="22"/>
        </w:rPr>
        <w:t xml:space="preserve">w kancelarii notarialnej </w:t>
      </w:r>
      <w:r w:rsidR="00096146" w:rsidRPr="007A16A6">
        <w:rPr>
          <w:rFonts w:ascii="Arial" w:hAnsi="Arial" w:cs="Arial"/>
          <w:strike/>
          <w:color w:val="FF0000"/>
          <w:sz w:val="22"/>
          <w:szCs w:val="22"/>
        </w:rPr>
        <w:t xml:space="preserve">kodów źródłowych </w:t>
      </w:r>
      <w:r w:rsidR="003D5DDC" w:rsidRPr="007A16A6">
        <w:rPr>
          <w:rFonts w:ascii="Arial" w:hAnsi="Arial" w:cs="Arial"/>
          <w:strike/>
          <w:color w:val="FF0000"/>
          <w:sz w:val="22"/>
          <w:szCs w:val="22"/>
        </w:rPr>
        <w:t xml:space="preserve">oprogramowania </w:t>
      </w:r>
      <w:r w:rsidR="00693B92" w:rsidRPr="007A16A6">
        <w:rPr>
          <w:rFonts w:ascii="Arial" w:hAnsi="Arial" w:cs="Arial"/>
          <w:strike/>
          <w:color w:val="FF0000"/>
          <w:sz w:val="22"/>
          <w:szCs w:val="22"/>
        </w:rPr>
        <w:t>opisan</w:t>
      </w:r>
      <w:r w:rsidR="003D5DDC" w:rsidRPr="007A16A6">
        <w:rPr>
          <w:rFonts w:ascii="Arial" w:hAnsi="Arial" w:cs="Arial"/>
          <w:strike/>
          <w:color w:val="FF0000"/>
          <w:sz w:val="22"/>
          <w:szCs w:val="22"/>
        </w:rPr>
        <w:t>ego</w:t>
      </w:r>
      <w:r w:rsidR="00693B92" w:rsidRPr="007A16A6">
        <w:rPr>
          <w:rFonts w:ascii="Arial" w:hAnsi="Arial" w:cs="Arial"/>
          <w:strike/>
          <w:color w:val="FF0000"/>
          <w:sz w:val="22"/>
          <w:szCs w:val="22"/>
        </w:rPr>
        <w:t xml:space="preserve"> w pkt 1.1</w:t>
      </w:r>
      <w:r w:rsidR="00E73D54" w:rsidRPr="007A16A6">
        <w:rPr>
          <w:rFonts w:ascii="Arial" w:hAnsi="Arial" w:cs="Arial"/>
          <w:strike/>
          <w:color w:val="FF0000"/>
          <w:sz w:val="22"/>
          <w:szCs w:val="22"/>
        </w:rPr>
        <w:t>2</w:t>
      </w:r>
      <w:r w:rsidR="00693B92" w:rsidRPr="007A16A6">
        <w:rPr>
          <w:rFonts w:ascii="Arial" w:hAnsi="Arial" w:cs="Arial"/>
          <w:strike/>
          <w:color w:val="FF0000"/>
          <w:sz w:val="22"/>
          <w:szCs w:val="22"/>
        </w:rPr>
        <w:t xml:space="preserve"> OPZ </w:t>
      </w:r>
      <w:r w:rsidR="003D5DDC" w:rsidRPr="007A16A6">
        <w:rPr>
          <w:rFonts w:ascii="Arial" w:hAnsi="Arial" w:cs="Arial"/>
          <w:strike/>
          <w:color w:val="FF0000"/>
          <w:sz w:val="22"/>
          <w:szCs w:val="22"/>
        </w:rPr>
        <w:t xml:space="preserve">zgodnie z zasadami </w:t>
      </w:r>
      <w:r w:rsidR="00096146" w:rsidRPr="007A16A6">
        <w:rPr>
          <w:rFonts w:ascii="Arial" w:hAnsi="Arial" w:cs="Arial"/>
          <w:strike/>
          <w:color w:val="FF0000"/>
          <w:sz w:val="22"/>
          <w:szCs w:val="22"/>
        </w:rPr>
        <w:t>określ</w:t>
      </w:r>
      <w:r w:rsidR="003D5DDC" w:rsidRPr="007A16A6">
        <w:rPr>
          <w:rFonts w:ascii="Arial" w:hAnsi="Arial" w:cs="Arial"/>
          <w:strike/>
          <w:color w:val="FF0000"/>
          <w:sz w:val="22"/>
          <w:szCs w:val="22"/>
        </w:rPr>
        <w:t xml:space="preserve">onymi w </w:t>
      </w:r>
      <w:r w:rsidR="00096146" w:rsidRPr="007A16A6">
        <w:rPr>
          <w:rFonts w:ascii="Arial" w:hAnsi="Arial" w:cs="Arial"/>
          <w:strike/>
          <w:color w:val="FF0000"/>
          <w:sz w:val="22"/>
          <w:szCs w:val="22"/>
        </w:rPr>
        <w:t>Załącznik</w:t>
      </w:r>
      <w:r w:rsidR="00247E8B" w:rsidRPr="007A16A6">
        <w:rPr>
          <w:rFonts w:ascii="Arial" w:hAnsi="Arial" w:cs="Arial"/>
          <w:strike/>
          <w:color w:val="FF0000"/>
          <w:sz w:val="22"/>
          <w:szCs w:val="22"/>
        </w:rPr>
        <w:t>u</w:t>
      </w:r>
      <w:r w:rsidR="00096146" w:rsidRPr="007A16A6">
        <w:rPr>
          <w:rFonts w:ascii="Arial" w:hAnsi="Arial" w:cs="Arial"/>
          <w:strike/>
          <w:color w:val="FF0000"/>
          <w:sz w:val="22"/>
          <w:szCs w:val="22"/>
        </w:rPr>
        <w:t xml:space="preserve"> </w:t>
      </w:r>
      <w:r w:rsidR="0046010E" w:rsidRPr="007A16A6">
        <w:rPr>
          <w:rFonts w:ascii="Arial" w:hAnsi="Arial" w:cs="Arial"/>
          <w:strike/>
          <w:color w:val="FF0000"/>
          <w:sz w:val="22"/>
          <w:szCs w:val="22"/>
        </w:rPr>
        <w:t>nr </w:t>
      </w:r>
      <w:r w:rsidR="00096146" w:rsidRPr="007A16A6">
        <w:rPr>
          <w:rFonts w:ascii="Arial" w:hAnsi="Arial" w:cs="Arial"/>
          <w:strike/>
          <w:color w:val="FF0000"/>
          <w:sz w:val="22"/>
          <w:szCs w:val="22"/>
        </w:rPr>
        <w:t>4 do niniejszej Umowy</w:t>
      </w:r>
      <w:r w:rsidR="00E0535F" w:rsidRPr="007A16A6">
        <w:rPr>
          <w:rFonts w:ascii="Arial" w:hAnsi="Arial" w:cs="Arial"/>
          <w:strike/>
          <w:color w:val="FF0000"/>
          <w:sz w:val="22"/>
          <w:szCs w:val="22"/>
        </w:rPr>
        <w:t xml:space="preserve"> nie później niż w dniu obioru końcowego pierwszego pojazdu.</w:t>
      </w:r>
      <w:r w:rsidR="00E0535F" w:rsidRPr="007A16A6">
        <w:rPr>
          <w:rFonts w:ascii="Arial" w:hAnsi="Arial" w:cs="Arial"/>
          <w:color w:val="FF0000"/>
          <w:sz w:val="22"/>
          <w:szCs w:val="22"/>
        </w:rPr>
        <w:t xml:space="preserve"> </w:t>
      </w:r>
    </w:p>
    <w:p w14:paraId="7EABA21F" w14:textId="5751DCDE" w:rsidR="002E6A94" w:rsidRPr="00D37F96" w:rsidRDefault="002E6A94" w:rsidP="0020424D">
      <w:pPr>
        <w:widowControl w:val="0"/>
        <w:numPr>
          <w:ilvl w:val="0"/>
          <w:numId w:val="8"/>
        </w:numPr>
        <w:shd w:val="clear" w:color="auto" w:fill="FFFFFF"/>
        <w:tabs>
          <w:tab w:val="left" w:pos="540"/>
        </w:tabs>
        <w:suppressAutoHyphens/>
        <w:ind w:right="74"/>
        <w:jc w:val="both"/>
        <w:rPr>
          <w:rFonts w:ascii="Arial" w:hAnsi="Arial" w:cs="Arial"/>
          <w:sz w:val="22"/>
          <w:szCs w:val="22"/>
          <w:lang w:eastAsia="ar-SA"/>
        </w:rPr>
      </w:pPr>
      <w:r w:rsidRPr="00D37F96">
        <w:rPr>
          <w:rFonts w:ascii="Arial" w:hAnsi="Arial" w:cs="Arial"/>
          <w:sz w:val="22"/>
          <w:szCs w:val="22"/>
          <w:lang w:eastAsia="ar-SA"/>
        </w:rPr>
        <w:t>Wprowadzenie przez Wykonawcę w trakcie procesu produkcyjnego lub usuwania Wad systemowych i wad szczególnych zmiany w zakresie objętym dokumentacją, o której mowa w § 2 pkt 2</w:t>
      </w:r>
      <w:r w:rsidR="003D5DDC" w:rsidRPr="00D37F96">
        <w:rPr>
          <w:rFonts w:ascii="Arial" w:hAnsi="Arial" w:cs="Arial"/>
          <w:sz w:val="22"/>
          <w:szCs w:val="22"/>
          <w:lang w:eastAsia="ar-SA"/>
        </w:rPr>
        <w:t xml:space="preserve"> Umowy</w:t>
      </w:r>
      <w:r w:rsidRPr="00D37F96">
        <w:rPr>
          <w:rFonts w:ascii="Arial" w:hAnsi="Arial" w:cs="Arial"/>
          <w:sz w:val="22"/>
          <w:szCs w:val="22"/>
          <w:lang w:eastAsia="ar-SA"/>
        </w:rPr>
        <w:t xml:space="preserve">, </w:t>
      </w:r>
      <w:r w:rsidR="00923282" w:rsidRPr="00D37F96">
        <w:rPr>
          <w:rFonts w:ascii="Arial" w:hAnsi="Arial" w:cs="Arial"/>
          <w:sz w:val="22"/>
          <w:szCs w:val="22"/>
          <w:lang w:eastAsia="ar-SA"/>
        </w:rPr>
        <w:t xml:space="preserve">wymaga uaktualnienia przedmiotowej dokumentacji przez Wykonawcę </w:t>
      </w:r>
      <w:r w:rsidR="006D2646" w:rsidRPr="00D37F96">
        <w:rPr>
          <w:rFonts w:ascii="Arial" w:hAnsi="Arial" w:cs="Arial"/>
          <w:sz w:val="22"/>
          <w:szCs w:val="22"/>
          <w:lang w:eastAsia="ar-SA"/>
        </w:rPr>
        <w:t>i </w:t>
      </w:r>
      <w:r w:rsidR="00923282" w:rsidRPr="00D37F96">
        <w:rPr>
          <w:rFonts w:ascii="Arial" w:hAnsi="Arial" w:cs="Arial"/>
          <w:sz w:val="22"/>
          <w:szCs w:val="22"/>
          <w:lang w:eastAsia="ar-SA"/>
        </w:rPr>
        <w:t xml:space="preserve">dostarczenia jej Zamawiającemu, w terminie 1 miesiąca od wystąpienia tych zmian. </w:t>
      </w:r>
      <w:r w:rsidR="0020424D" w:rsidRPr="00D37F96">
        <w:rPr>
          <w:rFonts w:ascii="Arial" w:hAnsi="Arial" w:cs="Arial"/>
          <w:sz w:val="22"/>
          <w:szCs w:val="22"/>
          <w:lang w:eastAsia="ar-SA"/>
        </w:rPr>
        <w:t xml:space="preserve">Dokumentacja, o której mowa w ust. 2 </w:t>
      </w:r>
      <w:r w:rsidR="00EA3431" w:rsidRPr="00D37F96">
        <w:rPr>
          <w:rFonts w:ascii="Arial" w:hAnsi="Arial" w:cs="Arial"/>
          <w:sz w:val="22"/>
          <w:szCs w:val="22"/>
          <w:lang w:eastAsia="ar-SA"/>
        </w:rPr>
        <w:t xml:space="preserve">niniejszego paragrafu </w:t>
      </w:r>
      <w:r w:rsidR="0020424D" w:rsidRPr="00D37F96">
        <w:rPr>
          <w:rFonts w:ascii="Arial" w:hAnsi="Arial" w:cs="Arial"/>
          <w:sz w:val="22"/>
          <w:szCs w:val="22"/>
          <w:lang w:eastAsia="ar-SA"/>
        </w:rPr>
        <w:t xml:space="preserve">dodatkowo wymaga akceptacji Zamawiającego. W takim przypadku, każdorazowo w terminie 7 dni od dnia otrzymania projektu powyższej dokumentacji Zamawiający przedstawi Wykonawcy stanowisko w sprawie tej dokumentacji. </w:t>
      </w:r>
      <w:r w:rsidR="0020424D" w:rsidRPr="00D37F96">
        <w:rPr>
          <w:rFonts w:ascii="Arial" w:hAnsi="Arial" w:cs="Arial"/>
          <w:sz w:val="22"/>
          <w:szCs w:val="22"/>
        </w:rPr>
        <w:t xml:space="preserve">Wykonawca ma obowiązek uwzględnić treść uwag lub na piśmie podać przyczyny odmowy ich uwzględnienia. W przypadku dokonania zmian w treści dokumentu, Wykonawca dostarczy Zamawiającemu zaktualizowaną wersję dokumentu w terminie do 7 dni </w:t>
      </w:r>
      <w:r w:rsidR="0020424D" w:rsidRPr="00D37F96">
        <w:rPr>
          <w:rFonts w:ascii="Arial" w:hAnsi="Arial" w:cs="Arial"/>
          <w:sz w:val="22"/>
          <w:szCs w:val="22"/>
        </w:rPr>
        <w:lastRenderedPageBreak/>
        <w:t>od otrzymania stanowiska Zamawiającego.</w:t>
      </w:r>
      <w:r w:rsidR="0020424D" w:rsidRPr="00D37F96">
        <w:rPr>
          <w:rFonts w:ascii="Arial" w:hAnsi="Arial" w:cs="Arial"/>
          <w:sz w:val="22"/>
          <w:szCs w:val="22"/>
          <w:lang w:eastAsia="ar-SA"/>
        </w:rPr>
        <w:t xml:space="preserve"> </w:t>
      </w:r>
      <w:r w:rsidR="00923282" w:rsidRPr="00D37F96">
        <w:rPr>
          <w:rFonts w:ascii="Arial" w:hAnsi="Arial" w:cs="Arial"/>
          <w:sz w:val="22"/>
          <w:szCs w:val="22"/>
        </w:rPr>
        <w:t>W przypadku nie</w:t>
      </w:r>
      <w:r w:rsidR="0020424D" w:rsidRPr="00D37F96">
        <w:rPr>
          <w:rFonts w:ascii="Arial" w:hAnsi="Arial" w:cs="Arial"/>
          <w:sz w:val="22"/>
          <w:szCs w:val="22"/>
        </w:rPr>
        <w:t>wykonania aktualizacji dokumentacji</w:t>
      </w:r>
      <w:r w:rsidR="00923282" w:rsidRPr="00D37F96">
        <w:rPr>
          <w:rFonts w:ascii="Arial" w:hAnsi="Arial" w:cs="Arial"/>
          <w:sz w:val="22"/>
          <w:szCs w:val="22"/>
        </w:rPr>
        <w:t xml:space="preserve">, o której mowa w </w:t>
      </w:r>
      <w:r w:rsidR="0020424D" w:rsidRPr="00D37F96">
        <w:rPr>
          <w:rFonts w:ascii="Arial" w:hAnsi="Arial" w:cs="Arial"/>
          <w:sz w:val="22"/>
          <w:szCs w:val="22"/>
        </w:rPr>
        <w:t>niniejszym ustępie</w:t>
      </w:r>
      <w:r w:rsidR="00923282" w:rsidRPr="00D37F96">
        <w:rPr>
          <w:rFonts w:ascii="Arial" w:hAnsi="Arial" w:cs="Arial"/>
          <w:sz w:val="22"/>
          <w:szCs w:val="22"/>
        </w:rPr>
        <w:t>,</w:t>
      </w:r>
      <w:r w:rsidR="00923282" w:rsidRPr="00D37F96">
        <w:rPr>
          <w:rFonts w:ascii="Arial" w:hAnsi="Arial" w:cs="Arial"/>
          <w:sz w:val="22"/>
          <w:szCs w:val="22"/>
          <w:lang w:eastAsia="ar-SA"/>
        </w:rPr>
        <w:t xml:space="preserve"> zastosowanie mają zapisy § 7 </w:t>
      </w:r>
      <w:r w:rsidR="00B674D9" w:rsidRPr="00D37F96">
        <w:rPr>
          <w:rFonts w:ascii="Arial" w:hAnsi="Arial" w:cs="Arial"/>
          <w:sz w:val="22"/>
          <w:szCs w:val="22"/>
          <w:lang w:eastAsia="ar-SA"/>
        </w:rPr>
        <w:t>ust.</w:t>
      </w:r>
      <w:r w:rsidR="00923282" w:rsidRPr="00D37F96">
        <w:rPr>
          <w:rFonts w:ascii="Arial" w:hAnsi="Arial" w:cs="Arial"/>
          <w:sz w:val="22"/>
          <w:szCs w:val="22"/>
          <w:lang w:eastAsia="ar-SA"/>
        </w:rPr>
        <w:t xml:space="preserve"> </w:t>
      </w:r>
      <w:r w:rsidR="0020424D" w:rsidRPr="00D37F96">
        <w:rPr>
          <w:rFonts w:ascii="Arial" w:hAnsi="Arial" w:cs="Arial"/>
          <w:sz w:val="22"/>
          <w:szCs w:val="22"/>
          <w:lang w:eastAsia="ar-SA"/>
        </w:rPr>
        <w:t>1</w:t>
      </w:r>
      <w:r w:rsidR="00DA7267" w:rsidRPr="00D37F96">
        <w:rPr>
          <w:rFonts w:ascii="Arial" w:hAnsi="Arial" w:cs="Arial"/>
          <w:sz w:val="22"/>
          <w:szCs w:val="22"/>
          <w:lang w:eastAsia="ar-SA"/>
        </w:rPr>
        <w:t>1</w:t>
      </w:r>
      <w:r w:rsidR="00B674D9" w:rsidRPr="00D37F96">
        <w:rPr>
          <w:rFonts w:ascii="Arial" w:hAnsi="Arial" w:cs="Arial"/>
          <w:sz w:val="22"/>
          <w:szCs w:val="22"/>
          <w:lang w:eastAsia="ar-SA"/>
        </w:rPr>
        <w:t xml:space="preserve"> Umowy</w:t>
      </w:r>
      <w:r w:rsidR="00923282" w:rsidRPr="00D37F96">
        <w:rPr>
          <w:rFonts w:ascii="Arial" w:hAnsi="Arial" w:cs="Arial"/>
          <w:sz w:val="22"/>
          <w:szCs w:val="22"/>
          <w:lang w:eastAsia="ar-SA"/>
        </w:rPr>
        <w:t>.</w:t>
      </w:r>
    </w:p>
    <w:p w14:paraId="6BCABEC2" w14:textId="41700F1C" w:rsidR="00DC5876" w:rsidRPr="00D37F96" w:rsidRDefault="00DC5876" w:rsidP="0013662F">
      <w:pPr>
        <w:widowControl w:val="0"/>
        <w:numPr>
          <w:ilvl w:val="0"/>
          <w:numId w:val="8"/>
        </w:numPr>
        <w:shd w:val="clear" w:color="auto" w:fill="FFFFFF"/>
        <w:tabs>
          <w:tab w:val="left" w:pos="540"/>
        </w:tabs>
        <w:suppressAutoHyphens/>
        <w:ind w:right="74"/>
        <w:jc w:val="both"/>
        <w:rPr>
          <w:rFonts w:ascii="Arial" w:hAnsi="Arial" w:cs="Arial"/>
          <w:sz w:val="22"/>
          <w:szCs w:val="22"/>
          <w:lang w:eastAsia="ar-SA"/>
        </w:rPr>
      </w:pPr>
      <w:r w:rsidRPr="00D37F96">
        <w:rPr>
          <w:rFonts w:ascii="Arial" w:hAnsi="Arial" w:cs="Arial"/>
          <w:sz w:val="22"/>
          <w:szCs w:val="22"/>
          <w:lang w:eastAsia="ar-SA"/>
        </w:rPr>
        <w:t xml:space="preserve">Wykonawca jest zobowiązany zapewnić Zamawiającemu wsparcie techniczne i inżynieryjne na potrzeby elementów krytycznych dla bezpieczeństwa oraz ich bezpiecznej integracji (zgodnie z rozporządzeniem wykonawczym Komisji (UE) 2019/779 z dnia 16 maja 2019 r. ustanawiającym szczegółowe przepisy dotyczące systemu certyfikacji podmiotów odpowiedzialnych za utrzymanie pojazdów zgodnie z dyrektywą Parlamentu Europejskiego </w:t>
      </w:r>
      <w:r w:rsidR="006D2646" w:rsidRPr="00D37F96">
        <w:rPr>
          <w:rFonts w:ascii="Arial" w:hAnsi="Arial" w:cs="Arial"/>
          <w:sz w:val="22"/>
          <w:szCs w:val="22"/>
          <w:lang w:eastAsia="ar-SA"/>
        </w:rPr>
        <w:t>i </w:t>
      </w:r>
      <w:r w:rsidRPr="00D37F96">
        <w:rPr>
          <w:rFonts w:ascii="Arial" w:hAnsi="Arial" w:cs="Arial"/>
          <w:sz w:val="22"/>
          <w:szCs w:val="22"/>
          <w:lang w:eastAsia="ar-SA"/>
        </w:rPr>
        <w:t>Rady (UE) 2016/798 oraz uchylającym rozporządzenie Komisji (UE) nr 445/2011 (</w:t>
      </w:r>
      <w:proofErr w:type="spellStart"/>
      <w:r w:rsidRPr="00D37F96">
        <w:rPr>
          <w:rFonts w:ascii="Arial" w:hAnsi="Arial" w:cs="Arial"/>
          <w:sz w:val="22"/>
          <w:szCs w:val="22"/>
          <w:lang w:eastAsia="ar-SA"/>
        </w:rPr>
        <w:t>Dz.U</w:t>
      </w:r>
      <w:r w:rsidR="00247E8B" w:rsidRPr="00D37F96">
        <w:rPr>
          <w:rFonts w:ascii="Arial" w:hAnsi="Arial" w:cs="Arial"/>
          <w:sz w:val="22"/>
          <w:szCs w:val="22"/>
          <w:lang w:eastAsia="ar-SA"/>
        </w:rPr>
        <w:t>rz</w:t>
      </w:r>
      <w:r w:rsidRPr="00D37F96">
        <w:rPr>
          <w:rFonts w:ascii="Arial" w:hAnsi="Arial" w:cs="Arial"/>
          <w:sz w:val="22"/>
          <w:szCs w:val="22"/>
          <w:lang w:eastAsia="ar-SA"/>
        </w:rPr>
        <w:t>.UE.L</w:t>
      </w:r>
      <w:proofErr w:type="spellEnd"/>
      <w:r w:rsidRPr="00D37F96">
        <w:rPr>
          <w:rFonts w:ascii="Arial" w:hAnsi="Arial" w:cs="Arial"/>
          <w:sz w:val="22"/>
          <w:szCs w:val="22"/>
          <w:lang w:eastAsia="ar-SA"/>
        </w:rPr>
        <w:t>. z 2019 r. str. 139 z późn. zm.)</w:t>
      </w:r>
      <w:r w:rsidR="00B65C09" w:rsidRPr="00D37F96">
        <w:rPr>
          <w:rFonts w:ascii="Arial" w:hAnsi="Arial" w:cs="Arial"/>
          <w:sz w:val="22"/>
          <w:szCs w:val="22"/>
          <w:lang w:eastAsia="ar-SA"/>
        </w:rPr>
        <w:t>.</w:t>
      </w:r>
    </w:p>
    <w:p w14:paraId="732A4219" w14:textId="45886297" w:rsidR="00755285" w:rsidRPr="00D37F96" w:rsidRDefault="00B65C09" w:rsidP="005D13D1">
      <w:pPr>
        <w:widowControl w:val="0"/>
        <w:numPr>
          <w:ilvl w:val="0"/>
          <w:numId w:val="8"/>
        </w:numPr>
        <w:shd w:val="clear" w:color="auto" w:fill="FFFFFF"/>
        <w:tabs>
          <w:tab w:val="left" w:pos="540"/>
        </w:tabs>
        <w:suppressAutoHyphens/>
        <w:ind w:right="74"/>
        <w:jc w:val="both"/>
        <w:rPr>
          <w:rFonts w:ascii="Arial" w:hAnsi="Arial" w:cs="Arial"/>
          <w:sz w:val="22"/>
          <w:szCs w:val="22"/>
          <w:lang w:eastAsia="ar-SA"/>
        </w:rPr>
      </w:pPr>
      <w:r w:rsidRPr="00D37F96">
        <w:rPr>
          <w:rFonts w:ascii="Arial" w:hAnsi="Arial" w:cs="Arial"/>
          <w:sz w:val="22"/>
          <w:szCs w:val="22"/>
          <w:lang w:eastAsia="ar-SA"/>
        </w:rPr>
        <w:t xml:space="preserve">Z uwagi na przeznaczenie pojazdów opisane w pkt 1.1. OPZ Zamawiający zakłada, iż obszarem ich użytkowania zgodnie z zezwoleniem na wprowadzenie do obrotu lub na dopuszczenie do eksploatacji winien być obszar Rzeczypospolitej Polskiej. </w:t>
      </w:r>
      <w:r w:rsidR="001A12C8" w:rsidRPr="00D37F96">
        <w:rPr>
          <w:rFonts w:ascii="Arial" w:hAnsi="Arial" w:cs="Arial"/>
          <w:sz w:val="22"/>
          <w:szCs w:val="22"/>
          <w:lang w:eastAsia="ar-SA"/>
        </w:rPr>
        <w:t xml:space="preserve">Wykonawca nie ponosi odpowiedzialności za brak weryfikacji tego założenia. </w:t>
      </w:r>
      <w:r w:rsidRPr="00D37F96">
        <w:rPr>
          <w:rFonts w:ascii="Arial" w:hAnsi="Arial" w:cs="Arial"/>
          <w:sz w:val="22"/>
          <w:szCs w:val="22"/>
          <w:lang w:eastAsia="ar-SA"/>
        </w:rPr>
        <w:t xml:space="preserve">Wykonawca będzie zobowiązany dołożyć  należytej staranności w celu uzyskania </w:t>
      </w:r>
      <w:proofErr w:type="spellStart"/>
      <w:r w:rsidR="00E77206" w:rsidRPr="00D37F96">
        <w:rPr>
          <w:rFonts w:ascii="Arial" w:hAnsi="Arial" w:cs="Arial"/>
          <w:sz w:val="22"/>
          <w:szCs w:val="22"/>
          <w:lang w:eastAsia="ar-SA"/>
        </w:rPr>
        <w:t>w.w</w:t>
      </w:r>
      <w:proofErr w:type="spellEnd"/>
      <w:r w:rsidR="00E77206" w:rsidRPr="00D37F96">
        <w:rPr>
          <w:rFonts w:ascii="Arial" w:hAnsi="Arial" w:cs="Arial"/>
          <w:sz w:val="22"/>
          <w:szCs w:val="22"/>
          <w:lang w:eastAsia="ar-SA"/>
        </w:rPr>
        <w:t xml:space="preserve">. </w:t>
      </w:r>
      <w:r w:rsidRPr="00D37F96">
        <w:rPr>
          <w:rFonts w:ascii="Arial" w:hAnsi="Arial" w:cs="Arial"/>
          <w:sz w:val="22"/>
          <w:szCs w:val="22"/>
          <w:lang w:eastAsia="ar-SA"/>
        </w:rPr>
        <w:t xml:space="preserve">zezwolenia </w:t>
      </w:r>
      <w:r w:rsidR="00E77206" w:rsidRPr="00D37F96">
        <w:rPr>
          <w:rFonts w:ascii="Arial" w:hAnsi="Arial" w:cs="Arial"/>
          <w:sz w:val="22"/>
          <w:szCs w:val="22"/>
          <w:lang w:eastAsia="ar-SA"/>
        </w:rPr>
        <w:t xml:space="preserve">obejmującego opisany obszar. Wykonawca nie ponosi </w:t>
      </w:r>
      <w:r w:rsidR="001A12C8" w:rsidRPr="00D37F96">
        <w:rPr>
          <w:rFonts w:ascii="Arial" w:hAnsi="Arial" w:cs="Arial"/>
          <w:sz w:val="22"/>
          <w:szCs w:val="22"/>
          <w:lang w:eastAsia="ar-SA"/>
        </w:rPr>
        <w:t xml:space="preserve">jednak </w:t>
      </w:r>
      <w:r w:rsidR="00E77206" w:rsidRPr="00D37F96">
        <w:rPr>
          <w:rFonts w:ascii="Arial" w:hAnsi="Arial" w:cs="Arial"/>
          <w:sz w:val="22"/>
          <w:szCs w:val="22"/>
          <w:lang w:eastAsia="ar-SA"/>
        </w:rPr>
        <w:t xml:space="preserve">odpowiedzialności, jeżeli </w:t>
      </w:r>
      <w:r w:rsidR="008A0F7A" w:rsidRPr="00D37F96">
        <w:rPr>
          <w:rFonts w:ascii="Arial" w:hAnsi="Arial" w:cs="Arial"/>
          <w:sz w:val="22"/>
          <w:szCs w:val="22"/>
          <w:lang w:eastAsia="ar-SA"/>
        </w:rPr>
        <w:t xml:space="preserve">z przyczyn przez niego niezawinionych, w szczególności </w:t>
      </w:r>
      <w:r w:rsidR="004C1711" w:rsidRPr="00D37F96">
        <w:rPr>
          <w:rFonts w:ascii="Arial" w:hAnsi="Arial" w:cs="Arial"/>
          <w:sz w:val="22"/>
          <w:szCs w:val="22"/>
          <w:lang w:eastAsia="ar-SA"/>
        </w:rPr>
        <w:t xml:space="preserve">z przyczyny </w:t>
      </w:r>
      <w:r w:rsidR="008A0F7A" w:rsidRPr="00D37F96">
        <w:rPr>
          <w:rFonts w:ascii="Arial" w:hAnsi="Arial" w:cs="Arial"/>
          <w:sz w:val="22"/>
          <w:szCs w:val="22"/>
          <w:lang w:eastAsia="ar-SA"/>
        </w:rPr>
        <w:t xml:space="preserve">braku wyposażenia pojazdu w pokładowe urządzenia ETCS </w:t>
      </w:r>
      <w:r w:rsidR="00E77206" w:rsidRPr="00D37F96">
        <w:rPr>
          <w:rFonts w:ascii="Arial" w:hAnsi="Arial" w:cs="Arial"/>
          <w:sz w:val="22"/>
          <w:szCs w:val="22"/>
          <w:lang w:eastAsia="ar-SA"/>
        </w:rPr>
        <w:t xml:space="preserve"> </w:t>
      </w:r>
      <w:r w:rsidR="00E77206" w:rsidRPr="00D37F96">
        <w:rPr>
          <w:rFonts w:ascii="Arial" w:hAnsi="Arial" w:cs="Arial"/>
          <w:bCs/>
          <w:sz w:val="22"/>
          <w:szCs w:val="22"/>
          <w:lang w:eastAsia="ar-SA"/>
        </w:rPr>
        <w:t xml:space="preserve">obszar użytkowania pojazdów zgodnie z zezwoleniem na wprowadzenie do obrotu pojazdów lub dopuszczenie ich do eksploatacji będzie mniejszy niż  obszar Rzeczypospolitej Polskiej, z tym zastrzeżeniem, że obszar użytkowania pojazdów musi obejmować przynajmniej </w:t>
      </w:r>
      <w:bookmarkStart w:id="47" w:name="_Hlk71808087"/>
      <w:r w:rsidR="00E77206" w:rsidRPr="00D37F96">
        <w:rPr>
          <w:rFonts w:ascii="Arial" w:hAnsi="Arial" w:cs="Arial"/>
          <w:bCs/>
          <w:sz w:val="22"/>
          <w:szCs w:val="22"/>
          <w:lang w:eastAsia="ar-SA"/>
        </w:rPr>
        <w:t xml:space="preserve">linię kolejową nr 250 oraz linię kolejową nr 202 pomiędzy Rumią </w:t>
      </w:r>
      <w:r w:rsidR="0046010E" w:rsidRPr="00D37F96">
        <w:rPr>
          <w:rFonts w:ascii="Arial" w:hAnsi="Arial" w:cs="Arial"/>
          <w:bCs/>
          <w:sz w:val="22"/>
          <w:szCs w:val="22"/>
          <w:lang w:eastAsia="ar-SA"/>
        </w:rPr>
        <w:t>i </w:t>
      </w:r>
      <w:r w:rsidR="00E77206" w:rsidRPr="00D37F96">
        <w:rPr>
          <w:rFonts w:ascii="Arial" w:hAnsi="Arial" w:cs="Arial"/>
          <w:bCs/>
          <w:sz w:val="22"/>
          <w:szCs w:val="22"/>
          <w:lang w:eastAsia="ar-SA"/>
        </w:rPr>
        <w:t>Lęborkiem.</w:t>
      </w:r>
      <w:bookmarkEnd w:id="47"/>
      <w:r w:rsidR="00E77206" w:rsidRPr="00D37F96">
        <w:rPr>
          <w:rFonts w:ascii="Arial" w:hAnsi="Arial" w:cs="Arial"/>
          <w:bCs/>
          <w:sz w:val="22"/>
          <w:szCs w:val="22"/>
          <w:lang w:eastAsia="ar-SA"/>
        </w:rPr>
        <w:t xml:space="preserve"> </w:t>
      </w:r>
      <w:r w:rsidR="004C1711" w:rsidRPr="00D37F96">
        <w:rPr>
          <w:rFonts w:ascii="Arial" w:hAnsi="Arial" w:cs="Arial"/>
          <w:bCs/>
          <w:sz w:val="22"/>
          <w:szCs w:val="22"/>
          <w:lang w:eastAsia="ar-SA"/>
        </w:rPr>
        <w:t xml:space="preserve">Wykonawca winien przedłożyć Zamawiającemu dokumenty wykazujące, iż </w:t>
      </w:r>
      <w:r w:rsidR="006D7E3C" w:rsidRPr="00D37F96">
        <w:rPr>
          <w:rFonts w:ascii="Arial" w:hAnsi="Arial" w:cs="Arial"/>
          <w:bCs/>
          <w:sz w:val="22"/>
          <w:szCs w:val="22"/>
          <w:lang w:eastAsia="ar-SA"/>
        </w:rPr>
        <w:t xml:space="preserve">ewentualny </w:t>
      </w:r>
      <w:r w:rsidR="004C1711" w:rsidRPr="00D37F96">
        <w:rPr>
          <w:rFonts w:ascii="Arial" w:hAnsi="Arial" w:cs="Arial"/>
          <w:bCs/>
          <w:sz w:val="22"/>
          <w:szCs w:val="22"/>
          <w:lang w:eastAsia="ar-SA"/>
        </w:rPr>
        <w:t xml:space="preserve">obszar użytkowania pojazdów mniejszy niż obszar Rzeczypospolitej Polskiej </w:t>
      </w:r>
      <w:r w:rsidR="001A12C8" w:rsidRPr="00D37F96">
        <w:rPr>
          <w:rFonts w:ascii="Arial" w:hAnsi="Arial" w:cs="Arial"/>
          <w:bCs/>
          <w:sz w:val="22"/>
          <w:szCs w:val="22"/>
          <w:lang w:eastAsia="ar-SA"/>
        </w:rPr>
        <w:t xml:space="preserve">wynika z okoliczności, za które Wykonawca nie ponosi odpowiedzialności, w szczególności </w:t>
      </w:r>
      <w:r w:rsidR="006D7E3C" w:rsidRPr="00D37F96">
        <w:rPr>
          <w:rFonts w:ascii="Arial" w:hAnsi="Arial" w:cs="Arial"/>
          <w:bCs/>
          <w:sz w:val="22"/>
          <w:szCs w:val="22"/>
          <w:lang w:eastAsia="ar-SA"/>
        </w:rPr>
        <w:t xml:space="preserve">pisemne </w:t>
      </w:r>
      <w:r w:rsidR="001A12C8" w:rsidRPr="00D37F96">
        <w:rPr>
          <w:rFonts w:ascii="Arial" w:hAnsi="Arial" w:cs="Arial"/>
          <w:bCs/>
          <w:sz w:val="22"/>
          <w:szCs w:val="22"/>
          <w:lang w:eastAsia="ar-SA"/>
        </w:rPr>
        <w:t xml:space="preserve">stanowisko organu wydającego zezwolenie. </w:t>
      </w:r>
      <w:r w:rsidR="00FE1EBC" w:rsidRPr="00D37F96">
        <w:rPr>
          <w:rFonts w:ascii="Arial" w:hAnsi="Arial" w:cs="Arial"/>
          <w:bCs/>
          <w:sz w:val="22"/>
          <w:szCs w:val="22"/>
          <w:lang w:eastAsia="ar-SA"/>
        </w:rPr>
        <w:t>J</w:t>
      </w:r>
      <w:r w:rsidR="001A12C8" w:rsidRPr="00D37F96">
        <w:rPr>
          <w:rFonts w:ascii="Arial" w:hAnsi="Arial" w:cs="Arial"/>
          <w:bCs/>
          <w:sz w:val="22"/>
          <w:szCs w:val="22"/>
          <w:lang w:eastAsia="ar-SA"/>
        </w:rPr>
        <w:t>eżeli</w:t>
      </w:r>
      <w:r w:rsidR="00FE1EBC" w:rsidRPr="00D37F96">
        <w:rPr>
          <w:rFonts w:ascii="Arial" w:hAnsi="Arial" w:cs="Arial"/>
          <w:bCs/>
          <w:sz w:val="22"/>
          <w:szCs w:val="22"/>
          <w:lang w:eastAsia="ar-SA"/>
        </w:rPr>
        <w:t xml:space="preserve"> </w:t>
      </w:r>
      <w:r w:rsidR="001A12C8" w:rsidRPr="00D37F96">
        <w:rPr>
          <w:rFonts w:ascii="Arial" w:hAnsi="Arial" w:cs="Arial"/>
          <w:bCs/>
          <w:sz w:val="22"/>
          <w:szCs w:val="22"/>
          <w:lang w:eastAsia="ar-SA"/>
        </w:rPr>
        <w:t xml:space="preserve">stanowisko </w:t>
      </w:r>
      <w:r w:rsidR="00FE1EBC" w:rsidRPr="00D37F96">
        <w:rPr>
          <w:rFonts w:ascii="Arial" w:hAnsi="Arial" w:cs="Arial"/>
          <w:bCs/>
          <w:sz w:val="22"/>
          <w:szCs w:val="22"/>
          <w:lang w:eastAsia="ar-SA"/>
        </w:rPr>
        <w:t xml:space="preserve">organu wydającego zezwolenie </w:t>
      </w:r>
      <w:r w:rsidR="001A12C8" w:rsidRPr="00D37F96">
        <w:rPr>
          <w:rFonts w:ascii="Arial" w:hAnsi="Arial" w:cs="Arial"/>
          <w:bCs/>
          <w:sz w:val="22"/>
          <w:szCs w:val="22"/>
          <w:lang w:eastAsia="ar-SA"/>
        </w:rPr>
        <w:t xml:space="preserve">będzie zawarte w decyzji </w:t>
      </w:r>
      <w:r w:rsidR="00FE1EBC" w:rsidRPr="00D37F96">
        <w:rPr>
          <w:rFonts w:ascii="Arial" w:hAnsi="Arial" w:cs="Arial"/>
          <w:bCs/>
          <w:sz w:val="22"/>
          <w:szCs w:val="22"/>
          <w:lang w:eastAsia="ar-SA"/>
        </w:rPr>
        <w:t xml:space="preserve">wystarczająca </w:t>
      </w:r>
      <w:r w:rsidR="001A12C8" w:rsidRPr="00D37F96">
        <w:rPr>
          <w:rFonts w:ascii="Arial" w:hAnsi="Arial" w:cs="Arial"/>
          <w:bCs/>
          <w:sz w:val="22"/>
          <w:szCs w:val="22"/>
          <w:lang w:eastAsia="ar-SA"/>
        </w:rPr>
        <w:t>będzie treść decyzji wydanej w pierwszej instancji i Wykonawca nie będzie zobowiązany do zaskarżenia tej decyzji.</w:t>
      </w:r>
      <w:r w:rsidR="00FE1EBC" w:rsidRPr="00D37F96">
        <w:rPr>
          <w:rFonts w:ascii="Arial" w:hAnsi="Arial" w:cs="Arial"/>
          <w:bCs/>
          <w:sz w:val="22"/>
          <w:szCs w:val="22"/>
          <w:lang w:eastAsia="ar-SA"/>
        </w:rPr>
        <w:t xml:space="preserve"> </w:t>
      </w:r>
      <w:r w:rsidR="001A12C8" w:rsidRPr="00D37F96">
        <w:rPr>
          <w:rFonts w:ascii="Arial" w:hAnsi="Arial" w:cs="Arial"/>
          <w:bCs/>
          <w:sz w:val="22"/>
          <w:szCs w:val="22"/>
          <w:lang w:eastAsia="ar-SA"/>
        </w:rPr>
        <w:t xml:space="preserve">Zamawiający </w:t>
      </w:r>
      <w:r w:rsidR="008A0F7A" w:rsidRPr="00D37F96">
        <w:rPr>
          <w:rFonts w:ascii="Arial" w:hAnsi="Arial" w:cs="Arial"/>
          <w:bCs/>
          <w:sz w:val="22"/>
          <w:szCs w:val="22"/>
          <w:lang w:eastAsia="ar-SA"/>
        </w:rPr>
        <w:t xml:space="preserve">nie odmówi odbioru pojazdu, którego zezwolenie będzie obejmowało obszar użytkowania mniejszy niż obszar Rzeczypospolitej Polskiej, lecz nie mniejszy niż </w:t>
      </w:r>
      <w:r w:rsidR="004C1711" w:rsidRPr="00D37F96">
        <w:rPr>
          <w:rFonts w:ascii="Arial" w:hAnsi="Arial" w:cs="Arial"/>
          <w:bCs/>
          <w:sz w:val="22"/>
          <w:szCs w:val="22"/>
          <w:lang w:eastAsia="ar-SA"/>
        </w:rPr>
        <w:t>linia kolejowa nr 250 oraz linia kolejowa nr 202 pomiędzy Rumią i Lęborkiem</w:t>
      </w:r>
      <w:r w:rsidR="00FE1EBC" w:rsidRPr="00D37F96">
        <w:rPr>
          <w:rFonts w:ascii="Arial" w:hAnsi="Arial" w:cs="Arial"/>
          <w:bCs/>
          <w:sz w:val="22"/>
          <w:szCs w:val="22"/>
          <w:lang w:eastAsia="ar-SA"/>
        </w:rPr>
        <w:t xml:space="preserve"> pod warunkiem uprzedniego otrzymania od Wykonawcy dokumentów wykazujących, iż obszar ten jest wynikiem okoliczności, za które Wykonawca nie ponosi odpowiedzialności.  W przypadku, jeżeli Wykonawca nie dostarczy takich dokumentów lub w przypadku , jeżeli obszar użytkowania pojazdu będzie mniejszy niż linia kolejowa nr 250 i linia kolejowa nr 202 pomiędzy Rumią i Lęborkiem Zamawiający będzie mógł odmówić odbioru pojazdów oraz Sprzętu.</w:t>
      </w:r>
    </w:p>
    <w:p w14:paraId="05454ECF" w14:textId="56664C7D" w:rsidR="00193EDD" w:rsidRPr="00D37F96" w:rsidRDefault="00193EDD" w:rsidP="00193EDD">
      <w:pPr>
        <w:numPr>
          <w:ilvl w:val="0"/>
          <w:numId w:val="8"/>
        </w:numPr>
        <w:autoSpaceDE w:val="0"/>
        <w:autoSpaceDN w:val="0"/>
        <w:adjustRightInd w:val="0"/>
        <w:spacing w:line="276" w:lineRule="auto"/>
        <w:jc w:val="both"/>
        <w:rPr>
          <w:rFonts w:ascii="Arial" w:eastAsiaTheme="minorHAnsi" w:hAnsi="Arial" w:cs="Arial"/>
          <w:sz w:val="22"/>
          <w:szCs w:val="22"/>
        </w:rPr>
      </w:pPr>
      <w:r w:rsidRPr="00D37F96">
        <w:rPr>
          <w:rFonts w:ascii="Arial" w:hAnsi="Arial" w:cs="Arial"/>
          <w:sz w:val="22"/>
          <w:szCs w:val="22"/>
        </w:rPr>
        <w:t xml:space="preserve">We wszystkich przypadkach, gdy w opisie przedmiotu zamówienia, w </w:t>
      </w:r>
      <w:bookmarkStart w:id="48" w:name="_Hlk98194565"/>
      <w:r w:rsidRPr="00D37F96">
        <w:rPr>
          <w:rFonts w:ascii="Arial" w:hAnsi="Arial" w:cs="Arial"/>
          <w:sz w:val="22"/>
          <w:szCs w:val="22"/>
        </w:rPr>
        <w:t xml:space="preserve">Umowie lub OPZ </w:t>
      </w:r>
      <w:bookmarkEnd w:id="48"/>
      <w:r w:rsidRPr="00D37F96">
        <w:rPr>
          <w:rFonts w:ascii="Arial" w:hAnsi="Arial" w:cs="Arial"/>
          <w:sz w:val="22"/>
          <w:szCs w:val="22"/>
        </w:rPr>
        <w:t xml:space="preserve">zawarte są </w:t>
      </w:r>
      <w:bookmarkStart w:id="49" w:name="_Hlk98198435"/>
      <w:r w:rsidRPr="00D37F96">
        <w:rPr>
          <w:rFonts w:ascii="Arial" w:hAnsi="Arial" w:cs="Arial"/>
          <w:sz w:val="22"/>
          <w:szCs w:val="22"/>
        </w:rPr>
        <w:t>odniesienia do norm, specyfikacji technicznych i systemów referencji technicznych, o których mowa w art. 101 ust. 1 pkt 2 oraz ust. 3 ustawy Prawo Zamówień Publicznych</w:t>
      </w:r>
      <w:bookmarkEnd w:id="49"/>
      <w:r w:rsidRPr="00D37F96">
        <w:rPr>
          <w:rFonts w:ascii="Arial" w:hAnsi="Arial" w:cs="Arial"/>
          <w:sz w:val="22"/>
          <w:szCs w:val="22"/>
        </w:rPr>
        <w:t>, Zamawiający oświadcza, że dopuszcza rozwiązania równoważne opisywanym pod warunkiem że Wykonawca udowodni, w szczególności za pomocą środków dowodowych, o których mowa w art. 104-107 ustawy Prawo Zamówień Publicznych, że proponowane rozwiązania w równoważnym stopniu spełniają wymagania określone w opisie przedmiotu zamówienia.</w:t>
      </w:r>
    </w:p>
    <w:p w14:paraId="4EED12A5" w14:textId="65E7B81B" w:rsidR="00193EDD" w:rsidRPr="00D37F96" w:rsidRDefault="00193EDD" w:rsidP="00193EDD">
      <w:pPr>
        <w:numPr>
          <w:ilvl w:val="0"/>
          <w:numId w:val="8"/>
        </w:numPr>
        <w:autoSpaceDE w:val="0"/>
        <w:autoSpaceDN w:val="0"/>
        <w:adjustRightInd w:val="0"/>
        <w:spacing w:line="276" w:lineRule="auto"/>
        <w:jc w:val="both"/>
        <w:rPr>
          <w:rFonts w:ascii="Arial" w:eastAsiaTheme="minorHAnsi" w:hAnsi="Arial" w:cs="Arial"/>
          <w:sz w:val="22"/>
          <w:szCs w:val="22"/>
        </w:rPr>
      </w:pPr>
      <w:r w:rsidRPr="00D37F96">
        <w:rPr>
          <w:rFonts w:ascii="Arial" w:hAnsi="Arial" w:cs="Arial"/>
          <w:sz w:val="22"/>
          <w:szCs w:val="22"/>
        </w:rPr>
        <w:t>We wszystkich przypadkach, gdy zgodnie z dokumentami zamówienia  wymagana jest określona etykieta (w rozumieniu art. 104 ustawy Prawo Zamówień Publicznych), Zamawiający akceptuje wszystkie etykiety potwierdzające, że dane dostawy spełniają równoważne wymagania określonej przez Zamawiającego etykiety.</w:t>
      </w:r>
    </w:p>
    <w:p w14:paraId="77F12DAA" w14:textId="01C20435" w:rsidR="00193EDD" w:rsidRPr="00D37F96" w:rsidRDefault="00193EDD" w:rsidP="00193EDD">
      <w:pPr>
        <w:numPr>
          <w:ilvl w:val="0"/>
          <w:numId w:val="8"/>
        </w:numPr>
        <w:autoSpaceDE w:val="0"/>
        <w:autoSpaceDN w:val="0"/>
        <w:adjustRightInd w:val="0"/>
        <w:spacing w:line="276" w:lineRule="auto"/>
        <w:jc w:val="both"/>
        <w:rPr>
          <w:rFonts w:ascii="Arial" w:eastAsiaTheme="minorHAnsi" w:hAnsi="Arial" w:cs="Arial"/>
          <w:sz w:val="22"/>
          <w:szCs w:val="22"/>
        </w:rPr>
      </w:pPr>
      <w:r w:rsidRPr="00D37F96">
        <w:rPr>
          <w:rFonts w:ascii="Arial" w:hAnsi="Arial" w:cs="Arial"/>
          <w:sz w:val="22"/>
          <w:szCs w:val="22"/>
        </w:rPr>
        <w:t>W przypadku gdy Wykonawca z przyczyn od niego niezależnych nie może uzyskać określonej przez Zamawiającego etykiety lub równoważnej etykiety, Zamawiający, w terminie, przez siebie wyznaczonym akceptuje inne odpowiednie przedmiotowe środki dowodowe, w</w:t>
      </w:r>
      <w:r w:rsidR="0046010E" w:rsidRPr="00D37F96">
        <w:rPr>
          <w:rFonts w:ascii="Arial" w:hAnsi="Arial" w:cs="Arial"/>
          <w:sz w:val="22"/>
          <w:szCs w:val="22"/>
        </w:rPr>
        <w:t> </w:t>
      </w:r>
      <w:r w:rsidRPr="00D37F96">
        <w:rPr>
          <w:rFonts w:ascii="Arial" w:hAnsi="Arial" w:cs="Arial"/>
          <w:sz w:val="22"/>
          <w:szCs w:val="22"/>
        </w:rPr>
        <w:t xml:space="preserve">szczególności dokumentację techniczną producenta, o ile dany Wykonawca udowodni, że dostawy, które </w:t>
      </w:r>
      <w:r w:rsidRPr="00D37F96">
        <w:rPr>
          <w:rFonts w:ascii="Arial" w:hAnsi="Arial" w:cs="Arial"/>
          <w:sz w:val="22"/>
          <w:szCs w:val="22"/>
        </w:rPr>
        <w:lastRenderedPageBreak/>
        <w:t>mają zostać przez niego wykonane, spełniają wymagania określonej etykiety lub określone wymagania wskazane przez Zamawiającego.</w:t>
      </w:r>
    </w:p>
    <w:p w14:paraId="7A71B7E8" w14:textId="1B32BC28" w:rsidR="00193EDD" w:rsidRPr="00D37F96" w:rsidRDefault="00193EDD" w:rsidP="00193EDD">
      <w:pPr>
        <w:numPr>
          <w:ilvl w:val="0"/>
          <w:numId w:val="8"/>
        </w:numPr>
        <w:autoSpaceDE w:val="0"/>
        <w:autoSpaceDN w:val="0"/>
        <w:adjustRightInd w:val="0"/>
        <w:spacing w:line="276" w:lineRule="auto"/>
        <w:jc w:val="both"/>
        <w:rPr>
          <w:rFonts w:ascii="Arial" w:hAnsi="Arial" w:cs="Arial"/>
          <w:sz w:val="22"/>
          <w:szCs w:val="22"/>
        </w:rPr>
      </w:pPr>
      <w:r w:rsidRPr="00D37F96">
        <w:rPr>
          <w:rFonts w:ascii="Arial" w:hAnsi="Arial" w:cs="Arial"/>
          <w:sz w:val="22"/>
          <w:szCs w:val="22"/>
        </w:rPr>
        <w:t>W przypadku, gdy w celu potwierdzenia zgodności oferowanych dostaw z wymaganiami, cechami lub kryteriami określonymi w opisie przedmiotu zamówienia lub kryteriami oceny ofert, lub wymaganiami związanymi z realizacją zamówienia Zamawiający żąda w</w:t>
      </w:r>
      <w:r w:rsidR="0046010E" w:rsidRPr="00D37F96">
        <w:rPr>
          <w:rFonts w:ascii="Arial" w:hAnsi="Arial" w:cs="Arial"/>
          <w:sz w:val="22"/>
          <w:szCs w:val="22"/>
        </w:rPr>
        <w:t> </w:t>
      </w:r>
      <w:r w:rsidRPr="00D37F96">
        <w:rPr>
          <w:rFonts w:ascii="Arial" w:hAnsi="Arial" w:cs="Arial"/>
          <w:sz w:val="22"/>
          <w:szCs w:val="22"/>
        </w:rPr>
        <w:t xml:space="preserve">dokumentach zamówienia złożenia przez Wykonawcę </w:t>
      </w:r>
      <w:bookmarkStart w:id="50" w:name="_Hlk98199862"/>
      <w:r w:rsidRPr="00D37F96">
        <w:rPr>
          <w:rFonts w:ascii="Arial" w:hAnsi="Arial" w:cs="Arial"/>
          <w:sz w:val="22"/>
          <w:szCs w:val="22"/>
        </w:rPr>
        <w:t>certyfikatu wydanego przez jednostkę oceniającą zgodność lub sprawozdania z badań przeprowadzonych przez tę jednostkę</w:t>
      </w:r>
      <w:bookmarkEnd w:id="50"/>
      <w:r w:rsidRPr="00D37F96">
        <w:rPr>
          <w:rFonts w:ascii="Arial" w:hAnsi="Arial" w:cs="Arial"/>
          <w:sz w:val="22"/>
          <w:szCs w:val="22"/>
        </w:rPr>
        <w:t>, przez jednostkę oceniającą zgodność rozumie się jednostkę wykonującą działania z zakresu oceny zgodności, w tym kalibrację, testy, certyfikację i kontrolę, akredytowaną zgodnie z</w:t>
      </w:r>
      <w:r w:rsidR="0046010E" w:rsidRPr="00D37F96">
        <w:rPr>
          <w:rFonts w:ascii="Arial" w:hAnsi="Arial" w:cs="Arial"/>
          <w:sz w:val="22"/>
          <w:szCs w:val="22"/>
        </w:rPr>
        <w:t> </w:t>
      </w:r>
      <w:hyperlink r:id="rId8" w:anchor="/document/67798400?cm=DOCUMENT" w:history="1">
        <w:r w:rsidRPr="00D37F96">
          <w:rPr>
            <w:rFonts w:ascii="Arial" w:hAnsi="Arial" w:cs="Arial"/>
            <w:sz w:val="22"/>
            <w:szCs w:val="22"/>
            <w:u w:val="single"/>
          </w:rPr>
          <w:t>rozporządzeniem</w:t>
        </w:r>
      </w:hyperlink>
      <w:r w:rsidRPr="00D37F96">
        <w:rPr>
          <w:rFonts w:ascii="Arial" w:hAnsi="Arial" w:cs="Arial"/>
          <w:sz w:val="22"/>
          <w:szCs w:val="22"/>
        </w:rPr>
        <w:t xml:space="preserve"> Parlamentu Europejskiego i Rady (WE) nr 765/2008 z dnia 9 lipca 2008 r. ustanawiającym wymagania w zakresie akredytacji i nadzoru rynku odnoszące się do warunków wprowadzania produktów do obrotu i uchylającym rozporządzenie (EWG) nr 339/93 (Dz. Urz. UE L 218 z 13.08.2008, str. 30).</w:t>
      </w:r>
    </w:p>
    <w:p w14:paraId="77A947DF" w14:textId="77777777" w:rsidR="00193EDD" w:rsidRPr="00D37F96" w:rsidRDefault="00193EDD" w:rsidP="00193EDD">
      <w:pPr>
        <w:numPr>
          <w:ilvl w:val="0"/>
          <w:numId w:val="8"/>
        </w:numPr>
        <w:autoSpaceDE w:val="0"/>
        <w:autoSpaceDN w:val="0"/>
        <w:adjustRightInd w:val="0"/>
        <w:spacing w:line="276" w:lineRule="auto"/>
        <w:jc w:val="both"/>
        <w:rPr>
          <w:rFonts w:ascii="Arial" w:hAnsi="Arial" w:cs="Arial"/>
          <w:sz w:val="22"/>
          <w:szCs w:val="22"/>
        </w:rPr>
      </w:pPr>
      <w:r w:rsidRPr="00D37F96">
        <w:rPr>
          <w:rFonts w:ascii="Arial" w:hAnsi="Arial" w:cs="Arial"/>
          <w:sz w:val="22"/>
          <w:szCs w:val="22"/>
        </w:rPr>
        <w:t xml:space="preserve">W przypadku, jeżeli wymagane jest złożenie certyfikatu wydanego </w:t>
      </w:r>
      <w:bookmarkStart w:id="51" w:name="_Hlk98200149"/>
      <w:r w:rsidRPr="00D37F96">
        <w:rPr>
          <w:rFonts w:ascii="Arial" w:hAnsi="Arial" w:cs="Arial"/>
          <w:sz w:val="22"/>
          <w:szCs w:val="22"/>
        </w:rPr>
        <w:t xml:space="preserve">przez określoną jednostkę oceniającą zgodność </w:t>
      </w:r>
      <w:bookmarkEnd w:id="51"/>
      <w:r w:rsidRPr="00D37F96">
        <w:rPr>
          <w:rFonts w:ascii="Arial" w:hAnsi="Arial" w:cs="Arial"/>
          <w:sz w:val="22"/>
          <w:szCs w:val="22"/>
        </w:rPr>
        <w:t xml:space="preserve">lub sprawozdania z badań  przeprowadzonych przez określoną jednostkę oceniającą zgodność, Zamawiający akceptuje również certyfikaty lub sprawozdania z badań wydane przez inne </w:t>
      </w:r>
      <w:r w:rsidRPr="00D37F96">
        <w:rPr>
          <w:rFonts w:ascii="Arial" w:hAnsi="Arial" w:cs="Arial"/>
          <w:i/>
          <w:iCs/>
          <w:sz w:val="22"/>
          <w:szCs w:val="22"/>
        </w:rPr>
        <w:t>równoważne</w:t>
      </w:r>
      <w:r w:rsidRPr="00D37F96">
        <w:rPr>
          <w:rFonts w:ascii="Arial" w:hAnsi="Arial" w:cs="Arial"/>
          <w:sz w:val="22"/>
          <w:szCs w:val="22"/>
        </w:rPr>
        <w:t xml:space="preserve"> jednostki oceniające zgodność. </w:t>
      </w:r>
    </w:p>
    <w:p w14:paraId="34373B4F" w14:textId="18039B31" w:rsidR="00193EDD" w:rsidRPr="00D37F96" w:rsidRDefault="00193EDD" w:rsidP="00193EDD">
      <w:pPr>
        <w:numPr>
          <w:ilvl w:val="0"/>
          <w:numId w:val="8"/>
        </w:numPr>
        <w:autoSpaceDE w:val="0"/>
        <w:autoSpaceDN w:val="0"/>
        <w:adjustRightInd w:val="0"/>
        <w:spacing w:line="276" w:lineRule="auto"/>
        <w:jc w:val="both"/>
        <w:rPr>
          <w:rFonts w:ascii="Arial" w:hAnsi="Arial" w:cs="Arial"/>
          <w:sz w:val="22"/>
          <w:szCs w:val="22"/>
        </w:rPr>
      </w:pPr>
      <w:r w:rsidRPr="00D37F96">
        <w:rPr>
          <w:rFonts w:ascii="Arial" w:hAnsi="Arial" w:cs="Arial"/>
          <w:sz w:val="22"/>
          <w:szCs w:val="22"/>
        </w:rPr>
        <w:t xml:space="preserve">Zamawiający akceptuje odpowiednie przedmiotowe środki dowodowe, inne niż te, o których mowa w ust. </w:t>
      </w:r>
      <w:r w:rsidR="00516DC9" w:rsidRPr="00D37F96">
        <w:rPr>
          <w:rFonts w:ascii="Arial" w:hAnsi="Arial" w:cs="Arial"/>
          <w:sz w:val="22"/>
          <w:szCs w:val="22"/>
        </w:rPr>
        <w:t>4</w:t>
      </w:r>
      <w:r w:rsidR="00F02F7F" w:rsidRPr="00D37F96">
        <w:rPr>
          <w:rFonts w:ascii="Arial" w:hAnsi="Arial" w:cs="Arial"/>
          <w:sz w:val="22"/>
          <w:szCs w:val="22"/>
        </w:rPr>
        <w:t>5</w:t>
      </w:r>
      <w:r w:rsidR="00516DC9" w:rsidRPr="00D37F96">
        <w:rPr>
          <w:rFonts w:ascii="Arial" w:hAnsi="Arial" w:cs="Arial"/>
          <w:sz w:val="22"/>
          <w:szCs w:val="22"/>
        </w:rPr>
        <w:t xml:space="preserve"> i 4</w:t>
      </w:r>
      <w:r w:rsidR="00F02F7F" w:rsidRPr="00D37F96">
        <w:rPr>
          <w:rFonts w:ascii="Arial" w:hAnsi="Arial" w:cs="Arial"/>
          <w:sz w:val="22"/>
          <w:szCs w:val="22"/>
        </w:rPr>
        <w:t>6</w:t>
      </w:r>
      <w:r w:rsidRPr="00D37F96">
        <w:rPr>
          <w:rFonts w:ascii="Arial" w:hAnsi="Arial" w:cs="Arial"/>
          <w:sz w:val="22"/>
          <w:szCs w:val="22"/>
        </w:rPr>
        <w:t xml:space="preserve"> niniejszego paragrafu, w szczególności dokumentację techniczną producenta, w przypadku gdy Wykonawca nie ma ani dostępu do certyfikatów lub sprawozdań z badań, o których mowa w ust. </w:t>
      </w:r>
      <w:r w:rsidR="00516DC9" w:rsidRPr="00D37F96">
        <w:rPr>
          <w:rFonts w:ascii="Arial" w:hAnsi="Arial" w:cs="Arial"/>
          <w:sz w:val="22"/>
          <w:szCs w:val="22"/>
        </w:rPr>
        <w:t>4</w:t>
      </w:r>
      <w:r w:rsidR="00F02F7F" w:rsidRPr="00D37F96">
        <w:rPr>
          <w:rFonts w:ascii="Arial" w:hAnsi="Arial" w:cs="Arial"/>
          <w:sz w:val="22"/>
          <w:szCs w:val="22"/>
        </w:rPr>
        <w:t>5</w:t>
      </w:r>
      <w:r w:rsidR="00516DC9" w:rsidRPr="00D37F96">
        <w:rPr>
          <w:rFonts w:ascii="Arial" w:hAnsi="Arial" w:cs="Arial"/>
          <w:sz w:val="22"/>
          <w:szCs w:val="22"/>
        </w:rPr>
        <w:t xml:space="preserve"> i 4</w:t>
      </w:r>
      <w:r w:rsidR="00F02F7F" w:rsidRPr="00D37F96">
        <w:rPr>
          <w:rFonts w:ascii="Arial" w:hAnsi="Arial" w:cs="Arial"/>
          <w:sz w:val="22"/>
          <w:szCs w:val="22"/>
        </w:rPr>
        <w:t>6</w:t>
      </w:r>
      <w:r w:rsidRPr="00D37F96">
        <w:rPr>
          <w:rFonts w:ascii="Arial" w:hAnsi="Arial" w:cs="Arial"/>
          <w:sz w:val="22"/>
          <w:szCs w:val="22"/>
        </w:rPr>
        <w:t xml:space="preserve"> niniejszego paragrafu, ani możliwości ich uzyskania w odpowiednim terminie, o ile ten brak dostępu nie może być przypisany Wykonawcy, oraz pod warunkiem że Wykonawca udowodni, że wykonywane przez niego dostawy spełniają wymagania, cechy lub kryteria określone w opisie przedmiotu zamówienia lub kryteriów oceny ofert, lub wymagania związane z realizacją zamówienia.</w:t>
      </w:r>
    </w:p>
    <w:p w14:paraId="38F28B32" w14:textId="75F97B51" w:rsidR="000916F5" w:rsidRPr="00D37F96" w:rsidRDefault="00516DC9" w:rsidP="000916F5">
      <w:pPr>
        <w:numPr>
          <w:ilvl w:val="0"/>
          <w:numId w:val="8"/>
        </w:numPr>
        <w:autoSpaceDE w:val="0"/>
        <w:autoSpaceDN w:val="0"/>
        <w:adjustRightInd w:val="0"/>
        <w:spacing w:line="276" w:lineRule="auto"/>
        <w:jc w:val="both"/>
        <w:rPr>
          <w:rFonts w:ascii="Arial" w:hAnsi="Arial" w:cs="Arial"/>
          <w:sz w:val="22"/>
          <w:szCs w:val="22"/>
        </w:rPr>
      </w:pPr>
      <w:r w:rsidRPr="00D37F96">
        <w:rPr>
          <w:rFonts w:ascii="Arial" w:hAnsi="Arial" w:cs="Arial"/>
          <w:sz w:val="22"/>
          <w:szCs w:val="22"/>
          <w:lang w:eastAsia="ar-SA"/>
        </w:rPr>
        <w:t xml:space="preserve">Postanowienia ust. 43 </w:t>
      </w:r>
      <w:r w:rsidR="009107FC" w:rsidRPr="00D37F96">
        <w:rPr>
          <w:rFonts w:ascii="Arial" w:hAnsi="Arial" w:cs="Arial"/>
          <w:sz w:val="22"/>
          <w:szCs w:val="22"/>
          <w:lang w:eastAsia="ar-SA"/>
        </w:rPr>
        <w:t>-</w:t>
      </w:r>
      <w:r w:rsidRPr="00D37F96">
        <w:rPr>
          <w:rFonts w:ascii="Arial" w:hAnsi="Arial" w:cs="Arial"/>
          <w:sz w:val="22"/>
          <w:szCs w:val="22"/>
          <w:lang w:eastAsia="ar-SA"/>
        </w:rPr>
        <w:t xml:space="preserve"> 48 niniejszego paragrafu nie mają zastosowania w odniesieniu do wymagań wynikających z obowiązujących przepisów prawa</w:t>
      </w:r>
      <w:r w:rsidR="000916F5" w:rsidRPr="00D37F96">
        <w:rPr>
          <w:rFonts w:ascii="Arial" w:hAnsi="Arial" w:cs="Arial"/>
          <w:sz w:val="22"/>
          <w:szCs w:val="22"/>
          <w:lang w:eastAsia="ar-SA"/>
        </w:rPr>
        <w:t xml:space="preserve">, </w:t>
      </w:r>
      <w:r w:rsidR="000916F5" w:rsidRPr="00D37F96">
        <w:rPr>
          <w:rFonts w:ascii="Arial" w:hAnsi="Arial" w:cs="Arial"/>
          <w:bCs/>
          <w:sz w:val="22"/>
          <w:szCs w:val="22"/>
          <w:lang w:eastAsia="ar-SA"/>
        </w:rPr>
        <w:t>w tym Listy Prezesa UTK (wydanej na podstawie art. 25d ustawy o transporcie kolejowym) lub wymagań Operatora Systemu Dystrybucji (OSD) lub wymagań zarządcy infrastruktury kolejowej innego niż Zamawiający obowiązujących przewoźników na obszarze, do którego przeznaczone będą te pojazdy opublikowanych po dniu złożenia oferty;</w:t>
      </w:r>
    </w:p>
    <w:p w14:paraId="0BFEF50A" w14:textId="77777777" w:rsidR="002B394F" w:rsidRPr="00D37F96" w:rsidRDefault="002B394F" w:rsidP="00D2591B">
      <w:pPr>
        <w:widowControl w:val="0"/>
        <w:suppressAutoHyphens/>
        <w:ind w:left="284" w:hanging="284"/>
        <w:jc w:val="center"/>
        <w:rPr>
          <w:rFonts w:ascii="Arial" w:hAnsi="Arial" w:cs="Arial"/>
          <w:b/>
          <w:sz w:val="22"/>
          <w:szCs w:val="22"/>
          <w:lang w:eastAsia="ar-SA"/>
        </w:rPr>
      </w:pPr>
      <w:r w:rsidRPr="00D37F96">
        <w:rPr>
          <w:rFonts w:ascii="Arial" w:hAnsi="Arial" w:cs="Arial"/>
          <w:b/>
          <w:sz w:val="22"/>
          <w:szCs w:val="22"/>
          <w:lang w:eastAsia="ar-SA"/>
        </w:rPr>
        <w:t>§ 4</w:t>
      </w:r>
    </w:p>
    <w:p w14:paraId="4F0B4065" w14:textId="24595DD0" w:rsidR="002B394F" w:rsidRPr="00D37F96" w:rsidRDefault="002B394F" w:rsidP="00D2591B">
      <w:pPr>
        <w:widowControl w:val="0"/>
        <w:suppressAutoHyphens/>
        <w:ind w:left="284" w:hanging="284"/>
        <w:jc w:val="center"/>
        <w:rPr>
          <w:rFonts w:ascii="Arial" w:hAnsi="Arial" w:cs="Arial"/>
          <w:b/>
          <w:sz w:val="22"/>
          <w:szCs w:val="22"/>
          <w:lang w:eastAsia="ar-SA"/>
        </w:rPr>
      </w:pPr>
      <w:r w:rsidRPr="00D37F96">
        <w:rPr>
          <w:rFonts w:ascii="Arial" w:hAnsi="Arial" w:cs="Arial"/>
          <w:b/>
          <w:sz w:val="22"/>
          <w:szCs w:val="22"/>
          <w:lang w:eastAsia="ar-SA"/>
        </w:rPr>
        <w:t>Nadzór</w:t>
      </w:r>
      <w:r w:rsidR="0015661D" w:rsidRPr="00D37F96">
        <w:rPr>
          <w:rFonts w:ascii="Arial" w:hAnsi="Arial" w:cs="Arial"/>
          <w:b/>
          <w:sz w:val="22"/>
          <w:szCs w:val="22"/>
          <w:lang w:eastAsia="ar-SA"/>
        </w:rPr>
        <w:t xml:space="preserve"> </w:t>
      </w:r>
      <w:r w:rsidR="009847E1" w:rsidRPr="00D37F96">
        <w:rPr>
          <w:rFonts w:ascii="Arial" w:hAnsi="Arial" w:cs="Arial"/>
          <w:b/>
          <w:sz w:val="22"/>
          <w:szCs w:val="22"/>
          <w:lang w:eastAsia="ar-SA"/>
        </w:rPr>
        <w:t xml:space="preserve">nad realizacją umowy </w:t>
      </w:r>
      <w:r w:rsidR="0015661D" w:rsidRPr="00D37F96">
        <w:rPr>
          <w:rFonts w:ascii="Arial" w:hAnsi="Arial" w:cs="Arial"/>
          <w:b/>
          <w:sz w:val="22"/>
          <w:szCs w:val="22"/>
          <w:lang w:eastAsia="ar-SA"/>
        </w:rPr>
        <w:t>i odbiory</w:t>
      </w:r>
    </w:p>
    <w:p w14:paraId="6B498E6D" w14:textId="49F00B42" w:rsidR="009847E1" w:rsidRPr="00D37F96" w:rsidRDefault="009847E1" w:rsidP="00BA1C4B">
      <w:pPr>
        <w:widowControl w:val="0"/>
        <w:numPr>
          <w:ilvl w:val="0"/>
          <w:numId w:val="21"/>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 xml:space="preserve">Przewiduje się </w:t>
      </w:r>
      <w:r w:rsidR="00202A97" w:rsidRPr="00D37F96">
        <w:rPr>
          <w:rFonts w:ascii="Arial" w:hAnsi="Arial" w:cs="Arial"/>
          <w:sz w:val="22"/>
          <w:szCs w:val="22"/>
        </w:rPr>
        <w:t xml:space="preserve">cztery </w:t>
      </w:r>
      <w:r w:rsidRPr="00D37F96">
        <w:rPr>
          <w:rFonts w:ascii="Arial" w:hAnsi="Arial" w:cs="Arial"/>
          <w:sz w:val="22"/>
          <w:szCs w:val="22"/>
        </w:rPr>
        <w:t>rodzaje odbiorów:</w:t>
      </w:r>
    </w:p>
    <w:p w14:paraId="7FE9DEFC" w14:textId="43F823D5" w:rsidR="009847E1" w:rsidRPr="00D37F96" w:rsidRDefault="009847E1" w:rsidP="00BA1C4B">
      <w:pPr>
        <w:pStyle w:val="Akapitzlist"/>
        <w:widowControl w:val="0"/>
        <w:numPr>
          <w:ilvl w:val="0"/>
          <w:numId w:val="20"/>
        </w:numPr>
        <w:suppressAutoHyphens/>
        <w:contextualSpacing/>
        <w:jc w:val="both"/>
        <w:rPr>
          <w:rFonts w:cs="Arial"/>
          <w:bCs/>
          <w:szCs w:val="22"/>
          <w:lang w:val="pl-PL" w:eastAsia="ar-SA"/>
        </w:rPr>
      </w:pPr>
      <w:r w:rsidRPr="00D37F96">
        <w:rPr>
          <w:rFonts w:cs="Arial"/>
          <w:bCs/>
          <w:szCs w:val="22"/>
          <w:lang w:val="pl-PL" w:eastAsia="ar-SA"/>
        </w:rPr>
        <w:t xml:space="preserve">odbiory komisaryczne, </w:t>
      </w:r>
    </w:p>
    <w:p w14:paraId="4A1C5F42" w14:textId="71D5A811" w:rsidR="009847E1" w:rsidRPr="00D37F96" w:rsidRDefault="009847E1" w:rsidP="00BA1C4B">
      <w:pPr>
        <w:pStyle w:val="Akapitzlist"/>
        <w:widowControl w:val="0"/>
        <w:numPr>
          <w:ilvl w:val="0"/>
          <w:numId w:val="20"/>
        </w:numPr>
        <w:suppressAutoHyphens/>
        <w:contextualSpacing/>
        <w:jc w:val="both"/>
        <w:rPr>
          <w:rFonts w:cs="Arial"/>
          <w:bCs/>
          <w:szCs w:val="22"/>
          <w:lang w:val="pl-PL" w:eastAsia="ar-SA"/>
        </w:rPr>
      </w:pPr>
      <w:r w:rsidRPr="00D37F96">
        <w:rPr>
          <w:rFonts w:cs="Arial"/>
          <w:bCs/>
          <w:szCs w:val="22"/>
          <w:lang w:val="pl-PL" w:eastAsia="ar-SA"/>
        </w:rPr>
        <w:t xml:space="preserve">odbiory techniczne, </w:t>
      </w:r>
    </w:p>
    <w:p w14:paraId="54D97A64" w14:textId="65CBEE93" w:rsidR="0053515B" w:rsidRPr="00D37F96" w:rsidRDefault="009847E1" w:rsidP="00BA1C4B">
      <w:pPr>
        <w:pStyle w:val="Akapitzlist"/>
        <w:widowControl w:val="0"/>
        <w:numPr>
          <w:ilvl w:val="0"/>
          <w:numId w:val="20"/>
        </w:numPr>
        <w:suppressAutoHyphens/>
        <w:contextualSpacing/>
        <w:jc w:val="both"/>
        <w:rPr>
          <w:rFonts w:cs="Arial"/>
          <w:bCs/>
          <w:szCs w:val="22"/>
          <w:lang w:val="pl-PL" w:eastAsia="ar-SA"/>
        </w:rPr>
      </w:pPr>
      <w:r w:rsidRPr="00D37F96">
        <w:rPr>
          <w:rFonts w:cs="Arial"/>
          <w:bCs/>
          <w:szCs w:val="22"/>
          <w:lang w:val="pl-PL" w:eastAsia="ar-SA"/>
        </w:rPr>
        <w:t>odbiory końcowe.</w:t>
      </w:r>
    </w:p>
    <w:p w14:paraId="52C7EAEB" w14:textId="713DC291" w:rsidR="009847E1" w:rsidRPr="00D37F96" w:rsidRDefault="0053515B" w:rsidP="00BA1C4B">
      <w:pPr>
        <w:pStyle w:val="Akapitzlist"/>
        <w:widowControl w:val="0"/>
        <w:numPr>
          <w:ilvl w:val="0"/>
          <w:numId w:val="20"/>
        </w:numPr>
        <w:suppressAutoHyphens/>
        <w:contextualSpacing/>
        <w:jc w:val="both"/>
        <w:rPr>
          <w:rFonts w:cs="Arial"/>
          <w:bCs/>
          <w:szCs w:val="22"/>
          <w:lang w:val="pl-PL" w:eastAsia="ar-SA"/>
        </w:rPr>
      </w:pPr>
      <w:r w:rsidRPr="00D37F96">
        <w:rPr>
          <w:rFonts w:cs="Arial"/>
          <w:bCs/>
          <w:szCs w:val="22"/>
          <w:lang w:val="pl-PL" w:eastAsia="ar-SA"/>
        </w:rPr>
        <w:t>odbiory usunięcia wad</w:t>
      </w:r>
      <w:r w:rsidR="002C0EB5" w:rsidRPr="00D37F96">
        <w:rPr>
          <w:rFonts w:cs="Arial"/>
          <w:bCs/>
          <w:szCs w:val="22"/>
          <w:lang w:val="pl-PL" w:eastAsia="ar-SA"/>
        </w:rPr>
        <w:t>.</w:t>
      </w:r>
    </w:p>
    <w:p w14:paraId="46DDD154" w14:textId="2919E5CD" w:rsidR="003B7F18" w:rsidRPr="00D37F96" w:rsidRDefault="00F35CEC" w:rsidP="00BA1C4B">
      <w:pPr>
        <w:widowControl w:val="0"/>
        <w:numPr>
          <w:ilvl w:val="0"/>
          <w:numId w:val="21"/>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Wymagane jest, aby o</w:t>
      </w:r>
      <w:r w:rsidR="00076DA8" w:rsidRPr="00D37F96">
        <w:rPr>
          <w:rFonts w:ascii="Arial" w:hAnsi="Arial" w:cs="Arial"/>
          <w:sz w:val="22"/>
          <w:szCs w:val="22"/>
        </w:rPr>
        <w:t>dbior</w:t>
      </w:r>
      <w:r w:rsidR="00A83A52" w:rsidRPr="00D37F96">
        <w:rPr>
          <w:rFonts w:ascii="Arial" w:hAnsi="Arial" w:cs="Arial"/>
          <w:sz w:val="22"/>
          <w:szCs w:val="22"/>
        </w:rPr>
        <w:t>y</w:t>
      </w:r>
      <w:r w:rsidR="00076DA8" w:rsidRPr="00D37F96">
        <w:rPr>
          <w:rFonts w:ascii="Arial" w:hAnsi="Arial" w:cs="Arial"/>
          <w:sz w:val="22"/>
          <w:szCs w:val="22"/>
        </w:rPr>
        <w:t xml:space="preserve"> komisaryczn</w:t>
      </w:r>
      <w:r w:rsidR="007802C7" w:rsidRPr="00D37F96">
        <w:rPr>
          <w:rFonts w:ascii="Arial" w:hAnsi="Arial" w:cs="Arial"/>
          <w:sz w:val="22"/>
          <w:szCs w:val="22"/>
        </w:rPr>
        <w:t>e</w:t>
      </w:r>
      <w:r w:rsidR="00076DA8" w:rsidRPr="00D37F96">
        <w:rPr>
          <w:rFonts w:ascii="Arial" w:hAnsi="Arial" w:cs="Arial"/>
          <w:sz w:val="22"/>
          <w:szCs w:val="22"/>
        </w:rPr>
        <w:t xml:space="preserve"> pojazdów będących w budowie </w:t>
      </w:r>
      <w:r w:rsidR="00EE37E8" w:rsidRPr="00D37F96">
        <w:rPr>
          <w:rFonts w:ascii="Arial" w:hAnsi="Arial" w:cs="Arial"/>
          <w:sz w:val="22"/>
          <w:szCs w:val="22"/>
        </w:rPr>
        <w:t>następow</w:t>
      </w:r>
      <w:r w:rsidRPr="00D37F96">
        <w:rPr>
          <w:rFonts w:ascii="Arial" w:hAnsi="Arial" w:cs="Arial"/>
          <w:sz w:val="22"/>
          <w:szCs w:val="22"/>
        </w:rPr>
        <w:t xml:space="preserve">ały </w:t>
      </w:r>
      <w:r w:rsidR="00DF769C" w:rsidRPr="00D37F96">
        <w:rPr>
          <w:rFonts w:ascii="Arial" w:hAnsi="Arial" w:cs="Arial"/>
          <w:sz w:val="22"/>
          <w:szCs w:val="22"/>
        </w:rPr>
        <w:t>w </w:t>
      </w:r>
      <w:r w:rsidR="00076DA8" w:rsidRPr="00D37F96">
        <w:rPr>
          <w:rFonts w:ascii="Arial" w:hAnsi="Arial" w:cs="Arial"/>
          <w:sz w:val="22"/>
          <w:szCs w:val="22"/>
        </w:rPr>
        <w:t>różnych fazach produkcji</w:t>
      </w:r>
      <w:r w:rsidR="00DD4E0D" w:rsidRPr="00D37F96">
        <w:rPr>
          <w:rFonts w:ascii="Arial" w:hAnsi="Arial" w:cs="Arial"/>
          <w:sz w:val="22"/>
          <w:szCs w:val="22"/>
        </w:rPr>
        <w:t xml:space="preserve"> zgodnie z przygotowanym przez Wykonawcę oraz zatwierdzonym przez </w:t>
      </w:r>
      <w:r w:rsidR="002D199B" w:rsidRPr="00D37F96">
        <w:rPr>
          <w:rFonts w:ascii="Arial" w:hAnsi="Arial" w:cs="Arial"/>
          <w:sz w:val="22"/>
          <w:szCs w:val="22"/>
        </w:rPr>
        <w:t>Zamawiającego</w:t>
      </w:r>
      <w:r w:rsidR="00DD4E0D" w:rsidRPr="00D37F96">
        <w:rPr>
          <w:rFonts w:ascii="Arial" w:hAnsi="Arial" w:cs="Arial"/>
          <w:sz w:val="22"/>
          <w:szCs w:val="22"/>
        </w:rPr>
        <w:t xml:space="preserve"> programem </w:t>
      </w:r>
      <w:r w:rsidR="003B7F18" w:rsidRPr="00D37F96">
        <w:rPr>
          <w:rFonts w:ascii="Arial" w:hAnsi="Arial" w:cs="Arial"/>
          <w:sz w:val="22"/>
          <w:szCs w:val="22"/>
        </w:rPr>
        <w:t xml:space="preserve">prób i </w:t>
      </w:r>
      <w:r w:rsidR="00DD4E0D" w:rsidRPr="00D37F96">
        <w:rPr>
          <w:rFonts w:ascii="Arial" w:hAnsi="Arial" w:cs="Arial"/>
          <w:sz w:val="22"/>
          <w:szCs w:val="22"/>
        </w:rPr>
        <w:t>odbiorów</w:t>
      </w:r>
      <w:r w:rsidR="003B7F18" w:rsidRPr="00D37F96">
        <w:rPr>
          <w:rFonts w:ascii="Arial" w:hAnsi="Arial" w:cs="Arial"/>
          <w:sz w:val="22"/>
          <w:szCs w:val="22"/>
        </w:rPr>
        <w:t xml:space="preserve"> (</w:t>
      </w:r>
      <w:r w:rsidR="002547D1" w:rsidRPr="00D37F96">
        <w:rPr>
          <w:rFonts w:ascii="Arial" w:hAnsi="Arial" w:cs="Arial"/>
          <w:sz w:val="22"/>
          <w:szCs w:val="22"/>
        </w:rPr>
        <w:t>w treści Umowy</w:t>
      </w:r>
      <w:r w:rsidR="00B84FEE" w:rsidRPr="00D37F96">
        <w:rPr>
          <w:rFonts w:ascii="Arial" w:hAnsi="Arial" w:cs="Arial"/>
          <w:sz w:val="22"/>
          <w:szCs w:val="22"/>
        </w:rPr>
        <w:t xml:space="preserve">: </w:t>
      </w:r>
      <w:r w:rsidR="003B7F18" w:rsidRPr="00D37F96">
        <w:rPr>
          <w:rFonts w:ascii="Arial" w:hAnsi="Arial" w:cs="Arial"/>
          <w:sz w:val="22"/>
          <w:szCs w:val="22"/>
        </w:rPr>
        <w:t>Program)</w:t>
      </w:r>
      <w:r w:rsidR="00705C01" w:rsidRPr="00D37F96">
        <w:rPr>
          <w:rFonts w:ascii="Arial" w:hAnsi="Arial" w:cs="Arial"/>
          <w:sz w:val="22"/>
          <w:szCs w:val="22"/>
        </w:rPr>
        <w:t xml:space="preserve">. Program powinien </w:t>
      </w:r>
      <w:r w:rsidR="004B44E2" w:rsidRPr="00D37F96">
        <w:rPr>
          <w:rFonts w:ascii="Arial" w:hAnsi="Arial" w:cs="Arial"/>
          <w:sz w:val="22"/>
          <w:szCs w:val="22"/>
        </w:rPr>
        <w:t>zostać podzielony na następujące części: próby fabryczne</w:t>
      </w:r>
      <w:r w:rsidR="00994E4F" w:rsidRPr="00D37F96">
        <w:rPr>
          <w:rFonts w:ascii="Arial" w:hAnsi="Arial" w:cs="Arial"/>
          <w:sz w:val="22"/>
          <w:szCs w:val="22"/>
        </w:rPr>
        <w:t xml:space="preserve"> (prace zakrywane na podzespołach na etapie fabrycznym), próby statyczne (testy uruchomieniowe nie wymagające jazd próbnych) oraz próby dynamiczne (testy podzespołów i całego pojazdy wymagające jazd próbnych). </w:t>
      </w:r>
      <w:r w:rsidR="003B7F18" w:rsidRPr="00D37F96">
        <w:rPr>
          <w:rFonts w:ascii="Arial" w:hAnsi="Arial" w:cs="Arial"/>
          <w:sz w:val="22"/>
          <w:szCs w:val="22"/>
        </w:rPr>
        <w:t xml:space="preserve">Program powinien </w:t>
      </w:r>
      <w:r w:rsidR="0082706A" w:rsidRPr="00D37F96">
        <w:rPr>
          <w:rFonts w:ascii="Arial" w:hAnsi="Arial" w:cs="Arial"/>
          <w:sz w:val="22"/>
          <w:szCs w:val="22"/>
        </w:rPr>
        <w:t xml:space="preserve">odpowiadać logicznemu podziałowi na główne podzespoły pojazdu jaki będzie określony w </w:t>
      </w:r>
      <w:r w:rsidR="00237553" w:rsidRPr="00D37F96">
        <w:rPr>
          <w:rFonts w:ascii="Arial" w:hAnsi="Arial" w:cs="Arial"/>
          <w:sz w:val="22"/>
          <w:szCs w:val="22"/>
        </w:rPr>
        <w:t>WTW</w:t>
      </w:r>
      <w:r w:rsidR="00EF75AF" w:rsidRPr="00D37F96">
        <w:rPr>
          <w:rFonts w:ascii="Arial" w:hAnsi="Arial" w:cs="Arial"/>
          <w:sz w:val="22"/>
          <w:szCs w:val="22"/>
        </w:rPr>
        <w:t xml:space="preserve"> </w:t>
      </w:r>
      <w:r w:rsidR="00237553" w:rsidRPr="00D37F96">
        <w:rPr>
          <w:rFonts w:ascii="Arial" w:hAnsi="Arial" w:cs="Arial"/>
          <w:sz w:val="22"/>
          <w:szCs w:val="22"/>
        </w:rPr>
        <w:t>i</w:t>
      </w:r>
      <w:r w:rsidR="00EF75AF" w:rsidRPr="00D37F96">
        <w:rPr>
          <w:rFonts w:ascii="Arial" w:hAnsi="Arial" w:cs="Arial"/>
          <w:sz w:val="22"/>
          <w:szCs w:val="22"/>
        </w:rPr>
        <w:t xml:space="preserve"> WT</w:t>
      </w:r>
      <w:r w:rsidR="00237553" w:rsidRPr="00D37F96">
        <w:rPr>
          <w:rFonts w:ascii="Arial" w:hAnsi="Arial" w:cs="Arial"/>
          <w:sz w:val="22"/>
          <w:szCs w:val="22"/>
        </w:rPr>
        <w:t>O</w:t>
      </w:r>
      <w:r w:rsidR="00EB09D4" w:rsidRPr="00D37F96">
        <w:rPr>
          <w:rFonts w:ascii="Arial" w:hAnsi="Arial" w:cs="Arial"/>
          <w:sz w:val="22"/>
          <w:szCs w:val="22"/>
        </w:rPr>
        <w:t xml:space="preserve"> oraz zawierać </w:t>
      </w:r>
      <w:r w:rsidR="006075C0" w:rsidRPr="00D37F96">
        <w:rPr>
          <w:rFonts w:ascii="Arial" w:hAnsi="Arial" w:cs="Arial"/>
          <w:sz w:val="22"/>
          <w:szCs w:val="22"/>
        </w:rPr>
        <w:t xml:space="preserve">opis prób i </w:t>
      </w:r>
      <w:r w:rsidR="00237553" w:rsidRPr="00D37F96">
        <w:rPr>
          <w:rFonts w:ascii="Arial" w:hAnsi="Arial" w:cs="Arial"/>
          <w:sz w:val="22"/>
          <w:szCs w:val="22"/>
        </w:rPr>
        <w:t xml:space="preserve">przytoczone </w:t>
      </w:r>
      <w:r w:rsidR="006075C0" w:rsidRPr="00D37F96">
        <w:rPr>
          <w:rFonts w:ascii="Arial" w:hAnsi="Arial" w:cs="Arial"/>
          <w:sz w:val="22"/>
          <w:szCs w:val="22"/>
        </w:rPr>
        <w:t>normatyw</w:t>
      </w:r>
      <w:r w:rsidR="00237553" w:rsidRPr="00D37F96">
        <w:rPr>
          <w:rFonts w:ascii="Arial" w:hAnsi="Arial" w:cs="Arial"/>
          <w:sz w:val="22"/>
          <w:szCs w:val="22"/>
        </w:rPr>
        <w:t>y</w:t>
      </w:r>
      <w:r w:rsidR="006075C0" w:rsidRPr="00D37F96">
        <w:rPr>
          <w:rFonts w:ascii="Arial" w:hAnsi="Arial" w:cs="Arial"/>
          <w:sz w:val="22"/>
          <w:szCs w:val="22"/>
        </w:rPr>
        <w:t>.</w:t>
      </w:r>
    </w:p>
    <w:p w14:paraId="518308F8" w14:textId="193A4E9F" w:rsidR="00CE6D44" w:rsidRPr="00D37F96" w:rsidRDefault="00994E4F" w:rsidP="00BA1C4B">
      <w:pPr>
        <w:widowControl w:val="0"/>
        <w:numPr>
          <w:ilvl w:val="0"/>
          <w:numId w:val="21"/>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 xml:space="preserve">Program powinien </w:t>
      </w:r>
      <w:r w:rsidR="00705C01" w:rsidRPr="00D37F96">
        <w:rPr>
          <w:rFonts w:ascii="Arial" w:hAnsi="Arial" w:cs="Arial"/>
          <w:sz w:val="22"/>
          <w:szCs w:val="22"/>
        </w:rPr>
        <w:t xml:space="preserve">obejmować </w:t>
      </w:r>
      <w:r w:rsidR="00116176" w:rsidRPr="00D37F96">
        <w:rPr>
          <w:rFonts w:ascii="Arial" w:hAnsi="Arial" w:cs="Arial"/>
          <w:sz w:val="22"/>
          <w:szCs w:val="22"/>
        </w:rPr>
        <w:t xml:space="preserve">całość zakresu prac, w tym </w:t>
      </w:r>
      <w:r w:rsidR="00705C01" w:rsidRPr="00D37F96">
        <w:rPr>
          <w:rFonts w:ascii="Arial" w:hAnsi="Arial" w:cs="Arial"/>
          <w:sz w:val="22"/>
          <w:szCs w:val="22"/>
        </w:rPr>
        <w:t>co najmniej następujące elementy</w:t>
      </w:r>
      <w:r w:rsidR="00EE37E8" w:rsidRPr="00D37F96">
        <w:rPr>
          <w:rFonts w:ascii="Arial" w:hAnsi="Arial" w:cs="Arial"/>
          <w:sz w:val="22"/>
          <w:szCs w:val="22"/>
        </w:rPr>
        <w:t>:</w:t>
      </w:r>
      <w:r w:rsidR="00076DA8" w:rsidRPr="00D37F96">
        <w:rPr>
          <w:rFonts w:ascii="Arial" w:hAnsi="Arial" w:cs="Arial"/>
          <w:sz w:val="22"/>
          <w:szCs w:val="22"/>
        </w:rPr>
        <w:t xml:space="preserve"> </w:t>
      </w:r>
      <w:r w:rsidR="003F532D" w:rsidRPr="00D37F96">
        <w:rPr>
          <w:rFonts w:ascii="Arial" w:hAnsi="Arial" w:cs="Arial"/>
          <w:sz w:val="22"/>
          <w:szCs w:val="22"/>
        </w:rPr>
        <w:t xml:space="preserve">zestawy kołowe, </w:t>
      </w:r>
      <w:r w:rsidR="00076DA8" w:rsidRPr="00D37F96">
        <w:rPr>
          <w:rFonts w:ascii="Arial" w:hAnsi="Arial" w:cs="Arial"/>
          <w:sz w:val="22"/>
          <w:szCs w:val="22"/>
        </w:rPr>
        <w:t>odbiory ram wózków</w:t>
      </w:r>
      <w:r w:rsidR="00DD2A2A" w:rsidRPr="00D37F96">
        <w:rPr>
          <w:rFonts w:ascii="Arial" w:hAnsi="Arial" w:cs="Arial"/>
          <w:sz w:val="22"/>
          <w:szCs w:val="22"/>
        </w:rPr>
        <w:t xml:space="preserve"> i kompletnych wózków pod obciążeniem</w:t>
      </w:r>
      <w:r w:rsidR="00076DA8" w:rsidRPr="00D37F96">
        <w:rPr>
          <w:rFonts w:ascii="Arial" w:hAnsi="Arial" w:cs="Arial"/>
          <w:sz w:val="22"/>
          <w:szCs w:val="22"/>
        </w:rPr>
        <w:t xml:space="preserve">, pomiary </w:t>
      </w:r>
      <w:r w:rsidR="00076DA8" w:rsidRPr="00D37F96">
        <w:rPr>
          <w:rFonts w:ascii="Arial" w:hAnsi="Arial" w:cs="Arial"/>
          <w:sz w:val="22"/>
          <w:szCs w:val="22"/>
        </w:rPr>
        <w:lastRenderedPageBreak/>
        <w:t>geometryczne pudeł, odbiory układu pneumatycznego</w:t>
      </w:r>
      <w:r w:rsidR="00F8533D" w:rsidRPr="00D37F96">
        <w:rPr>
          <w:rFonts w:ascii="Arial" w:hAnsi="Arial" w:cs="Arial"/>
          <w:sz w:val="22"/>
          <w:szCs w:val="22"/>
        </w:rPr>
        <w:t xml:space="preserve"> i hamulca,</w:t>
      </w:r>
      <w:r w:rsidR="00076DA8" w:rsidRPr="00D37F96">
        <w:rPr>
          <w:rFonts w:ascii="Arial" w:hAnsi="Arial" w:cs="Arial"/>
          <w:sz w:val="22"/>
          <w:szCs w:val="22"/>
        </w:rPr>
        <w:t xml:space="preserve"> pomiary geometryczne pojazdu po zmontowaniu, odbiory pojazdu w zakresie kontroli nacisków zestawów kołowych, </w:t>
      </w:r>
      <w:r w:rsidR="00F8533D" w:rsidRPr="00D37F96">
        <w:rPr>
          <w:rFonts w:ascii="Arial" w:hAnsi="Arial" w:cs="Arial"/>
          <w:sz w:val="22"/>
          <w:szCs w:val="22"/>
        </w:rPr>
        <w:t>układy sterowania pojazdem</w:t>
      </w:r>
      <w:r w:rsidR="00076DA8" w:rsidRPr="00D37F96">
        <w:rPr>
          <w:rFonts w:ascii="Arial" w:hAnsi="Arial" w:cs="Arial"/>
          <w:sz w:val="22"/>
          <w:szCs w:val="22"/>
        </w:rPr>
        <w:t>, próby na deszczowni, próby chłodzenia i grzania wewnątrz pojazdu, oświetlenia, odbiory systemu bezpieczeństwa</w:t>
      </w:r>
      <w:r w:rsidR="00F8533D" w:rsidRPr="00D37F96">
        <w:rPr>
          <w:rFonts w:ascii="Arial" w:hAnsi="Arial" w:cs="Arial"/>
          <w:sz w:val="22"/>
          <w:szCs w:val="22"/>
        </w:rPr>
        <w:t>, systemy teletechniczne</w:t>
      </w:r>
      <w:r w:rsidR="00076DA8" w:rsidRPr="00D37F96">
        <w:rPr>
          <w:rFonts w:ascii="Arial" w:hAnsi="Arial" w:cs="Arial"/>
          <w:sz w:val="22"/>
          <w:szCs w:val="22"/>
        </w:rPr>
        <w:t>, sprawdzenia działania rejestratora zdarzeń, uczestnictwo w jazdach próbnych</w:t>
      </w:r>
      <w:r w:rsidR="00BF011E" w:rsidRPr="00D37F96">
        <w:rPr>
          <w:rFonts w:ascii="Arial" w:hAnsi="Arial" w:cs="Arial"/>
          <w:sz w:val="22"/>
          <w:szCs w:val="22"/>
        </w:rPr>
        <w:t xml:space="preserve">. </w:t>
      </w:r>
      <w:r w:rsidR="005E3E8B" w:rsidRPr="00D94A4B">
        <w:rPr>
          <w:rFonts w:ascii="Arial" w:hAnsi="Arial" w:cs="Arial"/>
          <w:strike/>
          <w:color w:val="FF0000"/>
          <w:sz w:val="22"/>
          <w:szCs w:val="22"/>
        </w:rPr>
        <w:t xml:space="preserve">W razie stwierdzenia </w:t>
      </w:r>
      <w:r w:rsidR="00E34739" w:rsidRPr="00D94A4B">
        <w:rPr>
          <w:rFonts w:ascii="Arial" w:hAnsi="Arial" w:cs="Arial"/>
          <w:strike/>
          <w:color w:val="FF0000"/>
          <w:sz w:val="22"/>
          <w:szCs w:val="22"/>
        </w:rPr>
        <w:t>w </w:t>
      </w:r>
      <w:r w:rsidR="005E3E8B" w:rsidRPr="00D94A4B">
        <w:rPr>
          <w:rFonts w:ascii="Arial" w:hAnsi="Arial" w:cs="Arial"/>
          <w:strike/>
          <w:color w:val="FF0000"/>
          <w:sz w:val="22"/>
          <w:szCs w:val="22"/>
        </w:rPr>
        <w:t xml:space="preserve">pierwszym pojeździe braku kompatybilności podczas łączenia z innym dostarczanym pojazdem, Wykonawca będzie zobowiązany naprawić tę wadę w ramach rękojmi za wadę </w:t>
      </w:r>
      <w:r w:rsidR="00E34739" w:rsidRPr="00D94A4B">
        <w:rPr>
          <w:rFonts w:ascii="Arial" w:hAnsi="Arial" w:cs="Arial"/>
          <w:strike/>
          <w:color w:val="FF0000"/>
          <w:sz w:val="22"/>
          <w:szCs w:val="22"/>
        </w:rPr>
        <w:t>i </w:t>
      </w:r>
      <w:r w:rsidR="005E3E8B" w:rsidRPr="00D94A4B">
        <w:rPr>
          <w:rFonts w:ascii="Arial" w:hAnsi="Arial" w:cs="Arial"/>
          <w:strike/>
          <w:color w:val="FF0000"/>
          <w:sz w:val="22"/>
          <w:szCs w:val="22"/>
        </w:rPr>
        <w:t>gwarancji jakości. W celu uniknięcia wątpliwości Strony rozszerzają w tym zakresie odpowiedzialność Wykonawcy z tytułu rękojmi za wady i gwarancji jakości</w:t>
      </w:r>
      <w:r w:rsidR="005E3E8B" w:rsidRPr="00D37F96">
        <w:rPr>
          <w:rFonts w:ascii="Arial" w:hAnsi="Arial" w:cs="Arial"/>
          <w:sz w:val="22"/>
          <w:szCs w:val="22"/>
        </w:rPr>
        <w:t>.</w:t>
      </w:r>
    </w:p>
    <w:p w14:paraId="21FFB960" w14:textId="18ECB985" w:rsidR="0022008B" w:rsidRPr="00D37F96" w:rsidRDefault="00705C01" w:rsidP="00BA1C4B">
      <w:pPr>
        <w:widowControl w:val="0"/>
        <w:numPr>
          <w:ilvl w:val="0"/>
          <w:numId w:val="21"/>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 xml:space="preserve">Program należy przedstawić Zamawiającemu najpóźniej do </w:t>
      </w:r>
      <w:r w:rsidR="00D9116A" w:rsidRPr="00D37F96">
        <w:rPr>
          <w:rFonts w:ascii="Arial" w:hAnsi="Arial" w:cs="Arial"/>
          <w:sz w:val="22"/>
          <w:szCs w:val="22"/>
        </w:rPr>
        <w:t>9</w:t>
      </w:r>
      <w:r w:rsidR="00233C33" w:rsidRPr="00D37F96">
        <w:rPr>
          <w:rFonts w:ascii="Arial" w:hAnsi="Arial" w:cs="Arial"/>
          <w:sz w:val="22"/>
          <w:szCs w:val="22"/>
        </w:rPr>
        <w:t>0</w:t>
      </w:r>
      <w:r w:rsidRPr="00D37F96">
        <w:rPr>
          <w:rFonts w:ascii="Arial" w:hAnsi="Arial" w:cs="Arial"/>
          <w:sz w:val="22"/>
          <w:szCs w:val="22"/>
        </w:rPr>
        <w:t xml:space="preserve"> dnia od momentu podpisania </w:t>
      </w:r>
      <w:r w:rsidR="00B84FEE" w:rsidRPr="00D37F96">
        <w:rPr>
          <w:rFonts w:ascii="Arial" w:hAnsi="Arial" w:cs="Arial"/>
          <w:sz w:val="22"/>
          <w:szCs w:val="22"/>
        </w:rPr>
        <w:t>U</w:t>
      </w:r>
      <w:r w:rsidRPr="00D37F96">
        <w:rPr>
          <w:rFonts w:ascii="Arial" w:hAnsi="Arial" w:cs="Arial"/>
          <w:sz w:val="22"/>
          <w:szCs w:val="22"/>
        </w:rPr>
        <w:t>mowy.</w:t>
      </w:r>
    </w:p>
    <w:p w14:paraId="34838F77" w14:textId="70580402" w:rsidR="00E5679F" w:rsidRPr="00D37F96" w:rsidRDefault="00E5679F" w:rsidP="00BA1C4B">
      <w:pPr>
        <w:widowControl w:val="0"/>
        <w:numPr>
          <w:ilvl w:val="0"/>
          <w:numId w:val="21"/>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 xml:space="preserve">W trakcie realizacji umowy Zamawiający zastrzega sobie prawo do dokonywania odbiorów </w:t>
      </w:r>
      <w:r w:rsidR="009F5524" w:rsidRPr="00D37F96">
        <w:rPr>
          <w:rFonts w:ascii="Arial" w:hAnsi="Arial" w:cs="Arial"/>
          <w:sz w:val="22"/>
          <w:szCs w:val="22"/>
        </w:rPr>
        <w:t xml:space="preserve">komisarycznych </w:t>
      </w:r>
      <w:r w:rsidRPr="00D37F96">
        <w:rPr>
          <w:rFonts w:ascii="Arial" w:hAnsi="Arial" w:cs="Arial"/>
          <w:sz w:val="22"/>
          <w:szCs w:val="22"/>
        </w:rPr>
        <w:t xml:space="preserve">wykonywanych prac, zgodnie z WTO, z których każdorazowo zostaną sporządzone protokoły. </w:t>
      </w:r>
      <w:r w:rsidR="004724C3" w:rsidRPr="00D37F96">
        <w:rPr>
          <w:rFonts w:ascii="Arial" w:hAnsi="Arial" w:cs="Arial"/>
          <w:sz w:val="22"/>
          <w:szCs w:val="22"/>
        </w:rPr>
        <w:t xml:space="preserve">W przypadku, gdy przystąpienie do realizacji odbiorów komisarycznych poszczególnych </w:t>
      </w:r>
      <w:r w:rsidR="00196F36" w:rsidRPr="00D37F96">
        <w:rPr>
          <w:rFonts w:ascii="Arial" w:hAnsi="Arial" w:cs="Arial"/>
          <w:sz w:val="22"/>
          <w:szCs w:val="22"/>
        </w:rPr>
        <w:t>wykonanych prac planowane jest</w:t>
      </w:r>
      <w:r w:rsidR="004724C3" w:rsidRPr="00D37F96">
        <w:rPr>
          <w:rFonts w:ascii="Arial" w:hAnsi="Arial" w:cs="Arial"/>
          <w:sz w:val="22"/>
          <w:szCs w:val="22"/>
        </w:rPr>
        <w:t xml:space="preserve"> </w:t>
      </w:r>
      <w:r w:rsidR="004724C3" w:rsidRPr="00D37F96">
        <w:rPr>
          <w:rFonts w:ascii="Arial" w:hAnsi="Arial" w:cs="Arial"/>
          <w:sz w:val="22"/>
          <w:szCs w:val="22"/>
          <w:lang w:eastAsia="ar-SA"/>
        </w:rPr>
        <w:t>w terminie, w którym WTW, WTO, Dokumentacja konstrukcyjna</w:t>
      </w:r>
      <w:r w:rsidR="00196F36" w:rsidRPr="00D37F96">
        <w:rPr>
          <w:rFonts w:ascii="Arial" w:hAnsi="Arial" w:cs="Arial"/>
          <w:sz w:val="22"/>
          <w:szCs w:val="22"/>
          <w:lang w:eastAsia="ar-SA"/>
        </w:rPr>
        <w:t xml:space="preserve"> oraz</w:t>
      </w:r>
      <w:r w:rsidR="004724C3" w:rsidRPr="00D37F96">
        <w:rPr>
          <w:rFonts w:ascii="Arial" w:hAnsi="Arial" w:cs="Arial"/>
          <w:sz w:val="22"/>
          <w:szCs w:val="22"/>
          <w:lang w:eastAsia="ar-SA"/>
        </w:rPr>
        <w:t xml:space="preserve"> Dokumentacja techniczno-ruchowa nie została uzgodniona z Zamawiającym,</w:t>
      </w:r>
      <w:r w:rsidR="00196F36" w:rsidRPr="00D37F96">
        <w:rPr>
          <w:rFonts w:ascii="Arial" w:hAnsi="Arial" w:cs="Arial"/>
          <w:sz w:val="22"/>
          <w:szCs w:val="22"/>
          <w:lang w:eastAsia="ar-SA"/>
        </w:rPr>
        <w:t xml:space="preserve"> część powyższej dokumentacji w zakresie planowanych do realizacji odbiorów komisarycznych poszczególnych wykonanych prac Wykonawca zobowiązany jest uzgodnić na zasadach opisanych w § 3 ust. 5</w:t>
      </w:r>
      <w:r w:rsidR="00C50FEA" w:rsidRPr="00D37F96">
        <w:rPr>
          <w:rFonts w:ascii="Arial" w:hAnsi="Arial" w:cs="Arial"/>
          <w:sz w:val="22"/>
          <w:szCs w:val="22"/>
          <w:lang w:eastAsia="ar-SA"/>
        </w:rPr>
        <w:t xml:space="preserve"> Umowy</w:t>
      </w:r>
      <w:r w:rsidR="00196F36" w:rsidRPr="00D37F96">
        <w:rPr>
          <w:rFonts w:ascii="Arial" w:hAnsi="Arial" w:cs="Arial"/>
          <w:sz w:val="22"/>
          <w:szCs w:val="22"/>
          <w:lang w:eastAsia="ar-SA"/>
        </w:rPr>
        <w:t>.</w:t>
      </w:r>
      <w:r w:rsidR="004724C3" w:rsidRPr="00D37F96">
        <w:rPr>
          <w:rFonts w:ascii="Arial" w:hAnsi="Arial" w:cs="Arial"/>
          <w:sz w:val="22"/>
          <w:szCs w:val="22"/>
        </w:rPr>
        <w:t xml:space="preserve"> </w:t>
      </w:r>
    </w:p>
    <w:p w14:paraId="6CBAC4F8" w14:textId="6CE6E51A" w:rsidR="00E5679F" w:rsidRPr="00D37F96" w:rsidRDefault="00E5679F" w:rsidP="00BA1C4B">
      <w:pPr>
        <w:widowControl w:val="0"/>
        <w:numPr>
          <w:ilvl w:val="0"/>
          <w:numId w:val="21"/>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Zamawiający ma prawo do kontroli realizacji umowy na każdym jej etapie, w szczególności zastrzega sobie prawo kontroli procesu produkcyjnego na każdym etapie realizacji przedmiotu umowy, a w szczególności: przeprowadzania oględzin, zadawania pisemnych zapytań i</w:t>
      </w:r>
      <w:r w:rsidR="00E34739" w:rsidRPr="00D37F96">
        <w:rPr>
          <w:rFonts w:ascii="Arial" w:hAnsi="Arial" w:cs="Arial"/>
          <w:sz w:val="22"/>
          <w:szCs w:val="22"/>
        </w:rPr>
        <w:t xml:space="preserve"> </w:t>
      </w:r>
      <w:r w:rsidRPr="00D37F96">
        <w:rPr>
          <w:rFonts w:ascii="Arial" w:hAnsi="Arial" w:cs="Arial"/>
          <w:sz w:val="22"/>
          <w:szCs w:val="22"/>
        </w:rPr>
        <w:t>żądania udzielenia wyjaśnień w zakresie realizacji niniejszej Umowy.</w:t>
      </w:r>
    </w:p>
    <w:p w14:paraId="5A837E5C" w14:textId="410EB287" w:rsidR="00E15E1D" w:rsidRPr="00D37F96" w:rsidRDefault="00E5679F" w:rsidP="00BA1C4B">
      <w:pPr>
        <w:widowControl w:val="0"/>
        <w:numPr>
          <w:ilvl w:val="0"/>
          <w:numId w:val="21"/>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W przypadkach, o których mowa w ustępie poprzedzającym Wykonawca jest zobowiązany do niezwłocznego udzielenia pisemnych wyjaśnień.</w:t>
      </w:r>
    </w:p>
    <w:p w14:paraId="79A0EAB2" w14:textId="6E63140A" w:rsidR="00E15E1D" w:rsidRPr="00D37F96" w:rsidRDefault="003F17F5" w:rsidP="00BA1C4B">
      <w:pPr>
        <w:widowControl w:val="0"/>
        <w:numPr>
          <w:ilvl w:val="0"/>
          <w:numId w:val="21"/>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Odbiory techniczne będą dokonywane dla poszczególnych pojazdów oraz dla  Sprzętu i będą służyć potwierdzeniu ich gotowości do odbioru końcowego.</w:t>
      </w:r>
    </w:p>
    <w:p w14:paraId="6F4EB2AA" w14:textId="50FCBB64" w:rsidR="009428EB" w:rsidRPr="00D37F96" w:rsidRDefault="00E5679F" w:rsidP="00BA1C4B">
      <w:pPr>
        <w:widowControl w:val="0"/>
        <w:numPr>
          <w:ilvl w:val="0"/>
          <w:numId w:val="21"/>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 xml:space="preserve">Wykonawca zobowiązany jest dostarczyć do </w:t>
      </w:r>
      <w:r w:rsidR="008F6B7A" w:rsidRPr="00D37F96">
        <w:rPr>
          <w:rFonts w:ascii="Arial" w:hAnsi="Arial" w:cs="Arial"/>
          <w:sz w:val="22"/>
          <w:szCs w:val="22"/>
        </w:rPr>
        <w:t>o</w:t>
      </w:r>
      <w:r w:rsidRPr="00D37F96">
        <w:rPr>
          <w:rFonts w:ascii="Arial" w:hAnsi="Arial" w:cs="Arial"/>
          <w:sz w:val="22"/>
          <w:szCs w:val="22"/>
        </w:rPr>
        <w:t xml:space="preserve">dbioru </w:t>
      </w:r>
      <w:r w:rsidR="008F6B7A" w:rsidRPr="00D37F96">
        <w:rPr>
          <w:rFonts w:ascii="Arial" w:hAnsi="Arial" w:cs="Arial"/>
          <w:sz w:val="22"/>
          <w:szCs w:val="22"/>
        </w:rPr>
        <w:t>t</w:t>
      </w:r>
      <w:r w:rsidRPr="00D37F96">
        <w:rPr>
          <w:rFonts w:ascii="Arial" w:hAnsi="Arial" w:cs="Arial"/>
          <w:sz w:val="22"/>
          <w:szCs w:val="22"/>
        </w:rPr>
        <w:t>echnicznego każdy pojazd sprawny, kompletny, zgodny z przepisami, Umową i Dokumentacją, zdatny do eksploatacji oraz spełniający warunki do wystawienia Świadectwa sprawności technicznej pojazdu kolejowego</w:t>
      </w:r>
      <w:r w:rsidR="001541CB" w:rsidRPr="00D37F96">
        <w:rPr>
          <w:rFonts w:ascii="Arial" w:hAnsi="Arial" w:cs="Arial"/>
          <w:sz w:val="22"/>
          <w:szCs w:val="22"/>
        </w:rPr>
        <w:t>,</w:t>
      </w:r>
      <w:r w:rsidRPr="00D37F96">
        <w:rPr>
          <w:rFonts w:ascii="Arial" w:hAnsi="Arial" w:cs="Arial"/>
          <w:sz w:val="22"/>
          <w:szCs w:val="22"/>
        </w:rPr>
        <w:t xml:space="preserve"> wraz z Dokumentacją</w:t>
      </w:r>
      <w:r w:rsidR="001541CB" w:rsidRPr="00D37F96">
        <w:rPr>
          <w:rFonts w:ascii="Arial" w:hAnsi="Arial" w:cs="Arial"/>
          <w:sz w:val="22"/>
          <w:szCs w:val="22"/>
        </w:rPr>
        <w:t>, a nadto wolny od wad prawnych</w:t>
      </w:r>
      <w:r w:rsidRPr="00D37F96">
        <w:rPr>
          <w:rFonts w:ascii="Arial" w:hAnsi="Arial" w:cs="Arial"/>
          <w:sz w:val="22"/>
          <w:szCs w:val="22"/>
        </w:rPr>
        <w:t>.</w:t>
      </w:r>
    </w:p>
    <w:p w14:paraId="683512F6" w14:textId="3BA3FA20" w:rsidR="001541CB" w:rsidRPr="00D37F96" w:rsidRDefault="00E5679F" w:rsidP="00BA1C4B">
      <w:pPr>
        <w:widowControl w:val="0"/>
        <w:numPr>
          <w:ilvl w:val="0"/>
          <w:numId w:val="21"/>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 xml:space="preserve">Upoważnieni Przedstawiciele Zamawiającego i Wykonawcy dokonają odbioru technicznego na podstawie Protokołu Odbioru Technicznego w siedzibie Wykonawcy lub w innym miejscu uzgodnionym przez Strony z zastrzeżeniem pokrycia kosztów związanych z odbiorem pojazdów oraz Sprzętu przez Wykonawcę. O gotowości do odbioru technicznego pojazdów </w:t>
      </w:r>
      <w:r w:rsidR="00A62192" w:rsidRPr="00D37F96">
        <w:rPr>
          <w:rFonts w:ascii="Arial" w:hAnsi="Arial" w:cs="Arial"/>
          <w:sz w:val="22"/>
          <w:szCs w:val="22"/>
        </w:rPr>
        <w:t>i </w:t>
      </w:r>
      <w:r w:rsidRPr="00D37F96">
        <w:rPr>
          <w:rFonts w:ascii="Arial" w:hAnsi="Arial" w:cs="Arial"/>
          <w:sz w:val="22"/>
          <w:szCs w:val="22"/>
        </w:rPr>
        <w:t>Sprzętu Wykonawca zawiadomi Zamawiającego na 7 dni przed terminem odbioru technicznego każdego z pojazdów i Sprzętu. Z czynności odbioru zostanie sporządzony Protokół Odbioru Technicznego.</w:t>
      </w:r>
    </w:p>
    <w:p w14:paraId="2A8874A1" w14:textId="0AADD3C8" w:rsidR="003F17F5" w:rsidRPr="00D37F96" w:rsidRDefault="003F17F5" w:rsidP="00BA1C4B">
      <w:pPr>
        <w:widowControl w:val="0"/>
        <w:numPr>
          <w:ilvl w:val="0"/>
          <w:numId w:val="21"/>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Odbiory końcowe będą dokonywane w siedzibie Zamawiającego dla poszczególnych pojazdów oraz dla  Sprzętu i będą stanowić wykonanie odpowiednich części umowy. Ostatni odbiór końcowy stanowić będzie wykonanie całości Umowy.</w:t>
      </w:r>
    </w:p>
    <w:p w14:paraId="6552F341" w14:textId="7630CACC" w:rsidR="009428EB" w:rsidRPr="00D37F96" w:rsidRDefault="009428EB" w:rsidP="00BA1C4B">
      <w:pPr>
        <w:widowControl w:val="0"/>
        <w:numPr>
          <w:ilvl w:val="0"/>
          <w:numId w:val="21"/>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Wykonawca przetransportuje każdy pojazd oraz Sprzęt w stanie</w:t>
      </w:r>
      <w:r w:rsidR="00C33BE2" w:rsidRPr="00D37F96">
        <w:rPr>
          <w:rFonts w:ascii="Arial" w:hAnsi="Arial" w:cs="Arial"/>
          <w:sz w:val="22"/>
          <w:szCs w:val="22"/>
        </w:rPr>
        <w:t>,</w:t>
      </w:r>
      <w:r w:rsidRPr="00D37F96">
        <w:rPr>
          <w:rFonts w:ascii="Arial" w:hAnsi="Arial" w:cs="Arial"/>
          <w:sz w:val="22"/>
          <w:szCs w:val="22"/>
        </w:rPr>
        <w:t xml:space="preserve"> jak w dniu odbioru technicznego, o</w:t>
      </w:r>
      <w:r w:rsidR="00A62192" w:rsidRPr="00D37F96">
        <w:rPr>
          <w:rFonts w:ascii="Arial" w:hAnsi="Arial" w:cs="Arial"/>
          <w:sz w:val="22"/>
          <w:szCs w:val="22"/>
        </w:rPr>
        <w:t xml:space="preserve"> </w:t>
      </w:r>
      <w:r w:rsidRPr="00D37F96">
        <w:rPr>
          <w:rFonts w:ascii="Arial" w:hAnsi="Arial" w:cs="Arial"/>
          <w:sz w:val="22"/>
          <w:szCs w:val="22"/>
        </w:rPr>
        <w:t xml:space="preserve">którym mowa w ust. 9 </w:t>
      </w:r>
      <w:r w:rsidR="0008631B" w:rsidRPr="00D37F96">
        <w:rPr>
          <w:rFonts w:ascii="Arial" w:hAnsi="Arial" w:cs="Arial"/>
          <w:sz w:val="22"/>
          <w:szCs w:val="22"/>
        </w:rPr>
        <w:t>niniejszego paragrafu</w:t>
      </w:r>
      <w:r w:rsidRPr="00D37F96">
        <w:rPr>
          <w:rFonts w:ascii="Arial" w:hAnsi="Arial" w:cs="Arial"/>
          <w:sz w:val="22"/>
          <w:szCs w:val="22"/>
        </w:rPr>
        <w:t>, na własne ryzyko i na własny koszt (w tym ubezpieczenie pojazdu oraz Sprzętu na czas przejazdu/transportu) do siedziby Zamawiającego, w terminie do 7 dni roboczych od dnia podpisania Protokołu Odbioru Technicznego. Z czynności odbioru końcowego każdego pojazdu oraz Sprzętu zostanie sporządzony Protokół Przekazania do Eksploatacji.</w:t>
      </w:r>
    </w:p>
    <w:p w14:paraId="192029A6" w14:textId="02C6A738" w:rsidR="00E5679F" w:rsidRPr="00D37F96" w:rsidRDefault="00E5679F" w:rsidP="00BA1C4B">
      <w:pPr>
        <w:widowControl w:val="0"/>
        <w:numPr>
          <w:ilvl w:val="0"/>
          <w:numId w:val="21"/>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 xml:space="preserve">Wykonawca zobowiązany jest dostarczyć do odbioru technicznego Sprzęt </w:t>
      </w:r>
      <w:r w:rsidR="00A62192" w:rsidRPr="00D37F96">
        <w:rPr>
          <w:rFonts w:ascii="Arial" w:hAnsi="Arial" w:cs="Arial"/>
          <w:sz w:val="22"/>
          <w:szCs w:val="22"/>
        </w:rPr>
        <w:t>w </w:t>
      </w:r>
      <w:r w:rsidRPr="00D37F96">
        <w:rPr>
          <w:rFonts w:ascii="Arial" w:hAnsi="Arial" w:cs="Arial"/>
          <w:sz w:val="22"/>
          <w:szCs w:val="22"/>
        </w:rPr>
        <w:t xml:space="preserve">dniu odbioru technicznego pierwszego Pojazdu. Wykonawca zobowiązany jest dostarczyć do odbioru technicznego Sprzęt sprawny, kompletny, zgodny z przepisami, Umową </w:t>
      </w:r>
      <w:r w:rsidR="00A62192" w:rsidRPr="00D37F96">
        <w:rPr>
          <w:rFonts w:ascii="Arial" w:hAnsi="Arial" w:cs="Arial"/>
          <w:sz w:val="22"/>
          <w:szCs w:val="22"/>
        </w:rPr>
        <w:t>i</w:t>
      </w:r>
      <w:r w:rsidR="00294E47" w:rsidRPr="00D37F96">
        <w:rPr>
          <w:rFonts w:ascii="Arial" w:hAnsi="Arial" w:cs="Arial"/>
          <w:sz w:val="22"/>
          <w:szCs w:val="22"/>
        </w:rPr>
        <w:t xml:space="preserve"> </w:t>
      </w:r>
      <w:r w:rsidRPr="00D37F96">
        <w:rPr>
          <w:rFonts w:ascii="Arial" w:hAnsi="Arial" w:cs="Arial"/>
          <w:sz w:val="22"/>
          <w:szCs w:val="22"/>
        </w:rPr>
        <w:t>Dokumentacją Sprzętu, zdatny do eksploatacji wraz z kompletną dokumentacją Sprzętu</w:t>
      </w:r>
      <w:r w:rsidR="001541CB" w:rsidRPr="00D37F96">
        <w:rPr>
          <w:rFonts w:ascii="Arial" w:hAnsi="Arial" w:cs="Arial"/>
          <w:sz w:val="22"/>
          <w:szCs w:val="22"/>
        </w:rPr>
        <w:t xml:space="preserve">, </w:t>
      </w:r>
      <w:r w:rsidR="009848F0" w:rsidRPr="00D37F96">
        <w:rPr>
          <w:rFonts w:ascii="Arial" w:hAnsi="Arial" w:cs="Arial"/>
          <w:sz w:val="22"/>
          <w:szCs w:val="22"/>
        </w:rPr>
        <w:t>a</w:t>
      </w:r>
      <w:r w:rsidR="00294E47" w:rsidRPr="00D37F96">
        <w:rPr>
          <w:rFonts w:ascii="Arial" w:hAnsi="Arial" w:cs="Arial"/>
          <w:sz w:val="22"/>
          <w:szCs w:val="22"/>
        </w:rPr>
        <w:t xml:space="preserve"> </w:t>
      </w:r>
      <w:r w:rsidR="001541CB" w:rsidRPr="00D37F96">
        <w:rPr>
          <w:rFonts w:ascii="Arial" w:hAnsi="Arial" w:cs="Arial"/>
          <w:sz w:val="22"/>
          <w:szCs w:val="22"/>
        </w:rPr>
        <w:t xml:space="preserve">nadto wolny od wad prawnych. </w:t>
      </w:r>
      <w:r w:rsidRPr="00D37F96">
        <w:rPr>
          <w:rFonts w:ascii="Arial" w:hAnsi="Arial" w:cs="Arial"/>
          <w:sz w:val="22"/>
          <w:szCs w:val="22"/>
        </w:rPr>
        <w:t>Z odbioru zostanie sporządzony protokół odbioru technicznego Sprzętu.</w:t>
      </w:r>
    </w:p>
    <w:p w14:paraId="21A932F4" w14:textId="75BBAD08" w:rsidR="001541CB" w:rsidRPr="00D37F96" w:rsidRDefault="002B394F" w:rsidP="00BA1C4B">
      <w:pPr>
        <w:widowControl w:val="0"/>
        <w:numPr>
          <w:ilvl w:val="0"/>
          <w:numId w:val="21"/>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Przedstawi</w:t>
      </w:r>
      <w:r w:rsidR="00D451F3" w:rsidRPr="00D37F96">
        <w:rPr>
          <w:rFonts w:ascii="Arial" w:hAnsi="Arial" w:cs="Arial"/>
          <w:sz w:val="22"/>
          <w:szCs w:val="22"/>
        </w:rPr>
        <w:t>cielami Wykonawcy upoważnionymi</w:t>
      </w:r>
      <w:r w:rsidR="00B55AE9" w:rsidRPr="00D37F96">
        <w:rPr>
          <w:rFonts w:ascii="Arial" w:hAnsi="Arial" w:cs="Arial"/>
          <w:sz w:val="22"/>
          <w:szCs w:val="22"/>
        </w:rPr>
        <w:t xml:space="preserve"> </w:t>
      </w:r>
      <w:r w:rsidRPr="00D37F96">
        <w:rPr>
          <w:rFonts w:ascii="Arial" w:hAnsi="Arial" w:cs="Arial"/>
          <w:sz w:val="22"/>
          <w:szCs w:val="22"/>
        </w:rPr>
        <w:t>do podpisywania Protokołów</w:t>
      </w:r>
      <w:r w:rsidR="00943BDB" w:rsidRPr="00D37F96">
        <w:rPr>
          <w:rFonts w:ascii="Arial" w:hAnsi="Arial" w:cs="Arial"/>
          <w:sz w:val="22"/>
          <w:szCs w:val="22"/>
        </w:rPr>
        <w:t xml:space="preserve"> w tym Protokołów</w:t>
      </w:r>
      <w:r w:rsidRPr="00D37F96">
        <w:rPr>
          <w:rFonts w:ascii="Arial" w:hAnsi="Arial" w:cs="Arial"/>
          <w:sz w:val="22"/>
          <w:szCs w:val="22"/>
        </w:rPr>
        <w:t xml:space="preserve"> Odbioru Technicznego i Protokołu Przekazania do Eksploatacji oraz </w:t>
      </w:r>
      <w:r w:rsidRPr="00D37F96">
        <w:rPr>
          <w:rFonts w:ascii="Arial" w:hAnsi="Arial" w:cs="Arial"/>
          <w:sz w:val="22"/>
          <w:szCs w:val="22"/>
        </w:rPr>
        <w:lastRenderedPageBreak/>
        <w:t>odpowied</w:t>
      </w:r>
      <w:r w:rsidR="00D451F3" w:rsidRPr="00D37F96">
        <w:rPr>
          <w:rFonts w:ascii="Arial" w:hAnsi="Arial" w:cs="Arial"/>
          <w:sz w:val="22"/>
          <w:szCs w:val="22"/>
        </w:rPr>
        <w:t>zialnymi za realizację umowy są osoby odpowiednio umocowane na piśmie. Wykonawca ma obowiązek w dniu podpisania umowy przekazać Zamawiającemu pisemne pełnomocnictwa upoważnionych przez siebie osób.</w:t>
      </w:r>
    </w:p>
    <w:p w14:paraId="7E17C12A" w14:textId="2194D78B" w:rsidR="001541CB" w:rsidRPr="00D37F96" w:rsidRDefault="00D451F3" w:rsidP="00BA1C4B">
      <w:pPr>
        <w:widowControl w:val="0"/>
        <w:numPr>
          <w:ilvl w:val="0"/>
          <w:numId w:val="21"/>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Przedstawicielami Zamawiającego upoważnionymi do podpisywania Protokołów w tym Protokołów Odbioru Technicznego i Protokołu Przekazania do Eksploatacji oraz odpowiedzialnymi za realizację umowy są osoby odpowiednio umocowane na piśmie. Zamawiający ma obowiązek w dniu podpisania umowy przekazać Wykonawcy pisemne pełnomocnictwa upoważnionych przez siebie osób</w:t>
      </w:r>
      <w:r w:rsidR="009847E1" w:rsidRPr="00D37F96">
        <w:rPr>
          <w:rFonts w:ascii="Arial" w:hAnsi="Arial" w:cs="Arial"/>
          <w:sz w:val="22"/>
          <w:szCs w:val="22"/>
        </w:rPr>
        <w:t>.</w:t>
      </w:r>
    </w:p>
    <w:p w14:paraId="0212817B" w14:textId="25FB7A47" w:rsidR="00A100F5" w:rsidRPr="00D37F96" w:rsidRDefault="009C6B5E" w:rsidP="00BA1C4B">
      <w:pPr>
        <w:widowControl w:val="0"/>
        <w:numPr>
          <w:ilvl w:val="0"/>
          <w:numId w:val="21"/>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Odmowa odbioru technicznego oraz końcowego pojazdu moż</w:t>
      </w:r>
      <w:r w:rsidR="00BF085A" w:rsidRPr="00D37F96">
        <w:rPr>
          <w:rFonts w:ascii="Arial" w:hAnsi="Arial" w:cs="Arial"/>
          <w:sz w:val="22"/>
          <w:szCs w:val="22"/>
        </w:rPr>
        <w:t>e</w:t>
      </w:r>
      <w:r w:rsidRPr="00D37F96">
        <w:rPr>
          <w:rFonts w:ascii="Arial" w:hAnsi="Arial" w:cs="Arial"/>
          <w:sz w:val="22"/>
          <w:szCs w:val="22"/>
        </w:rPr>
        <w:t xml:space="preserve"> nastąpić w przypadku, gdy pojazd dotknięty jest </w:t>
      </w:r>
      <w:r w:rsidR="001541CB" w:rsidRPr="00D37F96">
        <w:rPr>
          <w:rFonts w:ascii="Arial" w:hAnsi="Arial" w:cs="Arial"/>
          <w:sz w:val="22"/>
          <w:szCs w:val="22"/>
        </w:rPr>
        <w:t xml:space="preserve">wadą prawną lub </w:t>
      </w:r>
      <w:r w:rsidRPr="00D37F96">
        <w:rPr>
          <w:rFonts w:ascii="Arial" w:hAnsi="Arial" w:cs="Arial"/>
          <w:sz w:val="22"/>
          <w:szCs w:val="22"/>
        </w:rPr>
        <w:t xml:space="preserve">wadą </w:t>
      </w:r>
      <w:r w:rsidR="001541CB" w:rsidRPr="00D37F96">
        <w:rPr>
          <w:rFonts w:ascii="Arial" w:hAnsi="Arial" w:cs="Arial"/>
          <w:sz w:val="22"/>
          <w:szCs w:val="22"/>
        </w:rPr>
        <w:t xml:space="preserve">fizyczną </w:t>
      </w:r>
      <w:r w:rsidRPr="00D37F96">
        <w:rPr>
          <w:rFonts w:ascii="Arial" w:hAnsi="Arial" w:cs="Arial"/>
          <w:sz w:val="22"/>
          <w:szCs w:val="22"/>
        </w:rPr>
        <w:t>istotną tj. uniemożliwiającą lub utrudni</w:t>
      </w:r>
      <w:r w:rsidR="004B3CFB" w:rsidRPr="00D37F96">
        <w:rPr>
          <w:rFonts w:ascii="Arial" w:hAnsi="Arial" w:cs="Arial"/>
          <w:sz w:val="22"/>
          <w:szCs w:val="22"/>
        </w:rPr>
        <w:t>a</w:t>
      </w:r>
      <w:r w:rsidRPr="00D37F96">
        <w:rPr>
          <w:rFonts w:ascii="Arial" w:hAnsi="Arial" w:cs="Arial"/>
          <w:sz w:val="22"/>
          <w:szCs w:val="22"/>
        </w:rPr>
        <w:t>jąc</w:t>
      </w:r>
      <w:r w:rsidR="004B3CFB" w:rsidRPr="00D37F96">
        <w:rPr>
          <w:rFonts w:ascii="Arial" w:hAnsi="Arial" w:cs="Arial"/>
          <w:sz w:val="22"/>
          <w:szCs w:val="22"/>
        </w:rPr>
        <w:t>ą</w:t>
      </w:r>
      <w:r w:rsidRPr="00D37F96">
        <w:rPr>
          <w:rFonts w:ascii="Arial" w:hAnsi="Arial" w:cs="Arial"/>
          <w:sz w:val="22"/>
          <w:szCs w:val="22"/>
        </w:rPr>
        <w:t xml:space="preserve"> jego </w:t>
      </w:r>
      <w:r w:rsidR="004B3CFB" w:rsidRPr="00D37F96">
        <w:rPr>
          <w:rFonts w:ascii="Arial" w:hAnsi="Arial" w:cs="Arial"/>
          <w:sz w:val="22"/>
          <w:szCs w:val="22"/>
        </w:rPr>
        <w:t xml:space="preserve">normalne </w:t>
      </w:r>
      <w:r w:rsidRPr="00D37F96">
        <w:rPr>
          <w:rFonts w:ascii="Arial" w:hAnsi="Arial" w:cs="Arial"/>
          <w:sz w:val="22"/>
          <w:szCs w:val="22"/>
        </w:rPr>
        <w:t>wykorzyst</w:t>
      </w:r>
      <w:r w:rsidR="004B3CFB" w:rsidRPr="00D37F96">
        <w:rPr>
          <w:rFonts w:ascii="Arial" w:hAnsi="Arial" w:cs="Arial"/>
          <w:sz w:val="22"/>
          <w:szCs w:val="22"/>
        </w:rPr>
        <w:t>y</w:t>
      </w:r>
      <w:r w:rsidRPr="00D37F96">
        <w:rPr>
          <w:rFonts w:ascii="Arial" w:hAnsi="Arial" w:cs="Arial"/>
          <w:sz w:val="22"/>
          <w:szCs w:val="22"/>
        </w:rPr>
        <w:t xml:space="preserve">wanie zgodnie z przeznaczeniem </w:t>
      </w:r>
      <w:r w:rsidR="004B3CFB" w:rsidRPr="00D37F96">
        <w:rPr>
          <w:rFonts w:ascii="Arial" w:hAnsi="Arial" w:cs="Arial"/>
          <w:sz w:val="22"/>
          <w:szCs w:val="22"/>
        </w:rPr>
        <w:t>lub powodując</w:t>
      </w:r>
      <w:r w:rsidR="001541CB" w:rsidRPr="00D37F96">
        <w:rPr>
          <w:rFonts w:ascii="Arial" w:hAnsi="Arial" w:cs="Arial"/>
          <w:sz w:val="22"/>
          <w:szCs w:val="22"/>
        </w:rPr>
        <w:t>ą</w:t>
      </w:r>
      <w:r w:rsidR="004B3CFB" w:rsidRPr="00D37F96">
        <w:rPr>
          <w:rFonts w:ascii="Arial" w:hAnsi="Arial" w:cs="Arial"/>
          <w:sz w:val="22"/>
          <w:szCs w:val="22"/>
        </w:rPr>
        <w:t xml:space="preserve"> pogorszenie parametrów technicznych, eksploatacyjnych lub użytkowych w stosunku do określonych w OPZ lub przepisach, względnie</w:t>
      </w:r>
      <w:r w:rsidR="00A12338" w:rsidRPr="00D37F96">
        <w:rPr>
          <w:rFonts w:ascii="Arial" w:hAnsi="Arial" w:cs="Arial"/>
          <w:sz w:val="22"/>
          <w:szCs w:val="22"/>
        </w:rPr>
        <w:t xml:space="preserve"> </w:t>
      </w:r>
      <w:r w:rsidR="004B3CFB" w:rsidRPr="00D37F96">
        <w:rPr>
          <w:rFonts w:ascii="Arial" w:hAnsi="Arial" w:cs="Arial"/>
          <w:sz w:val="22"/>
          <w:szCs w:val="22"/>
        </w:rPr>
        <w:t>powodują</w:t>
      </w:r>
      <w:r w:rsidR="00A12338" w:rsidRPr="00D37F96">
        <w:rPr>
          <w:rFonts w:ascii="Arial" w:hAnsi="Arial" w:cs="Arial"/>
          <w:sz w:val="22"/>
          <w:szCs w:val="22"/>
        </w:rPr>
        <w:t>ca</w:t>
      </w:r>
      <w:r w:rsidR="004B3CFB" w:rsidRPr="00D37F96">
        <w:rPr>
          <w:rFonts w:ascii="Arial" w:hAnsi="Arial" w:cs="Arial"/>
          <w:sz w:val="22"/>
          <w:szCs w:val="22"/>
        </w:rPr>
        <w:t xml:space="preserve"> ograniczenie trwałości pojazdu lub widoczne obniżenie </w:t>
      </w:r>
      <w:r w:rsidR="00A12338" w:rsidRPr="00D37F96">
        <w:rPr>
          <w:rFonts w:ascii="Arial" w:hAnsi="Arial" w:cs="Arial"/>
          <w:sz w:val="22"/>
          <w:szCs w:val="22"/>
        </w:rPr>
        <w:t xml:space="preserve">jego </w:t>
      </w:r>
      <w:r w:rsidR="004B3CFB" w:rsidRPr="00D37F96">
        <w:rPr>
          <w:rFonts w:ascii="Arial" w:hAnsi="Arial" w:cs="Arial"/>
          <w:sz w:val="22"/>
          <w:szCs w:val="22"/>
        </w:rPr>
        <w:t xml:space="preserve">walorów estetycznych </w:t>
      </w:r>
      <w:r w:rsidR="00A12338" w:rsidRPr="00D37F96">
        <w:rPr>
          <w:rFonts w:ascii="Arial" w:hAnsi="Arial" w:cs="Arial"/>
          <w:sz w:val="22"/>
          <w:szCs w:val="22"/>
        </w:rPr>
        <w:t xml:space="preserve">względnie </w:t>
      </w:r>
      <w:r w:rsidRPr="00D37F96">
        <w:rPr>
          <w:rFonts w:ascii="Arial" w:hAnsi="Arial" w:cs="Arial"/>
          <w:sz w:val="22"/>
          <w:szCs w:val="22"/>
        </w:rPr>
        <w:t xml:space="preserve">taka, której usunięcie nie będzie możliwe </w:t>
      </w:r>
      <w:r w:rsidR="00367FD4" w:rsidRPr="00D37F96">
        <w:rPr>
          <w:rFonts w:ascii="Arial" w:hAnsi="Arial" w:cs="Arial"/>
          <w:sz w:val="22"/>
          <w:szCs w:val="22"/>
        </w:rPr>
        <w:t>pod adresem</w:t>
      </w:r>
      <w:r w:rsidRPr="00D37F96">
        <w:rPr>
          <w:rFonts w:ascii="Arial" w:hAnsi="Arial" w:cs="Arial"/>
          <w:sz w:val="22"/>
          <w:szCs w:val="22"/>
        </w:rPr>
        <w:t xml:space="preserve"> </w:t>
      </w:r>
      <w:r w:rsidR="006E2326" w:rsidRPr="00D37F96">
        <w:rPr>
          <w:rFonts w:ascii="Arial" w:hAnsi="Arial" w:cs="Arial"/>
          <w:sz w:val="22"/>
          <w:szCs w:val="22"/>
        </w:rPr>
        <w:t xml:space="preserve">siedziby </w:t>
      </w:r>
      <w:r w:rsidRPr="00D37F96">
        <w:rPr>
          <w:rFonts w:ascii="Arial" w:hAnsi="Arial" w:cs="Arial"/>
          <w:sz w:val="22"/>
          <w:szCs w:val="22"/>
        </w:rPr>
        <w:t xml:space="preserve">Zamawiającego </w:t>
      </w:r>
      <w:r w:rsidR="004B3CFB" w:rsidRPr="00D37F96">
        <w:rPr>
          <w:rFonts w:ascii="Arial" w:hAnsi="Arial" w:cs="Arial"/>
          <w:sz w:val="22"/>
          <w:szCs w:val="22"/>
        </w:rPr>
        <w:t>lub będzie wymagało wycofani</w:t>
      </w:r>
      <w:r w:rsidR="00A12338" w:rsidRPr="00D37F96">
        <w:rPr>
          <w:rFonts w:ascii="Arial" w:hAnsi="Arial" w:cs="Arial"/>
          <w:sz w:val="22"/>
          <w:szCs w:val="22"/>
        </w:rPr>
        <w:t>a</w:t>
      </w:r>
      <w:r w:rsidR="004B3CFB" w:rsidRPr="00D37F96">
        <w:rPr>
          <w:rFonts w:ascii="Arial" w:hAnsi="Arial" w:cs="Arial"/>
          <w:sz w:val="22"/>
          <w:szCs w:val="22"/>
        </w:rPr>
        <w:t xml:space="preserve"> pojazdu </w:t>
      </w:r>
      <w:r w:rsidR="006E2326" w:rsidRPr="00D37F96">
        <w:rPr>
          <w:rFonts w:ascii="Arial" w:hAnsi="Arial" w:cs="Arial"/>
          <w:sz w:val="22"/>
          <w:szCs w:val="22"/>
        </w:rPr>
        <w:t>z </w:t>
      </w:r>
      <w:r w:rsidR="004B3CFB" w:rsidRPr="00D37F96">
        <w:rPr>
          <w:rFonts w:ascii="Arial" w:hAnsi="Arial" w:cs="Arial"/>
          <w:sz w:val="22"/>
          <w:szCs w:val="22"/>
        </w:rPr>
        <w:t>eksploatacji na ponad 6 godzin.</w:t>
      </w:r>
    </w:p>
    <w:p w14:paraId="6631317D" w14:textId="5FB68105" w:rsidR="00AA1C10" w:rsidRPr="00D37F96" w:rsidRDefault="004B3CFB" w:rsidP="00BA1C4B">
      <w:pPr>
        <w:widowControl w:val="0"/>
        <w:numPr>
          <w:ilvl w:val="0"/>
          <w:numId w:val="21"/>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 xml:space="preserve">Odmowa odbioru technicznego </w:t>
      </w:r>
      <w:r w:rsidR="00AA1C10" w:rsidRPr="00D37F96">
        <w:rPr>
          <w:rFonts w:ascii="Arial" w:hAnsi="Arial" w:cs="Arial"/>
          <w:sz w:val="22"/>
          <w:szCs w:val="22"/>
        </w:rPr>
        <w:t xml:space="preserve">lub </w:t>
      </w:r>
      <w:r w:rsidRPr="00D37F96">
        <w:rPr>
          <w:rFonts w:ascii="Arial" w:hAnsi="Arial" w:cs="Arial"/>
          <w:sz w:val="22"/>
          <w:szCs w:val="22"/>
        </w:rPr>
        <w:t xml:space="preserve">końcowego Sprzętu lub poszczególnych urządzeń wchodzących w jego skład może nastąpić w przypadku </w:t>
      </w:r>
      <w:r w:rsidR="00AA1C10" w:rsidRPr="00D37F96">
        <w:rPr>
          <w:rFonts w:ascii="Arial" w:hAnsi="Arial" w:cs="Arial"/>
          <w:sz w:val="22"/>
          <w:szCs w:val="22"/>
        </w:rPr>
        <w:t>istnienia wad prawnych lub wad fizycznych</w:t>
      </w:r>
      <w:r w:rsidR="00AA1C10" w:rsidRPr="00126045">
        <w:rPr>
          <w:rFonts w:ascii="Arial" w:hAnsi="Arial" w:cs="Arial"/>
          <w:strike/>
          <w:color w:val="FF0000"/>
          <w:sz w:val="22"/>
          <w:szCs w:val="22"/>
        </w:rPr>
        <w:t xml:space="preserve">, w tym </w:t>
      </w:r>
      <w:r w:rsidRPr="00126045">
        <w:rPr>
          <w:rFonts w:ascii="Arial" w:hAnsi="Arial" w:cs="Arial"/>
          <w:strike/>
          <w:color w:val="FF0000"/>
          <w:sz w:val="22"/>
          <w:szCs w:val="22"/>
        </w:rPr>
        <w:t>wad nieistotnych</w:t>
      </w:r>
      <w:r w:rsidRPr="00D37F96">
        <w:rPr>
          <w:rFonts w:ascii="Arial" w:hAnsi="Arial" w:cs="Arial"/>
          <w:sz w:val="22"/>
          <w:szCs w:val="22"/>
        </w:rPr>
        <w:t xml:space="preserve">. Jeżeli odmowa odbioru będzie dotyczyć tylko niektórych urządzeń cena  </w:t>
      </w:r>
      <w:r w:rsidR="00ED759F" w:rsidRPr="00D37F96">
        <w:rPr>
          <w:rFonts w:ascii="Arial" w:hAnsi="Arial" w:cs="Arial"/>
          <w:sz w:val="22"/>
          <w:szCs w:val="22"/>
        </w:rPr>
        <w:t>S</w:t>
      </w:r>
      <w:r w:rsidRPr="00D37F96">
        <w:rPr>
          <w:rFonts w:ascii="Arial" w:hAnsi="Arial" w:cs="Arial"/>
          <w:sz w:val="22"/>
          <w:szCs w:val="22"/>
        </w:rPr>
        <w:t>przęt zostanie zapł</w:t>
      </w:r>
      <w:r w:rsidR="00F70BBA" w:rsidRPr="00D37F96">
        <w:rPr>
          <w:rFonts w:ascii="Arial" w:hAnsi="Arial" w:cs="Arial"/>
          <w:sz w:val="22"/>
          <w:szCs w:val="22"/>
        </w:rPr>
        <w:t>a</w:t>
      </w:r>
      <w:r w:rsidRPr="00D37F96">
        <w:rPr>
          <w:rFonts w:ascii="Arial" w:hAnsi="Arial" w:cs="Arial"/>
          <w:sz w:val="22"/>
          <w:szCs w:val="22"/>
        </w:rPr>
        <w:t>cona tylko na od</w:t>
      </w:r>
      <w:r w:rsidR="00F70BBA" w:rsidRPr="00D37F96">
        <w:rPr>
          <w:rFonts w:ascii="Arial" w:hAnsi="Arial" w:cs="Arial"/>
          <w:sz w:val="22"/>
          <w:szCs w:val="22"/>
        </w:rPr>
        <w:t>e</w:t>
      </w:r>
      <w:r w:rsidRPr="00D37F96">
        <w:rPr>
          <w:rFonts w:ascii="Arial" w:hAnsi="Arial" w:cs="Arial"/>
          <w:sz w:val="22"/>
          <w:szCs w:val="22"/>
        </w:rPr>
        <w:t>b</w:t>
      </w:r>
      <w:r w:rsidR="00F70BBA" w:rsidRPr="00D37F96">
        <w:rPr>
          <w:rFonts w:ascii="Arial" w:hAnsi="Arial" w:cs="Arial"/>
          <w:sz w:val="22"/>
          <w:szCs w:val="22"/>
        </w:rPr>
        <w:t>r</w:t>
      </w:r>
      <w:r w:rsidRPr="00D37F96">
        <w:rPr>
          <w:rFonts w:ascii="Arial" w:hAnsi="Arial" w:cs="Arial"/>
          <w:sz w:val="22"/>
          <w:szCs w:val="22"/>
        </w:rPr>
        <w:t>ane urządzenia.</w:t>
      </w:r>
    </w:p>
    <w:p w14:paraId="47A8A12B" w14:textId="2CECC2CA" w:rsidR="00367FD4" w:rsidRPr="00D37F96" w:rsidRDefault="00A12338" w:rsidP="00BA1C4B">
      <w:pPr>
        <w:widowControl w:val="0"/>
        <w:numPr>
          <w:ilvl w:val="0"/>
          <w:numId w:val="21"/>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Wad</w:t>
      </w:r>
      <w:r w:rsidR="00367FD4" w:rsidRPr="00D37F96">
        <w:rPr>
          <w:rFonts w:ascii="Arial" w:hAnsi="Arial" w:cs="Arial"/>
          <w:sz w:val="22"/>
          <w:szCs w:val="22"/>
        </w:rPr>
        <w:t>ą</w:t>
      </w:r>
      <w:r w:rsidRPr="00D37F96">
        <w:rPr>
          <w:rFonts w:ascii="Arial" w:hAnsi="Arial" w:cs="Arial"/>
          <w:sz w:val="22"/>
          <w:szCs w:val="22"/>
        </w:rPr>
        <w:t xml:space="preserve"> jest również brak wymaganej </w:t>
      </w:r>
      <w:r w:rsidR="00AA1C10" w:rsidRPr="00D37F96">
        <w:rPr>
          <w:rFonts w:ascii="Arial" w:hAnsi="Arial" w:cs="Arial"/>
          <w:sz w:val="22"/>
          <w:szCs w:val="22"/>
        </w:rPr>
        <w:t>kompletnej D</w:t>
      </w:r>
      <w:r w:rsidRPr="00D37F96">
        <w:rPr>
          <w:rFonts w:ascii="Arial" w:hAnsi="Arial" w:cs="Arial"/>
          <w:sz w:val="22"/>
          <w:szCs w:val="22"/>
        </w:rPr>
        <w:t>okumentacji, osprzętu</w:t>
      </w:r>
      <w:r w:rsidR="00F70BBA" w:rsidRPr="00D37F96">
        <w:rPr>
          <w:rFonts w:ascii="Arial" w:hAnsi="Arial" w:cs="Arial"/>
          <w:sz w:val="22"/>
          <w:szCs w:val="22"/>
        </w:rPr>
        <w:t>, pakietu pozderzeniowego</w:t>
      </w:r>
      <w:r w:rsidRPr="00D37F96">
        <w:rPr>
          <w:rFonts w:ascii="Arial" w:hAnsi="Arial" w:cs="Arial"/>
          <w:sz w:val="22"/>
          <w:szCs w:val="22"/>
        </w:rPr>
        <w:t xml:space="preserve"> lub </w:t>
      </w:r>
      <w:r w:rsidR="00AA1C10" w:rsidRPr="00D37F96">
        <w:rPr>
          <w:rFonts w:ascii="Arial" w:hAnsi="Arial" w:cs="Arial"/>
          <w:sz w:val="22"/>
          <w:szCs w:val="22"/>
        </w:rPr>
        <w:t>O</w:t>
      </w:r>
      <w:r w:rsidRPr="00D37F96">
        <w:rPr>
          <w:rFonts w:ascii="Arial" w:hAnsi="Arial" w:cs="Arial"/>
          <w:sz w:val="22"/>
          <w:szCs w:val="22"/>
        </w:rPr>
        <w:t>programowania.</w:t>
      </w:r>
    </w:p>
    <w:p w14:paraId="0BE0CA5B" w14:textId="456222F5" w:rsidR="00AA1C10" w:rsidRPr="00D37F96" w:rsidRDefault="00367FD4" w:rsidP="00BA1C4B">
      <w:pPr>
        <w:widowControl w:val="0"/>
        <w:numPr>
          <w:ilvl w:val="0"/>
          <w:numId w:val="21"/>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 xml:space="preserve">W przypadku wad istotnych </w:t>
      </w:r>
      <w:r w:rsidR="00B5059D" w:rsidRPr="00D37F96">
        <w:rPr>
          <w:rFonts w:ascii="Arial" w:hAnsi="Arial" w:cs="Arial"/>
          <w:sz w:val="22"/>
          <w:szCs w:val="22"/>
        </w:rPr>
        <w:t>nadając</w:t>
      </w:r>
      <w:r w:rsidRPr="00D37F96">
        <w:rPr>
          <w:rFonts w:ascii="Arial" w:hAnsi="Arial" w:cs="Arial"/>
          <w:sz w:val="22"/>
          <w:szCs w:val="22"/>
        </w:rPr>
        <w:t>ych</w:t>
      </w:r>
      <w:r w:rsidR="00B5059D" w:rsidRPr="00D37F96">
        <w:rPr>
          <w:rFonts w:ascii="Arial" w:hAnsi="Arial" w:cs="Arial"/>
          <w:sz w:val="22"/>
          <w:szCs w:val="22"/>
        </w:rPr>
        <w:t xml:space="preserve"> się do usunięcia </w:t>
      </w:r>
      <w:r w:rsidR="00B049BE" w:rsidRPr="00D37F96">
        <w:rPr>
          <w:rFonts w:ascii="Arial" w:hAnsi="Arial" w:cs="Arial"/>
          <w:sz w:val="22"/>
          <w:szCs w:val="22"/>
        </w:rPr>
        <w:t>–</w:t>
      </w:r>
      <w:r w:rsidR="00B5059D" w:rsidRPr="00D37F96">
        <w:rPr>
          <w:rFonts w:ascii="Arial" w:hAnsi="Arial" w:cs="Arial"/>
          <w:sz w:val="22"/>
          <w:szCs w:val="22"/>
        </w:rPr>
        <w:t xml:space="preserve"> </w:t>
      </w:r>
      <w:r w:rsidR="00F744C9" w:rsidRPr="00D37F96">
        <w:rPr>
          <w:rFonts w:ascii="Arial" w:hAnsi="Arial" w:cs="Arial"/>
          <w:sz w:val="22"/>
          <w:szCs w:val="22"/>
        </w:rPr>
        <w:t>Zamawiający</w:t>
      </w:r>
      <w:r w:rsidR="00B049BE" w:rsidRPr="00D37F96">
        <w:rPr>
          <w:rFonts w:ascii="Arial" w:hAnsi="Arial" w:cs="Arial"/>
          <w:sz w:val="22"/>
          <w:szCs w:val="22"/>
        </w:rPr>
        <w:t xml:space="preserve"> </w:t>
      </w:r>
      <w:r w:rsidRPr="00D37F96">
        <w:rPr>
          <w:rFonts w:ascii="Arial" w:hAnsi="Arial" w:cs="Arial"/>
          <w:sz w:val="22"/>
          <w:szCs w:val="22"/>
        </w:rPr>
        <w:t xml:space="preserve">będzie mógł </w:t>
      </w:r>
      <w:r w:rsidR="00B5059D" w:rsidRPr="00D37F96">
        <w:rPr>
          <w:rFonts w:ascii="Arial" w:hAnsi="Arial" w:cs="Arial"/>
          <w:sz w:val="22"/>
          <w:szCs w:val="22"/>
        </w:rPr>
        <w:t>odmówi</w:t>
      </w:r>
      <w:r w:rsidRPr="00D37F96">
        <w:rPr>
          <w:rFonts w:ascii="Arial" w:hAnsi="Arial" w:cs="Arial"/>
          <w:sz w:val="22"/>
          <w:szCs w:val="22"/>
        </w:rPr>
        <w:t>ć</w:t>
      </w:r>
      <w:r w:rsidR="00B5059D" w:rsidRPr="00D37F96">
        <w:rPr>
          <w:rFonts w:ascii="Arial" w:hAnsi="Arial" w:cs="Arial"/>
          <w:sz w:val="22"/>
          <w:szCs w:val="22"/>
        </w:rPr>
        <w:t xml:space="preserve"> odbioru i wyznaczy</w:t>
      </w:r>
      <w:r w:rsidRPr="00D37F96">
        <w:rPr>
          <w:rFonts w:ascii="Arial" w:hAnsi="Arial" w:cs="Arial"/>
          <w:sz w:val="22"/>
          <w:szCs w:val="22"/>
        </w:rPr>
        <w:t>ć</w:t>
      </w:r>
      <w:r w:rsidR="00B5059D" w:rsidRPr="00D37F96">
        <w:rPr>
          <w:rFonts w:ascii="Arial" w:hAnsi="Arial" w:cs="Arial"/>
          <w:sz w:val="22"/>
          <w:szCs w:val="22"/>
        </w:rPr>
        <w:t xml:space="preserve"> jednocześnie odpowiedni termin na usunięcie wad nie dłuższy niż </w:t>
      </w:r>
      <w:r w:rsidRPr="00D37F96">
        <w:rPr>
          <w:rFonts w:ascii="Arial" w:hAnsi="Arial" w:cs="Arial"/>
          <w:sz w:val="22"/>
          <w:szCs w:val="22"/>
        </w:rPr>
        <w:t xml:space="preserve">21 </w:t>
      </w:r>
      <w:r w:rsidR="00B5059D" w:rsidRPr="00D37F96">
        <w:rPr>
          <w:rFonts w:ascii="Arial" w:hAnsi="Arial" w:cs="Arial"/>
          <w:sz w:val="22"/>
          <w:szCs w:val="22"/>
        </w:rPr>
        <w:t>dni, a w przypadku gdyby W</w:t>
      </w:r>
      <w:r w:rsidR="00AA1C10" w:rsidRPr="00D37F96">
        <w:rPr>
          <w:rFonts w:ascii="Arial" w:hAnsi="Arial" w:cs="Arial"/>
          <w:sz w:val="22"/>
          <w:szCs w:val="22"/>
        </w:rPr>
        <w:t xml:space="preserve">ykonawca </w:t>
      </w:r>
      <w:r w:rsidR="00B5059D" w:rsidRPr="00D37F96">
        <w:rPr>
          <w:rFonts w:ascii="Arial" w:hAnsi="Arial" w:cs="Arial"/>
          <w:sz w:val="22"/>
          <w:szCs w:val="22"/>
        </w:rPr>
        <w:t>nie usunął lub usunął je nienależycie lub nieskutecznie to wówczas Z</w:t>
      </w:r>
      <w:r w:rsidR="00B049BE" w:rsidRPr="00D37F96">
        <w:rPr>
          <w:rFonts w:ascii="Arial" w:hAnsi="Arial" w:cs="Arial"/>
          <w:sz w:val="22"/>
          <w:szCs w:val="22"/>
        </w:rPr>
        <w:t xml:space="preserve">amawiający </w:t>
      </w:r>
      <w:r w:rsidR="00B5059D" w:rsidRPr="00D37F96">
        <w:rPr>
          <w:rFonts w:ascii="Arial" w:hAnsi="Arial" w:cs="Arial"/>
          <w:sz w:val="22"/>
          <w:szCs w:val="22"/>
        </w:rPr>
        <w:t xml:space="preserve">ma prawo – według swojego wyboru - do usunięcia wad na koszt </w:t>
      </w:r>
      <w:r w:rsidR="00F744C9" w:rsidRPr="00D37F96">
        <w:rPr>
          <w:rFonts w:ascii="Arial" w:hAnsi="Arial" w:cs="Arial"/>
          <w:sz w:val="22"/>
          <w:szCs w:val="22"/>
        </w:rPr>
        <w:t>i </w:t>
      </w:r>
      <w:r w:rsidR="00B5059D" w:rsidRPr="00D37F96">
        <w:rPr>
          <w:rFonts w:ascii="Arial" w:hAnsi="Arial" w:cs="Arial"/>
          <w:sz w:val="22"/>
          <w:szCs w:val="22"/>
        </w:rPr>
        <w:t xml:space="preserve">ryzyko Wykonawcy albo </w:t>
      </w:r>
      <w:r w:rsidR="00AA1C10" w:rsidRPr="00D37F96">
        <w:rPr>
          <w:rFonts w:ascii="Arial" w:hAnsi="Arial" w:cs="Arial"/>
          <w:sz w:val="22"/>
          <w:szCs w:val="22"/>
        </w:rPr>
        <w:t xml:space="preserve">do </w:t>
      </w:r>
      <w:r w:rsidR="00B5059D" w:rsidRPr="00D37F96">
        <w:rPr>
          <w:rFonts w:ascii="Arial" w:hAnsi="Arial" w:cs="Arial"/>
          <w:sz w:val="22"/>
          <w:szCs w:val="22"/>
        </w:rPr>
        <w:t xml:space="preserve">obniżenia </w:t>
      </w:r>
      <w:r w:rsidR="00B049BE" w:rsidRPr="00D37F96">
        <w:rPr>
          <w:rFonts w:ascii="Arial" w:hAnsi="Arial" w:cs="Arial"/>
          <w:sz w:val="22"/>
          <w:szCs w:val="22"/>
        </w:rPr>
        <w:t>ceny</w:t>
      </w:r>
      <w:r w:rsidR="00B5059D" w:rsidRPr="00D37F96">
        <w:rPr>
          <w:rFonts w:ascii="Arial" w:hAnsi="Arial" w:cs="Arial"/>
          <w:sz w:val="22"/>
          <w:szCs w:val="22"/>
        </w:rPr>
        <w:t xml:space="preserve">, odpowiednio do utraconej wartości użytkowej, estetycznej i technicznej </w:t>
      </w:r>
      <w:r w:rsidR="00B049BE" w:rsidRPr="00D37F96">
        <w:rPr>
          <w:rFonts w:ascii="Arial" w:hAnsi="Arial" w:cs="Arial"/>
          <w:sz w:val="22"/>
          <w:szCs w:val="22"/>
        </w:rPr>
        <w:t xml:space="preserve">albo do odstąpienia od umowy wg wyboru Zamawiającego w całości lub w </w:t>
      </w:r>
      <w:r w:rsidR="00F744C9" w:rsidRPr="00D37F96">
        <w:rPr>
          <w:rFonts w:ascii="Arial" w:hAnsi="Arial" w:cs="Arial"/>
          <w:sz w:val="22"/>
          <w:szCs w:val="22"/>
        </w:rPr>
        <w:t>części</w:t>
      </w:r>
      <w:r w:rsidR="00B049BE" w:rsidRPr="00D37F96">
        <w:rPr>
          <w:rFonts w:ascii="Arial" w:hAnsi="Arial" w:cs="Arial"/>
          <w:sz w:val="22"/>
          <w:szCs w:val="22"/>
        </w:rPr>
        <w:t xml:space="preserve"> </w:t>
      </w:r>
      <w:r w:rsidR="00B5059D" w:rsidRPr="00D37F96">
        <w:rPr>
          <w:rFonts w:ascii="Arial" w:hAnsi="Arial" w:cs="Arial"/>
          <w:sz w:val="22"/>
          <w:szCs w:val="22"/>
        </w:rPr>
        <w:t>oraz naliczenia kar umownych</w:t>
      </w:r>
      <w:r w:rsidR="009143E5" w:rsidRPr="00D37F96">
        <w:rPr>
          <w:rFonts w:ascii="Arial" w:hAnsi="Arial" w:cs="Arial"/>
          <w:sz w:val="22"/>
          <w:szCs w:val="22"/>
        </w:rPr>
        <w:t>.</w:t>
      </w:r>
    </w:p>
    <w:p w14:paraId="0EF7FE82" w14:textId="587DEA6D" w:rsidR="00AA1C10" w:rsidRPr="00D37F96" w:rsidRDefault="00B049BE" w:rsidP="00BA1C4B">
      <w:pPr>
        <w:widowControl w:val="0"/>
        <w:numPr>
          <w:ilvl w:val="0"/>
          <w:numId w:val="21"/>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 xml:space="preserve">W przypadku wad </w:t>
      </w:r>
      <w:r w:rsidR="00F744C9" w:rsidRPr="00D37F96">
        <w:rPr>
          <w:rFonts w:ascii="Arial" w:hAnsi="Arial" w:cs="Arial"/>
          <w:sz w:val="22"/>
          <w:szCs w:val="22"/>
        </w:rPr>
        <w:t>istotnych</w:t>
      </w:r>
      <w:r w:rsidRPr="00D37F96">
        <w:rPr>
          <w:rFonts w:ascii="Arial" w:hAnsi="Arial" w:cs="Arial"/>
          <w:sz w:val="22"/>
          <w:szCs w:val="22"/>
        </w:rPr>
        <w:t xml:space="preserve"> nie nadających się do usunięcia </w:t>
      </w:r>
      <w:r w:rsidR="00B5059D" w:rsidRPr="00D37F96">
        <w:rPr>
          <w:rFonts w:ascii="Arial" w:hAnsi="Arial" w:cs="Arial"/>
          <w:sz w:val="22"/>
          <w:szCs w:val="22"/>
        </w:rPr>
        <w:t xml:space="preserve"> ZAMAWIAJĄCY może odmówić odbioru i odstąpić od Umowy </w:t>
      </w:r>
      <w:r w:rsidR="00AA1C10" w:rsidRPr="00D37F96">
        <w:rPr>
          <w:rFonts w:ascii="Arial" w:hAnsi="Arial" w:cs="Arial"/>
          <w:sz w:val="22"/>
          <w:szCs w:val="22"/>
        </w:rPr>
        <w:t xml:space="preserve">w całości lub części </w:t>
      </w:r>
      <w:r w:rsidR="00B5059D" w:rsidRPr="00D37F96">
        <w:rPr>
          <w:rFonts w:ascii="Arial" w:hAnsi="Arial" w:cs="Arial"/>
          <w:sz w:val="22"/>
          <w:szCs w:val="22"/>
        </w:rPr>
        <w:t xml:space="preserve">albo dokonać odbioru i obniżyć wynagrodzenie Wykonawcy odpowiednio do utraconej wartości użytkowej, estetycznej </w:t>
      </w:r>
      <w:r w:rsidR="00F744C9" w:rsidRPr="00D37F96">
        <w:rPr>
          <w:rFonts w:ascii="Arial" w:hAnsi="Arial" w:cs="Arial"/>
          <w:sz w:val="22"/>
          <w:szCs w:val="22"/>
        </w:rPr>
        <w:t>i </w:t>
      </w:r>
      <w:r w:rsidR="00B5059D" w:rsidRPr="00D37F96">
        <w:rPr>
          <w:rFonts w:ascii="Arial" w:hAnsi="Arial" w:cs="Arial"/>
          <w:sz w:val="22"/>
          <w:szCs w:val="22"/>
        </w:rPr>
        <w:t>technicznej</w:t>
      </w:r>
      <w:r w:rsidR="009143E5" w:rsidRPr="00D37F96">
        <w:rPr>
          <w:rFonts w:ascii="Arial" w:hAnsi="Arial" w:cs="Arial"/>
          <w:sz w:val="22"/>
          <w:szCs w:val="22"/>
        </w:rPr>
        <w:t>,</w:t>
      </w:r>
      <w:r w:rsidR="00B5059D" w:rsidRPr="00D37F96">
        <w:rPr>
          <w:rFonts w:ascii="Arial" w:hAnsi="Arial" w:cs="Arial"/>
          <w:sz w:val="22"/>
          <w:szCs w:val="22"/>
        </w:rPr>
        <w:t xml:space="preserve"> albo odmówić odbioru i żądać wykonania przedmiotu </w:t>
      </w:r>
      <w:r w:rsidR="00AA1C10" w:rsidRPr="00D37F96">
        <w:rPr>
          <w:rFonts w:ascii="Arial" w:hAnsi="Arial" w:cs="Arial"/>
          <w:sz w:val="22"/>
          <w:szCs w:val="22"/>
        </w:rPr>
        <w:t xml:space="preserve">Umowy </w:t>
      </w:r>
      <w:r w:rsidR="00B5059D" w:rsidRPr="00D37F96">
        <w:rPr>
          <w:rFonts w:ascii="Arial" w:hAnsi="Arial" w:cs="Arial"/>
          <w:sz w:val="22"/>
          <w:szCs w:val="22"/>
        </w:rPr>
        <w:t xml:space="preserve">lub części przedmiotu </w:t>
      </w:r>
      <w:r w:rsidR="00AA1C10" w:rsidRPr="00D37F96">
        <w:rPr>
          <w:rFonts w:ascii="Arial" w:hAnsi="Arial" w:cs="Arial"/>
          <w:sz w:val="22"/>
          <w:szCs w:val="22"/>
        </w:rPr>
        <w:t xml:space="preserve">Umowy </w:t>
      </w:r>
      <w:r w:rsidR="00B5059D" w:rsidRPr="00D37F96">
        <w:rPr>
          <w:rFonts w:ascii="Arial" w:hAnsi="Arial" w:cs="Arial"/>
          <w:sz w:val="22"/>
          <w:szCs w:val="22"/>
        </w:rPr>
        <w:t>po</w:t>
      </w:r>
      <w:r w:rsidR="006E2326" w:rsidRPr="00D37F96">
        <w:rPr>
          <w:rFonts w:ascii="Arial" w:hAnsi="Arial" w:cs="Arial"/>
          <w:sz w:val="22"/>
          <w:szCs w:val="22"/>
        </w:rPr>
        <w:t>nownie</w:t>
      </w:r>
      <w:r w:rsidR="00B5059D" w:rsidRPr="00D37F96">
        <w:rPr>
          <w:rFonts w:ascii="Arial" w:hAnsi="Arial" w:cs="Arial"/>
          <w:sz w:val="22"/>
          <w:szCs w:val="22"/>
        </w:rPr>
        <w:t>.</w:t>
      </w:r>
    </w:p>
    <w:p w14:paraId="49B648F9" w14:textId="3674CCD1" w:rsidR="002D4EC4" w:rsidRPr="00D37F96" w:rsidRDefault="00B5059D" w:rsidP="00BA1C4B">
      <w:pPr>
        <w:widowControl w:val="0"/>
        <w:numPr>
          <w:ilvl w:val="0"/>
          <w:numId w:val="21"/>
        </w:numPr>
        <w:shd w:val="clear" w:color="auto" w:fill="FFFFFF"/>
        <w:tabs>
          <w:tab w:val="left" w:pos="540"/>
        </w:tabs>
        <w:suppressAutoHyphens/>
        <w:ind w:right="74"/>
        <w:jc w:val="both"/>
        <w:rPr>
          <w:rFonts w:ascii="Arial" w:hAnsi="Arial" w:cs="Arial"/>
          <w:sz w:val="22"/>
          <w:szCs w:val="22"/>
        </w:rPr>
      </w:pPr>
      <w:bookmarkStart w:id="52" w:name="_Hlk44762011"/>
      <w:r w:rsidRPr="00D37F96">
        <w:rPr>
          <w:rFonts w:ascii="Arial" w:hAnsi="Arial" w:cs="Arial"/>
          <w:sz w:val="22"/>
          <w:szCs w:val="22"/>
        </w:rPr>
        <w:t>W przypadku, jeżeli wady stwierdzone przy odbiorze są nieistotne Z</w:t>
      </w:r>
      <w:r w:rsidR="009143E5" w:rsidRPr="00D37F96">
        <w:rPr>
          <w:rFonts w:ascii="Arial" w:hAnsi="Arial" w:cs="Arial"/>
          <w:sz w:val="22"/>
          <w:szCs w:val="22"/>
        </w:rPr>
        <w:t xml:space="preserve">amawiający </w:t>
      </w:r>
      <w:r w:rsidRPr="00D37F96">
        <w:rPr>
          <w:rFonts w:ascii="Arial" w:hAnsi="Arial" w:cs="Arial"/>
          <w:sz w:val="22"/>
          <w:szCs w:val="22"/>
        </w:rPr>
        <w:t xml:space="preserve">dokona odbioru wyznaczając w protokole odbioru </w:t>
      </w:r>
      <w:r w:rsidR="00D9116A" w:rsidRPr="00D37F96">
        <w:rPr>
          <w:rFonts w:ascii="Arial" w:hAnsi="Arial" w:cs="Arial"/>
          <w:sz w:val="22"/>
          <w:szCs w:val="22"/>
        </w:rPr>
        <w:t xml:space="preserve">odpowiedni </w:t>
      </w:r>
      <w:r w:rsidRPr="00D37F96">
        <w:rPr>
          <w:rFonts w:ascii="Arial" w:hAnsi="Arial" w:cs="Arial"/>
          <w:sz w:val="22"/>
          <w:szCs w:val="22"/>
        </w:rPr>
        <w:t xml:space="preserve">termin na usunięcie wad nie dłuższy niż </w:t>
      </w:r>
      <w:r w:rsidR="009143E5" w:rsidRPr="00D37F96">
        <w:rPr>
          <w:rFonts w:ascii="Arial" w:hAnsi="Arial" w:cs="Arial"/>
          <w:sz w:val="22"/>
          <w:szCs w:val="22"/>
        </w:rPr>
        <w:t xml:space="preserve">14 </w:t>
      </w:r>
      <w:r w:rsidRPr="00D37F96">
        <w:rPr>
          <w:rFonts w:ascii="Arial" w:hAnsi="Arial" w:cs="Arial"/>
          <w:sz w:val="22"/>
          <w:szCs w:val="22"/>
        </w:rPr>
        <w:t xml:space="preserve">dni, </w:t>
      </w:r>
      <w:r w:rsidR="00F744C9" w:rsidRPr="00D37F96">
        <w:rPr>
          <w:rFonts w:ascii="Arial" w:hAnsi="Arial" w:cs="Arial"/>
          <w:sz w:val="22"/>
          <w:szCs w:val="22"/>
        </w:rPr>
        <w:t>w </w:t>
      </w:r>
      <w:r w:rsidRPr="00D37F96">
        <w:rPr>
          <w:rFonts w:ascii="Arial" w:hAnsi="Arial" w:cs="Arial"/>
          <w:sz w:val="22"/>
          <w:szCs w:val="22"/>
        </w:rPr>
        <w:t>trakcie którego W</w:t>
      </w:r>
      <w:r w:rsidR="009143E5" w:rsidRPr="00D37F96">
        <w:rPr>
          <w:rFonts w:ascii="Arial" w:hAnsi="Arial" w:cs="Arial"/>
          <w:sz w:val="22"/>
          <w:szCs w:val="22"/>
        </w:rPr>
        <w:t xml:space="preserve">ykonawca </w:t>
      </w:r>
      <w:r w:rsidRPr="00D37F96">
        <w:rPr>
          <w:rFonts w:ascii="Arial" w:hAnsi="Arial" w:cs="Arial"/>
          <w:sz w:val="22"/>
          <w:szCs w:val="22"/>
        </w:rPr>
        <w:t>będzie zobowiązany do usunięcia wad i zgłoszenia do odbioru ich usunięcia</w:t>
      </w:r>
      <w:r w:rsidR="00AA1C10" w:rsidRPr="00D37F96">
        <w:rPr>
          <w:rFonts w:ascii="Arial" w:hAnsi="Arial" w:cs="Arial"/>
          <w:sz w:val="22"/>
          <w:szCs w:val="22"/>
        </w:rPr>
        <w:t xml:space="preserve">. </w:t>
      </w:r>
      <w:r w:rsidR="006E2326" w:rsidRPr="00D37F96">
        <w:rPr>
          <w:rFonts w:ascii="Arial" w:hAnsi="Arial" w:cs="Arial"/>
          <w:sz w:val="22"/>
          <w:szCs w:val="22"/>
        </w:rPr>
        <w:t xml:space="preserve">W przypadku, jeżeli wadami dotknięty jest EZT lub urządzenie wydane Zamawiającemu usunięcie wady winno zostać dokonane pod adresem siedziby Zamawiającego. </w:t>
      </w:r>
      <w:r w:rsidRPr="00D37F96">
        <w:rPr>
          <w:rFonts w:ascii="Arial" w:hAnsi="Arial" w:cs="Arial"/>
          <w:sz w:val="22"/>
          <w:szCs w:val="22"/>
        </w:rPr>
        <w:t>W przypadku nieusunięcia wad w wyznaczonym terminie Z</w:t>
      </w:r>
      <w:r w:rsidR="009143E5" w:rsidRPr="00D37F96">
        <w:rPr>
          <w:rFonts w:ascii="Arial" w:hAnsi="Arial" w:cs="Arial"/>
          <w:sz w:val="22"/>
          <w:szCs w:val="22"/>
        </w:rPr>
        <w:t xml:space="preserve">amawiającemu </w:t>
      </w:r>
      <w:r w:rsidRPr="00D37F96">
        <w:rPr>
          <w:rFonts w:ascii="Arial" w:hAnsi="Arial" w:cs="Arial"/>
          <w:sz w:val="22"/>
          <w:szCs w:val="22"/>
        </w:rPr>
        <w:t xml:space="preserve">będzie </w:t>
      </w:r>
      <w:r w:rsidR="009143E5" w:rsidRPr="00D37F96">
        <w:rPr>
          <w:rFonts w:ascii="Arial" w:hAnsi="Arial" w:cs="Arial"/>
          <w:sz w:val="22"/>
          <w:szCs w:val="22"/>
        </w:rPr>
        <w:t xml:space="preserve">przysługiwać prawo </w:t>
      </w:r>
      <w:r w:rsidRPr="00D37F96">
        <w:rPr>
          <w:rFonts w:ascii="Arial" w:hAnsi="Arial" w:cs="Arial"/>
          <w:sz w:val="22"/>
          <w:szCs w:val="22"/>
        </w:rPr>
        <w:t>żąda</w:t>
      </w:r>
      <w:r w:rsidR="009143E5" w:rsidRPr="00D37F96">
        <w:rPr>
          <w:rFonts w:ascii="Arial" w:hAnsi="Arial" w:cs="Arial"/>
          <w:sz w:val="22"/>
          <w:szCs w:val="22"/>
        </w:rPr>
        <w:t>nia</w:t>
      </w:r>
      <w:r w:rsidRPr="00D37F96">
        <w:rPr>
          <w:rFonts w:ascii="Arial" w:hAnsi="Arial" w:cs="Arial"/>
          <w:sz w:val="22"/>
          <w:szCs w:val="22"/>
        </w:rPr>
        <w:t xml:space="preserve"> ich usunięcia</w:t>
      </w:r>
      <w:r w:rsidR="006E2326" w:rsidRPr="00D37F96">
        <w:rPr>
          <w:rFonts w:ascii="Arial" w:hAnsi="Arial" w:cs="Arial"/>
          <w:sz w:val="22"/>
          <w:szCs w:val="22"/>
        </w:rPr>
        <w:t>, prawo do ich usunięcia we własnym zakresie na koszt i ryzyko Wykonawcy, do czego zastosowanie będą mieć</w:t>
      </w:r>
      <w:r w:rsidR="0008631B" w:rsidRPr="00D37F96">
        <w:rPr>
          <w:rFonts w:ascii="Arial" w:hAnsi="Arial" w:cs="Arial"/>
          <w:sz w:val="22"/>
          <w:szCs w:val="22"/>
        </w:rPr>
        <w:t xml:space="preserve"> </w:t>
      </w:r>
      <w:r w:rsidR="0008631B" w:rsidRPr="00D37F96">
        <w:rPr>
          <w:rFonts w:ascii="Arial" w:hAnsi="Arial" w:cs="Arial"/>
          <w:bCs/>
          <w:sz w:val="22"/>
          <w:szCs w:val="22"/>
          <w:lang w:eastAsia="ar-SA"/>
        </w:rPr>
        <w:t xml:space="preserve">§ </w:t>
      </w:r>
      <w:r w:rsidR="006527CA" w:rsidRPr="00D37F96">
        <w:rPr>
          <w:rFonts w:ascii="Arial" w:hAnsi="Arial" w:cs="Arial"/>
          <w:sz w:val="22"/>
          <w:szCs w:val="22"/>
        </w:rPr>
        <w:t>9</w:t>
      </w:r>
      <w:r w:rsidR="006E2326" w:rsidRPr="00D37F96">
        <w:rPr>
          <w:rFonts w:ascii="Arial" w:hAnsi="Arial" w:cs="Arial"/>
          <w:sz w:val="22"/>
          <w:szCs w:val="22"/>
        </w:rPr>
        <w:t xml:space="preserve"> ust. 1</w:t>
      </w:r>
      <w:r w:rsidR="006527CA" w:rsidRPr="00D37F96">
        <w:rPr>
          <w:rFonts w:ascii="Arial" w:hAnsi="Arial" w:cs="Arial"/>
          <w:sz w:val="22"/>
          <w:szCs w:val="22"/>
        </w:rPr>
        <w:t>5</w:t>
      </w:r>
      <w:r w:rsidR="006E2326" w:rsidRPr="00D37F96">
        <w:rPr>
          <w:rFonts w:ascii="Arial" w:hAnsi="Arial" w:cs="Arial"/>
          <w:sz w:val="22"/>
          <w:szCs w:val="22"/>
        </w:rPr>
        <w:t xml:space="preserve"> i 1</w:t>
      </w:r>
      <w:r w:rsidR="006527CA" w:rsidRPr="00D37F96">
        <w:rPr>
          <w:rFonts w:ascii="Arial" w:hAnsi="Arial" w:cs="Arial"/>
          <w:sz w:val="22"/>
          <w:szCs w:val="22"/>
        </w:rPr>
        <w:t>5</w:t>
      </w:r>
      <w:r w:rsidR="0008631B" w:rsidRPr="00D37F96">
        <w:rPr>
          <w:rFonts w:ascii="Arial" w:hAnsi="Arial" w:cs="Arial"/>
          <w:sz w:val="22"/>
          <w:szCs w:val="22"/>
        </w:rPr>
        <w:t xml:space="preserve"> U</w:t>
      </w:r>
      <w:r w:rsidR="006E2326" w:rsidRPr="00D37F96">
        <w:rPr>
          <w:rFonts w:ascii="Arial" w:hAnsi="Arial" w:cs="Arial"/>
          <w:sz w:val="22"/>
          <w:szCs w:val="22"/>
        </w:rPr>
        <w:t>mowy</w:t>
      </w:r>
      <w:r w:rsidRPr="00D37F96">
        <w:rPr>
          <w:rFonts w:ascii="Arial" w:hAnsi="Arial" w:cs="Arial"/>
          <w:sz w:val="22"/>
          <w:szCs w:val="22"/>
        </w:rPr>
        <w:t xml:space="preserve"> lub </w:t>
      </w:r>
      <w:r w:rsidR="006E2326" w:rsidRPr="00D37F96">
        <w:rPr>
          <w:rFonts w:ascii="Arial" w:hAnsi="Arial" w:cs="Arial"/>
          <w:sz w:val="22"/>
          <w:szCs w:val="22"/>
        </w:rPr>
        <w:t xml:space="preserve">prawo </w:t>
      </w:r>
      <w:r w:rsidRPr="00D37F96">
        <w:rPr>
          <w:rFonts w:ascii="Arial" w:hAnsi="Arial" w:cs="Arial"/>
          <w:sz w:val="22"/>
          <w:szCs w:val="22"/>
        </w:rPr>
        <w:t>obniż</w:t>
      </w:r>
      <w:r w:rsidR="009143E5" w:rsidRPr="00D37F96">
        <w:rPr>
          <w:rFonts w:ascii="Arial" w:hAnsi="Arial" w:cs="Arial"/>
          <w:sz w:val="22"/>
          <w:szCs w:val="22"/>
        </w:rPr>
        <w:t>enia</w:t>
      </w:r>
      <w:r w:rsidRPr="00D37F96">
        <w:rPr>
          <w:rFonts w:ascii="Arial" w:hAnsi="Arial" w:cs="Arial"/>
          <w:sz w:val="22"/>
          <w:szCs w:val="22"/>
        </w:rPr>
        <w:t xml:space="preserve"> </w:t>
      </w:r>
      <w:r w:rsidR="009143E5" w:rsidRPr="00D37F96">
        <w:rPr>
          <w:rFonts w:ascii="Arial" w:hAnsi="Arial" w:cs="Arial"/>
          <w:sz w:val="22"/>
          <w:szCs w:val="22"/>
        </w:rPr>
        <w:t xml:space="preserve">ceny </w:t>
      </w:r>
      <w:r w:rsidRPr="00D37F96">
        <w:rPr>
          <w:rFonts w:ascii="Arial" w:hAnsi="Arial" w:cs="Arial"/>
          <w:sz w:val="22"/>
          <w:szCs w:val="22"/>
        </w:rPr>
        <w:t>o kwotę konieczną do usunięcia wad</w:t>
      </w:r>
      <w:r w:rsidR="00AA1C10" w:rsidRPr="00D37F96">
        <w:rPr>
          <w:rFonts w:ascii="Arial" w:hAnsi="Arial" w:cs="Arial"/>
          <w:sz w:val="22"/>
          <w:szCs w:val="22"/>
        </w:rPr>
        <w:t>.</w:t>
      </w:r>
    </w:p>
    <w:p w14:paraId="125B930A" w14:textId="6A8BB6BB" w:rsidR="002D4EC4" w:rsidRPr="00D37F96" w:rsidRDefault="002D4EC4" w:rsidP="00BA1C4B">
      <w:pPr>
        <w:widowControl w:val="0"/>
        <w:numPr>
          <w:ilvl w:val="0"/>
          <w:numId w:val="21"/>
        </w:numPr>
        <w:shd w:val="clear" w:color="auto" w:fill="FFFFFF"/>
        <w:tabs>
          <w:tab w:val="left" w:pos="540"/>
        </w:tabs>
        <w:suppressAutoHyphens/>
        <w:ind w:right="74"/>
        <w:jc w:val="both"/>
        <w:rPr>
          <w:rFonts w:ascii="Arial" w:hAnsi="Arial" w:cs="Arial"/>
          <w:sz w:val="22"/>
          <w:szCs w:val="22"/>
        </w:rPr>
      </w:pPr>
      <w:bookmarkStart w:id="53" w:name="_Hlk44263550"/>
      <w:r w:rsidRPr="00D37F96">
        <w:rPr>
          <w:rFonts w:ascii="Arial" w:hAnsi="Arial" w:cs="Arial"/>
          <w:sz w:val="22"/>
          <w:szCs w:val="22"/>
        </w:rPr>
        <w:t>Z</w:t>
      </w:r>
      <w:r w:rsidR="00F744C9" w:rsidRPr="00D37F96">
        <w:rPr>
          <w:rFonts w:ascii="Arial" w:hAnsi="Arial" w:cs="Arial"/>
          <w:sz w:val="22"/>
          <w:szCs w:val="22"/>
        </w:rPr>
        <w:t>amawiający</w:t>
      </w:r>
      <w:r w:rsidRPr="00D37F96">
        <w:rPr>
          <w:rFonts w:ascii="Arial" w:hAnsi="Arial" w:cs="Arial"/>
          <w:sz w:val="22"/>
          <w:szCs w:val="22"/>
        </w:rPr>
        <w:t xml:space="preserve"> w trakcie realizacji przedmiotu Umowy może przeprowadzić u Wykonawcy audyt bezpieczeństwa zgodnie z własnym Systemem Zarządzania Bezpieczeństwem </w:t>
      </w:r>
      <w:r w:rsidR="00E34739" w:rsidRPr="00D37F96">
        <w:rPr>
          <w:rFonts w:ascii="Arial" w:hAnsi="Arial" w:cs="Arial"/>
          <w:sz w:val="22"/>
          <w:szCs w:val="22"/>
        </w:rPr>
        <w:t>w </w:t>
      </w:r>
      <w:r w:rsidRPr="00D37F96">
        <w:rPr>
          <w:rFonts w:ascii="Arial" w:hAnsi="Arial" w:cs="Arial"/>
          <w:sz w:val="22"/>
          <w:szCs w:val="22"/>
        </w:rPr>
        <w:t xml:space="preserve">transporcie kolejowym oraz obowiązującymi przepisami bezpieczeństwa dla podmiotów rynku kolejowego w celu sprawdzenie zdolności do realizacji usług w zakresie budowy </w:t>
      </w:r>
      <w:r w:rsidR="00BF085A" w:rsidRPr="00D37F96">
        <w:rPr>
          <w:rFonts w:ascii="Arial" w:hAnsi="Arial" w:cs="Arial"/>
          <w:sz w:val="22"/>
          <w:szCs w:val="22"/>
        </w:rPr>
        <w:t xml:space="preserve">elektrycznych zespołów trakcyjnych. </w:t>
      </w:r>
      <w:r w:rsidRPr="00D37F96">
        <w:rPr>
          <w:rFonts w:ascii="Arial" w:hAnsi="Arial" w:cs="Arial"/>
          <w:sz w:val="22"/>
          <w:szCs w:val="22"/>
        </w:rPr>
        <w:t>Audyt może obejmować:</w:t>
      </w:r>
    </w:p>
    <w:p w14:paraId="5E24A772" w14:textId="657FB3C4" w:rsidR="002D4EC4" w:rsidRPr="00D37F96" w:rsidRDefault="002D4EC4" w:rsidP="00BA1C4B">
      <w:pPr>
        <w:pStyle w:val="Akapitzlist"/>
        <w:widowControl w:val="0"/>
        <w:numPr>
          <w:ilvl w:val="0"/>
          <w:numId w:val="22"/>
        </w:numPr>
        <w:suppressAutoHyphens/>
        <w:contextualSpacing/>
        <w:jc w:val="both"/>
        <w:rPr>
          <w:rFonts w:cs="Arial"/>
          <w:bCs/>
          <w:szCs w:val="22"/>
          <w:lang w:val="pl-PL" w:eastAsia="ar-SA"/>
        </w:rPr>
      </w:pPr>
      <w:r w:rsidRPr="00D37F96">
        <w:rPr>
          <w:rFonts w:cs="Arial"/>
          <w:bCs/>
          <w:szCs w:val="22"/>
          <w:lang w:val="pl-PL" w:eastAsia="ar-SA"/>
        </w:rPr>
        <w:t>Zapoznanie się z posiadanymi przez firmę systemami zarządzania, certyfikatami, świadectwami jakości oraz opiniami klientów firmy,</w:t>
      </w:r>
    </w:p>
    <w:p w14:paraId="3F389ED3" w14:textId="6E267766" w:rsidR="002D4EC4" w:rsidRPr="00D37F96" w:rsidRDefault="002D4EC4" w:rsidP="00BA1C4B">
      <w:pPr>
        <w:pStyle w:val="Akapitzlist"/>
        <w:widowControl w:val="0"/>
        <w:numPr>
          <w:ilvl w:val="0"/>
          <w:numId w:val="22"/>
        </w:numPr>
        <w:suppressAutoHyphens/>
        <w:contextualSpacing/>
        <w:jc w:val="both"/>
        <w:rPr>
          <w:rFonts w:cs="Arial"/>
          <w:bCs/>
          <w:szCs w:val="22"/>
          <w:lang w:val="pl-PL" w:eastAsia="ar-SA"/>
        </w:rPr>
      </w:pPr>
      <w:r w:rsidRPr="00D37F96">
        <w:rPr>
          <w:rFonts w:cs="Arial"/>
          <w:bCs/>
          <w:szCs w:val="22"/>
          <w:lang w:val="pl-PL" w:eastAsia="ar-SA"/>
        </w:rPr>
        <w:t>Zapoznanie się ze stosowanymi procedurami w procesie realizacji zamówionej usługi (</w:t>
      </w:r>
      <w:r w:rsidR="00F744C9" w:rsidRPr="00D37F96">
        <w:rPr>
          <w:rFonts w:cs="Arial"/>
          <w:bCs/>
          <w:szCs w:val="22"/>
          <w:lang w:val="pl-PL" w:eastAsia="ar-SA"/>
        </w:rPr>
        <w:t>w </w:t>
      </w:r>
      <w:r w:rsidRPr="00D37F96">
        <w:rPr>
          <w:rFonts w:cs="Arial"/>
          <w:bCs/>
          <w:szCs w:val="22"/>
          <w:lang w:val="pl-PL" w:eastAsia="ar-SA"/>
        </w:rPr>
        <w:t>tym z procesem reklamacyjnym),</w:t>
      </w:r>
    </w:p>
    <w:p w14:paraId="7A31D965" w14:textId="77777777" w:rsidR="002D4EC4" w:rsidRPr="00D37F96" w:rsidRDefault="002D4EC4" w:rsidP="00BA1C4B">
      <w:pPr>
        <w:pStyle w:val="Akapitzlist"/>
        <w:widowControl w:val="0"/>
        <w:numPr>
          <w:ilvl w:val="0"/>
          <w:numId w:val="22"/>
        </w:numPr>
        <w:suppressAutoHyphens/>
        <w:contextualSpacing/>
        <w:jc w:val="both"/>
        <w:rPr>
          <w:rFonts w:cs="Arial"/>
          <w:bCs/>
          <w:szCs w:val="22"/>
          <w:lang w:val="pl-PL" w:eastAsia="ar-SA"/>
        </w:rPr>
      </w:pPr>
      <w:r w:rsidRPr="00D37F96">
        <w:rPr>
          <w:rFonts w:cs="Arial"/>
          <w:bCs/>
          <w:szCs w:val="22"/>
          <w:lang w:val="pl-PL" w:eastAsia="ar-SA"/>
        </w:rPr>
        <w:t>Przegląd kompetencji zawodowych pracowników związanych z realizowaną usług,</w:t>
      </w:r>
    </w:p>
    <w:p w14:paraId="656DE23D" w14:textId="6F204C54" w:rsidR="002D4EC4" w:rsidRPr="00D37F96" w:rsidRDefault="002D4EC4" w:rsidP="00BA1C4B">
      <w:pPr>
        <w:pStyle w:val="Akapitzlist"/>
        <w:widowControl w:val="0"/>
        <w:numPr>
          <w:ilvl w:val="0"/>
          <w:numId w:val="22"/>
        </w:numPr>
        <w:suppressAutoHyphens/>
        <w:contextualSpacing/>
        <w:jc w:val="both"/>
        <w:rPr>
          <w:rFonts w:cs="Arial"/>
          <w:bCs/>
          <w:szCs w:val="22"/>
          <w:lang w:val="pl-PL" w:eastAsia="ar-SA"/>
        </w:rPr>
      </w:pPr>
      <w:r w:rsidRPr="00D37F96">
        <w:rPr>
          <w:rFonts w:cs="Arial"/>
          <w:bCs/>
          <w:szCs w:val="22"/>
          <w:lang w:val="pl-PL" w:eastAsia="ar-SA"/>
        </w:rPr>
        <w:t>Ocena sposobu komunikowania się z zamawiającym,</w:t>
      </w:r>
    </w:p>
    <w:p w14:paraId="438D2363" w14:textId="77777777" w:rsidR="002D4EC4" w:rsidRPr="00D37F96" w:rsidRDefault="002D4EC4" w:rsidP="00BA1C4B">
      <w:pPr>
        <w:pStyle w:val="Akapitzlist"/>
        <w:widowControl w:val="0"/>
        <w:numPr>
          <w:ilvl w:val="0"/>
          <w:numId w:val="22"/>
        </w:numPr>
        <w:suppressAutoHyphens/>
        <w:contextualSpacing/>
        <w:jc w:val="both"/>
        <w:rPr>
          <w:rFonts w:cs="Arial"/>
          <w:bCs/>
          <w:szCs w:val="22"/>
          <w:lang w:val="pl-PL" w:eastAsia="ar-SA"/>
        </w:rPr>
      </w:pPr>
      <w:r w:rsidRPr="00D37F96">
        <w:rPr>
          <w:rFonts w:cs="Arial"/>
          <w:bCs/>
          <w:szCs w:val="22"/>
          <w:lang w:val="pl-PL" w:eastAsia="ar-SA"/>
        </w:rPr>
        <w:lastRenderedPageBreak/>
        <w:t>Ocena zaplecza technicznego niezbędnego do realizacji zamówionej usługi,</w:t>
      </w:r>
    </w:p>
    <w:p w14:paraId="18937604" w14:textId="77777777" w:rsidR="002D4EC4" w:rsidRPr="00D37F96" w:rsidRDefault="002D4EC4" w:rsidP="00BA1C4B">
      <w:pPr>
        <w:pStyle w:val="Akapitzlist"/>
        <w:widowControl w:val="0"/>
        <w:numPr>
          <w:ilvl w:val="0"/>
          <w:numId w:val="22"/>
        </w:numPr>
        <w:suppressAutoHyphens/>
        <w:contextualSpacing/>
        <w:jc w:val="both"/>
        <w:rPr>
          <w:rFonts w:cs="Arial"/>
          <w:bCs/>
          <w:szCs w:val="22"/>
          <w:lang w:val="pl-PL" w:eastAsia="ar-SA"/>
        </w:rPr>
      </w:pPr>
      <w:r w:rsidRPr="00D37F96">
        <w:rPr>
          <w:rFonts w:cs="Arial"/>
          <w:bCs/>
          <w:szCs w:val="22"/>
          <w:lang w:val="pl-PL" w:eastAsia="ar-SA"/>
        </w:rPr>
        <w:t>Zapoznanie się z metodyką prowadzenia nadzoru wewnętrznego nad jakością realizowanych usług.</w:t>
      </w:r>
      <w:bookmarkEnd w:id="53"/>
    </w:p>
    <w:bookmarkEnd w:id="52"/>
    <w:p w14:paraId="32AF5C17" w14:textId="16FDA485" w:rsidR="00B5059D" w:rsidRPr="00D37F96" w:rsidRDefault="00B5059D" w:rsidP="00F744C9">
      <w:pPr>
        <w:pStyle w:val="Akapitzlist"/>
        <w:rPr>
          <w:rFonts w:cs="Arial"/>
          <w:b/>
          <w:szCs w:val="22"/>
          <w:lang w:val="pl-PL" w:eastAsia="ar-SA"/>
        </w:rPr>
      </w:pPr>
    </w:p>
    <w:p w14:paraId="1AFDF5F2" w14:textId="630C9232" w:rsidR="00FE559E" w:rsidRPr="00D37F96" w:rsidRDefault="00FE559E" w:rsidP="004C14CC">
      <w:pPr>
        <w:pStyle w:val="A-SIWZustpnum"/>
        <w:numPr>
          <w:ilvl w:val="0"/>
          <w:numId w:val="0"/>
        </w:numPr>
        <w:tabs>
          <w:tab w:val="left" w:pos="1418"/>
        </w:tabs>
        <w:spacing w:before="0"/>
        <w:jc w:val="center"/>
        <w:rPr>
          <w:rFonts w:ascii="Arial" w:hAnsi="Arial" w:cs="Arial"/>
          <w:b/>
          <w:sz w:val="22"/>
          <w:szCs w:val="22"/>
        </w:rPr>
      </w:pPr>
      <w:r w:rsidRPr="00D37F96">
        <w:rPr>
          <w:rFonts w:ascii="Arial" w:hAnsi="Arial" w:cs="Arial"/>
          <w:b/>
          <w:sz w:val="22"/>
          <w:szCs w:val="22"/>
        </w:rPr>
        <w:t xml:space="preserve">§ 5 </w:t>
      </w:r>
    </w:p>
    <w:p w14:paraId="1BD1097A" w14:textId="77777777" w:rsidR="00FE559E" w:rsidRPr="00D37F96" w:rsidRDefault="00FE559E" w:rsidP="004C14CC">
      <w:pPr>
        <w:pStyle w:val="A-SIWZustpnum"/>
        <w:numPr>
          <w:ilvl w:val="0"/>
          <w:numId w:val="0"/>
        </w:numPr>
        <w:tabs>
          <w:tab w:val="left" w:pos="1418"/>
        </w:tabs>
        <w:spacing w:before="0"/>
        <w:jc w:val="center"/>
        <w:rPr>
          <w:rFonts w:ascii="Arial" w:hAnsi="Arial" w:cs="Arial"/>
          <w:b/>
          <w:sz w:val="22"/>
          <w:szCs w:val="22"/>
        </w:rPr>
      </w:pPr>
      <w:r w:rsidRPr="00D37F96">
        <w:rPr>
          <w:rFonts w:ascii="Arial" w:hAnsi="Arial" w:cs="Arial"/>
          <w:b/>
          <w:sz w:val="22"/>
          <w:szCs w:val="22"/>
        </w:rPr>
        <w:t>Cena</w:t>
      </w:r>
    </w:p>
    <w:p w14:paraId="42F9725E" w14:textId="30B26917" w:rsidR="00813BB7" w:rsidRPr="00D37F96" w:rsidRDefault="00E44766" w:rsidP="00BA1C4B">
      <w:pPr>
        <w:widowControl w:val="0"/>
        <w:numPr>
          <w:ilvl w:val="0"/>
          <w:numId w:val="51"/>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Cena</w:t>
      </w:r>
      <w:r w:rsidR="00FE559E" w:rsidRPr="00D37F96">
        <w:rPr>
          <w:rFonts w:ascii="Arial" w:hAnsi="Arial" w:cs="Arial"/>
          <w:sz w:val="22"/>
          <w:szCs w:val="22"/>
        </w:rPr>
        <w:t xml:space="preserve"> </w:t>
      </w:r>
      <w:r w:rsidR="00D51075" w:rsidRPr="00D37F96">
        <w:rPr>
          <w:rFonts w:ascii="Arial" w:hAnsi="Arial" w:cs="Arial"/>
          <w:sz w:val="22"/>
          <w:szCs w:val="22"/>
        </w:rPr>
        <w:t xml:space="preserve">łączna, ryczałtowa </w:t>
      </w:r>
      <w:r w:rsidR="00FE559E" w:rsidRPr="00D37F96">
        <w:rPr>
          <w:rFonts w:ascii="Arial" w:hAnsi="Arial" w:cs="Arial"/>
          <w:sz w:val="22"/>
          <w:szCs w:val="22"/>
        </w:rPr>
        <w:t xml:space="preserve">za należytą realizację przedmiotu </w:t>
      </w:r>
      <w:r w:rsidR="004D1E6D" w:rsidRPr="00D37F96">
        <w:rPr>
          <w:rFonts w:ascii="Arial" w:hAnsi="Arial" w:cs="Arial"/>
          <w:sz w:val="22"/>
          <w:szCs w:val="22"/>
        </w:rPr>
        <w:t>U</w:t>
      </w:r>
      <w:r w:rsidR="00FE559E" w:rsidRPr="00D37F96">
        <w:rPr>
          <w:rFonts w:ascii="Arial" w:hAnsi="Arial" w:cs="Arial"/>
          <w:sz w:val="22"/>
          <w:szCs w:val="22"/>
        </w:rPr>
        <w:t xml:space="preserve">mowy </w:t>
      </w:r>
      <w:r w:rsidR="00234C0B" w:rsidRPr="00D37F96">
        <w:rPr>
          <w:rFonts w:ascii="Arial" w:hAnsi="Arial" w:cs="Arial"/>
          <w:sz w:val="22"/>
          <w:szCs w:val="22"/>
        </w:rPr>
        <w:t xml:space="preserve">przez Wykonawcę </w:t>
      </w:r>
      <w:r w:rsidR="00DC2F2B" w:rsidRPr="00D37F96">
        <w:rPr>
          <w:rFonts w:ascii="Arial" w:hAnsi="Arial" w:cs="Arial"/>
          <w:sz w:val="22"/>
          <w:szCs w:val="22"/>
        </w:rPr>
        <w:t xml:space="preserve">tj. </w:t>
      </w:r>
      <w:r w:rsidR="00FE559E" w:rsidRPr="00D37F96">
        <w:rPr>
          <w:rFonts w:ascii="Arial" w:hAnsi="Arial" w:cs="Arial"/>
          <w:sz w:val="22"/>
          <w:szCs w:val="22"/>
        </w:rPr>
        <w:t>wynosi</w:t>
      </w:r>
      <w:r w:rsidR="00DD6B98" w:rsidRPr="00D37F96">
        <w:rPr>
          <w:rFonts w:ascii="Arial" w:hAnsi="Arial" w:cs="Arial"/>
          <w:sz w:val="22"/>
          <w:szCs w:val="22"/>
        </w:rPr>
        <w:t xml:space="preserve"> łącznie</w:t>
      </w:r>
      <w:r w:rsidR="008F6B7A" w:rsidRPr="00D37F96">
        <w:rPr>
          <w:rFonts w:ascii="Arial" w:hAnsi="Arial" w:cs="Arial"/>
          <w:sz w:val="22"/>
          <w:szCs w:val="22"/>
        </w:rPr>
        <w:t>:</w:t>
      </w:r>
      <w:r w:rsidR="00FE559E" w:rsidRPr="00D37F96">
        <w:rPr>
          <w:rFonts w:ascii="Arial" w:hAnsi="Arial" w:cs="Arial"/>
          <w:sz w:val="22"/>
          <w:szCs w:val="22"/>
        </w:rPr>
        <w:t xml:space="preserve"> </w:t>
      </w:r>
    </w:p>
    <w:p w14:paraId="2B22EE63" w14:textId="62ED9C79" w:rsidR="006B68CA" w:rsidRPr="00D37F96" w:rsidRDefault="006B68CA" w:rsidP="00813BB7">
      <w:pPr>
        <w:pStyle w:val="Tekstpodstawowy"/>
        <w:spacing w:line="276" w:lineRule="auto"/>
        <w:ind w:firstLine="720"/>
        <w:jc w:val="both"/>
        <w:rPr>
          <w:rFonts w:ascii="Arial" w:hAnsi="Arial" w:cs="Arial"/>
          <w:sz w:val="22"/>
          <w:szCs w:val="22"/>
        </w:rPr>
      </w:pPr>
      <w:r w:rsidRPr="00D37F96">
        <w:rPr>
          <w:rFonts w:ascii="Arial" w:hAnsi="Arial" w:cs="Arial"/>
          <w:sz w:val="22"/>
          <w:szCs w:val="22"/>
        </w:rPr>
        <w:t>cena brutto:.................................</w:t>
      </w:r>
      <w:r w:rsidR="008F6B7A" w:rsidRPr="00D37F96">
        <w:rPr>
          <w:rFonts w:ascii="Arial" w:hAnsi="Arial" w:cs="Arial"/>
          <w:sz w:val="22"/>
          <w:szCs w:val="22"/>
        </w:rPr>
        <w:t>......</w:t>
      </w:r>
      <w:r w:rsidR="00813BB7" w:rsidRPr="00D37F96">
        <w:rPr>
          <w:rFonts w:ascii="Arial" w:hAnsi="Arial" w:cs="Arial"/>
          <w:sz w:val="22"/>
          <w:szCs w:val="22"/>
        </w:rPr>
        <w:t>..................................</w:t>
      </w:r>
      <w:r w:rsidR="008F6B7A" w:rsidRPr="00D37F96">
        <w:rPr>
          <w:rFonts w:ascii="Arial" w:hAnsi="Arial" w:cs="Arial"/>
          <w:sz w:val="22"/>
          <w:szCs w:val="22"/>
        </w:rPr>
        <w:t>................................</w:t>
      </w:r>
      <w:r w:rsidRPr="00D37F96">
        <w:rPr>
          <w:rFonts w:ascii="Arial" w:hAnsi="Arial" w:cs="Arial"/>
          <w:sz w:val="22"/>
          <w:szCs w:val="22"/>
        </w:rPr>
        <w:t>zł,</w:t>
      </w:r>
    </w:p>
    <w:p w14:paraId="76200C07" w14:textId="112559BE" w:rsidR="006B68CA" w:rsidRPr="00D37F96" w:rsidRDefault="006B68CA" w:rsidP="00813BB7">
      <w:pPr>
        <w:pStyle w:val="Tekstpodstawowy"/>
        <w:spacing w:line="276" w:lineRule="auto"/>
        <w:ind w:firstLine="720"/>
        <w:rPr>
          <w:rFonts w:ascii="Arial" w:hAnsi="Arial" w:cs="Arial"/>
          <w:sz w:val="22"/>
          <w:szCs w:val="22"/>
        </w:rPr>
      </w:pPr>
      <w:r w:rsidRPr="00D37F96">
        <w:rPr>
          <w:rFonts w:ascii="Arial" w:hAnsi="Arial" w:cs="Arial"/>
          <w:sz w:val="22"/>
          <w:szCs w:val="22"/>
        </w:rPr>
        <w:t>słownie................................................................................................................zł</w:t>
      </w:r>
      <w:r w:rsidR="00813BB7" w:rsidRPr="00D37F96">
        <w:rPr>
          <w:rFonts w:ascii="Arial" w:hAnsi="Arial" w:cs="Arial"/>
          <w:sz w:val="22"/>
          <w:szCs w:val="22"/>
        </w:rPr>
        <w:t>,</w:t>
      </w:r>
    </w:p>
    <w:p w14:paraId="467A4DFF" w14:textId="60F07FD9" w:rsidR="006B68CA" w:rsidRPr="00D37F96" w:rsidRDefault="006B68CA" w:rsidP="00813BB7">
      <w:pPr>
        <w:pStyle w:val="Tekstpodstawowy"/>
        <w:spacing w:line="276" w:lineRule="auto"/>
        <w:ind w:firstLine="720"/>
        <w:rPr>
          <w:rFonts w:ascii="Arial" w:hAnsi="Arial" w:cs="Arial"/>
          <w:sz w:val="22"/>
          <w:szCs w:val="22"/>
        </w:rPr>
      </w:pPr>
      <w:r w:rsidRPr="00D37F96">
        <w:rPr>
          <w:rFonts w:ascii="Arial" w:hAnsi="Arial" w:cs="Arial"/>
          <w:sz w:val="22"/>
          <w:szCs w:val="22"/>
        </w:rPr>
        <w:t>w tym kwota netto.............................</w:t>
      </w:r>
      <w:r w:rsidR="00813BB7" w:rsidRPr="00D37F96">
        <w:rPr>
          <w:rFonts w:ascii="Arial" w:hAnsi="Arial" w:cs="Arial"/>
          <w:sz w:val="22"/>
          <w:szCs w:val="22"/>
        </w:rPr>
        <w:t>...................................................</w:t>
      </w:r>
      <w:r w:rsidRPr="00D37F96">
        <w:rPr>
          <w:rFonts w:ascii="Arial" w:hAnsi="Arial" w:cs="Arial"/>
          <w:sz w:val="22"/>
          <w:szCs w:val="22"/>
        </w:rPr>
        <w:t>..............zł</w:t>
      </w:r>
      <w:r w:rsidR="00813BB7" w:rsidRPr="00D37F96">
        <w:rPr>
          <w:rFonts w:ascii="Arial" w:hAnsi="Arial" w:cs="Arial"/>
          <w:sz w:val="22"/>
          <w:szCs w:val="22"/>
        </w:rPr>
        <w:t>,</w:t>
      </w:r>
    </w:p>
    <w:p w14:paraId="5D0F0760" w14:textId="0565A005" w:rsidR="006B68CA" w:rsidRPr="00D37F96" w:rsidRDefault="006B68CA" w:rsidP="00813BB7">
      <w:pPr>
        <w:pStyle w:val="Tekstpodstawowy"/>
        <w:spacing w:line="276" w:lineRule="auto"/>
        <w:ind w:firstLine="720"/>
        <w:rPr>
          <w:rFonts w:ascii="Arial" w:hAnsi="Arial" w:cs="Arial"/>
          <w:sz w:val="22"/>
          <w:szCs w:val="22"/>
        </w:rPr>
      </w:pPr>
      <w:r w:rsidRPr="00D37F96">
        <w:rPr>
          <w:rFonts w:ascii="Arial" w:hAnsi="Arial" w:cs="Arial"/>
          <w:sz w:val="22"/>
          <w:szCs w:val="22"/>
        </w:rPr>
        <w:t>słownie................................................................................................................zł</w:t>
      </w:r>
      <w:r w:rsidR="00813BB7" w:rsidRPr="00D37F96">
        <w:rPr>
          <w:rFonts w:ascii="Arial" w:hAnsi="Arial" w:cs="Arial"/>
          <w:sz w:val="22"/>
          <w:szCs w:val="22"/>
        </w:rPr>
        <w:t>,</w:t>
      </w:r>
    </w:p>
    <w:p w14:paraId="249AE29E" w14:textId="26B8A0C8" w:rsidR="006B68CA" w:rsidRPr="00D37F96" w:rsidRDefault="006B68CA" w:rsidP="00813BB7">
      <w:pPr>
        <w:pStyle w:val="Tekstpodstawowy"/>
        <w:spacing w:line="276" w:lineRule="auto"/>
        <w:ind w:left="720"/>
        <w:rPr>
          <w:rFonts w:ascii="Arial" w:hAnsi="Arial" w:cs="Arial"/>
          <w:sz w:val="22"/>
          <w:szCs w:val="22"/>
        </w:rPr>
      </w:pPr>
      <w:r w:rsidRPr="00D37F96">
        <w:rPr>
          <w:rFonts w:ascii="Arial" w:hAnsi="Arial" w:cs="Arial"/>
          <w:sz w:val="22"/>
          <w:szCs w:val="22"/>
        </w:rPr>
        <w:t>wysokość podatku VAT ..............................% tj................................................................zł</w:t>
      </w:r>
      <w:r w:rsidR="00813BB7" w:rsidRPr="00D37F96">
        <w:rPr>
          <w:rFonts w:ascii="Arial" w:hAnsi="Arial" w:cs="Arial"/>
          <w:sz w:val="22"/>
          <w:szCs w:val="22"/>
        </w:rPr>
        <w:t>,</w:t>
      </w:r>
    </w:p>
    <w:p w14:paraId="64F47AB9" w14:textId="7E369FF4" w:rsidR="006B68CA" w:rsidRPr="00D37F96" w:rsidRDefault="006B68CA" w:rsidP="00813BB7">
      <w:pPr>
        <w:pStyle w:val="Tekstpodstawowy"/>
        <w:spacing w:line="276" w:lineRule="auto"/>
        <w:ind w:firstLine="720"/>
        <w:rPr>
          <w:rFonts w:ascii="Arial" w:hAnsi="Arial" w:cs="Arial"/>
          <w:sz w:val="22"/>
          <w:szCs w:val="22"/>
        </w:rPr>
      </w:pPr>
      <w:r w:rsidRPr="00D37F96">
        <w:rPr>
          <w:rFonts w:ascii="Arial" w:hAnsi="Arial" w:cs="Arial"/>
          <w:sz w:val="22"/>
          <w:szCs w:val="22"/>
        </w:rPr>
        <w:t>słownie.................................................................................................................zł</w:t>
      </w:r>
      <w:r w:rsidR="00BA1C4B" w:rsidRPr="00D37F96">
        <w:rPr>
          <w:rFonts w:ascii="Arial" w:hAnsi="Arial" w:cs="Arial"/>
          <w:sz w:val="22"/>
          <w:szCs w:val="22"/>
        </w:rPr>
        <w:t>.</w:t>
      </w:r>
    </w:p>
    <w:p w14:paraId="0EFA0193" w14:textId="57498B84" w:rsidR="006B68CA" w:rsidRPr="00D37F96" w:rsidRDefault="008F6B7A" w:rsidP="00BA1C4B">
      <w:pPr>
        <w:widowControl w:val="0"/>
        <w:numPr>
          <w:ilvl w:val="0"/>
          <w:numId w:val="51"/>
        </w:numPr>
        <w:shd w:val="clear" w:color="auto" w:fill="FFFFFF"/>
        <w:tabs>
          <w:tab w:val="left" w:pos="540"/>
        </w:tabs>
        <w:suppressAutoHyphens/>
        <w:ind w:right="74"/>
        <w:jc w:val="both"/>
        <w:rPr>
          <w:rFonts w:ascii="Arial" w:hAnsi="Arial" w:cs="Arial"/>
          <w:sz w:val="22"/>
          <w:szCs w:val="22"/>
        </w:rPr>
      </w:pPr>
      <w:bookmarkStart w:id="54" w:name="_Hlk101615795"/>
      <w:bookmarkStart w:id="55" w:name="_Hlk536082105"/>
      <w:r w:rsidRPr="00D37F96">
        <w:rPr>
          <w:rFonts w:ascii="Arial" w:hAnsi="Arial" w:cs="Arial"/>
          <w:sz w:val="22"/>
          <w:szCs w:val="22"/>
        </w:rPr>
        <w:t xml:space="preserve">W ramach ceny opisanej w ust. 1 niniejszego paragrafu </w:t>
      </w:r>
      <w:bookmarkEnd w:id="54"/>
      <w:r w:rsidR="006B68CA" w:rsidRPr="00D37F96">
        <w:rPr>
          <w:rFonts w:ascii="Arial" w:hAnsi="Arial" w:cs="Arial"/>
          <w:sz w:val="22"/>
          <w:szCs w:val="22"/>
        </w:rPr>
        <w:t xml:space="preserve">cena jednego elektrycznego zespołu trakcyjnego </w:t>
      </w:r>
      <w:bookmarkEnd w:id="55"/>
      <w:r w:rsidR="006B68CA" w:rsidRPr="00D37F96">
        <w:rPr>
          <w:rFonts w:ascii="Arial" w:hAnsi="Arial" w:cs="Arial"/>
          <w:sz w:val="22"/>
          <w:szCs w:val="22"/>
        </w:rPr>
        <w:t>wynosi:</w:t>
      </w:r>
    </w:p>
    <w:p w14:paraId="281B10D6" w14:textId="7718E565" w:rsidR="006B68CA" w:rsidRPr="00D37F96" w:rsidRDefault="006B68CA" w:rsidP="00813BB7">
      <w:pPr>
        <w:pStyle w:val="Tekstpodstawowy"/>
        <w:spacing w:line="276" w:lineRule="auto"/>
        <w:ind w:firstLine="720"/>
        <w:rPr>
          <w:rFonts w:ascii="Arial" w:hAnsi="Arial" w:cs="Arial"/>
          <w:sz w:val="22"/>
          <w:szCs w:val="22"/>
        </w:rPr>
      </w:pPr>
      <w:r w:rsidRPr="00D37F96">
        <w:rPr>
          <w:rFonts w:ascii="Arial" w:hAnsi="Arial" w:cs="Arial"/>
          <w:sz w:val="22"/>
          <w:szCs w:val="22"/>
        </w:rPr>
        <w:t>cena brutto:.......................</w:t>
      </w:r>
      <w:r w:rsidR="00813BB7" w:rsidRPr="00D37F96">
        <w:rPr>
          <w:rFonts w:ascii="Arial" w:hAnsi="Arial" w:cs="Arial"/>
          <w:sz w:val="22"/>
          <w:szCs w:val="22"/>
        </w:rPr>
        <w:t>.........................................................................</w:t>
      </w:r>
      <w:r w:rsidRPr="00D37F96">
        <w:rPr>
          <w:rFonts w:ascii="Arial" w:hAnsi="Arial" w:cs="Arial"/>
          <w:sz w:val="22"/>
          <w:szCs w:val="22"/>
        </w:rPr>
        <w:t>..........zł,</w:t>
      </w:r>
    </w:p>
    <w:p w14:paraId="3161B091" w14:textId="403F2A59" w:rsidR="006B68CA" w:rsidRPr="00D37F96" w:rsidRDefault="006B68CA" w:rsidP="00813BB7">
      <w:pPr>
        <w:pStyle w:val="Tekstpodstawowy"/>
        <w:spacing w:line="276" w:lineRule="auto"/>
        <w:ind w:firstLine="720"/>
        <w:rPr>
          <w:rFonts w:ascii="Arial" w:hAnsi="Arial" w:cs="Arial"/>
          <w:sz w:val="22"/>
          <w:szCs w:val="22"/>
        </w:rPr>
      </w:pPr>
      <w:r w:rsidRPr="00D37F96">
        <w:rPr>
          <w:rFonts w:ascii="Arial" w:hAnsi="Arial" w:cs="Arial"/>
          <w:sz w:val="22"/>
          <w:szCs w:val="22"/>
        </w:rPr>
        <w:t>słownie................................................................................................................zł</w:t>
      </w:r>
      <w:r w:rsidR="00813BB7" w:rsidRPr="00D37F96">
        <w:rPr>
          <w:rFonts w:ascii="Arial" w:hAnsi="Arial" w:cs="Arial"/>
          <w:sz w:val="22"/>
          <w:szCs w:val="22"/>
        </w:rPr>
        <w:t>,</w:t>
      </w:r>
    </w:p>
    <w:p w14:paraId="0BBF87D1" w14:textId="3107FC80" w:rsidR="006B68CA" w:rsidRPr="00D37F96" w:rsidRDefault="006B68CA" w:rsidP="00813BB7">
      <w:pPr>
        <w:pStyle w:val="Tekstpodstawowy"/>
        <w:spacing w:line="276" w:lineRule="auto"/>
        <w:ind w:firstLine="720"/>
        <w:rPr>
          <w:rFonts w:ascii="Arial" w:hAnsi="Arial" w:cs="Arial"/>
          <w:sz w:val="22"/>
          <w:szCs w:val="22"/>
        </w:rPr>
      </w:pPr>
      <w:r w:rsidRPr="00D37F96">
        <w:rPr>
          <w:rFonts w:ascii="Arial" w:hAnsi="Arial" w:cs="Arial"/>
          <w:sz w:val="22"/>
          <w:szCs w:val="22"/>
        </w:rPr>
        <w:t>w tym kwota netto.................................</w:t>
      </w:r>
      <w:r w:rsidR="00813BB7" w:rsidRPr="00D37F96">
        <w:rPr>
          <w:rFonts w:ascii="Arial" w:hAnsi="Arial" w:cs="Arial"/>
          <w:sz w:val="22"/>
          <w:szCs w:val="22"/>
        </w:rPr>
        <w:t>....................................................</w:t>
      </w:r>
      <w:r w:rsidRPr="00D37F96">
        <w:rPr>
          <w:rFonts w:ascii="Arial" w:hAnsi="Arial" w:cs="Arial"/>
          <w:sz w:val="22"/>
          <w:szCs w:val="22"/>
        </w:rPr>
        <w:t>..........zł</w:t>
      </w:r>
      <w:r w:rsidR="00813BB7" w:rsidRPr="00D37F96">
        <w:rPr>
          <w:rFonts w:ascii="Arial" w:hAnsi="Arial" w:cs="Arial"/>
          <w:sz w:val="22"/>
          <w:szCs w:val="22"/>
        </w:rPr>
        <w:t>,</w:t>
      </w:r>
    </w:p>
    <w:p w14:paraId="4DCA07EF" w14:textId="52487099" w:rsidR="006B68CA" w:rsidRPr="00D37F96" w:rsidRDefault="006B68CA" w:rsidP="00813BB7">
      <w:pPr>
        <w:pStyle w:val="Tekstpodstawowy"/>
        <w:spacing w:line="276" w:lineRule="auto"/>
        <w:ind w:firstLine="720"/>
        <w:rPr>
          <w:rFonts w:ascii="Arial" w:hAnsi="Arial" w:cs="Arial"/>
          <w:sz w:val="22"/>
          <w:szCs w:val="22"/>
        </w:rPr>
      </w:pPr>
      <w:r w:rsidRPr="00D37F96">
        <w:rPr>
          <w:rFonts w:ascii="Arial" w:hAnsi="Arial" w:cs="Arial"/>
          <w:sz w:val="22"/>
          <w:szCs w:val="22"/>
        </w:rPr>
        <w:t>słownie................................................................................................................zł</w:t>
      </w:r>
      <w:r w:rsidR="00813BB7" w:rsidRPr="00D37F96">
        <w:rPr>
          <w:rFonts w:ascii="Arial" w:hAnsi="Arial" w:cs="Arial"/>
          <w:sz w:val="22"/>
          <w:szCs w:val="22"/>
        </w:rPr>
        <w:t>,</w:t>
      </w:r>
    </w:p>
    <w:p w14:paraId="5A9F3FB4" w14:textId="4014765F" w:rsidR="006B68CA" w:rsidRPr="00D37F96" w:rsidRDefault="006B68CA" w:rsidP="00813BB7">
      <w:pPr>
        <w:pStyle w:val="Tekstpodstawowy"/>
        <w:spacing w:line="276" w:lineRule="auto"/>
        <w:ind w:left="720"/>
        <w:rPr>
          <w:rFonts w:ascii="Arial" w:hAnsi="Arial" w:cs="Arial"/>
          <w:sz w:val="22"/>
          <w:szCs w:val="22"/>
        </w:rPr>
      </w:pPr>
      <w:r w:rsidRPr="00D37F96">
        <w:rPr>
          <w:rFonts w:ascii="Arial" w:hAnsi="Arial" w:cs="Arial"/>
          <w:sz w:val="22"/>
          <w:szCs w:val="22"/>
        </w:rPr>
        <w:t>wysokość podatku VAT .............................% tj................................................................zł</w:t>
      </w:r>
      <w:r w:rsidR="00813BB7" w:rsidRPr="00D37F96">
        <w:rPr>
          <w:rFonts w:ascii="Arial" w:hAnsi="Arial" w:cs="Arial"/>
          <w:sz w:val="22"/>
          <w:szCs w:val="22"/>
        </w:rPr>
        <w:t>,</w:t>
      </w:r>
    </w:p>
    <w:p w14:paraId="2A5BBB1A" w14:textId="0CDCAD88" w:rsidR="006B68CA" w:rsidRPr="00D37F96" w:rsidRDefault="006B68CA" w:rsidP="00813BB7">
      <w:pPr>
        <w:pStyle w:val="Tekstpodstawowy"/>
        <w:spacing w:line="276" w:lineRule="auto"/>
        <w:ind w:firstLine="720"/>
        <w:rPr>
          <w:rFonts w:ascii="Arial" w:hAnsi="Arial" w:cs="Arial"/>
          <w:sz w:val="22"/>
          <w:szCs w:val="22"/>
        </w:rPr>
      </w:pPr>
      <w:r w:rsidRPr="00D37F96">
        <w:rPr>
          <w:rFonts w:ascii="Arial" w:hAnsi="Arial" w:cs="Arial"/>
          <w:sz w:val="22"/>
          <w:szCs w:val="22"/>
        </w:rPr>
        <w:t>słownie.................................................................................................................zł</w:t>
      </w:r>
      <w:r w:rsidR="00BA1C4B" w:rsidRPr="00D37F96">
        <w:rPr>
          <w:rFonts w:ascii="Arial" w:hAnsi="Arial" w:cs="Arial"/>
          <w:sz w:val="22"/>
          <w:szCs w:val="22"/>
        </w:rPr>
        <w:t>.</w:t>
      </w:r>
    </w:p>
    <w:p w14:paraId="6A461317" w14:textId="4A2D3CF1" w:rsidR="006B68CA" w:rsidRPr="00D37F96" w:rsidRDefault="008F6B7A" w:rsidP="00A052B3">
      <w:pPr>
        <w:widowControl w:val="0"/>
        <w:numPr>
          <w:ilvl w:val="0"/>
          <w:numId w:val="51"/>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 xml:space="preserve">W ramach ceny opisanej w ust. 1 niniejszego paragrafu </w:t>
      </w:r>
      <w:r w:rsidR="006B68CA" w:rsidRPr="00D37F96">
        <w:rPr>
          <w:rFonts w:ascii="Arial" w:hAnsi="Arial" w:cs="Arial"/>
          <w:sz w:val="22"/>
          <w:szCs w:val="22"/>
        </w:rPr>
        <w:t>cena łączna za Sprzęt określony w Tabeli stanowiącej zał. Nr 6 do SWZ wynosi:</w:t>
      </w:r>
    </w:p>
    <w:p w14:paraId="1D573FEF" w14:textId="1A9BE159" w:rsidR="006B68CA" w:rsidRPr="00D37F96" w:rsidRDefault="006B68CA" w:rsidP="00A052B3">
      <w:pPr>
        <w:pStyle w:val="Tekstpodstawowy"/>
        <w:spacing w:line="276" w:lineRule="auto"/>
        <w:ind w:firstLine="720"/>
        <w:rPr>
          <w:rFonts w:ascii="Arial" w:hAnsi="Arial" w:cs="Arial"/>
          <w:sz w:val="22"/>
          <w:szCs w:val="22"/>
        </w:rPr>
      </w:pPr>
      <w:r w:rsidRPr="00D37F96">
        <w:rPr>
          <w:rFonts w:ascii="Arial" w:hAnsi="Arial" w:cs="Arial"/>
          <w:sz w:val="22"/>
          <w:szCs w:val="22"/>
        </w:rPr>
        <w:t>cena brutto:..................</w:t>
      </w:r>
      <w:r w:rsidR="00813BB7" w:rsidRPr="00D37F96">
        <w:rPr>
          <w:rFonts w:ascii="Arial" w:hAnsi="Arial" w:cs="Arial"/>
          <w:sz w:val="22"/>
          <w:szCs w:val="22"/>
        </w:rPr>
        <w:t>..........................................................................</w:t>
      </w:r>
      <w:r w:rsidRPr="00D37F96">
        <w:rPr>
          <w:rFonts w:ascii="Arial" w:hAnsi="Arial" w:cs="Arial"/>
          <w:sz w:val="22"/>
          <w:szCs w:val="22"/>
        </w:rPr>
        <w:t>...............zł,</w:t>
      </w:r>
    </w:p>
    <w:p w14:paraId="373C80DA" w14:textId="5FA8F4EF" w:rsidR="006B68CA" w:rsidRPr="00D37F96" w:rsidRDefault="006B68CA" w:rsidP="00A052B3">
      <w:pPr>
        <w:pStyle w:val="Tekstpodstawowy"/>
        <w:spacing w:line="276" w:lineRule="auto"/>
        <w:ind w:firstLine="720"/>
        <w:rPr>
          <w:rFonts w:ascii="Arial" w:hAnsi="Arial" w:cs="Arial"/>
          <w:sz w:val="22"/>
          <w:szCs w:val="22"/>
        </w:rPr>
      </w:pPr>
      <w:r w:rsidRPr="00D37F96">
        <w:rPr>
          <w:rFonts w:ascii="Arial" w:hAnsi="Arial" w:cs="Arial"/>
          <w:sz w:val="22"/>
          <w:szCs w:val="22"/>
        </w:rPr>
        <w:t>słownie...................................................................................................</w:t>
      </w:r>
      <w:r w:rsidR="00A052B3" w:rsidRPr="00D37F96">
        <w:rPr>
          <w:rFonts w:ascii="Arial" w:hAnsi="Arial" w:cs="Arial"/>
          <w:sz w:val="22"/>
          <w:szCs w:val="22"/>
        </w:rPr>
        <w:t>..</w:t>
      </w:r>
      <w:r w:rsidRPr="00D37F96">
        <w:rPr>
          <w:rFonts w:ascii="Arial" w:hAnsi="Arial" w:cs="Arial"/>
          <w:sz w:val="22"/>
          <w:szCs w:val="22"/>
        </w:rPr>
        <w:t>.............zł</w:t>
      </w:r>
      <w:r w:rsidR="00813BB7" w:rsidRPr="00D37F96">
        <w:rPr>
          <w:rFonts w:ascii="Arial" w:hAnsi="Arial" w:cs="Arial"/>
          <w:sz w:val="22"/>
          <w:szCs w:val="22"/>
        </w:rPr>
        <w:t>,</w:t>
      </w:r>
    </w:p>
    <w:p w14:paraId="2727FA8C" w14:textId="1D48141D" w:rsidR="006B68CA" w:rsidRPr="00D37F96" w:rsidRDefault="006B68CA" w:rsidP="00A052B3">
      <w:pPr>
        <w:pStyle w:val="Tekstpodstawowy"/>
        <w:spacing w:line="276" w:lineRule="auto"/>
        <w:ind w:firstLine="720"/>
        <w:rPr>
          <w:rFonts w:ascii="Arial" w:hAnsi="Arial" w:cs="Arial"/>
          <w:sz w:val="22"/>
          <w:szCs w:val="22"/>
        </w:rPr>
      </w:pPr>
      <w:r w:rsidRPr="00D37F96">
        <w:rPr>
          <w:rFonts w:ascii="Arial" w:hAnsi="Arial" w:cs="Arial"/>
          <w:sz w:val="22"/>
          <w:szCs w:val="22"/>
        </w:rPr>
        <w:t>w tym kwota netto.................................</w:t>
      </w:r>
      <w:r w:rsidR="00813BB7" w:rsidRPr="00D37F96">
        <w:rPr>
          <w:rFonts w:ascii="Arial" w:hAnsi="Arial" w:cs="Arial"/>
          <w:sz w:val="22"/>
          <w:szCs w:val="22"/>
        </w:rPr>
        <w:t>......................................................</w:t>
      </w:r>
      <w:r w:rsidRPr="00D37F96">
        <w:rPr>
          <w:rFonts w:ascii="Arial" w:hAnsi="Arial" w:cs="Arial"/>
          <w:sz w:val="22"/>
          <w:szCs w:val="22"/>
        </w:rPr>
        <w:t>..........zł</w:t>
      </w:r>
      <w:r w:rsidR="00813BB7" w:rsidRPr="00D37F96">
        <w:rPr>
          <w:rFonts w:ascii="Arial" w:hAnsi="Arial" w:cs="Arial"/>
          <w:sz w:val="22"/>
          <w:szCs w:val="22"/>
        </w:rPr>
        <w:t>,</w:t>
      </w:r>
    </w:p>
    <w:p w14:paraId="43C38E0C" w14:textId="7BC3162D" w:rsidR="006B68CA" w:rsidRPr="00D37F96" w:rsidRDefault="006B68CA" w:rsidP="00A052B3">
      <w:pPr>
        <w:pStyle w:val="Tekstpodstawowy"/>
        <w:spacing w:line="276" w:lineRule="auto"/>
        <w:ind w:firstLine="720"/>
        <w:rPr>
          <w:rFonts w:ascii="Arial" w:hAnsi="Arial" w:cs="Arial"/>
          <w:sz w:val="22"/>
          <w:szCs w:val="22"/>
        </w:rPr>
      </w:pPr>
      <w:r w:rsidRPr="00D37F96">
        <w:rPr>
          <w:rFonts w:ascii="Arial" w:hAnsi="Arial" w:cs="Arial"/>
          <w:sz w:val="22"/>
          <w:szCs w:val="22"/>
        </w:rPr>
        <w:t>słownie............................................................................</w:t>
      </w:r>
      <w:r w:rsidR="00813BB7" w:rsidRPr="00D37F96">
        <w:rPr>
          <w:rFonts w:ascii="Arial" w:hAnsi="Arial" w:cs="Arial"/>
          <w:sz w:val="22"/>
          <w:szCs w:val="22"/>
        </w:rPr>
        <w:t>.</w:t>
      </w:r>
      <w:r w:rsidR="00A052B3" w:rsidRPr="00D37F96">
        <w:rPr>
          <w:rFonts w:ascii="Arial" w:hAnsi="Arial" w:cs="Arial"/>
          <w:sz w:val="22"/>
          <w:szCs w:val="22"/>
        </w:rPr>
        <w:t>.</w:t>
      </w:r>
      <w:r w:rsidR="00813BB7" w:rsidRPr="00D37F96">
        <w:rPr>
          <w:rFonts w:ascii="Arial" w:hAnsi="Arial" w:cs="Arial"/>
          <w:sz w:val="22"/>
          <w:szCs w:val="22"/>
        </w:rPr>
        <w:t>.</w:t>
      </w:r>
      <w:r w:rsidRPr="00D37F96">
        <w:rPr>
          <w:rFonts w:ascii="Arial" w:hAnsi="Arial" w:cs="Arial"/>
          <w:sz w:val="22"/>
          <w:szCs w:val="22"/>
        </w:rPr>
        <w:t>....................................zł</w:t>
      </w:r>
      <w:r w:rsidR="00813BB7" w:rsidRPr="00D37F96">
        <w:rPr>
          <w:rFonts w:ascii="Arial" w:hAnsi="Arial" w:cs="Arial"/>
          <w:sz w:val="22"/>
          <w:szCs w:val="22"/>
        </w:rPr>
        <w:t>,</w:t>
      </w:r>
    </w:p>
    <w:p w14:paraId="402D3D3F" w14:textId="4487BE5F" w:rsidR="006B68CA" w:rsidRPr="00D37F96" w:rsidRDefault="006B68CA" w:rsidP="00A052B3">
      <w:pPr>
        <w:pStyle w:val="Tekstpodstawowy"/>
        <w:spacing w:line="276" w:lineRule="auto"/>
        <w:ind w:left="720"/>
        <w:rPr>
          <w:rFonts w:ascii="Arial" w:hAnsi="Arial" w:cs="Arial"/>
          <w:sz w:val="22"/>
          <w:szCs w:val="22"/>
        </w:rPr>
      </w:pPr>
      <w:r w:rsidRPr="00D37F96">
        <w:rPr>
          <w:rFonts w:ascii="Arial" w:hAnsi="Arial" w:cs="Arial"/>
          <w:sz w:val="22"/>
          <w:szCs w:val="22"/>
        </w:rPr>
        <w:t>wysokość podatku VAT .................................% tj.............................................................zł</w:t>
      </w:r>
      <w:r w:rsidR="00A052B3" w:rsidRPr="00D37F96">
        <w:rPr>
          <w:rFonts w:ascii="Arial" w:hAnsi="Arial" w:cs="Arial"/>
          <w:sz w:val="22"/>
          <w:szCs w:val="22"/>
        </w:rPr>
        <w:t>,</w:t>
      </w:r>
    </w:p>
    <w:p w14:paraId="3C24A038" w14:textId="7BC64374" w:rsidR="00FE559E" w:rsidRPr="00D37F96" w:rsidRDefault="006B68CA" w:rsidP="00A052B3">
      <w:pPr>
        <w:pStyle w:val="Tekstpodstawowy"/>
        <w:spacing w:line="276" w:lineRule="auto"/>
        <w:ind w:firstLine="567"/>
        <w:rPr>
          <w:rFonts w:ascii="Arial" w:hAnsi="Arial" w:cs="Arial"/>
          <w:sz w:val="22"/>
          <w:szCs w:val="22"/>
        </w:rPr>
      </w:pPr>
      <w:r w:rsidRPr="00D37F96">
        <w:rPr>
          <w:rFonts w:ascii="Arial" w:hAnsi="Arial" w:cs="Arial"/>
          <w:sz w:val="22"/>
          <w:szCs w:val="22"/>
        </w:rPr>
        <w:t>słownie..................................................................................</w:t>
      </w:r>
      <w:r w:rsidR="00BA1C4B" w:rsidRPr="00D37F96">
        <w:rPr>
          <w:rFonts w:ascii="Arial" w:hAnsi="Arial" w:cs="Arial"/>
          <w:sz w:val="22"/>
          <w:szCs w:val="22"/>
        </w:rPr>
        <w:t>.....</w:t>
      </w:r>
      <w:r w:rsidRPr="00D37F96">
        <w:rPr>
          <w:rFonts w:ascii="Arial" w:hAnsi="Arial" w:cs="Arial"/>
          <w:sz w:val="22"/>
          <w:szCs w:val="22"/>
        </w:rPr>
        <w:t>...............................zł</w:t>
      </w:r>
      <w:r w:rsidR="00BA1C4B" w:rsidRPr="00D37F96">
        <w:rPr>
          <w:rFonts w:ascii="Arial" w:hAnsi="Arial" w:cs="Arial"/>
          <w:sz w:val="22"/>
          <w:szCs w:val="22"/>
        </w:rPr>
        <w:t>.</w:t>
      </w:r>
    </w:p>
    <w:p w14:paraId="642352CB" w14:textId="0016AAA9" w:rsidR="00FE559E" w:rsidRPr="00D37F96" w:rsidRDefault="00234C0B" w:rsidP="00BA1C4B">
      <w:pPr>
        <w:widowControl w:val="0"/>
        <w:numPr>
          <w:ilvl w:val="0"/>
          <w:numId w:val="49"/>
        </w:numPr>
        <w:shd w:val="clear" w:color="auto" w:fill="FFFFFF"/>
        <w:suppressAutoHyphens/>
        <w:ind w:left="567" w:right="74" w:hanging="425"/>
        <w:jc w:val="both"/>
        <w:rPr>
          <w:rFonts w:ascii="Arial" w:hAnsi="Arial" w:cs="Arial"/>
          <w:sz w:val="22"/>
          <w:szCs w:val="22"/>
        </w:rPr>
      </w:pPr>
      <w:r w:rsidRPr="00D37F96">
        <w:rPr>
          <w:rFonts w:ascii="Arial" w:hAnsi="Arial" w:cs="Arial"/>
          <w:sz w:val="22"/>
          <w:szCs w:val="22"/>
        </w:rPr>
        <w:t>Cena</w:t>
      </w:r>
      <w:r w:rsidR="00FE559E" w:rsidRPr="00D37F96">
        <w:rPr>
          <w:rFonts w:ascii="Arial" w:hAnsi="Arial" w:cs="Arial"/>
          <w:sz w:val="22"/>
          <w:szCs w:val="22"/>
        </w:rPr>
        <w:t>, o któr</w:t>
      </w:r>
      <w:r w:rsidRPr="00D37F96">
        <w:rPr>
          <w:rFonts w:ascii="Arial" w:hAnsi="Arial" w:cs="Arial"/>
          <w:sz w:val="22"/>
          <w:szCs w:val="22"/>
        </w:rPr>
        <w:t xml:space="preserve">ej </w:t>
      </w:r>
      <w:r w:rsidR="00FE559E" w:rsidRPr="00D37F96">
        <w:rPr>
          <w:rFonts w:ascii="Arial" w:hAnsi="Arial" w:cs="Arial"/>
          <w:sz w:val="22"/>
          <w:szCs w:val="22"/>
        </w:rPr>
        <w:t xml:space="preserve">mowa w ust. </w:t>
      </w:r>
      <w:r w:rsidR="00D41BF3" w:rsidRPr="00D37F96">
        <w:rPr>
          <w:rFonts w:ascii="Arial" w:hAnsi="Arial" w:cs="Arial"/>
          <w:sz w:val="22"/>
          <w:szCs w:val="22"/>
        </w:rPr>
        <w:t>1</w:t>
      </w:r>
      <w:r w:rsidR="00540171" w:rsidRPr="00D37F96">
        <w:rPr>
          <w:rFonts w:ascii="Arial" w:hAnsi="Arial" w:cs="Arial"/>
          <w:sz w:val="22"/>
          <w:szCs w:val="22"/>
        </w:rPr>
        <w:t xml:space="preserve"> niniejszego paragrafu </w:t>
      </w:r>
      <w:r w:rsidR="00FE559E" w:rsidRPr="00D37F96">
        <w:rPr>
          <w:rFonts w:ascii="Arial" w:hAnsi="Arial" w:cs="Arial"/>
          <w:sz w:val="22"/>
          <w:szCs w:val="22"/>
        </w:rPr>
        <w:t xml:space="preserve">stanowi </w:t>
      </w:r>
      <w:r w:rsidR="00D51075" w:rsidRPr="00D37F96">
        <w:rPr>
          <w:rFonts w:ascii="Arial" w:hAnsi="Arial" w:cs="Arial"/>
          <w:sz w:val="22"/>
          <w:szCs w:val="22"/>
        </w:rPr>
        <w:t xml:space="preserve">zryczałtowaną </w:t>
      </w:r>
      <w:r w:rsidR="00FE559E" w:rsidRPr="00D37F96">
        <w:rPr>
          <w:rFonts w:ascii="Arial" w:hAnsi="Arial" w:cs="Arial"/>
          <w:sz w:val="22"/>
          <w:szCs w:val="22"/>
        </w:rPr>
        <w:t>zapłatę za wszystkie świadczenia Wykonawcy dokonane w ramach niniejszej umowy, w tym za</w:t>
      </w:r>
      <w:r w:rsidR="00FE4DA2" w:rsidRPr="00D37F96">
        <w:rPr>
          <w:rFonts w:ascii="Arial" w:hAnsi="Arial" w:cs="Arial"/>
          <w:sz w:val="22"/>
          <w:szCs w:val="22"/>
        </w:rPr>
        <w:t xml:space="preserve"> pakiet </w:t>
      </w:r>
      <w:proofErr w:type="spellStart"/>
      <w:r w:rsidR="00FE4DA2" w:rsidRPr="00D37F96">
        <w:rPr>
          <w:rFonts w:ascii="Arial" w:hAnsi="Arial" w:cs="Arial"/>
          <w:sz w:val="22"/>
          <w:szCs w:val="22"/>
        </w:rPr>
        <w:t>pozderzeniowy</w:t>
      </w:r>
      <w:proofErr w:type="spellEnd"/>
      <w:r w:rsidR="00FE4DA2" w:rsidRPr="00D37F96">
        <w:rPr>
          <w:rFonts w:ascii="Arial" w:hAnsi="Arial" w:cs="Arial"/>
          <w:sz w:val="22"/>
          <w:szCs w:val="22"/>
        </w:rPr>
        <w:t xml:space="preserve">, </w:t>
      </w:r>
      <w:r w:rsidR="008F6B7A" w:rsidRPr="00D37F96">
        <w:rPr>
          <w:rFonts w:ascii="Arial" w:hAnsi="Arial" w:cs="Arial"/>
          <w:sz w:val="22"/>
          <w:szCs w:val="22"/>
        </w:rPr>
        <w:t xml:space="preserve">osprzęt, </w:t>
      </w:r>
      <w:r w:rsidR="00FE559E" w:rsidRPr="00D37F96">
        <w:rPr>
          <w:rFonts w:ascii="Arial" w:hAnsi="Arial" w:cs="Arial"/>
          <w:sz w:val="22"/>
          <w:szCs w:val="22"/>
        </w:rPr>
        <w:t>Oprogramowanie i licencje dotyczące praw autorskich</w:t>
      </w:r>
      <w:r w:rsidR="00EF0397" w:rsidRPr="00D37F96">
        <w:rPr>
          <w:rFonts w:ascii="Arial" w:hAnsi="Arial" w:cs="Arial"/>
          <w:sz w:val="22"/>
          <w:szCs w:val="22"/>
        </w:rPr>
        <w:t xml:space="preserve"> majątkowych</w:t>
      </w:r>
      <w:r w:rsidR="00DC2F2B" w:rsidRPr="00D37F96">
        <w:rPr>
          <w:rFonts w:ascii="Arial" w:hAnsi="Arial" w:cs="Arial"/>
          <w:sz w:val="22"/>
          <w:szCs w:val="22"/>
        </w:rPr>
        <w:t>, na wszystkich polach eksploatacji</w:t>
      </w:r>
      <w:r w:rsidR="00020251" w:rsidRPr="00D37F96">
        <w:rPr>
          <w:rFonts w:ascii="Arial" w:hAnsi="Arial" w:cs="Arial"/>
          <w:sz w:val="22"/>
          <w:szCs w:val="22"/>
        </w:rPr>
        <w:t xml:space="preserve"> </w:t>
      </w:r>
      <w:r w:rsidR="00F70C90" w:rsidRPr="00D37F96">
        <w:rPr>
          <w:rFonts w:ascii="Arial" w:hAnsi="Arial" w:cs="Arial"/>
          <w:sz w:val="22"/>
          <w:szCs w:val="22"/>
        </w:rPr>
        <w:t xml:space="preserve">oraz </w:t>
      </w:r>
      <w:r w:rsidR="00EF0397" w:rsidRPr="00D37F96">
        <w:rPr>
          <w:rFonts w:ascii="Arial" w:hAnsi="Arial" w:cs="Arial"/>
          <w:sz w:val="22"/>
          <w:szCs w:val="22"/>
        </w:rPr>
        <w:t xml:space="preserve">za </w:t>
      </w:r>
      <w:r w:rsidR="00F70C90" w:rsidRPr="00D37F96">
        <w:rPr>
          <w:rFonts w:ascii="Arial" w:hAnsi="Arial" w:cs="Arial"/>
          <w:sz w:val="22"/>
          <w:szCs w:val="22"/>
        </w:rPr>
        <w:t>prawo do zezwalania na wykonywanie zależneg</w:t>
      </w:r>
      <w:r w:rsidR="009F4495" w:rsidRPr="00D37F96">
        <w:rPr>
          <w:rFonts w:ascii="Arial" w:hAnsi="Arial" w:cs="Arial"/>
          <w:sz w:val="22"/>
          <w:szCs w:val="22"/>
        </w:rPr>
        <w:t>o</w:t>
      </w:r>
      <w:r w:rsidR="00F70C90" w:rsidRPr="00D37F96">
        <w:rPr>
          <w:rFonts w:ascii="Arial" w:hAnsi="Arial" w:cs="Arial"/>
          <w:sz w:val="22"/>
          <w:szCs w:val="22"/>
        </w:rPr>
        <w:t xml:space="preserve"> p</w:t>
      </w:r>
      <w:r w:rsidR="009F4495" w:rsidRPr="00D37F96">
        <w:rPr>
          <w:rFonts w:ascii="Arial" w:hAnsi="Arial" w:cs="Arial"/>
          <w:sz w:val="22"/>
          <w:szCs w:val="22"/>
        </w:rPr>
        <w:t>r</w:t>
      </w:r>
      <w:r w:rsidR="00F70C90" w:rsidRPr="00D37F96">
        <w:rPr>
          <w:rFonts w:ascii="Arial" w:hAnsi="Arial" w:cs="Arial"/>
          <w:sz w:val="22"/>
          <w:szCs w:val="22"/>
        </w:rPr>
        <w:t>awa autorskiego</w:t>
      </w:r>
      <w:r w:rsidR="000D102F" w:rsidRPr="00D37F96">
        <w:rPr>
          <w:rFonts w:ascii="Arial" w:hAnsi="Arial" w:cs="Arial"/>
          <w:sz w:val="22"/>
          <w:szCs w:val="22"/>
        </w:rPr>
        <w:t>, a nadto za prawa użytkowania na prawach autorskich majątkowych (o których mowa w par. 3 ust. 20 i 31 niniejszej umowy) na wszystkich polach eksploatacji</w:t>
      </w:r>
      <w:r w:rsidR="001E63FD" w:rsidRPr="00D37F96">
        <w:rPr>
          <w:rFonts w:ascii="Arial" w:hAnsi="Arial" w:cs="Arial"/>
          <w:sz w:val="22"/>
          <w:szCs w:val="22"/>
        </w:rPr>
        <w:t xml:space="preserve">, a także za przeprowadzenie autoryzacji i instruktaży </w:t>
      </w:r>
      <w:r w:rsidR="007C3137" w:rsidRPr="00D37F96">
        <w:rPr>
          <w:rFonts w:ascii="Arial" w:hAnsi="Arial" w:cs="Arial"/>
          <w:sz w:val="22"/>
          <w:szCs w:val="22"/>
        </w:rPr>
        <w:t>i </w:t>
      </w:r>
      <w:r w:rsidR="00FE559E" w:rsidRPr="00D37F96">
        <w:rPr>
          <w:rFonts w:ascii="Arial" w:hAnsi="Arial" w:cs="Arial"/>
          <w:sz w:val="22"/>
          <w:szCs w:val="22"/>
        </w:rPr>
        <w:t>obejmuje wszystkie koszty</w:t>
      </w:r>
      <w:r w:rsidR="00DC2F2B" w:rsidRPr="00D37F96">
        <w:rPr>
          <w:rFonts w:ascii="Arial" w:hAnsi="Arial" w:cs="Arial"/>
          <w:sz w:val="22"/>
          <w:szCs w:val="22"/>
        </w:rPr>
        <w:t xml:space="preserve"> poniesione przez Wykonawcę przy realizacji Umowy</w:t>
      </w:r>
      <w:r w:rsidR="00FE559E" w:rsidRPr="00D37F96">
        <w:rPr>
          <w:rFonts w:ascii="Arial" w:hAnsi="Arial" w:cs="Arial"/>
          <w:sz w:val="22"/>
          <w:szCs w:val="22"/>
        </w:rPr>
        <w:t>, jest stał</w:t>
      </w:r>
      <w:r w:rsidR="00540171" w:rsidRPr="00D37F96">
        <w:rPr>
          <w:rFonts w:ascii="Arial" w:hAnsi="Arial" w:cs="Arial"/>
          <w:sz w:val="22"/>
          <w:szCs w:val="22"/>
        </w:rPr>
        <w:t>a</w:t>
      </w:r>
      <w:r w:rsidR="00FE559E" w:rsidRPr="00D37F96">
        <w:rPr>
          <w:rFonts w:ascii="Arial" w:hAnsi="Arial" w:cs="Arial"/>
          <w:sz w:val="22"/>
          <w:szCs w:val="22"/>
        </w:rPr>
        <w:t xml:space="preserve"> </w:t>
      </w:r>
      <w:r w:rsidR="007C3137" w:rsidRPr="00D37F96">
        <w:rPr>
          <w:rFonts w:ascii="Arial" w:hAnsi="Arial" w:cs="Arial"/>
          <w:sz w:val="22"/>
          <w:szCs w:val="22"/>
        </w:rPr>
        <w:t>i </w:t>
      </w:r>
      <w:r w:rsidR="00FE559E" w:rsidRPr="00D37F96">
        <w:rPr>
          <w:rFonts w:ascii="Arial" w:hAnsi="Arial" w:cs="Arial"/>
          <w:sz w:val="22"/>
          <w:szCs w:val="22"/>
        </w:rPr>
        <w:t>nie będzie podlegać jakimkolwiek zmianom</w:t>
      </w:r>
      <w:r w:rsidR="00540171" w:rsidRPr="00D37F96">
        <w:rPr>
          <w:rFonts w:ascii="Arial" w:hAnsi="Arial" w:cs="Arial"/>
          <w:sz w:val="22"/>
          <w:szCs w:val="22"/>
        </w:rPr>
        <w:t xml:space="preserve"> za wyjątkiem zmian określonych w </w:t>
      </w:r>
      <w:r w:rsidR="00A25598" w:rsidRPr="00D37F96">
        <w:rPr>
          <w:rFonts w:ascii="Arial" w:hAnsi="Arial" w:cs="Arial"/>
          <w:sz w:val="22"/>
          <w:szCs w:val="22"/>
        </w:rPr>
        <w:t>§</w:t>
      </w:r>
      <w:r w:rsidR="00A030EC" w:rsidRPr="00D37F96">
        <w:rPr>
          <w:rFonts w:ascii="Arial" w:hAnsi="Arial" w:cs="Arial"/>
          <w:sz w:val="22"/>
          <w:szCs w:val="22"/>
        </w:rPr>
        <w:t xml:space="preserve"> 13</w:t>
      </w:r>
      <w:r w:rsidR="00540171" w:rsidRPr="00D37F96">
        <w:rPr>
          <w:rFonts w:ascii="Arial" w:hAnsi="Arial" w:cs="Arial"/>
          <w:sz w:val="22"/>
          <w:szCs w:val="22"/>
        </w:rPr>
        <w:t xml:space="preserve"> </w:t>
      </w:r>
      <w:r w:rsidR="00A25598" w:rsidRPr="00D37F96">
        <w:rPr>
          <w:rFonts w:ascii="Arial" w:hAnsi="Arial" w:cs="Arial"/>
          <w:sz w:val="22"/>
          <w:szCs w:val="22"/>
        </w:rPr>
        <w:t>U</w:t>
      </w:r>
      <w:r w:rsidR="00540171" w:rsidRPr="00D37F96">
        <w:rPr>
          <w:rFonts w:ascii="Arial" w:hAnsi="Arial" w:cs="Arial"/>
          <w:sz w:val="22"/>
          <w:szCs w:val="22"/>
        </w:rPr>
        <w:t>mowy</w:t>
      </w:r>
      <w:r w:rsidR="00FE559E" w:rsidRPr="00D37F96">
        <w:rPr>
          <w:rFonts w:ascii="Arial" w:hAnsi="Arial" w:cs="Arial"/>
          <w:sz w:val="22"/>
          <w:szCs w:val="22"/>
        </w:rPr>
        <w:t>.</w:t>
      </w:r>
    </w:p>
    <w:p w14:paraId="7205FC68" w14:textId="4E8D8BEF" w:rsidR="00A030EC" w:rsidRPr="00D37F96" w:rsidRDefault="00A030EC" w:rsidP="00BA1C4B">
      <w:pPr>
        <w:widowControl w:val="0"/>
        <w:numPr>
          <w:ilvl w:val="0"/>
          <w:numId w:val="49"/>
        </w:numPr>
        <w:shd w:val="clear" w:color="auto" w:fill="FFFFFF"/>
        <w:suppressAutoHyphens/>
        <w:ind w:left="567" w:right="74" w:hanging="425"/>
        <w:jc w:val="both"/>
        <w:rPr>
          <w:rFonts w:ascii="Arial" w:hAnsi="Arial" w:cs="Arial"/>
          <w:sz w:val="22"/>
          <w:szCs w:val="22"/>
        </w:rPr>
      </w:pPr>
      <w:r w:rsidRPr="00D37F96">
        <w:rPr>
          <w:rFonts w:ascii="Arial" w:hAnsi="Arial" w:cs="Arial"/>
          <w:sz w:val="22"/>
          <w:szCs w:val="22"/>
        </w:rPr>
        <w:t xml:space="preserve">Wykonawca wraz z fakturą będzie zobowiązany doręczyć wykaz wartości szczegółowych składających się na świadczenie tj.: pojazdu, składników pakietu pozderzeniowego oraz </w:t>
      </w:r>
      <w:r w:rsidRPr="00D37F96">
        <w:rPr>
          <w:rFonts w:ascii="Arial" w:hAnsi="Arial" w:cs="Arial"/>
          <w:sz w:val="22"/>
          <w:szCs w:val="22"/>
        </w:rPr>
        <w:lastRenderedPageBreak/>
        <w:t xml:space="preserve">urządzeń wchodzących w skład </w:t>
      </w:r>
      <w:r w:rsidR="009B47EC" w:rsidRPr="00D37F96">
        <w:rPr>
          <w:rFonts w:ascii="Arial" w:hAnsi="Arial" w:cs="Arial"/>
          <w:sz w:val="22"/>
          <w:szCs w:val="22"/>
        </w:rPr>
        <w:t>S</w:t>
      </w:r>
      <w:r w:rsidRPr="00D37F96">
        <w:rPr>
          <w:rFonts w:ascii="Arial" w:hAnsi="Arial" w:cs="Arial"/>
          <w:sz w:val="22"/>
          <w:szCs w:val="22"/>
        </w:rPr>
        <w:t>przętu.</w:t>
      </w:r>
    </w:p>
    <w:p w14:paraId="3A2C1667" w14:textId="273E3A00" w:rsidR="00C26C76" w:rsidRPr="00D37F96" w:rsidRDefault="00FE559E" w:rsidP="00BA1C4B">
      <w:pPr>
        <w:widowControl w:val="0"/>
        <w:numPr>
          <w:ilvl w:val="0"/>
          <w:numId w:val="49"/>
        </w:numPr>
        <w:shd w:val="clear" w:color="auto" w:fill="FFFFFF"/>
        <w:suppressAutoHyphens/>
        <w:ind w:left="567" w:right="74" w:hanging="425"/>
        <w:jc w:val="both"/>
        <w:rPr>
          <w:rFonts w:ascii="Arial" w:hAnsi="Arial" w:cs="Arial"/>
          <w:sz w:val="22"/>
          <w:szCs w:val="22"/>
        </w:rPr>
      </w:pPr>
      <w:r w:rsidRPr="00D37F96">
        <w:rPr>
          <w:rFonts w:ascii="Arial" w:hAnsi="Arial" w:cs="Arial"/>
          <w:sz w:val="22"/>
          <w:szCs w:val="22"/>
        </w:rPr>
        <w:t xml:space="preserve">Zapłata </w:t>
      </w:r>
      <w:r w:rsidR="00E44766" w:rsidRPr="00D37F96">
        <w:rPr>
          <w:rFonts w:ascii="Arial" w:hAnsi="Arial" w:cs="Arial"/>
          <w:sz w:val="22"/>
          <w:szCs w:val="22"/>
        </w:rPr>
        <w:t xml:space="preserve">ceny </w:t>
      </w:r>
      <w:r w:rsidRPr="00D37F96">
        <w:rPr>
          <w:rFonts w:ascii="Arial" w:hAnsi="Arial" w:cs="Arial"/>
          <w:sz w:val="22"/>
          <w:szCs w:val="22"/>
        </w:rPr>
        <w:t>stanowi należyte wykonanie zobowiązania Zamawiającego, a Wykonawca nie będzie uprawniony do jakiegokolwiek wynagrodzenia uzupełniającego, świadczeń dodatkowych, zwrotu wydatków lub kosztów, w szczególności Zamawiający nie jest zobowiązany do dostarczenia Wykonawcy materiałów koniecznych do wykonania zamówienia.</w:t>
      </w:r>
    </w:p>
    <w:p w14:paraId="74872145" w14:textId="4143D845" w:rsidR="00A95062" w:rsidRPr="00D37F96" w:rsidRDefault="00540171" w:rsidP="006A1321">
      <w:pPr>
        <w:widowControl w:val="0"/>
        <w:numPr>
          <w:ilvl w:val="0"/>
          <w:numId w:val="49"/>
        </w:numPr>
        <w:shd w:val="clear" w:color="auto" w:fill="FFFFFF"/>
        <w:suppressAutoHyphens/>
        <w:ind w:left="567" w:right="74" w:hanging="425"/>
        <w:jc w:val="both"/>
        <w:rPr>
          <w:rFonts w:ascii="Arial" w:hAnsi="Arial" w:cs="Arial"/>
          <w:sz w:val="22"/>
          <w:szCs w:val="22"/>
        </w:rPr>
      </w:pPr>
      <w:r w:rsidRPr="00D37F96">
        <w:rPr>
          <w:rFonts w:ascii="Arial" w:hAnsi="Arial" w:cs="Arial"/>
          <w:sz w:val="22"/>
          <w:szCs w:val="22"/>
        </w:rPr>
        <w:t xml:space="preserve">W przypadkach nienależytego wykonania przedmiotu Umowy Zamawiający będzie miał prawo do obniżenia ceny zgodnie z postanowieniami </w:t>
      </w:r>
      <w:r w:rsidR="002C6EC9" w:rsidRPr="00D37F96">
        <w:rPr>
          <w:rFonts w:ascii="Arial" w:hAnsi="Arial" w:cs="Arial"/>
          <w:sz w:val="22"/>
          <w:szCs w:val="22"/>
        </w:rPr>
        <w:t>§</w:t>
      </w:r>
      <w:r w:rsidRPr="00D37F96">
        <w:rPr>
          <w:rFonts w:ascii="Arial" w:hAnsi="Arial" w:cs="Arial"/>
          <w:sz w:val="22"/>
          <w:szCs w:val="22"/>
        </w:rPr>
        <w:t xml:space="preserve"> </w:t>
      </w:r>
      <w:r w:rsidR="00BD676E" w:rsidRPr="00D37F96">
        <w:rPr>
          <w:rFonts w:ascii="Arial" w:hAnsi="Arial" w:cs="Arial"/>
          <w:sz w:val="22"/>
          <w:szCs w:val="22"/>
        </w:rPr>
        <w:t xml:space="preserve">4 ust. </w:t>
      </w:r>
      <w:r w:rsidR="006527CA" w:rsidRPr="00D37F96">
        <w:rPr>
          <w:rFonts w:ascii="Arial" w:hAnsi="Arial" w:cs="Arial"/>
          <w:sz w:val="22"/>
          <w:szCs w:val="22"/>
        </w:rPr>
        <w:t>19-</w:t>
      </w:r>
      <w:r w:rsidR="00BD676E" w:rsidRPr="00D37F96">
        <w:rPr>
          <w:rFonts w:ascii="Arial" w:hAnsi="Arial" w:cs="Arial"/>
          <w:sz w:val="22"/>
          <w:szCs w:val="22"/>
        </w:rPr>
        <w:t>2</w:t>
      </w:r>
      <w:r w:rsidR="006527CA" w:rsidRPr="00D37F96">
        <w:rPr>
          <w:rFonts w:ascii="Arial" w:hAnsi="Arial" w:cs="Arial"/>
          <w:sz w:val="22"/>
          <w:szCs w:val="22"/>
        </w:rPr>
        <w:t>1</w:t>
      </w:r>
      <w:r w:rsidRPr="00D37F96">
        <w:rPr>
          <w:rFonts w:ascii="Arial" w:hAnsi="Arial" w:cs="Arial"/>
          <w:sz w:val="22"/>
          <w:szCs w:val="22"/>
        </w:rPr>
        <w:t xml:space="preserve"> </w:t>
      </w:r>
      <w:r w:rsidR="00BD676E" w:rsidRPr="00D37F96">
        <w:rPr>
          <w:rFonts w:ascii="Arial" w:hAnsi="Arial" w:cs="Arial"/>
          <w:sz w:val="22"/>
          <w:szCs w:val="22"/>
        </w:rPr>
        <w:t xml:space="preserve">Umowy </w:t>
      </w:r>
      <w:r w:rsidRPr="00D37F96">
        <w:rPr>
          <w:rFonts w:ascii="Arial" w:hAnsi="Arial" w:cs="Arial"/>
          <w:sz w:val="22"/>
          <w:szCs w:val="22"/>
        </w:rPr>
        <w:t xml:space="preserve">oraz przepisami </w:t>
      </w:r>
      <w:r w:rsidR="006527CA" w:rsidRPr="00D37F96">
        <w:rPr>
          <w:rFonts w:ascii="Arial" w:hAnsi="Arial" w:cs="Arial"/>
          <w:sz w:val="22"/>
          <w:szCs w:val="22"/>
        </w:rPr>
        <w:t>K</w:t>
      </w:r>
      <w:r w:rsidRPr="00D37F96">
        <w:rPr>
          <w:rFonts w:ascii="Arial" w:hAnsi="Arial" w:cs="Arial"/>
          <w:sz w:val="22"/>
          <w:szCs w:val="22"/>
        </w:rPr>
        <w:t>odeksu cywilnego.</w:t>
      </w:r>
    </w:p>
    <w:p w14:paraId="33B5B7B1" w14:textId="77777777" w:rsidR="007F35A5" w:rsidRPr="00D37F96" w:rsidRDefault="007F35A5" w:rsidP="00EC7F4E">
      <w:pPr>
        <w:pStyle w:val="A-SIWZustpnum"/>
        <w:numPr>
          <w:ilvl w:val="0"/>
          <w:numId w:val="0"/>
        </w:numPr>
        <w:tabs>
          <w:tab w:val="left" w:pos="1418"/>
        </w:tabs>
        <w:spacing w:before="0"/>
        <w:rPr>
          <w:rFonts w:ascii="Arial" w:hAnsi="Arial" w:cs="Arial"/>
          <w:b/>
          <w:sz w:val="22"/>
          <w:szCs w:val="22"/>
        </w:rPr>
      </w:pPr>
    </w:p>
    <w:p w14:paraId="4BE02BB2" w14:textId="77777777" w:rsidR="002B394F" w:rsidRPr="00D37F96" w:rsidRDefault="002B394F" w:rsidP="00E06CED">
      <w:pPr>
        <w:pStyle w:val="A-SIWZustpnum"/>
        <w:keepNext/>
        <w:numPr>
          <w:ilvl w:val="0"/>
          <w:numId w:val="0"/>
        </w:numPr>
        <w:tabs>
          <w:tab w:val="left" w:pos="1418"/>
        </w:tabs>
        <w:spacing w:before="0"/>
        <w:jc w:val="center"/>
        <w:rPr>
          <w:rFonts w:ascii="Arial" w:hAnsi="Arial" w:cs="Arial"/>
          <w:b/>
          <w:sz w:val="22"/>
          <w:szCs w:val="22"/>
        </w:rPr>
      </w:pPr>
      <w:r w:rsidRPr="00D37F96">
        <w:rPr>
          <w:rFonts w:ascii="Arial" w:hAnsi="Arial" w:cs="Arial"/>
          <w:b/>
          <w:sz w:val="22"/>
          <w:szCs w:val="22"/>
        </w:rPr>
        <w:t>§ 6</w:t>
      </w:r>
    </w:p>
    <w:p w14:paraId="71F93BFB" w14:textId="77777777" w:rsidR="002B394F" w:rsidRPr="00D37F96" w:rsidRDefault="002B394F" w:rsidP="00E06CED">
      <w:pPr>
        <w:pStyle w:val="A-SIWZustpnum"/>
        <w:keepNext/>
        <w:numPr>
          <w:ilvl w:val="0"/>
          <w:numId w:val="0"/>
        </w:numPr>
        <w:tabs>
          <w:tab w:val="left" w:pos="1418"/>
        </w:tabs>
        <w:spacing w:before="0"/>
        <w:jc w:val="center"/>
        <w:rPr>
          <w:rFonts w:ascii="Arial" w:hAnsi="Arial" w:cs="Arial"/>
          <w:b/>
          <w:sz w:val="22"/>
          <w:szCs w:val="22"/>
        </w:rPr>
      </w:pPr>
      <w:r w:rsidRPr="00D37F96">
        <w:rPr>
          <w:rFonts w:ascii="Arial" w:hAnsi="Arial" w:cs="Arial"/>
          <w:b/>
          <w:sz w:val="22"/>
          <w:szCs w:val="22"/>
        </w:rPr>
        <w:t>Płatności</w:t>
      </w:r>
    </w:p>
    <w:p w14:paraId="017EF0BE" w14:textId="60A74E23" w:rsidR="002B394F" w:rsidRPr="00D37F96" w:rsidRDefault="00B17355" w:rsidP="00BA1C4B">
      <w:pPr>
        <w:widowControl w:val="0"/>
        <w:numPr>
          <w:ilvl w:val="0"/>
          <w:numId w:val="23"/>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Płatności</w:t>
      </w:r>
      <w:r w:rsidR="002B394F" w:rsidRPr="00D37F96">
        <w:rPr>
          <w:rFonts w:ascii="Arial" w:hAnsi="Arial" w:cs="Arial"/>
          <w:sz w:val="22"/>
          <w:szCs w:val="22"/>
        </w:rPr>
        <w:t xml:space="preserve"> z tyt</w:t>
      </w:r>
      <w:r w:rsidRPr="00D37F96">
        <w:rPr>
          <w:rFonts w:ascii="Arial" w:hAnsi="Arial" w:cs="Arial"/>
          <w:sz w:val="22"/>
          <w:szCs w:val="22"/>
        </w:rPr>
        <w:t xml:space="preserve">ułu dostawy Pojazdów </w:t>
      </w:r>
      <w:r w:rsidR="00DD6B98" w:rsidRPr="00D37F96">
        <w:rPr>
          <w:rFonts w:ascii="Arial" w:hAnsi="Arial" w:cs="Arial"/>
          <w:sz w:val="22"/>
          <w:szCs w:val="22"/>
        </w:rPr>
        <w:t xml:space="preserve">oraz Sprzętu </w:t>
      </w:r>
      <w:r w:rsidRPr="00D37F96">
        <w:rPr>
          <w:rFonts w:ascii="Arial" w:hAnsi="Arial" w:cs="Arial"/>
          <w:sz w:val="22"/>
          <w:szCs w:val="22"/>
        </w:rPr>
        <w:t>realizowane</w:t>
      </w:r>
      <w:r w:rsidR="002B394F" w:rsidRPr="00D37F96">
        <w:rPr>
          <w:rFonts w:ascii="Arial" w:hAnsi="Arial" w:cs="Arial"/>
          <w:sz w:val="22"/>
          <w:szCs w:val="22"/>
        </w:rPr>
        <w:t xml:space="preserve"> </w:t>
      </w:r>
      <w:r w:rsidRPr="00D37F96">
        <w:rPr>
          <w:rFonts w:ascii="Arial" w:hAnsi="Arial" w:cs="Arial"/>
          <w:sz w:val="22"/>
          <w:szCs w:val="22"/>
        </w:rPr>
        <w:t>będą</w:t>
      </w:r>
      <w:r w:rsidR="00D91F92" w:rsidRPr="00D37F96">
        <w:rPr>
          <w:rFonts w:ascii="Arial" w:hAnsi="Arial" w:cs="Arial"/>
          <w:sz w:val="22"/>
          <w:szCs w:val="22"/>
        </w:rPr>
        <w:t xml:space="preserve"> częściowo </w:t>
      </w:r>
      <w:r w:rsidR="002B394F" w:rsidRPr="00D37F96">
        <w:rPr>
          <w:rFonts w:ascii="Arial" w:hAnsi="Arial" w:cs="Arial"/>
          <w:sz w:val="22"/>
          <w:szCs w:val="22"/>
        </w:rPr>
        <w:t xml:space="preserve">w odniesieniu do </w:t>
      </w:r>
      <w:r w:rsidR="00D91F92" w:rsidRPr="00D37F96">
        <w:rPr>
          <w:rFonts w:ascii="Arial" w:hAnsi="Arial" w:cs="Arial"/>
          <w:sz w:val="22"/>
          <w:szCs w:val="22"/>
        </w:rPr>
        <w:t xml:space="preserve">każdego </w:t>
      </w:r>
      <w:r w:rsidR="00FE4326" w:rsidRPr="00D37F96">
        <w:rPr>
          <w:rFonts w:ascii="Arial" w:hAnsi="Arial" w:cs="Arial"/>
          <w:sz w:val="22"/>
          <w:szCs w:val="22"/>
        </w:rPr>
        <w:t>z P</w:t>
      </w:r>
      <w:r w:rsidR="00D91F92" w:rsidRPr="00D37F96">
        <w:rPr>
          <w:rFonts w:ascii="Arial" w:hAnsi="Arial" w:cs="Arial"/>
          <w:sz w:val="22"/>
          <w:szCs w:val="22"/>
        </w:rPr>
        <w:t>ojazdów</w:t>
      </w:r>
      <w:r w:rsidR="00DD6B98" w:rsidRPr="00D37F96">
        <w:rPr>
          <w:rFonts w:ascii="Arial" w:hAnsi="Arial" w:cs="Arial"/>
          <w:sz w:val="22"/>
          <w:szCs w:val="22"/>
        </w:rPr>
        <w:t xml:space="preserve"> i </w:t>
      </w:r>
      <w:r w:rsidR="00A95062" w:rsidRPr="00D37F96">
        <w:rPr>
          <w:rFonts w:ascii="Arial" w:hAnsi="Arial" w:cs="Arial"/>
          <w:sz w:val="22"/>
          <w:szCs w:val="22"/>
        </w:rPr>
        <w:t xml:space="preserve"> </w:t>
      </w:r>
      <w:r w:rsidR="00DD6B98" w:rsidRPr="00D37F96">
        <w:rPr>
          <w:rFonts w:ascii="Arial" w:hAnsi="Arial" w:cs="Arial"/>
          <w:sz w:val="22"/>
          <w:szCs w:val="22"/>
        </w:rPr>
        <w:t>Sprzętu</w:t>
      </w:r>
      <w:r w:rsidR="00D91F92" w:rsidRPr="00D37F96">
        <w:rPr>
          <w:rFonts w:ascii="Arial" w:hAnsi="Arial" w:cs="Arial"/>
          <w:sz w:val="22"/>
          <w:szCs w:val="22"/>
        </w:rPr>
        <w:t>.</w:t>
      </w:r>
    </w:p>
    <w:p w14:paraId="7DE65381" w14:textId="230CD1B2" w:rsidR="002B394F" w:rsidRPr="00D37F96" w:rsidRDefault="00FE4326" w:rsidP="00BA1C4B">
      <w:pPr>
        <w:widowControl w:val="0"/>
        <w:numPr>
          <w:ilvl w:val="0"/>
          <w:numId w:val="23"/>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Płatności</w:t>
      </w:r>
      <w:r w:rsidR="002B394F" w:rsidRPr="00D37F96">
        <w:rPr>
          <w:rFonts w:ascii="Arial" w:hAnsi="Arial" w:cs="Arial"/>
          <w:sz w:val="22"/>
          <w:szCs w:val="22"/>
        </w:rPr>
        <w:t xml:space="preserve"> </w:t>
      </w:r>
      <w:r w:rsidRPr="00D37F96">
        <w:rPr>
          <w:rFonts w:ascii="Arial" w:hAnsi="Arial" w:cs="Arial"/>
          <w:sz w:val="22"/>
          <w:szCs w:val="22"/>
        </w:rPr>
        <w:t>będą następowały</w:t>
      </w:r>
      <w:r w:rsidR="002B394F" w:rsidRPr="00D37F96">
        <w:rPr>
          <w:rFonts w:ascii="Arial" w:hAnsi="Arial" w:cs="Arial"/>
          <w:sz w:val="22"/>
          <w:szCs w:val="22"/>
        </w:rPr>
        <w:t xml:space="preserve"> przelewem bankowym na rachunek bankowy </w:t>
      </w:r>
      <w:r w:rsidR="006C575A" w:rsidRPr="00D37F96">
        <w:rPr>
          <w:rFonts w:ascii="Arial" w:hAnsi="Arial" w:cs="Arial"/>
          <w:sz w:val="22"/>
          <w:szCs w:val="22"/>
        </w:rPr>
        <w:t>Wykonawcy nr ………………………</w:t>
      </w:r>
      <w:r w:rsidR="00FE559E" w:rsidRPr="00D37F96">
        <w:rPr>
          <w:rFonts w:ascii="Arial" w:hAnsi="Arial" w:cs="Arial"/>
          <w:sz w:val="22"/>
          <w:szCs w:val="22"/>
        </w:rPr>
        <w:t>………………………………………………</w:t>
      </w:r>
      <w:r w:rsidR="006C575A" w:rsidRPr="00D37F96">
        <w:rPr>
          <w:rFonts w:ascii="Arial" w:hAnsi="Arial" w:cs="Arial"/>
          <w:sz w:val="22"/>
          <w:szCs w:val="22"/>
        </w:rPr>
        <w:t xml:space="preserve">…. </w:t>
      </w:r>
      <w:r w:rsidR="002B394F" w:rsidRPr="00D37F96">
        <w:rPr>
          <w:rFonts w:ascii="Arial" w:hAnsi="Arial" w:cs="Arial"/>
          <w:sz w:val="22"/>
          <w:szCs w:val="22"/>
        </w:rPr>
        <w:t>na podstawie prawidłowo wystawionej faktury VAT Wykonawcy w terminie do 30 dni kalendarzowych od dnia jej doręczenia Zamawiającemu.</w:t>
      </w:r>
      <w:r w:rsidR="00B36D69" w:rsidRPr="00D37F96">
        <w:rPr>
          <w:rFonts w:ascii="Arial" w:hAnsi="Arial" w:cs="Arial"/>
          <w:sz w:val="22"/>
          <w:szCs w:val="22"/>
        </w:rPr>
        <w:t xml:space="preserve"> Zamawiający może dokonać zapłaty </w:t>
      </w:r>
      <w:r w:rsidR="00631A70" w:rsidRPr="00D37F96">
        <w:rPr>
          <w:rFonts w:ascii="Arial" w:hAnsi="Arial" w:cs="Arial"/>
          <w:sz w:val="22"/>
          <w:szCs w:val="22"/>
        </w:rPr>
        <w:t xml:space="preserve">wcześniej.  </w:t>
      </w:r>
    </w:p>
    <w:p w14:paraId="081E7BB2" w14:textId="0D6D7D9E" w:rsidR="002B394F" w:rsidRPr="00D37F96" w:rsidRDefault="002B394F" w:rsidP="00BA1C4B">
      <w:pPr>
        <w:widowControl w:val="0"/>
        <w:numPr>
          <w:ilvl w:val="0"/>
          <w:numId w:val="23"/>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 xml:space="preserve">Podstawę  zapłaty stanowić </w:t>
      </w:r>
      <w:r w:rsidR="00BF1D8E" w:rsidRPr="00D37F96">
        <w:rPr>
          <w:rFonts w:ascii="Arial" w:hAnsi="Arial" w:cs="Arial"/>
          <w:sz w:val="22"/>
          <w:szCs w:val="22"/>
        </w:rPr>
        <w:t>będą</w:t>
      </w:r>
      <w:r w:rsidR="006C575A" w:rsidRPr="00D37F96">
        <w:rPr>
          <w:rFonts w:ascii="Arial" w:hAnsi="Arial" w:cs="Arial"/>
          <w:sz w:val="22"/>
          <w:szCs w:val="22"/>
        </w:rPr>
        <w:t xml:space="preserve"> podpisan</w:t>
      </w:r>
      <w:r w:rsidR="00BF1D8E" w:rsidRPr="00D37F96">
        <w:rPr>
          <w:rFonts w:ascii="Arial" w:hAnsi="Arial" w:cs="Arial"/>
          <w:sz w:val="22"/>
          <w:szCs w:val="22"/>
        </w:rPr>
        <w:t>e</w:t>
      </w:r>
      <w:r w:rsidRPr="00D37F96">
        <w:rPr>
          <w:rFonts w:ascii="Arial" w:hAnsi="Arial" w:cs="Arial"/>
          <w:sz w:val="22"/>
          <w:szCs w:val="22"/>
        </w:rPr>
        <w:t xml:space="preserve"> przez upoważnionych przedstawicieli Stron </w:t>
      </w:r>
      <w:r w:rsidR="0040418A" w:rsidRPr="00D37F96">
        <w:rPr>
          <w:rFonts w:ascii="Arial" w:hAnsi="Arial" w:cs="Arial"/>
          <w:sz w:val="22"/>
          <w:szCs w:val="22"/>
        </w:rPr>
        <w:t>P</w:t>
      </w:r>
      <w:r w:rsidR="00BF1D8E" w:rsidRPr="00D37F96">
        <w:rPr>
          <w:rFonts w:ascii="Arial" w:hAnsi="Arial" w:cs="Arial"/>
          <w:sz w:val="22"/>
          <w:szCs w:val="22"/>
        </w:rPr>
        <w:t>rotokoły</w:t>
      </w:r>
      <w:r w:rsidR="0040418A" w:rsidRPr="00D37F96">
        <w:rPr>
          <w:rFonts w:ascii="Arial" w:hAnsi="Arial" w:cs="Arial"/>
          <w:sz w:val="22"/>
          <w:szCs w:val="22"/>
        </w:rPr>
        <w:t xml:space="preserve"> Przekazania </w:t>
      </w:r>
      <w:r w:rsidRPr="00D37F96">
        <w:rPr>
          <w:rFonts w:ascii="Arial" w:hAnsi="Arial" w:cs="Arial"/>
          <w:sz w:val="22"/>
          <w:szCs w:val="22"/>
        </w:rPr>
        <w:t xml:space="preserve">do </w:t>
      </w:r>
      <w:r w:rsidR="0040418A" w:rsidRPr="00D37F96">
        <w:rPr>
          <w:rFonts w:ascii="Arial" w:hAnsi="Arial" w:cs="Arial"/>
          <w:sz w:val="22"/>
          <w:szCs w:val="22"/>
        </w:rPr>
        <w:t>Eksploatacji</w:t>
      </w:r>
      <w:r w:rsidR="00DD6B98" w:rsidRPr="00D37F96">
        <w:rPr>
          <w:rFonts w:ascii="Arial" w:hAnsi="Arial" w:cs="Arial"/>
          <w:sz w:val="22"/>
          <w:szCs w:val="22"/>
        </w:rPr>
        <w:t xml:space="preserve"> </w:t>
      </w:r>
      <w:r w:rsidRPr="00D37F96">
        <w:rPr>
          <w:rFonts w:ascii="Arial" w:hAnsi="Arial" w:cs="Arial"/>
          <w:sz w:val="22"/>
          <w:szCs w:val="22"/>
        </w:rPr>
        <w:t>niezawierając</w:t>
      </w:r>
      <w:r w:rsidR="00BF1D8E" w:rsidRPr="00D37F96">
        <w:rPr>
          <w:rFonts w:ascii="Arial" w:hAnsi="Arial" w:cs="Arial"/>
          <w:sz w:val="22"/>
          <w:szCs w:val="22"/>
        </w:rPr>
        <w:t>e</w:t>
      </w:r>
      <w:r w:rsidRPr="00D37F96">
        <w:rPr>
          <w:rFonts w:ascii="Arial" w:hAnsi="Arial" w:cs="Arial"/>
          <w:sz w:val="22"/>
          <w:szCs w:val="22"/>
        </w:rPr>
        <w:t xml:space="preserve"> żadnych uwag lub zaleceń</w:t>
      </w:r>
      <w:r w:rsidR="008712ED" w:rsidRPr="00D37F96">
        <w:rPr>
          <w:rFonts w:ascii="Arial" w:hAnsi="Arial" w:cs="Arial"/>
          <w:sz w:val="22"/>
          <w:szCs w:val="22"/>
        </w:rPr>
        <w:t>, z</w:t>
      </w:r>
      <w:r w:rsidR="00D609F3" w:rsidRPr="00D37F96">
        <w:rPr>
          <w:rFonts w:ascii="Arial" w:hAnsi="Arial" w:cs="Arial"/>
          <w:sz w:val="22"/>
          <w:szCs w:val="22"/>
        </w:rPr>
        <w:t> </w:t>
      </w:r>
      <w:r w:rsidR="008712ED" w:rsidRPr="00D37F96">
        <w:rPr>
          <w:rFonts w:ascii="Arial" w:hAnsi="Arial" w:cs="Arial"/>
          <w:sz w:val="22"/>
          <w:szCs w:val="22"/>
        </w:rPr>
        <w:t xml:space="preserve">zastrzeżeniem postanowień </w:t>
      </w:r>
      <w:r w:rsidR="002C6EC9" w:rsidRPr="00D37F96">
        <w:rPr>
          <w:rFonts w:ascii="Arial" w:hAnsi="Arial" w:cs="Arial"/>
          <w:sz w:val="22"/>
          <w:szCs w:val="22"/>
          <w:lang w:eastAsia="ar-SA"/>
        </w:rPr>
        <w:t>§</w:t>
      </w:r>
      <w:r w:rsidR="00AA1C10" w:rsidRPr="00D37F96">
        <w:rPr>
          <w:rFonts w:ascii="Arial" w:hAnsi="Arial" w:cs="Arial"/>
          <w:sz w:val="22"/>
          <w:szCs w:val="22"/>
        </w:rPr>
        <w:t xml:space="preserve"> 4 ust. </w:t>
      </w:r>
      <w:r w:rsidR="006527CA" w:rsidRPr="00D37F96">
        <w:rPr>
          <w:rFonts w:ascii="Arial" w:hAnsi="Arial" w:cs="Arial"/>
          <w:sz w:val="22"/>
          <w:szCs w:val="22"/>
        </w:rPr>
        <w:t>19-</w:t>
      </w:r>
      <w:r w:rsidR="00AA1C10" w:rsidRPr="00D37F96">
        <w:rPr>
          <w:rFonts w:ascii="Arial" w:hAnsi="Arial" w:cs="Arial"/>
          <w:sz w:val="22"/>
          <w:szCs w:val="22"/>
        </w:rPr>
        <w:t>2</w:t>
      </w:r>
      <w:r w:rsidR="006527CA" w:rsidRPr="00D37F96">
        <w:rPr>
          <w:rFonts w:ascii="Arial" w:hAnsi="Arial" w:cs="Arial"/>
          <w:sz w:val="22"/>
          <w:szCs w:val="22"/>
        </w:rPr>
        <w:t>1</w:t>
      </w:r>
      <w:r w:rsidR="00AA1C10" w:rsidRPr="00D37F96">
        <w:rPr>
          <w:rFonts w:ascii="Arial" w:hAnsi="Arial" w:cs="Arial"/>
          <w:sz w:val="22"/>
          <w:szCs w:val="22"/>
        </w:rPr>
        <w:t xml:space="preserve"> Umowy.</w:t>
      </w:r>
    </w:p>
    <w:p w14:paraId="77661DD9" w14:textId="43995399" w:rsidR="002B394F" w:rsidRPr="00D37F96" w:rsidRDefault="002B394F" w:rsidP="00BA1C4B">
      <w:pPr>
        <w:widowControl w:val="0"/>
        <w:numPr>
          <w:ilvl w:val="0"/>
          <w:numId w:val="23"/>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Za termin dokonania zapłaty uznaje się dzień/datę obciążenia rachunku bankowego Zamawiającego.</w:t>
      </w:r>
    </w:p>
    <w:p w14:paraId="6BB8921A" w14:textId="1F2DA0AA" w:rsidR="00170AAB" w:rsidRPr="00D37F96" w:rsidRDefault="00233DB9" w:rsidP="00BA1C4B">
      <w:pPr>
        <w:widowControl w:val="0"/>
        <w:numPr>
          <w:ilvl w:val="0"/>
          <w:numId w:val="23"/>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 xml:space="preserve">Wykonawca </w:t>
      </w:r>
      <w:r w:rsidR="008712ED" w:rsidRPr="00D37F96">
        <w:rPr>
          <w:rFonts w:ascii="Arial" w:hAnsi="Arial" w:cs="Arial"/>
          <w:sz w:val="22"/>
          <w:szCs w:val="22"/>
        </w:rPr>
        <w:t xml:space="preserve">wyraża zgodę na </w:t>
      </w:r>
      <w:r w:rsidRPr="00D37F96">
        <w:rPr>
          <w:rFonts w:ascii="Arial" w:hAnsi="Arial" w:cs="Arial"/>
          <w:sz w:val="22"/>
          <w:szCs w:val="22"/>
        </w:rPr>
        <w:t>przedłuż</w:t>
      </w:r>
      <w:r w:rsidR="008712ED" w:rsidRPr="00D37F96">
        <w:rPr>
          <w:rFonts w:ascii="Arial" w:hAnsi="Arial" w:cs="Arial"/>
          <w:sz w:val="22"/>
          <w:szCs w:val="22"/>
        </w:rPr>
        <w:t>enie</w:t>
      </w:r>
      <w:r w:rsidRPr="00D37F96">
        <w:rPr>
          <w:rFonts w:ascii="Arial" w:hAnsi="Arial" w:cs="Arial"/>
          <w:sz w:val="22"/>
          <w:szCs w:val="22"/>
        </w:rPr>
        <w:t xml:space="preserve"> termin</w:t>
      </w:r>
      <w:r w:rsidR="008712ED" w:rsidRPr="00D37F96">
        <w:rPr>
          <w:rFonts w:ascii="Arial" w:hAnsi="Arial" w:cs="Arial"/>
          <w:sz w:val="22"/>
          <w:szCs w:val="22"/>
        </w:rPr>
        <w:t>u</w:t>
      </w:r>
      <w:r w:rsidRPr="00D37F96">
        <w:rPr>
          <w:rFonts w:ascii="Arial" w:hAnsi="Arial" w:cs="Arial"/>
          <w:sz w:val="22"/>
          <w:szCs w:val="22"/>
        </w:rPr>
        <w:t xml:space="preserve"> zapłaty wynagrodzenia w stosunku do terminu wskazanego w ust. 2 niniejszego paragrafu, w zakresie, w jakim przyczyną niedotrzymania terminu zapłaty określonego w ust. 2</w:t>
      </w:r>
      <w:r w:rsidR="0008631B" w:rsidRPr="00D37F96">
        <w:rPr>
          <w:rFonts w:ascii="Arial" w:hAnsi="Arial" w:cs="Arial"/>
          <w:sz w:val="22"/>
          <w:szCs w:val="22"/>
        </w:rPr>
        <w:t xml:space="preserve"> niniejszego paragrafu</w:t>
      </w:r>
      <w:r w:rsidRPr="00D37F96">
        <w:rPr>
          <w:rFonts w:ascii="Arial" w:hAnsi="Arial" w:cs="Arial"/>
          <w:sz w:val="22"/>
          <w:szCs w:val="22"/>
        </w:rPr>
        <w:t xml:space="preserve"> będzie opóźnienie w przekazaniu Zamawiającemu środków dofinansowania unijnego, lecz nie dłużej niż </w:t>
      </w:r>
      <w:r w:rsidR="008712ED" w:rsidRPr="00D37F96">
        <w:rPr>
          <w:rFonts w:ascii="Arial" w:hAnsi="Arial" w:cs="Arial"/>
          <w:sz w:val="22"/>
          <w:szCs w:val="22"/>
        </w:rPr>
        <w:t>d</w:t>
      </w:r>
      <w:r w:rsidRPr="00D37F96">
        <w:rPr>
          <w:rFonts w:ascii="Arial" w:hAnsi="Arial" w:cs="Arial"/>
          <w:sz w:val="22"/>
          <w:szCs w:val="22"/>
        </w:rPr>
        <w:t xml:space="preserve">o </w:t>
      </w:r>
      <w:r w:rsidR="00FC2F15" w:rsidRPr="00D37F96">
        <w:rPr>
          <w:rFonts w:ascii="Arial" w:hAnsi="Arial" w:cs="Arial"/>
          <w:sz w:val="22"/>
          <w:szCs w:val="22"/>
        </w:rPr>
        <w:t>60 </w:t>
      </w:r>
      <w:r w:rsidRPr="00D37F96">
        <w:rPr>
          <w:rFonts w:ascii="Arial" w:hAnsi="Arial" w:cs="Arial"/>
          <w:sz w:val="22"/>
          <w:szCs w:val="22"/>
        </w:rPr>
        <w:t>dni.</w:t>
      </w:r>
      <w:r w:rsidR="008712ED" w:rsidRPr="00D37F96">
        <w:rPr>
          <w:rFonts w:ascii="Arial" w:hAnsi="Arial" w:cs="Arial"/>
          <w:sz w:val="22"/>
          <w:szCs w:val="22"/>
        </w:rPr>
        <w:t xml:space="preserve"> Każdorazowo o przedłużeniu terminu zapłaty Zamawiający powiadomi Wykonawcę na piśmie lub pocztą elektroniczną.</w:t>
      </w:r>
    </w:p>
    <w:p w14:paraId="3E46E897" w14:textId="6C59F84C" w:rsidR="00170AAB" w:rsidRPr="00D37F96" w:rsidRDefault="00170AAB" w:rsidP="00BA1C4B">
      <w:pPr>
        <w:widowControl w:val="0"/>
        <w:numPr>
          <w:ilvl w:val="0"/>
          <w:numId w:val="23"/>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 xml:space="preserve">Na podstawie art. 4c ustawy z dnia 8 marca 2013 r. o przeciwdziałaniu nadmiernym opóźnieniom w transakcjach handlowych (tekst jedn. Dz.U. </w:t>
      </w:r>
      <w:r w:rsidR="001A74A4" w:rsidRPr="00D37F96">
        <w:rPr>
          <w:rFonts w:ascii="Arial" w:hAnsi="Arial" w:cs="Arial"/>
          <w:sz w:val="22"/>
          <w:szCs w:val="22"/>
        </w:rPr>
        <w:t>z 202</w:t>
      </w:r>
      <w:r w:rsidR="00531479" w:rsidRPr="00D37F96">
        <w:rPr>
          <w:rFonts w:ascii="Arial" w:hAnsi="Arial" w:cs="Arial"/>
          <w:sz w:val="22"/>
          <w:szCs w:val="22"/>
        </w:rPr>
        <w:t>2</w:t>
      </w:r>
      <w:r w:rsidR="001A74A4" w:rsidRPr="00D37F96">
        <w:rPr>
          <w:rFonts w:ascii="Arial" w:hAnsi="Arial" w:cs="Arial"/>
          <w:sz w:val="22"/>
          <w:szCs w:val="22"/>
        </w:rPr>
        <w:t xml:space="preserve"> r. poz. </w:t>
      </w:r>
      <w:r w:rsidR="00531479" w:rsidRPr="00D37F96">
        <w:rPr>
          <w:rFonts w:ascii="Arial" w:hAnsi="Arial" w:cs="Arial"/>
          <w:sz w:val="22"/>
          <w:szCs w:val="22"/>
        </w:rPr>
        <w:t>893</w:t>
      </w:r>
      <w:r w:rsidR="001A74A4" w:rsidRPr="00D37F96">
        <w:rPr>
          <w:rFonts w:ascii="Arial" w:hAnsi="Arial" w:cs="Arial"/>
          <w:sz w:val="22"/>
          <w:szCs w:val="22"/>
        </w:rPr>
        <w:t xml:space="preserve"> </w:t>
      </w:r>
      <w:r w:rsidRPr="00D37F96">
        <w:rPr>
          <w:rFonts w:ascii="Arial" w:hAnsi="Arial" w:cs="Arial"/>
          <w:sz w:val="22"/>
          <w:szCs w:val="22"/>
        </w:rPr>
        <w:t>) Zamawiający oświadcza, iż</w:t>
      </w:r>
      <w:r w:rsidR="00756BED" w:rsidRPr="00D37F96">
        <w:rPr>
          <w:rFonts w:ascii="Arial" w:hAnsi="Arial" w:cs="Arial"/>
          <w:sz w:val="22"/>
          <w:szCs w:val="22"/>
        </w:rPr>
        <w:t xml:space="preserve"> </w:t>
      </w:r>
      <w:r w:rsidRPr="00D37F96">
        <w:rPr>
          <w:rFonts w:ascii="Arial" w:hAnsi="Arial" w:cs="Arial"/>
          <w:sz w:val="22"/>
          <w:szCs w:val="22"/>
        </w:rPr>
        <w:t>posiada status dużego przedsiębiorcy w rozumieniu art. 4 pkt 6 tej ustawy.</w:t>
      </w:r>
    </w:p>
    <w:p w14:paraId="4155B116" w14:textId="4A7BD4DE" w:rsidR="00170AAB" w:rsidRPr="00D37F96" w:rsidRDefault="00170AAB" w:rsidP="00BA1C4B">
      <w:pPr>
        <w:widowControl w:val="0"/>
        <w:numPr>
          <w:ilvl w:val="0"/>
          <w:numId w:val="23"/>
        </w:numPr>
        <w:shd w:val="clear" w:color="auto" w:fill="FFFFFF"/>
        <w:tabs>
          <w:tab w:val="left" w:pos="540"/>
        </w:tabs>
        <w:suppressAutoHyphens/>
        <w:ind w:right="74"/>
        <w:jc w:val="both"/>
        <w:rPr>
          <w:rFonts w:ascii="Arial" w:hAnsi="Arial" w:cs="Arial"/>
          <w:sz w:val="22"/>
          <w:szCs w:val="22"/>
        </w:rPr>
      </w:pPr>
      <w:bookmarkStart w:id="56" w:name="_Hlk45271118"/>
      <w:r w:rsidRPr="00D37F96">
        <w:rPr>
          <w:rFonts w:ascii="Arial" w:hAnsi="Arial" w:cs="Arial"/>
          <w:sz w:val="22"/>
          <w:szCs w:val="22"/>
        </w:rPr>
        <w:t>Wykonawca nie może, bez uprzedniej pisemnej zgody Zamawiającego, przenieść na osobę trzecią wierzytelności, przysługujących Wykonawcy na podstawie niniejszej Umowy ani ich obciążyć. Powyższy zakaz dotyczy także praw związanych</w:t>
      </w:r>
      <w:r w:rsidR="00AA1C10" w:rsidRPr="00D37F96">
        <w:rPr>
          <w:rFonts w:ascii="Arial" w:hAnsi="Arial" w:cs="Arial"/>
          <w:sz w:val="22"/>
          <w:szCs w:val="22"/>
        </w:rPr>
        <w:t xml:space="preserve"> </w:t>
      </w:r>
      <w:r w:rsidRPr="00D37F96">
        <w:rPr>
          <w:rFonts w:ascii="Arial" w:hAnsi="Arial" w:cs="Arial"/>
          <w:sz w:val="22"/>
          <w:szCs w:val="22"/>
        </w:rPr>
        <w:t xml:space="preserve">z wierzytelnością, w szczególności roszczeń o zaległe odsetki. Zastrzeżenie o zakazie cesji oraz obciążenia wierzytelności winno być zawarte na każdej fakturze wystawionej Zamawiającemu przez Wykonawcę pod rygorem jej zwrotu jako niezgodnej z Umową i wstrzymania się </w:t>
      </w:r>
      <w:bookmarkStart w:id="57" w:name="_Hlk45487021"/>
      <w:r w:rsidRPr="00D37F96">
        <w:rPr>
          <w:rFonts w:ascii="Arial" w:hAnsi="Arial" w:cs="Arial"/>
          <w:sz w:val="22"/>
          <w:szCs w:val="22"/>
        </w:rPr>
        <w:t xml:space="preserve">przez Zamawiającego </w:t>
      </w:r>
      <w:bookmarkEnd w:id="57"/>
      <w:r w:rsidRPr="00D37F96">
        <w:rPr>
          <w:rFonts w:ascii="Arial" w:hAnsi="Arial" w:cs="Arial"/>
          <w:sz w:val="22"/>
          <w:szCs w:val="22"/>
        </w:rPr>
        <w:t>z zapłatą należności Wykonawcy.</w:t>
      </w:r>
    </w:p>
    <w:bookmarkEnd w:id="56"/>
    <w:p w14:paraId="1BDB3C4B" w14:textId="6A0AF1C1" w:rsidR="007F35A5" w:rsidRPr="00D37F96" w:rsidRDefault="007F35A5" w:rsidP="00EC7F4E">
      <w:pPr>
        <w:widowControl w:val="0"/>
        <w:suppressAutoHyphens/>
        <w:rPr>
          <w:rFonts w:ascii="Arial" w:hAnsi="Arial" w:cs="Arial"/>
          <w:b/>
          <w:sz w:val="22"/>
          <w:szCs w:val="22"/>
          <w:lang w:eastAsia="ar-SA"/>
        </w:rPr>
      </w:pPr>
    </w:p>
    <w:p w14:paraId="40E97C03" w14:textId="77777777" w:rsidR="00EC7F4E" w:rsidRPr="00D37F96" w:rsidRDefault="00EC7F4E" w:rsidP="00D2591B">
      <w:pPr>
        <w:widowControl w:val="0"/>
        <w:suppressAutoHyphens/>
        <w:jc w:val="center"/>
        <w:rPr>
          <w:rFonts w:ascii="Arial" w:hAnsi="Arial" w:cs="Arial"/>
          <w:b/>
          <w:sz w:val="22"/>
          <w:szCs w:val="22"/>
          <w:lang w:eastAsia="ar-SA"/>
        </w:rPr>
      </w:pPr>
    </w:p>
    <w:p w14:paraId="50D2DE9E" w14:textId="77777777" w:rsidR="002B394F" w:rsidRPr="00D37F96" w:rsidRDefault="002B394F" w:rsidP="00D2591B">
      <w:pPr>
        <w:widowControl w:val="0"/>
        <w:suppressAutoHyphens/>
        <w:jc w:val="center"/>
        <w:rPr>
          <w:rFonts w:ascii="Arial" w:hAnsi="Arial" w:cs="Arial"/>
          <w:b/>
          <w:sz w:val="22"/>
          <w:szCs w:val="22"/>
          <w:lang w:eastAsia="ar-SA"/>
        </w:rPr>
      </w:pPr>
      <w:r w:rsidRPr="00D37F96">
        <w:rPr>
          <w:rFonts w:ascii="Arial" w:hAnsi="Arial" w:cs="Arial"/>
          <w:b/>
          <w:sz w:val="22"/>
          <w:szCs w:val="22"/>
          <w:lang w:eastAsia="ar-SA"/>
        </w:rPr>
        <w:t>§ 7</w:t>
      </w:r>
    </w:p>
    <w:p w14:paraId="44B3382D" w14:textId="77777777" w:rsidR="002B394F" w:rsidRPr="00D37F96" w:rsidRDefault="002B394F" w:rsidP="00D2591B">
      <w:pPr>
        <w:widowControl w:val="0"/>
        <w:suppressAutoHyphens/>
        <w:jc w:val="center"/>
        <w:rPr>
          <w:rFonts w:ascii="Arial" w:hAnsi="Arial" w:cs="Arial"/>
          <w:b/>
          <w:sz w:val="22"/>
          <w:szCs w:val="22"/>
          <w:lang w:eastAsia="ar-SA"/>
        </w:rPr>
      </w:pPr>
      <w:r w:rsidRPr="00D37F96">
        <w:rPr>
          <w:rFonts w:ascii="Arial" w:hAnsi="Arial" w:cs="Arial"/>
          <w:b/>
          <w:bCs/>
          <w:sz w:val="22"/>
          <w:szCs w:val="22"/>
          <w:lang w:eastAsia="ar-SA"/>
        </w:rPr>
        <w:t>Odpowiedzialność Stron</w:t>
      </w:r>
      <w:r w:rsidRPr="00D37F96">
        <w:rPr>
          <w:rFonts w:ascii="Arial" w:hAnsi="Arial" w:cs="Arial"/>
          <w:sz w:val="22"/>
          <w:szCs w:val="22"/>
          <w:lang w:eastAsia="ar-SA"/>
        </w:rPr>
        <w:t xml:space="preserve"> </w:t>
      </w:r>
      <w:r w:rsidRPr="00D37F96">
        <w:rPr>
          <w:rFonts w:ascii="Arial" w:hAnsi="Arial" w:cs="Arial"/>
          <w:b/>
          <w:bCs/>
          <w:sz w:val="22"/>
          <w:szCs w:val="22"/>
          <w:lang w:eastAsia="ar-SA"/>
        </w:rPr>
        <w:t>za nienależyte wykonanie lub niewykonanie umowy</w:t>
      </w:r>
      <w:r w:rsidRPr="00D37F96">
        <w:rPr>
          <w:rFonts w:ascii="Arial" w:hAnsi="Arial" w:cs="Arial"/>
          <w:b/>
          <w:sz w:val="22"/>
          <w:szCs w:val="22"/>
          <w:lang w:eastAsia="ar-SA"/>
        </w:rPr>
        <w:t xml:space="preserve"> </w:t>
      </w:r>
    </w:p>
    <w:p w14:paraId="2A7EFBF4" w14:textId="77777777" w:rsidR="002B394F" w:rsidRPr="00D37F96" w:rsidRDefault="002B394F" w:rsidP="00D2591B">
      <w:pPr>
        <w:widowControl w:val="0"/>
        <w:suppressAutoHyphens/>
        <w:jc w:val="both"/>
        <w:rPr>
          <w:rFonts w:ascii="Arial" w:hAnsi="Arial" w:cs="Arial"/>
          <w:b/>
          <w:sz w:val="22"/>
          <w:szCs w:val="22"/>
          <w:lang w:eastAsia="ar-SA"/>
        </w:rPr>
      </w:pPr>
    </w:p>
    <w:p w14:paraId="64947ECE" w14:textId="029A5465" w:rsidR="002B394F" w:rsidRPr="00D37F96" w:rsidRDefault="002B394F" w:rsidP="00BA1C4B">
      <w:pPr>
        <w:widowControl w:val="0"/>
        <w:numPr>
          <w:ilvl w:val="0"/>
          <w:numId w:val="25"/>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 xml:space="preserve">W przypadku </w:t>
      </w:r>
      <w:r w:rsidR="00B02D05" w:rsidRPr="00D37F96">
        <w:rPr>
          <w:rFonts w:ascii="Arial" w:hAnsi="Arial" w:cs="Arial"/>
          <w:sz w:val="22"/>
          <w:szCs w:val="22"/>
        </w:rPr>
        <w:t>odstąpienia od</w:t>
      </w:r>
      <w:r w:rsidRPr="00D37F96">
        <w:rPr>
          <w:rFonts w:ascii="Arial" w:hAnsi="Arial" w:cs="Arial"/>
          <w:sz w:val="22"/>
          <w:szCs w:val="22"/>
        </w:rPr>
        <w:t xml:space="preserve"> umowy </w:t>
      </w:r>
      <w:r w:rsidR="008D71D2" w:rsidRPr="00D37F96">
        <w:rPr>
          <w:rFonts w:ascii="Arial" w:hAnsi="Arial" w:cs="Arial"/>
          <w:sz w:val="22"/>
          <w:szCs w:val="22"/>
        </w:rPr>
        <w:t xml:space="preserve">w całości lub części </w:t>
      </w:r>
      <w:r w:rsidRPr="00D37F96">
        <w:rPr>
          <w:rFonts w:ascii="Arial" w:hAnsi="Arial" w:cs="Arial"/>
          <w:sz w:val="22"/>
          <w:szCs w:val="22"/>
        </w:rPr>
        <w:t>przez Zamawiającego z przyczyn</w:t>
      </w:r>
      <w:r w:rsidR="00B02D05" w:rsidRPr="00D37F96">
        <w:rPr>
          <w:rFonts w:ascii="Arial" w:hAnsi="Arial" w:cs="Arial"/>
          <w:sz w:val="22"/>
          <w:szCs w:val="22"/>
        </w:rPr>
        <w:t xml:space="preserve">, za które odpowiedzialność ponosi </w:t>
      </w:r>
      <w:r w:rsidRPr="00D37F96">
        <w:rPr>
          <w:rFonts w:ascii="Arial" w:hAnsi="Arial" w:cs="Arial"/>
          <w:sz w:val="22"/>
          <w:szCs w:val="22"/>
        </w:rPr>
        <w:t xml:space="preserve"> Wykonawc</w:t>
      </w:r>
      <w:r w:rsidR="00B02D05" w:rsidRPr="00D37F96">
        <w:rPr>
          <w:rFonts w:ascii="Arial" w:hAnsi="Arial" w:cs="Arial"/>
          <w:sz w:val="22"/>
          <w:szCs w:val="22"/>
        </w:rPr>
        <w:t>a</w:t>
      </w:r>
      <w:r w:rsidRPr="00D37F96">
        <w:rPr>
          <w:rFonts w:ascii="Arial" w:hAnsi="Arial" w:cs="Arial"/>
          <w:sz w:val="22"/>
          <w:szCs w:val="22"/>
        </w:rPr>
        <w:t xml:space="preserve">, </w:t>
      </w:r>
      <w:r w:rsidR="00621A86" w:rsidRPr="00D37F96">
        <w:rPr>
          <w:rFonts w:ascii="Arial" w:hAnsi="Arial" w:cs="Arial"/>
          <w:sz w:val="22"/>
          <w:szCs w:val="22"/>
        </w:rPr>
        <w:t xml:space="preserve">Zamawiający obciąży </w:t>
      </w:r>
      <w:r w:rsidRPr="00D37F96">
        <w:rPr>
          <w:rFonts w:ascii="Arial" w:hAnsi="Arial" w:cs="Arial"/>
          <w:sz w:val="22"/>
          <w:szCs w:val="22"/>
        </w:rPr>
        <w:t>Wykonawc</w:t>
      </w:r>
      <w:r w:rsidR="00621A86" w:rsidRPr="00D37F96">
        <w:rPr>
          <w:rFonts w:ascii="Arial" w:hAnsi="Arial" w:cs="Arial"/>
          <w:sz w:val="22"/>
          <w:szCs w:val="22"/>
        </w:rPr>
        <w:t>ę</w:t>
      </w:r>
      <w:r w:rsidRPr="00D37F96">
        <w:rPr>
          <w:rFonts w:ascii="Arial" w:hAnsi="Arial" w:cs="Arial"/>
          <w:sz w:val="22"/>
          <w:szCs w:val="22"/>
        </w:rPr>
        <w:t xml:space="preserve"> karą umowną w</w:t>
      </w:r>
      <w:r w:rsidR="00105130" w:rsidRPr="00D37F96">
        <w:rPr>
          <w:rFonts w:ascii="Arial" w:hAnsi="Arial" w:cs="Arial"/>
          <w:sz w:val="22"/>
          <w:szCs w:val="22"/>
        </w:rPr>
        <w:t xml:space="preserve"> </w:t>
      </w:r>
      <w:r w:rsidRPr="00D37F96">
        <w:rPr>
          <w:rFonts w:ascii="Arial" w:hAnsi="Arial" w:cs="Arial"/>
          <w:sz w:val="22"/>
          <w:szCs w:val="22"/>
        </w:rPr>
        <w:t xml:space="preserve">wysokości </w:t>
      </w:r>
      <w:bookmarkStart w:id="58" w:name="_Hlk65322974"/>
      <w:r w:rsidR="00097E67" w:rsidRPr="00D37F96">
        <w:rPr>
          <w:rFonts w:ascii="Arial" w:hAnsi="Arial" w:cs="Arial"/>
          <w:sz w:val="22"/>
          <w:szCs w:val="22"/>
        </w:rPr>
        <w:t xml:space="preserve">10% ceny brutto </w:t>
      </w:r>
      <w:r w:rsidR="00152541" w:rsidRPr="00D37F96">
        <w:rPr>
          <w:rFonts w:ascii="Arial" w:hAnsi="Arial" w:cs="Arial"/>
          <w:sz w:val="22"/>
          <w:szCs w:val="22"/>
        </w:rPr>
        <w:t xml:space="preserve">określonej zgodnie z paragrafem 5 ust. </w:t>
      </w:r>
      <w:r w:rsidR="004D2D5A" w:rsidRPr="00D37F96">
        <w:rPr>
          <w:rFonts w:ascii="Arial" w:hAnsi="Arial" w:cs="Arial"/>
          <w:sz w:val="22"/>
          <w:szCs w:val="22"/>
        </w:rPr>
        <w:t>1</w:t>
      </w:r>
      <w:r w:rsidR="00152541" w:rsidRPr="00D37F96">
        <w:rPr>
          <w:rFonts w:ascii="Arial" w:hAnsi="Arial" w:cs="Arial"/>
          <w:sz w:val="22"/>
          <w:szCs w:val="22"/>
        </w:rPr>
        <w:t xml:space="preserve"> </w:t>
      </w:r>
      <w:r w:rsidR="00097E67" w:rsidRPr="00D37F96">
        <w:rPr>
          <w:rFonts w:ascii="Arial" w:hAnsi="Arial" w:cs="Arial"/>
          <w:sz w:val="22"/>
          <w:szCs w:val="22"/>
        </w:rPr>
        <w:t>Umowy</w:t>
      </w:r>
      <w:bookmarkEnd w:id="58"/>
      <w:r w:rsidRPr="00D37F96">
        <w:rPr>
          <w:rFonts w:ascii="Arial" w:hAnsi="Arial" w:cs="Arial"/>
          <w:sz w:val="22"/>
          <w:szCs w:val="22"/>
        </w:rPr>
        <w:t>.</w:t>
      </w:r>
      <w:r w:rsidR="00B02D05" w:rsidRPr="00D37F96">
        <w:rPr>
          <w:rFonts w:ascii="Arial" w:hAnsi="Arial" w:cs="Arial"/>
          <w:sz w:val="22"/>
          <w:szCs w:val="22"/>
        </w:rPr>
        <w:t xml:space="preserve"> Niniejsze postanowienie pozostaje w mocy </w:t>
      </w:r>
      <w:r w:rsidR="00621A86" w:rsidRPr="00D37F96">
        <w:rPr>
          <w:rFonts w:ascii="Arial" w:hAnsi="Arial" w:cs="Arial"/>
          <w:sz w:val="22"/>
          <w:szCs w:val="22"/>
        </w:rPr>
        <w:t xml:space="preserve">także </w:t>
      </w:r>
      <w:r w:rsidR="00B02D05" w:rsidRPr="00D37F96">
        <w:rPr>
          <w:rFonts w:ascii="Arial" w:hAnsi="Arial" w:cs="Arial"/>
          <w:sz w:val="22"/>
          <w:szCs w:val="22"/>
        </w:rPr>
        <w:t>po odstąpieniu od umowy.</w:t>
      </w:r>
    </w:p>
    <w:p w14:paraId="2FD18366" w14:textId="55ECA835" w:rsidR="002B394F" w:rsidRPr="00D37F96" w:rsidRDefault="002B394F" w:rsidP="00BA1C4B">
      <w:pPr>
        <w:widowControl w:val="0"/>
        <w:numPr>
          <w:ilvl w:val="0"/>
          <w:numId w:val="25"/>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W przypadku niewypełnienia przez Wykonawcę obowiązków wynikających z zapisu § 3 ust</w:t>
      </w:r>
      <w:r w:rsidR="009E7B69" w:rsidRPr="00D37F96">
        <w:rPr>
          <w:rFonts w:ascii="Arial" w:hAnsi="Arial" w:cs="Arial"/>
          <w:sz w:val="22"/>
          <w:szCs w:val="22"/>
        </w:rPr>
        <w:t>. 1</w:t>
      </w:r>
      <w:r w:rsidR="002F0FDF" w:rsidRPr="00D37F96">
        <w:rPr>
          <w:rFonts w:ascii="Arial" w:hAnsi="Arial" w:cs="Arial"/>
          <w:sz w:val="22"/>
          <w:szCs w:val="22"/>
        </w:rPr>
        <w:t>5</w:t>
      </w:r>
      <w:r w:rsidR="00943A2A" w:rsidRPr="00D37F96">
        <w:rPr>
          <w:rFonts w:ascii="Arial" w:hAnsi="Arial" w:cs="Arial"/>
          <w:sz w:val="22"/>
          <w:szCs w:val="22"/>
        </w:rPr>
        <w:t xml:space="preserve"> </w:t>
      </w:r>
      <w:r w:rsidR="00152541" w:rsidRPr="00D37F96">
        <w:rPr>
          <w:rFonts w:ascii="Arial" w:hAnsi="Arial" w:cs="Arial"/>
          <w:sz w:val="22"/>
          <w:szCs w:val="22"/>
        </w:rPr>
        <w:t xml:space="preserve">Umowy </w:t>
      </w:r>
      <w:r w:rsidRPr="00D37F96">
        <w:rPr>
          <w:rFonts w:ascii="Arial" w:hAnsi="Arial" w:cs="Arial"/>
          <w:sz w:val="22"/>
          <w:szCs w:val="22"/>
        </w:rPr>
        <w:t>Wykonawca zostanie obc</w:t>
      </w:r>
      <w:r w:rsidR="00CE4E59" w:rsidRPr="00D37F96">
        <w:rPr>
          <w:rFonts w:ascii="Arial" w:hAnsi="Arial" w:cs="Arial"/>
          <w:sz w:val="22"/>
          <w:szCs w:val="22"/>
        </w:rPr>
        <w:t xml:space="preserve">iążony karą umowną w wysokości </w:t>
      </w:r>
      <w:r w:rsidR="008C1716">
        <w:rPr>
          <w:rFonts w:ascii="Arial" w:hAnsi="Arial" w:cs="Arial"/>
          <w:color w:val="FF0000"/>
          <w:sz w:val="22"/>
          <w:szCs w:val="22"/>
        </w:rPr>
        <w:t>1</w:t>
      </w:r>
      <w:r w:rsidR="008C1716" w:rsidRPr="008C1716">
        <w:rPr>
          <w:rFonts w:ascii="Arial" w:hAnsi="Arial" w:cs="Arial"/>
          <w:color w:val="FF0000"/>
          <w:sz w:val="22"/>
          <w:szCs w:val="22"/>
        </w:rPr>
        <w:t>.</w:t>
      </w:r>
      <w:r w:rsidR="008C1716">
        <w:rPr>
          <w:rFonts w:ascii="Arial" w:hAnsi="Arial" w:cs="Arial"/>
          <w:color w:val="FF0000"/>
          <w:sz w:val="22"/>
          <w:szCs w:val="22"/>
        </w:rPr>
        <w:t>2</w:t>
      </w:r>
      <w:r w:rsidR="008C1716" w:rsidRPr="008C1716">
        <w:rPr>
          <w:rFonts w:ascii="Arial" w:hAnsi="Arial" w:cs="Arial"/>
          <w:color w:val="FF0000"/>
          <w:sz w:val="22"/>
          <w:szCs w:val="22"/>
        </w:rPr>
        <w:t xml:space="preserve">50,- zł (słownie: </w:t>
      </w:r>
      <w:r w:rsidR="008C1716">
        <w:rPr>
          <w:rFonts w:ascii="Arial" w:hAnsi="Arial" w:cs="Arial"/>
          <w:color w:val="FF0000"/>
          <w:sz w:val="22"/>
          <w:szCs w:val="22"/>
        </w:rPr>
        <w:t xml:space="preserve">jeden </w:t>
      </w:r>
      <w:r w:rsidR="008C1716" w:rsidRPr="008C1716">
        <w:rPr>
          <w:rFonts w:ascii="Arial" w:hAnsi="Arial" w:cs="Arial"/>
          <w:color w:val="FF0000"/>
          <w:sz w:val="22"/>
          <w:szCs w:val="22"/>
        </w:rPr>
        <w:t>tysiąc dwieście pięćdziesiąt złotych)</w:t>
      </w:r>
      <w:r w:rsidR="008C1716">
        <w:rPr>
          <w:rFonts w:ascii="Arial" w:hAnsi="Arial" w:cs="Arial"/>
          <w:color w:val="FF0000"/>
          <w:sz w:val="22"/>
          <w:szCs w:val="22"/>
        </w:rPr>
        <w:t xml:space="preserve"> </w:t>
      </w:r>
      <w:r w:rsidR="00755285" w:rsidRPr="008C1716">
        <w:rPr>
          <w:rFonts w:ascii="Arial" w:hAnsi="Arial" w:cs="Arial"/>
          <w:strike/>
          <w:color w:val="FF0000"/>
          <w:sz w:val="22"/>
          <w:szCs w:val="22"/>
        </w:rPr>
        <w:t xml:space="preserve">2.500,- </w:t>
      </w:r>
      <w:r w:rsidRPr="008C1716">
        <w:rPr>
          <w:rFonts w:ascii="Arial" w:hAnsi="Arial" w:cs="Arial"/>
          <w:strike/>
          <w:color w:val="FF0000"/>
          <w:sz w:val="22"/>
          <w:szCs w:val="22"/>
        </w:rPr>
        <w:t xml:space="preserve">zł (słownie: </w:t>
      </w:r>
      <w:r w:rsidR="00755285" w:rsidRPr="008C1716">
        <w:rPr>
          <w:rFonts w:ascii="Arial" w:hAnsi="Arial" w:cs="Arial"/>
          <w:strike/>
          <w:color w:val="FF0000"/>
          <w:sz w:val="22"/>
          <w:szCs w:val="22"/>
        </w:rPr>
        <w:t xml:space="preserve">dwa tysiące </w:t>
      </w:r>
      <w:r w:rsidR="00097E67" w:rsidRPr="008C1716">
        <w:rPr>
          <w:rFonts w:ascii="Arial" w:hAnsi="Arial" w:cs="Arial"/>
          <w:strike/>
          <w:color w:val="FF0000"/>
          <w:sz w:val="22"/>
          <w:szCs w:val="22"/>
        </w:rPr>
        <w:t>pięć</w:t>
      </w:r>
      <w:r w:rsidR="00755285" w:rsidRPr="008C1716">
        <w:rPr>
          <w:rFonts w:ascii="Arial" w:hAnsi="Arial" w:cs="Arial"/>
          <w:strike/>
          <w:color w:val="FF0000"/>
          <w:sz w:val="22"/>
          <w:szCs w:val="22"/>
        </w:rPr>
        <w:t>set</w:t>
      </w:r>
      <w:r w:rsidR="00097E67" w:rsidRPr="008C1716">
        <w:rPr>
          <w:rFonts w:ascii="Arial" w:hAnsi="Arial" w:cs="Arial"/>
          <w:strike/>
          <w:color w:val="FF0000"/>
          <w:sz w:val="22"/>
          <w:szCs w:val="22"/>
        </w:rPr>
        <w:t xml:space="preserve"> </w:t>
      </w:r>
      <w:r w:rsidRPr="008C1716">
        <w:rPr>
          <w:rFonts w:ascii="Arial" w:hAnsi="Arial" w:cs="Arial"/>
          <w:strike/>
          <w:color w:val="FF0000"/>
          <w:sz w:val="22"/>
          <w:szCs w:val="22"/>
        </w:rPr>
        <w:t>złotych)</w:t>
      </w:r>
      <w:r w:rsidRPr="00D37F96">
        <w:rPr>
          <w:rFonts w:ascii="Arial" w:hAnsi="Arial" w:cs="Arial"/>
          <w:sz w:val="22"/>
          <w:szCs w:val="22"/>
        </w:rPr>
        <w:t xml:space="preserve"> za każdy dzień </w:t>
      </w:r>
      <w:r w:rsidR="00D87470" w:rsidRPr="00D37F96">
        <w:rPr>
          <w:rFonts w:ascii="Arial" w:hAnsi="Arial" w:cs="Arial"/>
          <w:sz w:val="22"/>
          <w:szCs w:val="22"/>
        </w:rPr>
        <w:t>zwłoki</w:t>
      </w:r>
      <w:r w:rsidR="00095CAF" w:rsidRPr="00D37F96">
        <w:rPr>
          <w:rFonts w:ascii="Arial" w:hAnsi="Arial" w:cs="Arial"/>
          <w:sz w:val="22"/>
          <w:szCs w:val="22"/>
        </w:rPr>
        <w:t xml:space="preserve">, lecz nie więcej niż </w:t>
      </w:r>
      <w:r w:rsidR="00A65639" w:rsidRPr="00A65639">
        <w:rPr>
          <w:rFonts w:ascii="Arial" w:hAnsi="Arial" w:cs="Arial"/>
          <w:color w:val="FF0000"/>
          <w:sz w:val="22"/>
          <w:szCs w:val="22"/>
        </w:rPr>
        <w:t xml:space="preserve">250.000,- zł (słownie: dwieście pięćdziesiąt tysięcy złotych) </w:t>
      </w:r>
      <w:r w:rsidR="00D066ED" w:rsidRPr="00A65639">
        <w:rPr>
          <w:rFonts w:ascii="Arial" w:hAnsi="Arial" w:cs="Arial"/>
          <w:strike/>
          <w:color w:val="FF0000"/>
          <w:sz w:val="22"/>
          <w:szCs w:val="22"/>
        </w:rPr>
        <w:t>500 </w:t>
      </w:r>
      <w:r w:rsidR="00097E67" w:rsidRPr="00A65639">
        <w:rPr>
          <w:rFonts w:ascii="Arial" w:hAnsi="Arial" w:cs="Arial"/>
          <w:strike/>
          <w:color w:val="FF0000"/>
          <w:sz w:val="22"/>
          <w:szCs w:val="22"/>
        </w:rPr>
        <w:t>000 zł (</w:t>
      </w:r>
      <w:r w:rsidR="0047547A" w:rsidRPr="00A65639">
        <w:rPr>
          <w:rFonts w:ascii="Arial" w:hAnsi="Arial" w:cs="Arial"/>
          <w:strike/>
          <w:color w:val="FF0000"/>
          <w:sz w:val="22"/>
          <w:szCs w:val="22"/>
        </w:rPr>
        <w:t xml:space="preserve">słownie: </w:t>
      </w:r>
      <w:r w:rsidR="00097E67" w:rsidRPr="00A65639">
        <w:rPr>
          <w:rFonts w:ascii="Arial" w:hAnsi="Arial" w:cs="Arial"/>
          <w:strike/>
          <w:color w:val="FF0000"/>
          <w:sz w:val="22"/>
          <w:szCs w:val="22"/>
        </w:rPr>
        <w:t>pięćset tysięcy złotych)</w:t>
      </w:r>
      <w:r w:rsidR="00756BED" w:rsidRPr="00D37F96">
        <w:rPr>
          <w:rFonts w:ascii="Arial" w:hAnsi="Arial" w:cs="Arial"/>
          <w:sz w:val="22"/>
          <w:szCs w:val="22"/>
        </w:rPr>
        <w:t>.</w:t>
      </w:r>
    </w:p>
    <w:p w14:paraId="0F5584E4" w14:textId="058884B0" w:rsidR="00214FC4" w:rsidRPr="00D37F96" w:rsidRDefault="00D87470" w:rsidP="00BA1C4B">
      <w:pPr>
        <w:widowControl w:val="0"/>
        <w:numPr>
          <w:ilvl w:val="0"/>
          <w:numId w:val="25"/>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 xml:space="preserve">W przypadku </w:t>
      </w:r>
      <w:r w:rsidR="00152541" w:rsidRPr="00D37F96">
        <w:rPr>
          <w:rFonts w:ascii="Arial" w:hAnsi="Arial" w:cs="Arial"/>
          <w:sz w:val="22"/>
          <w:szCs w:val="22"/>
        </w:rPr>
        <w:t xml:space="preserve">zwłoki </w:t>
      </w:r>
      <w:r w:rsidRPr="00D37F96">
        <w:rPr>
          <w:rFonts w:ascii="Arial" w:hAnsi="Arial" w:cs="Arial"/>
          <w:sz w:val="22"/>
          <w:szCs w:val="22"/>
        </w:rPr>
        <w:t>w dostawie</w:t>
      </w:r>
      <w:r w:rsidR="002B394F" w:rsidRPr="00D37F96">
        <w:rPr>
          <w:rFonts w:ascii="Arial" w:hAnsi="Arial" w:cs="Arial"/>
          <w:sz w:val="22"/>
          <w:szCs w:val="22"/>
        </w:rPr>
        <w:t xml:space="preserve"> </w:t>
      </w:r>
      <w:r w:rsidR="00214FC4" w:rsidRPr="00D37F96">
        <w:rPr>
          <w:rFonts w:ascii="Arial" w:hAnsi="Arial" w:cs="Arial"/>
          <w:sz w:val="22"/>
          <w:szCs w:val="22"/>
        </w:rPr>
        <w:t>S</w:t>
      </w:r>
      <w:r w:rsidR="00E028D0" w:rsidRPr="00D37F96">
        <w:rPr>
          <w:rFonts w:ascii="Arial" w:hAnsi="Arial" w:cs="Arial"/>
          <w:sz w:val="22"/>
          <w:szCs w:val="22"/>
        </w:rPr>
        <w:t xml:space="preserve">przętu lub </w:t>
      </w:r>
      <w:r w:rsidR="000666AB" w:rsidRPr="00D37F96">
        <w:rPr>
          <w:rFonts w:ascii="Arial" w:hAnsi="Arial" w:cs="Arial"/>
          <w:sz w:val="22"/>
          <w:szCs w:val="22"/>
        </w:rPr>
        <w:t xml:space="preserve">któregokolwiek </w:t>
      </w:r>
      <w:r w:rsidR="00105130" w:rsidRPr="00D37F96">
        <w:rPr>
          <w:rFonts w:ascii="Arial" w:hAnsi="Arial" w:cs="Arial"/>
          <w:sz w:val="22"/>
          <w:szCs w:val="22"/>
        </w:rPr>
        <w:t>z </w:t>
      </w:r>
      <w:r w:rsidR="00FE4326" w:rsidRPr="00D37F96">
        <w:rPr>
          <w:rFonts w:ascii="Arial" w:hAnsi="Arial" w:cs="Arial"/>
          <w:sz w:val="22"/>
          <w:szCs w:val="22"/>
        </w:rPr>
        <w:t>pojazdów</w:t>
      </w:r>
      <w:r w:rsidR="002B394F" w:rsidRPr="00D37F96">
        <w:rPr>
          <w:rFonts w:ascii="Arial" w:hAnsi="Arial" w:cs="Arial"/>
          <w:sz w:val="22"/>
          <w:szCs w:val="22"/>
        </w:rPr>
        <w:t>,</w:t>
      </w:r>
      <w:r w:rsidR="00FE4326" w:rsidRPr="00D37F96">
        <w:rPr>
          <w:rFonts w:ascii="Arial" w:hAnsi="Arial" w:cs="Arial"/>
          <w:sz w:val="22"/>
          <w:szCs w:val="22"/>
        </w:rPr>
        <w:t xml:space="preserve"> w stosunku do </w:t>
      </w:r>
      <w:r w:rsidR="00FE4326" w:rsidRPr="00D37F96">
        <w:rPr>
          <w:rFonts w:ascii="Arial" w:hAnsi="Arial" w:cs="Arial"/>
          <w:sz w:val="22"/>
          <w:szCs w:val="22"/>
        </w:rPr>
        <w:lastRenderedPageBreak/>
        <w:t>terminu określonego w Harmonogramie realizacji przedmiotu umowy, stanowiącym załącznik nr 2 do niniejszej umowy</w:t>
      </w:r>
      <w:r w:rsidR="00097E67" w:rsidRPr="00D37F96">
        <w:rPr>
          <w:rFonts w:ascii="Arial" w:hAnsi="Arial" w:cs="Arial"/>
          <w:sz w:val="22"/>
          <w:szCs w:val="22"/>
        </w:rPr>
        <w:t xml:space="preserve"> (a w braku uzgodnienia Harmonogramu w stosunku do terminów określonych w § 1 ust. </w:t>
      </w:r>
      <w:r w:rsidR="00214FC4" w:rsidRPr="00D37F96">
        <w:rPr>
          <w:rFonts w:ascii="Arial" w:hAnsi="Arial" w:cs="Arial"/>
          <w:sz w:val="22"/>
          <w:szCs w:val="22"/>
        </w:rPr>
        <w:t xml:space="preserve">3 zdanie pierwsze </w:t>
      </w:r>
      <w:r w:rsidR="0008631B" w:rsidRPr="00D37F96">
        <w:rPr>
          <w:rFonts w:ascii="Arial" w:hAnsi="Arial" w:cs="Arial"/>
          <w:sz w:val="22"/>
          <w:szCs w:val="22"/>
        </w:rPr>
        <w:t>U</w:t>
      </w:r>
      <w:r w:rsidR="00097E67" w:rsidRPr="00D37F96">
        <w:rPr>
          <w:rFonts w:ascii="Arial" w:hAnsi="Arial" w:cs="Arial"/>
          <w:sz w:val="22"/>
          <w:szCs w:val="22"/>
        </w:rPr>
        <w:t>mowy)</w:t>
      </w:r>
      <w:r w:rsidR="00FE4326" w:rsidRPr="00D37F96">
        <w:rPr>
          <w:rFonts w:ascii="Arial" w:hAnsi="Arial" w:cs="Arial"/>
          <w:sz w:val="22"/>
          <w:szCs w:val="22"/>
        </w:rPr>
        <w:t>,</w:t>
      </w:r>
      <w:r w:rsidR="002B394F" w:rsidRPr="00D37F96">
        <w:rPr>
          <w:rFonts w:ascii="Arial" w:hAnsi="Arial" w:cs="Arial"/>
          <w:sz w:val="22"/>
          <w:szCs w:val="22"/>
        </w:rPr>
        <w:t xml:space="preserve"> </w:t>
      </w:r>
      <w:r w:rsidR="00FC2F15" w:rsidRPr="00D37F96">
        <w:rPr>
          <w:rFonts w:ascii="Arial" w:hAnsi="Arial" w:cs="Arial"/>
          <w:sz w:val="22"/>
          <w:szCs w:val="22"/>
        </w:rPr>
        <w:t>z </w:t>
      </w:r>
      <w:r w:rsidR="002B394F" w:rsidRPr="00D37F96">
        <w:rPr>
          <w:rFonts w:ascii="Arial" w:hAnsi="Arial" w:cs="Arial"/>
          <w:sz w:val="22"/>
          <w:szCs w:val="22"/>
        </w:rPr>
        <w:t xml:space="preserve">przyczyn </w:t>
      </w:r>
      <w:r w:rsidR="005376BE" w:rsidRPr="00D37F96">
        <w:rPr>
          <w:rFonts w:ascii="Arial" w:hAnsi="Arial" w:cs="Arial"/>
          <w:sz w:val="22"/>
          <w:szCs w:val="22"/>
        </w:rPr>
        <w:t>za które odpowiedzialność ponosi</w:t>
      </w:r>
      <w:r w:rsidR="002B394F" w:rsidRPr="00D37F96">
        <w:rPr>
          <w:rFonts w:ascii="Arial" w:hAnsi="Arial" w:cs="Arial"/>
          <w:sz w:val="22"/>
          <w:szCs w:val="22"/>
        </w:rPr>
        <w:t xml:space="preserve"> Wykonawc</w:t>
      </w:r>
      <w:r w:rsidR="005376BE" w:rsidRPr="00D37F96">
        <w:rPr>
          <w:rFonts w:ascii="Arial" w:hAnsi="Arial" w:cs="Arial"/>
          <w:sz w:val="22"/>
          <w:szCs w:val="22"/>
        </w:rPr>
        <w:t>a</w:t>
      </w:r>
      <w:r w:rsidR="002B394F" w:rsidRPr="00D37F96">
        <w:rPr>
          <w:rFonts w:ascii="Arial" w:hAnsi="Arial" w:cs="Arial"/>
          <w:sz w:val="22"/>
          <w:szCs w:val="22"/>
        </w:rPr>
        <w:t xml:space="preserve">, zostanie </w:t>
      </w:r>
      <w:r w:rsidR="005376BE" w:rsidRPr="00D37F96">
        <w:rPr>
          <w:rFonts w:ascii="Arial" w:hAnsi="Arial" w:cs="Arial"/>
          <w:sz w:val="22"/>
          <w:szCs w:val="22"/>
        </w:rPr>
        <w:t xml:space="preserve">on </w:t>
      </w:r>
      <w:r w:rsidR="002B394F" w:rsidRPr="00D37F96">
        <w:rPr>
          <w:rFonts w:ascii="Arial" w:hAnsi="Arial" w:cs="Arial"/>
          <w:sz w:val="22"/>
          <w:szCs w:val="22"/>
        </w:rPr>
        <w:t xml:space="preserve">obciążony karą umowną w wysokości </w:t>
      </w:r>
      <w:r w:rsidR="00506C76" w:rsidRPr="00506C76">
        <w:rPr>
          <w:rFonts w:ascii="Arial" w:hAnsi="Arial" w:cs="Arial"/>
          <w:color w:val="FF0000"/>
          <w:sz w:val="22"/>
          <w:szCs w:val="22"/>
        </w:rPr>
        <w:t>10.000,-  zł (słownie: dziesięć tysięcy złotych)</w:t>
      </w:r>
      <w:r w:rsidR="00506C76">
        <w:rPr>
          <w:rFonts w:ascii="Arial" w:hAnsi="Arial" w:cs="Arial"/>
          <w:color w:val="FF0000"/>
          <w:sz w:val="22"/>
          <w:szCs w:val="22"/>
        </w:rPr>
        <w:t xml:space="preserve"> </w:t>
      </w:r>
      <w:r w:rsidR="00816B64" w:rsidRPr="00506C76">
        <w:rPr>
          <w:rFonts w:ascii="Arial" w:hAnsi="Arial" w:cs="Arial"/>
          <w:strike/>
          <w:color w:val="FF0000"/>
          <w:sz w:val="22"/>
          <w:szCs w:val="22"/>
        </w:rPr>
        <w:t xml:space="preserve">15.000,- </w:t>
      </w:r>
      <w:r w:rsidR="00756BED" w:rsidRPr="00506C76">
        <w:rPr>
          <w:rFonts w:ascii="Arial" w:hAnsi="Arial" w:cs="Arial"/>
          <w:strike/>
          <w:color w:val="FF0000"/>
          <w:sz w:val="22"/>
          <w:szCs w:val="22"/>
        </w:rPr>
        <w:t> </w:t>
      </w:r>
      <w:r w:rsidR="002B394F" w:rsidRPr="00506C76">
        <w:rPr>
          <w:rFonts w:ascii="Arial" w:hAnsi="Arial" w:cs="Arial"/>
          <w:strike/>
          <w:color w:val="FF0000"/>
          <w:sz w:val="22"/>
          <w:szCs w:val="22"/>
        </w:rPr>
        <w:t xml:space="preserve">zł (słownie: </w:t>
      </w:r>
      <w:r w:rsidR="00816B64" w:rsidRPr="00506C76">
        <w:rPr>
          <w:rFonts w:ascii="Arial" w:hAnsi="Arial" w:cs="Arial"/>
          <w:strike/>
          <w:color w:val="FF0000"/>
          <w:sz w:val="22"/>
          <w:szCs w:val="22"/>
        </w:rPr>
        <w:t xml:space="preserve">piętnaście </w:t>
      </w:r>
      <w:r w:rsidR="00097E67" w:rsidRPr="00506C76">
        <w:rPr>
          <w:rFonts w:ascii="Arial" w:hAnsi="Arial" w:cs="Arial"/>
          <w:strike/>
          <w:color w:val="FF0000"/>
          <w:sz w:val="22"/>
          <w:szCs w:val="22"/>
        </w:rPr>
        <w:t>tysięcy</w:t>
      </w:r>
      <w:r w:rsidR="001C5D63" w:rsidRPr="00506C76">
        <w:rPr>
          <w:rFonts w:ascii="Arial" w:hAnsi="Arial" w:cs="Arial"/>
          <w:strike/>
          <w:color w:val="FF0000"/>
          <w:sz w:val="22"/>
          <w:szCs w:val="22"/>
        </w:rPr>
        <w:t xml:space="preserve"> </w:t>
      </w:r>
      <w:r w:rsidR="002B394F" w:rsidRPr="00506C76">
        <w:rPr>
          <w:rFonts w:ascii="Arial" w:hAnsi="Arial" w:cs="Arial"/>
          <w:strike/>
          <w:color w:val="FF0000"/>
          <w:sz w:val="22"/>
          <w:szCs w:val="22"/>
        </w:rPr>
        <w:t>zł</w:t>
      </w:r>
      <w:r w:rsidRPr="00506C76">
        <w:rPr>
          <w:rFonts w:ascii="Arial" w:hAnsi="Arial" w:cs="Arial"/>
          <w:strike/>
          <w:color w:val="FF0000"/>
          <w:sz w:val="22"/>
          <w:szCs w:val="22"/>
        </w:rPr>
        <w:t>otych)</w:t>
      </w:r>
      <w:r w:rsidRPr="00D37F96">
        <w:rPr>
          <w:rFonts w:ascii="Arial" w:hAnsi="Arial" w:cs="Arial"/>
          <w:sz w:val="22"/>
          <w:szCs w:val="22"/>
        </w:rPr>
        <w:t xml:space="preserve"> za każdy dzień </w:t>
      </w:r>
      <w:r w:rsidR="00152541" w:rsidRPr="00D37F96">
        <w:rPr>
          <w:rFonts w:ascii="Arial" w:hAnsi="Arial" w:cs="Arial"/>
          <w:sz w:val="22"/>
          <w:szCs w:val="22"/>
        </w:rPr>
        <w:t xml:space="preserve">zwłoki </w:t>
      </w:r>
      <w:r w:rsidR="00D9343A" w:rsidRPr="00D37F96">
        <w:rPr>
          <w:rFonts w:ascii="Arial" w:hAnsi="Arial" w:cs="Arial"/>
          <w:sz w:val="22"/>
          <w:szCs w:val="22"/>
        </w:rPr>
        <w:t>w dostawie pojazdu</w:t>
      </w:r>
      <w:r w:rsidR="00095CAF" w:rsidRPr="00D37F96">
        <w:rPr>
          <w:rFonts w:ascii="Arial" w:hAnsi="Arial" w:cs="Arial"/>
          <w:sz w:val="22"/>
          <w:szCs w:val="22"/>
        </w:rPr>
        <w:t xml:space="preserve">, lecz nie więcej niż </w:t>
      </w:r>
      <w:r w:rsidR="00B7704F" w:rsidRPr="00B7704F">
        <w:rPr>
          <w:rFonts w:ascii="Arial" w:hAnsi="Arial" w:cs="Arial"/>
          <w:color w:val="FF0000"/>
          <w:sz w:val="22"/>
          <w:szCs w:val="22"/>
        </w:rPr>
        <w:t xml:space="preserve">500.000,- zł (słownie: pięćset tysięcy złotych) </w:t>
      </w:r>
      <w:r w:rsidR="00C97237" w:rsidRPr="00B7704F">
        <w:rPr>
          <w:rFonts w:ascii="Arial" w:hAnsi="Arial" w:cs="Arial"/>
          <w:strike/>
          <w:color w:val="FF0000"/>
          <w:sz w:val="22"/>
          <w:szCs w:val="22"/>
        </w:rPr>
        <w:t>1 </w:t>
      </w:r>
      <w:r w:rsidR="00097E67" w:rsidRPr="00B7704F">
        <w:rPr>
          <w:rFonts w:ascii="Arial" w:hAnsi="Arial" w:cs="Arial"/>
          <w:strike/>
          <w:color w:val="FF0000"/>
          <w:sz w:val="22"/>
          <w:szCs w:val="22"/>
        </w:rPr>
        <w:t>000 000 zł (</w:t>
      </w:r>
      <w:r w:rsidR="00663BE9" w:rsidRPr="00B7704F">
        <w:rPr>
          <w:rFonts w:ascii="Arial" w:hAnsi="Arial" w:cs="Arial"/>
          <w:strike/>
          <w:color w:val="FF0000"/>
          <w:sz w:val="22"/>
          <w:szCs w:val="22"/>
        </w:rPr>
        <w:t xml:space="preserve">słownie: </w:t>
      </w:r>
      <w:r w:rsidR="00D9343A" w:rsidRPr="00B7704F">
        <w:rPr>
          <w:rFonts w:ascii="Arial" w:hAnsi="Arial" w:cs="Arial"/>
          <w:strike/>
          <w:color w:val="FF0000"/>
          <w:sz w:val="22"/>
          <w:szCs w:val="22"/>
        </w:rPr>
        <w:t>jeden</w:t>
      </w:r>
      <w:r w:rsidR="00097E67" w:rsidRPr="00B7704F">
        <w:rPr>
          <w:rFonts w:ascii="Arial" w:hAnsi="Arial" w:cs="Arial"/>
          <w:strike/>
          <w:color w:val="FF0000"/>
          <w:sz w:val="22"/>
          <w:szCs w:val="22"/>
        </w:rPr>
        <w:t xml:space="preserve"> milion złotych)</w:t>
      </w:r>
      <w:r w:rsidR="00097E67" w:rsidRPr="00D37F96">
        <w:rPr>
          <w:rFonts w:ascii="Arial" w:hAnsi="Arial" w:cs="Arial"/>
          <w:sz w:val="22"/>
          <w:szCs w:val="22"/>
        </w:rPr>
        <w:t xml:space="preserve"> </w:t>
      </w:r>
      <w:r w:rsidR="001C5D63" w:rsidRPr="00D37F96">
        <w:rPr>
          <w:rFonts w:ascii="Arial" w:hAnsi="Arial" w:cs="Arial"/>
          <w:sz w:val="22"/>
          <w:szCs w:val="22"/>
        </w:rPr>
        <w:t xml:space="preserve">za jeden </w:t>
      </w:r>
      <w:r w:rsidR="002D199B" w:rsidRPr="00D37F96">
        <w:rPr>
          <w:rFonts w:ascii="Arial" w:hAnsi="Arial" w:cs="Arial"/>
          <w:sz w:val="22"/>
          <w:szCs w:val="22"/>
        </w:rPr>
        <w:t xml:space="preserve">pojazd </w:t>
      </w:r>
      <w:r w:rsidR="00152541" w:rsidRPr="00D37F96">
        <w:rPr>
          <w:rFonts w:ascii="Arial" w:hAnsi="Arial" w:cs="Arial"/>
          <w:sz w:val="22"/>
          <w:szCs w:val="22"/>
        </w:rPr>
        <w:t xml:space="preserve">oraz </w:t>
      </w:r>
      <w:r w:rsidR="00D9343A" w:rsidRPr="00D37F96">
        <w:rPr>
          <w:rFonts w:ascii="Arial" w:hAnsi="Arial" w:cs="Arial"/>
          <w:sz w:val="22"/>
          <w:szCs w:val="22"/>
        </w:rPr>
        <w:t xml:space="preserve">karą umowną w wysokości </w:t>
      </w:r>
      <w:r w:rsidR="00B7704F" w:rsidRPr="00B7704F">
        <w:rPr>
          <w:rFonts w:ascii="Arial" w:hAnsi="Arial" w:cs="Arial"/>
          <w:color w:val="FF0000"/>
          <w:sz w:val="22"/>
          <w:szCs w:val="22"/>
        </w:rPr>
        <w:t>1.000,-  zł (</w:t>
      </w:r>
      <w:r w:rsidR="00B7704F">
        <w:rPr>
          <w:rFonts w:ascii="Arial" w:hAnsi="Arial" w:cs="Arial"/>
          <w:color w:val="FF0000"/>
          <w:sz w:val="22"/>
          <w:szCs w:val="22"/>
        </w:rPr>
        <w:t xml:space="preserve">słownie: </w:t>
      </w:r>
      <w:r w:rsidR="00B7704F" w:rsidRPr="00B7704F">
        <w:rPr>
          <w:rFonts w:ascii="Arial" w:hAnsi="Arial" w:cs="Arial"/>
          <w:color w:val="FF0000"/>
          <w:sz w:val="22"/>
          <w:szCs w:val="22"/>
        </w:rPr>
        <w:t xml:space="preserve">jeden tysiąc pięćset  złotych) </w:t>
      </w:r>
      <w:r w:rsidR="00816B64" w:rsidRPr="00B7704F">
        <w:rPr>
          <w:rFonts w:ascii="Arial" w:hAnsi="Arial" w:cs="Arial"/>
          <w:strike/>
          <w:color w:val="FF0000"/>
          <w:sz w:val="22"/>
          <w:szCs w:val="22"/>
        </w:rPr>
        <w:t xml:space="preserve">1.500,- </w:t>
      </w:r>
      <w:r w:rsidR="00C97237" w:rsidRPr="00B7704F">
        <w:rPr>
          <w:rFonts w:ascii="Arial" w:hAnsi="Arial" w:cs="Arial"/>
          <w:strike/>
          <w:color w:val="FF0000"/>
          <w:sz w:val="22"/>
          <w:szCs w:val="22"/>
        </w:rPr>
        <w:t> </w:t>
      </w:r>
      <w:r w:rsidR="00D9343A" w:rsidRPr="00B7704F">
        <w:rPr>
          <w:rFonts w:ascii="Arial" w:hAnsi="Arial" w:cs="Arial"/>
          <w:strike/>
          <w:color w:val="FF0000"/>
          <w:sz w:val="22"/>
          <w:szCs w:val="22"/>
        </w:rPr>
        <w:t xml:space="preserve">zł (trzy </w:t>
      </w:r>
      <w:r w:rsidR="00816B64" w:rsidRPr="00B7704F">
        <w:rPr>
          <w:rFonts w:ascii="Arial" w:hAnsi="Arial" w:cs="Arial"/>
          <w:strike/>
          <w:color w:val="FF0000"/>
          <w:sz w:val="22"/>
          <w:szCs w:val="22"/>
        </w:rPr>
        <w:t xml:space="preserve">jeden </w:t>
      </w:r>
      <w:r w:rsidR="00D9343A" w:rsidRPr="00B7704F">
        <w:rPr>
          <w:rFonts w:ascii="Arial" w:hAnsi="Arial" w:cs="Arial"/>
          <w:strike/>
          <w:color w:val="FF0000"/>
          <w:sz w:val="22"/>
          <w:szCs w:val="22"/>
        </w:rPr>
        <w:t>tysiąc</w:t>
      </w:r>
      <w:r w:rsidR="00816B64" w:rsidRPr="00B7704F">
        <w:rPr>
          <w:rFonts w:ascii="Arial" w:hAnsi="Arial" w:cs="Arial"/>
          <w:strike/>
          <w:color w:val="FF0000"/>
          <w:sz w:val="22"/>
          <w:szCs w:val="22"/>
        </w:rPr>
        <w:t xml:space="preserve"> pięćset </w:t>
      </w:r>
      <w:r w:rsidR="00D9343A" w:rsidRPr="00B7704F">
        <w:rPr>
          <w:rFonts w:ascii="Arial" w:hAnsi="Arial" w:cs="Arial"/>
          <w:strike/>
          <w:color w:val="FF0000"/>
          <w:sz w:val="22"/>
          <w:szCs w:val="22"/>
        </w:rPr>
        <w:t xml:space="preserve"> złotych)</w:t>
      </w:r>
      <w:r w:rsidR="00D9343A" w:rsidRPr="00D37F96">
        <w:rPr>
          <w:rFonts w:ascii="Arial" w:hAnsi="Arial" w:cs="Arial"/>
          <w:sz w:val="22"/>
          <w:szCs w:val="22"/>
        </w:rPr>
        <w:t xml:space="preserve"> za każdy dzień zwłoki </w:t>
      </w:r>
      <w:r w:rsidR="00BF085A" w:rsidRPr="00D37F96">
        <w:rPr>
          <w:rFonts w:ascii="Arial" w:hAnsi="Arial" w:cs="Arial"/>
          <w:sz w:val="22"/>
          <w:szCs w:val="22"/>
        </w:rPr>
        <w:t>w</w:t>
      </w:r>
      <w:r w:rsidR="00D9343A" w:rsidRPr="00D37F96">
        <w:rPr>
          <w:rFonts w:ascii="Arial" w:hAnsi="Arial" w:cs="Arial"/>
          <w:sz w:val="22"/>
          <w:szCs w:val="22"/>
        </w:rPr>
        <w:t xml:space="preserve"> dostawie  Sprzętu, lecz </w:t>
      </w:r>
      <w:r w:rsidR="00152541" w:rsidRPr="00D37F96">
        <w:rPr>
          <w:rFonts w:ascii="Arial" w:hAnsi="Arial" w:cs="Arial"/>
          <w:sz w:val="22"/>
          <w:szCs w:val="22"/>
        </w:rPr>
        <w:t xml:space="preserve">nie więcej niż </w:t>
      </w:r>
      <w:r w:rsidR="00B7704F" w:rsidRPr="00B7704F">
        <w:rPr>
          <w:rFonts w:ascii="Arial" w:hAnsi="Arial" w:cs="Arial"/>
          <w:color w:val="FF0000"/>
          <w:sz w:val="22"/>
          <w:szCs w:val="22"/>
        </w:rPr>
        <w:t>50.000 zł (</w:t>
      </w:r>
      <w:r w:rsidR="00B7704F">
        <w:rPr>
          <w:rFonts w:ascii="Arial" w:hAnsi="Arial" w:cs="Arial"/>
          <w:color w:val="FF0000"/>
          <w:sz w:val="22"/>
          <w:szCs w:val="22"/>
        </w:rPr>
        <w:t xml:space="preserve">słownie: </w:t>
      </w:r>
      <w:r w:rsidR="00B7704F" w:rsidRPr="00B7704F">
        <w:rPr>
          <w:rFonts w:ascii="Arial" w:hAnsi="Arial" w:cs="Arial"/>
          <w:color w:val="FF0000"/>
          <w:sz w:val="22"/>
          <w:szCs w:val="22"/>
        </w:rPr>
        <w:t>pięćdziesiąt tysięcy złotych)</w:t>
      </w:r>
      <w:r w:rsidR="00B7704F" w:rsidRPr="00B7704F">
        <w:rPr>
          <w:rFonts w:ascii="Arial" w:hAnsi="Arial" w:cs="Arial"/>
          <w:sz w:val="22"/>
          <w:szCs w:val="22"/>
        </w:rPr>
        <w:t xml:space="preserve"> </w:t>
      </w:r>
      <w:r w:rsidR="00D9343A" w:rsidRPr="00B7704F">
        <w:rPr>
          <w:rFonts w:ascii="Arial" w:hAnsi="Arial" w:cs="Arial"/>
          <w:strike/>
          <w:color w:val="FF0000"/>
          <w:sz w:val="22"/>
          <w:szCs w:val="22"/>
        </w:rPr>
        <w:t>100</w:t>
      </w:r>
      <w:r w:rsidR="00C97237" w:rsidRPr="00B7704F">
        <w:rPr>
          <w:rFonts w:ascii="Arial" w:hAnsi="Arial" w:cs="Arial"/>
          <w:strike/>
          <w:color w:val="FF0000"/>
          <w:sz w:val="22"/>
          <w:szCs w:val="22"/>
        </w:rPr>
        <w:t> </w:t>
      </w:r>
      <w:r w:rsidR="00D9343A" w:rsidRPr="00B7704F">
        <w:rPr>
          <w:rFonts w:ascii="Arial" w:hAnsi="Arial" w:cs="Arial"/>
          <w:strike/>
          <w:color w:val="FF0000"/>
          <w:sz w:val="22"/>
          <w:szCs w:val="22"/>
        </w:rPr>
        <w:t>000 zł (sto tysięcy złotych)</w:t>
      </w:r>
      <w:r w:rsidR="00D9343A" w:rsidRPr="00D37F96">
        <w:rPr>
          <w:rFonts w:ascii="Arial" w:hAnsi="Arial" w:cs="Arial"/>
          <w:sz w:val="22"/>
          <w:szCs w:val="22"/>
        </w:rPr>
        <w:t xml:space="preserve"> </w:t>
      </w:r>
      <w:r w:rsidR="002D199B" w:rsidRPr="00D37F96">
        <w:rPr>
          <w:rFonts w:ascii="Arial" w:hAnsi="Arial" w:cs="Arial"/>
          <w:sz w:val="22"/>
          <w:szCs w:val="22"/>
        </w:rPr>
        <w:t xml:space="preserve">za </w:t>
      </w:r>
      <w:r w:rsidR="00152541" w:rsidRPr="00D37F96">
        <w:rPr>
          <w:rFonts w:ascii="Arial" w:hAnsi="Arial" w:cs="Arial"/>
          <w:sz w:val="22"/>
          <w:szCs w:val="22"/>
        </w:rPr>
        <w:t xml:space="preserve"> </w:t>
      </w:r>
      <w:r w:rsidR="002D199B" w:rsidRPr="00D37F96">
        <w:rPr>
          <w:rFonts w:ascii="Arial" w:hAnsi="Arial" w:cs="Arial"/>
          <w:sz w:val="22"/>
          <w:szCs w:val="22"/>
        </w:rPr>
        <w:t>Sprzęt</w:t>
      </w:r>
      <w:r w:rsidR="001C5D63" w:rsidRPr="00D37F96">
        <w:rPr>
          <w:rFonts w:ascii="Arial" w:hAnsi="Arial" w:cs="Arial"/>
          <w:sz w:val="22"/>
          <w:szCs w:val="22"/>
        </w:rPr>
        <w:t>.</w:t>
      </w:r>
    </w:p>
    <w:p w14:paraId="449A99C1" w14:textId="7513A251" w:rsidR="002B394F" w:rsidRPr="00D37F96" w:rsidRDefault="002B394F" w:rsidP="00BA1C4B">
      <w:pPr>
        <w:widowControl w:val="0"/>
        <w:numPr>
          <w:ilvl w:val="0"/>
          <w:numId w:val="25"/>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 xml:space="preserve">W przypadku </w:t>
      </w:r>
      <w:r w:rsidR="00445FEF" w:rsidRPr="00D37F96">
        <w:rPr>
          <w:rFonts w:ascii="Arial" w:hAnsi="Arial" w:cs="Arial"/>
          <w:sz w:val="22"/>
          <w:szCs w:val="22"/>
        </w:rPr>
        <w:t>zwłoki</w:t>
      </w:r>
      <w:r w:rsidRPr="00D37F96">
        <w:rPr>
          <w:rFonts w:ascii="Arial" w:hAnsi="Arial" w:cs="Arial"/>
          <w:sz w:val="22"/>
          <w:szCs w:val="22"/>
        </w:rPr>
        <w:t xml:space="preserve"> </w:t>
      </w:r>
      <w:r w:rsidR="00E028D0" w:rsidRPr="00D37F96">
        <w:rPr>
          <w:rFonts w:ascii="Arial" w:hAnsi="Arial" w:cs="Arial"/>
          <w:sz w:val="22"/>
          <w:szCs w:val="22"/>
        </w:rPr>
        <w:t xml:space="preserve">w </w:t>
      </w:r>
      <w:r w:rsidR="000666AB" w:rsidRPr="00D37F96">
        <w:rPr>
          <w:rFonts w:ascii="Arial" w:hAnsi="Arial" w:cs="Arial"/>
          <w:sz w:val="22"/>
          <w:szCs w:val="22"/>
        </w:rPr>
        <w:t xml:space="preserve">przeprowadzeniu </w:t>
      </w:r>
      <w:r w:rsidR="00B3751F" w:rsidRPr="00D37F96">
        <w:rPr>
          <w:rFonts w:ascii="Arial" w:hAnsi="Arial" w:cs="Arial"/>
          <w:sz w:val="22"/>
          <w:szCs w:val="22"/>
        </w:rPr>
        <w:t>autoryzacji</w:t>
      </w:r>
      <w:r w:rsidR="00D066ED" w:rsidRPr="00D37F96">
        <w:rPr>
          <w:rFonts w:ascii="Arial" w:hAnsi="Arial" w:cs="Arial"/>
          <w:sz w:val="22"/>
          <w:szCs w:val="22"/>
        </w:rPr>
        <w:t xml:space="preserve"> </w:t>
      </w:r>
      <w:r w:rsidR="00D41BF3" w:rsidRPr="00D37F96">
        <w:rPr>
          <w:rFonts w:ascii="Arial" w:hAnsi="Arial" w:cs="Arial"/>
          <w:sz w:val="22"/>
          <w:szCs w:val="22"/>
        </w:rPr>
        <w:t>lub</w:t>
      </w:r>
      <w:r w:rsidR="00E028D0" w:rsidRPr="00D37F96">
        <w:rPr>
          <w:rFonts w:ascii="Arial" w:hAnsi="Arial" w:cs="Arial"/>
          <w:sz w:val="22"/>
          <w:szCs w:val="22"/>
        </w:rPr>
        <w:t xml:space="preserve"> instruktaż</w:t>
      </w:r>
      <w:r w:rsidR="00D41BF3" w:rsidRPr="00D37F96">
        <w:rPr>
          <w:rFonts w:ascii="Arial" w:hAnsi="Arial" w:cs="Arial"/>
          <w:sz w:val="22"/>
          <w:szCs w:val="22"/>
        </w:rPr>
        <w:t>y</w:t>
      </w:r>
      <w:r w:rsidR="00E028D0" w:rsidRPr="00D37F96">
        <w:rPr>
          <w:rFonts w:ascii="Arial" w:hAnsi="Arial" w:cs="Arial"/>
          <w:sz w:val="22"/>
          <w:szCs w:val="22"/>
        </w:rPr>
        <w:t xml:space="preserve"> </w:t>
      </w:r>
      <w:r w:rsidRPr="00D37F96">
        <w:rPr>
          <w:rFonts w:ascii="Arial" w:hAnsi="Arial" w:cs="Arial"/>
          <w:sz w:val="22"/>
          <w:szCs w:val="22"/>
        </w:rPr>
        <w:t xml:space="preserve">pracowników </w:t>
      </w:r>
      <w:r w:rsidR="000811A2" w:rsidRPr="00D37F96">
        <w:rPr>
          <w:rFonts w:ascii="Arial" w:hAnsi="Arial" w:cs="Arial"/>
          <w:sz w:val="22"/>
          <w:szCs w:val="22"/>
        </w:rPr>
        <w:t>Zamawiającego</w:t>
      </w:r>
      <w:r w:rsidRPr="00D37F96">
        <w:rPr>
          <w:rFonts w:ascii="Arial" w:hAnsi="Arial" w:cs="Arial"/>
          <w:sz w:val="22"/>
          <w:szCs w:val="22"/>
        </w:rPr>
        <w:t xml:space="preserve">, </w:t>
      </w:r>
      <w:r w:rsidR="00D066ED" w:rsidRPr="00D37F96">
        <w:rPr>
          <w:rFonts w:ascii="Arial" w:hAnsi="Arial" w:cs="Arial"/>
          <w:sz w:val="22"/>
          <w:szCs w:val="22"/>
        </w:rPr>
        <w:t>o</w:t>
      </w:r>
      <w:r w:rsidR="00105130" w:rsidRPr="00D37F96">
        <w:rPr>
          <w:rFonts w:ascii="Arial" w:hAnsi="Arial" w:cs="Arial"/>
          <w:sz w:val="22"/>
          <w:szCs w:val="22"/>
        </w:rPr>
        <w:t xml:space="preserve"> </w:t>
      </w:r>
      <w:r w:rsidR="00B3751F" w:rsidRPr="00D37F96">
        <w:rPr>
          <w:rFonts w:ascii="Arial" w:hAnsi="Arial" w:cs="Arial"/>
          <w:sz w:val="22"/>
          <w:szCs w:val="22"/>
        </w:rPr>
        <w:t>któr</w:t>
      </w:r>
      <w:r w:rsidR="00E028D0" w:rsidRPr="00D37F96">
        <w:rPr>
          <w:rFonts w:ascii="Arial" w:hAnsi="Arial" w:cs="Arial"/>
          <w:sz w:val="22"/>
          <w:szCs w:val="22"/>
        </w:rPr>
        <w:t>ych</w:t>
      </w:r>
      <w:r w:rsidR="00B3751F" w:rsidRPr="00D37F96">
        <w:rPr>
          <w:rFonts w:ascii="Arial" w:hAnsi="Arial" w:cs="Arial"/>
          <w:sz w:val="22"/>
          <w:szCs w:val="22"/>
        </w:rPr>
        <w:t xml:space="preserve"> </w:t>
      </w:r>
      <w:r w:rsidRPr="00D37F96">
        <w:rPr>
          <w:rFonts w:ascii="Arial" w:hAnsi="Arial" w:cs="Arial"/>
          <w:sz w:val="22"/>
          <w:szCs w:val="22"/>
        </w:rPr>
        <w:t xml:space="preserve">mowa w § 3 ust. </w:t>
      </w:r>
      <w:r w:rsidR="0017755C" w:rsidRPr="00D37F96">
        <w:rPr>
          <w:rFonts w:ascii="Arial" w:hAnsi="Arial" w:cs="Arial"/>
          <w:sz w:val="22"/>
          <w:szCs w:val="22"/>
        </w:rPr>
        <w:t>10</w:t>
      </w:r>
      <w:r w:rsidR="009E7B69" w:rsidRPr="00D37F96">
        <w:rPr>
          <w:rFonts w:ascii="Arial" w:hAnsi="Arial" w:cs="Arial"/>
          <w:sz w:val="22"/>
          <w:szCs w:val="22"/>
        </w:rPr>
        <w:t>-</w:t>
      </w:r>
      <w:r w:rsidR="00030E7D" w:rsidRPr="00D37F96">
        <w:rPr>
          <w:rFonts w:ascii="Arial" w:hAnsi="Arial" w:cs="Arial"/>
          <w:sz w:val="22"/>
          <w:szCs w:val="22"/>
        </w:rPr>
        <w:t>1</w:t>
      </w:r>
      <w:r w:rsidR="001A2F6B" w:rsidRPr="00D37F96">
        <w:rPr>
          <w:rFonts w:ascii="Arial" w:hAnsi="Arial" w:cs="Arial"/>
          <w:sz w:val="22"/>
          <w:szCs w:val="22"/>
        </w:rPr>
        <w:t>4</w:t>
      </w:r>
      <w:r w:rsidRPr="00D37F96">
        <w:rPr>
          <w:rFonts w:ascii="Arial" w:hAnsi="Arial" w:cs="Arial"/>
          <w:sz w:val="22"/>
          <w:szCs w:val="22"/>
        </w:rPr>
        <w:t xml:space="preserve"> </w:t>
      </w:r>
      <w:r w:rsidR="00D41BF3" w:rsidRPr="00D37F96">
        <w:rPr>
          <w:rFonts w:ascii="Arial" w:hAnsi="Arial" w:cs="Arial"/>
          <w:sz w:val="22"/>
          <w:szCs w:val="22"/>
        </w:rPr>
        <w:t>U</w:t>
      </w:r>
      <w:r w:rsidRPr="00D37F96">
        <w:rPr>
          <w:rFonts w:ascii="Arial" w:hAnsi="Arial" w:cs="Arial"/>
          <w:sz w:val="22"/>
          <w:szCs w:val="22"/>
        </w:rPr>
        <w:t xml:space="preserve">mowy, </w:t>
      </w:r>
      <w:r w:rsidR="005376BE" w:rsidRPr="00D37F96">
        <w:rPr>
          <w:rFonts w:ascii="Arial" w:hAnsi="Arial" w:cs="Arial"/>
          <w:sz w:val="22"/>
          <w:szCs w:val="22"/>
        </w:rPr>
        <w:t xml:space="preserve">z przyczyn za które odpowiedzialność ponosi  </w:t>
      </w:r>
      <w:r w:rsidRPr="00D37F96">
        <w:rPr>
          <w:rFonts w:ascii="Arial" w:hAnsi="Arial" w:cs="Arial"/>
          <w:sz w:val="22"/>
          <w:szCs w:val="22"/>
        </w:rPr>
        <w:t>Wykonawca</w:t>
      </w:r>
      <w:r w:rsidR="005376BE" w:rsidRPr="00D37F96">
        <w:rPr>
          <w:rFonts w:ascii="Arial" w:hAnsi="Arial" w:cs="Arial"/>
          <w:sz w:val="22"/>
          <w:szCs w:val="22"/>
        </w:rPr>
        <w:t>,</w:t>
      </w:r>
      <w:r w:rsidRPr="00D37F96">
        <w:rPr>
          <w:rFonts w:ascii="Arial" w:hAnsi="Arial" w:cs="Arial"/>
          <w:sz w:val="22"/>
          <w:szCs w:val="22"/>
        </w:rPr>
        <w:t xml:space="preserve"> zostanie </w:t>
      </w:r>
      <w:r w:rsidR="005376BE" w:rsidRPr="00D37F96">
        <w:rPr>
          <w:rFonts w:ascii="Arial" w:hAnsi="Arial" w:cs="Arial"/>
          <w:sz w:val="22"/>
          <w:szCs w:val="22"/>
        </w:rPr>
        <w:t xml:space="preserve">on </w:t>
      </w:r>
      <w:r w:rsidRPr="00D37F96">
        <w:rPr>
          <w:rFonts w:ascii="Arial" w:hAnsi="Arial" w:cs="Arial"/>
          <w:sz w:val="22"/>
          <w:szCs w:val="22"/>
        </w:rPr>
        <w:t xml:space="preserve">obciążony karą umowną w wysokości </w:t>
      </w:r>
      <w:r w:rsidR="00816B64" w:rsidRPr="00D37F96">
        <w:rPr>
          <w:rFonts w:ascii="Arial" w:hAnsi="Arial" w:cs="Arial"/>
          <w:sz w:val="22"/>
          <w:szCs w:val="22"/>
        </w:rPr>
        <w:t>5</w:t>
      </w:r>
      <w:r w:rsidR="0047547A" w:rsidRPr="00D37F96">
        <w:rPr>
          <w:rFonts w:ascii="Arial" w:hAnsi="Arial" w:cs="Arial"/>
          <w:sz w:val="22"/>
          <w:szCs w:val="22"/>
        </w:rPr>
        <w:t xml:space="preserve">00 </w:t>
      </w:r>
      <w:r w:rsidRPr="00D37F96">
        <w:rPr>
          <w:rFonts w:ascii="Arial" w:hAnsi="Arial" w:cs="Arial"/>
          <w:sz w:val="22"/>
          <w:szCs w:val="22"/>
        </w:rPr>
        <w:t>zł</w:t>
      </w:r>
      <w:r w:rsidR="0047547A" w:rsidRPr="00D37F96">
        <w:rPr>
          <w:rFonts w:ascii="Arial" w:hAnsi="Arial" w:cs="Arial"/>
          <w:sz w:val="22"/>
          <w:szCs w:val="22"/>
        </w:rPr>
        <w:t xml:space="preserve"> (słownie: </w:t>
      </w:r>
      <w:r w:rsidR="00816B64" w:rsidRPr="00D37F96">
        <w:rPr>
          <w:rFonts w:ascii="Arial" w:hAnsi="Arial" w:cs="Arial"/>
          <w:sz w:val="22"/>
          <w:szCs w:val="22"/>
        </w:rPr>
        <w:t xml:space="preserve"> pięćset </w:t>
      </w:r>
      <w:r w:rsidR="0047547A" w:rsidRPr="00D37F96">
        <w:rPr>
          <w:rFonts w:ascii="Arial" w:hAnsi="Arial" w:cs="Arial"/>
          <w:sz w:val="22"/>
          <w:szCs w:val="22"/>
        </w:rPr>
        <w:t xml:space="preserve"> złotych)</w:t>
      </w:r>
      <w:r w:rsidRPr="00D37F96">
        <w:rPr>
          <w:rFonts w:ascii="Arial" w:hAnsi="Arial" w:cs="Arial"/>
          <w:sz w:val="22"/>
          <w:szCs w:val="22"/>
        </w:rPr>
        <w:t xml:space="preserve"> za każdy dzień </w:t>
      </w:r>
      <w:r w:rsidR="00152541" w:rsidRPr="00D37F96">
        <w:rPr>
          <w:rFonts w:ascii="Arial" w:hAnsi="Arial" w:cs="Arial"/>
          <w:sz w:val="22"/>
          <w:szCs w:val="22"/>
        </w:rPr>
        <w:t>zwłoki</w:t>
      </w:r>
      <w:r w:rsidR="00095CAF" w:rsidRPr="00D37F96">
        <w:rPr>
          <w:rFonts w:ascii="Arial" w:hAnsi="Arial" w:cs="Arial"/>
          <w:sz w:val="22"/>
          <w:szCs w:val="22"/>
        </w:rPr>
        <w:t xml:space="preserve">, lecz nie więcej niż </w:t>
      </w:r>
      <w:r w:rsidR="0047547A" w:rsidRPr="00D37F96">
        <w:rPr>
          <w:rFonts w:ascii="Arial" w:hAnsi="Arial" w:cs="Arial"/>
          <w:sz w:val="22"/>
          <w:szCs w:val="22"/>
        </w:rPr>
        <w:t>50 000 zł (słownie: pięćdziesiąt tysięcy złotych)</w:t>
      </w:r>
      <w:r w:rsidRPr="00D37F96">
        <w:rPr>
          <w:rFonts w:ascii="Arial" w:hAnsi="Arial" w:cs="Arial"/>
          <w:sz w:val="22"/>
          <w:szCs w:val="22"/>
        </w:rPr>
        <w:t>.</w:t>
      </w:r>
    </w:p>
    <w:p w14:paraId="7A09552E" w14:textId="45C7C35C" w:rsidR="001C5D63" w:rsidRPr="00D37F96" w:rsidRDefault="009A2FAC" w:rsidP="006A1321">
      <w:pPr>
        <w:widowControl w:val="0"/>
        <w:numPr>
          <w:ilvl w:val="0"/>
          <w:numId w:val="25"/>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W przypadku nie usunięcia przez Wykonawcę Wady pojazdu</w:t>
      </w:r>
      <w:r w:rsidR="000666AB" w:rsidRPr="00D37F96">
        <w:rPr>
          <w:rFonts w:ascii="Arial" w:hAnsi="Arial" w:cs="Arial"/>
          <w:sz w:val="22"/>
          <w:szCs w:val="22"/>
        </w:rPr>
        <w:t xml:space="preserve"> </w:t>
      </w:r>
      <w:r w:rsidRPr="00D37F96">
        <w:rPr>
          <w:rFonts w:ascii="Arial" w:hAnsi="Arial" w:cs="Arial"/>
          <w:sz w:val="22"/>
          <w:szCs w:val="22"/>
        </w:rPr>
        <w:t xml:space="preserve">i jej skutków powstałych </w:t>
      </w:r>
      <w:r w:rsidR="00262D1F" w:rsidRPr="00D37F96">
        <w:rPr>
          <w:rFonts w:ascii="Arial" w:hAnsi="Arial" w:cs="Arial"/>
          <w:sz w:val="22"/>
          <w:szCs w:val="22"/>
        </w:rPr>
        <w:t>w </w:t>
      </w:r>
      <w:r w:rsidRPr="00D37F96">
        <w:rPr>
          <w:rFonts w:ascii="Arial" w:hAnsi="Arial" w:cs="Arial"/>
          <w:sz w:val="22"/>
          <w:szCs w:val="22"/>
        </w:rPr>
        <w:t>okresie gwarancji</w:t>
      </w:r>
      <w:r w:rsidR="00214FC4" w:rsidRPr="00D37F96">
        <w:rPr>
          <w:rFonts w:ascii="Arial" w:hAnsi="Arial" w:cs="Arial"/>
          <w:sz w:val="22"/>
          <w:szCs w:val="22"/>
        </w:rPr>
        <w:t xml:space="preserve"> </w:t>
      </w:r>
      <w:bookmarkStart w:id="59" w:name="_Hlk13831641"/>
      <w:r w:rsidR="00214FC4" w:rsidRPr="00D37F96">
        <w:rPr>
          <w:rFonts w:ascii="Arial" w:hAnsi="Arial" w:cs="Arial"/>
          <w:sz w:val="22"/>
          <w:szCs w:val="22"/>
        </w:rPr>
        <w:t xml:space="preserve">jakości i rękojmi za wady </w:t>
      </w:r>
      <w:bookmarkEnd w:id="59"/>
      <w:r w:rsidRPr="00D37F96">
        <w:rPr>
          <w:rFonts w:ascii="Arial" w:hAnsi="Arial" w:cs="Arial"/>
          <w:sz w:val="22"/>
          <w:szCs w:val="22"/>
        </w:rPr>
        <w:t>w terminach, o których mowa w § 9 ust.</w:t>
      </w:r>
      <w:r w:rsidR="00D066ED" w:rsidRPr="00D37F96">
        <w:rPr>
          <w:rFonts w:ascii="Arial" w:hAnsi="Arial" w:cs="Arial"/>
          <w:sz w:val="22"/>
          <w:szCs w:val="22"/>
        </w:rPr>
        <w:t xml:space="preserve"> </w:t>
      </w:r>
      <w:r w:rsidR="00185C50" w:rsidRPr="00D37F96">
        <w:rPr>
          <w:rFonts w:ascii="Arial" w:hAnsi="Arial" w:cs="Arial"/>
          <w:sz w:val="22"/>
          <w:szCs w:val="22"/>
        </w:rPr>
        <w:t>1</w:t>
      </w:r>
      <w:r w:rsidR="00CC2325" w:rsidRPr="00D37F96">
        <w:rPr>
          <w:rFonts w:ascii="Arial" w:hAnsi="Arial" w:cs="Arial"/>
          <w:sz w:val="22"/>
          <w:szCs w:val="22"/>
        </w:rPr>
        <w:t>7</w:t>
      </w:r>
      <w:r w:rsidR="00185C50" w:rsidRPr="00D37F96">
        <w:rPr>
          <w:rFonts w:ascii="Arial" w:hAnsi="Arial" w:cs="Arial"/>
          <w:sz w:val="22"/>
          <w:szCs w:val="22"/>
        </w:rPr>
        <w:t xml:space="preserve"> </w:t>
      </w:r>
      <w:r w:rsidR="00E70701" w:rsidRPr="00D37F96">
        <w:rPr>
          <w:rFonts w:ascii="Arial" w:hAnsi="Arial" w:cs="Arial"/>
          <w:sz w:val="22"/>
          <w:szCs w:val="22"/>
        </w:rPr>
        <w:t xml:space="preserve">Umowy </w:t>
      </w:r>
      <w:r w:rsidRPr="00D37F96">
        <w:rPr>
          <w:rFonts w:ascii="Arial" w:hAnsi="Arial" w:cs="Arial"/>
          <w:sz w:val="22"/>
          <w:szCs w:val="22"/>
        </w:rPr>
        <w:t xml:space="preserve">Wykonawca zostanie obciążony karą umowną w wysokości </w:t>
      </w:r>
      <w:r w:rsidR="00D066ED" w:rsidRPr="00D37F96">
        <w:rPr>
          <w:rFonts w:ascii="Arial" w:hAnsi="Arial" w:cs="Arial"/>
          <w:sz w:val="22"/>
          <w:szCs w:val="22"/>
        </w:rPr>
        <w:t> </w:t>
      </w:r>
      <w:r w:rsidR="00816B64" w:rsidRPr="00D37F96">
        <w:rPr>
          <w:rFonts w:ascii="Arial" w:hAnsi="Arial" w:cs="Arial"/>
          <w:sz w:val="22"/>
          <w:szCs w:val="22"/>
        </w:rPr>
        <w:t>5.</w:t>
      </w:r>
      <w:r w:rsidR="0047547A" w:rsidRPr="00D37F96">
        <w:rPr>
          <w:rFonts w:ascii="Arial" w:hAnsi="Arial" w:cs="Arial"/>
          <w:sz w:val="22"/>
          <w:szCs w:val="22"/>
        </w:rPr>
        <w:t>000</w:t>
      </w:r>
      <w:r w:rsidR="00716F54" w:rsidRPr="00D37F96">
        <w:rPr>
          <w:rFonts w:ascii="Arial" w:hAnsi="Arial" w:cs="Arial"/>
          <w:sz w:val="22"/>
          <w:szCs w:val="22"/>
        </w:rPr>
        <w:t xml:space="preserve"> </w:t>
      </w:r>
      <w:r w:rsidRPr="00D37F96">
        <w:rPr>
          <w:rFonts w:ascii="Arial" w:hAnsi="Arial" w:cs="Arial"/>
          <w:sz w:val="22"/>
          <w:szCs w:val="22"/>
        </w:rPr>
        <w:t xml:space="preserve">zł (słownie: </w:t>
      </w:r>
      <w:r w:rsidR="00816B64" w:rsidRPr="00D37F96">
        <w:rPr>
          <w:rFonts w:ascii="Arial" w:hAnsi="Arial" w:cs="Arial"/>
          <w:sz w:val="22"/>
          <w:szCs w:val="22"/>
        </w:rPr>
        <w:t>p</w:t>
      </w:r>
      <w:r w:rsidR="00D41BF3" w:rsidRPr="00D37F96">
        <w:rPr>
          <w:rFonts w:ascii="Arial" w:hAnsi="Arial" w:cs="Arial"/>
          <w:sz w:val="22"/>
          <w:szCs w:val="22"/>
        </w:rPr>
        <w:t xml:space="preserve">ięć tysięcy </w:t>
      </w:r>
      <w:r w:rsidRPr="00D37F96">
        <w:rPr>
          <w:rFonts w:ascii="Arial" w:hAnsi="Arial" w:cs="Arial"/>
          <w:sz w:val="22"/>
          <w:szCs w:val="22"/>
        </w:rPr>
        <w:t>złotych) za każdy dzień zwłoki</w:t>
      </w:r>
      <w:r w:rsidR="00FE4326" w:rsidRPr="00D37F96">
        <w:rPr>
          <w:rFonts w:ascii="Arial" w:hAnsi="Arial" w:cs="Arial"/>
          <w:sz w:val="22"/>
          <w:szCs w:val="22"/>
        </w:rPr>
        <w:t>, w odniesieniu do każdego z pojazdów</w:t>
      </w:r>
      <w:r w:rsidR="00214FC4" w:rsidRPr="00D37F96">
        <w:rPr>
          <w:rFonts w:ascii="Arial" w:hAnsi="Arial" w:cs="Arial"/>
          <w:sz w:val="22"/>
          <w:szCs w:val="22"/>
        </w:rPr>
        <w:t xml:space="preserve">, lecz nie więcej niż </w:t>
      </w:r>
      <w:r w:rsidR="00D9343A" w:rsidRPr="00D37F96">
        <w:rPr>
          <w:rFonts w:ascii="Arial" w:hAnsi="Arial" w:cs="Arial"/>
          <w:sz w:val="22"/>
          <w:szCs w:val="22"/>
        </w:rPr>
        <w:t>1</w:t>
      </w:r>
      <w:r w:rsidR="00D41BF3" w:rsidRPr="00D37F96">
        <w:rPr>
          <w:rFonts w:ascii="Arial" w:hAnsi="Arial" w:cs="Arial"/>
          <w:sz w:val="22"/>
          <w:szCs w:val="22"/>
        </w:rPr>
        <w:t> 0</w:t>
      </w:r>
      <w:r w:rsidR="00214FC4" w:rsidRPr="00D37F96">
        <w:rPr>
          <w:rFonts w:ascii="Arial" w:hAnsi="Arial" w:cs="Arial"/>
          <w:sz w:val="22"/>
          <w:szCs w:val="22"/>
        </w:rPr>
        <w:t>00</w:t>
      </w:r>
      <w:r w:rsidR="00C97237" w:rsidRPr="00D37F96">
        <w:rPr>
          <w:rFonts w:ascii="Arial" w:hAnsi="Arial" w:cs="Arial"/>
          <w:sz w:val="22"/>
          <w:szCs w:val="22"/>
        </w:rPr>
        <w:t> </w:t>
      </w:r>
      <w:r w:rsidR="00214FC4" w:rsidRPr="00D37F96">
        <w:rPr>
          <w:rFonts w:ascii="Arial" w:hAnsi="Arial" w:cs="Arial"/>
          <w:sz w:val="22"/>
          <w:szCs w:val="22"/>
        </w:rPr>
        <w:t xml:space="preserve">000 zł (słownie: </w:t>
      </w:r>
      <w:r w:rsidR="00D41BF3" w:rsidRPr="00D37F96">
        <w:rPr>
          <w:rFonts w:ascii="Arial" w:hAnsi="Arial" w:cs="Arial"/>
          <w:sz w:val="22"/>
          <w:szCs w:val="22"/>
        </w:rPr>
        <w:t>jeden milion</w:t>
      </w:r>
      <w:r w:rsidR="00214FC4" w:rsidRPr="00D37F96">
        <w:rPr>
          <w:rFonts w:ascii="Arial" w:hAnsi="Arial" w:cs="Arial"/>
          <w:sz w:val="22"/>
          <w:szCs w:val="22"/>
        </w:rPr>
        <w:t xml:space="preserve"> złotych) za jeden pojazd.</w:t>
      </w:r>
      <w:r w:rsidR="001C5D63" w:rsidRPr="00D37F96">
        <w:rPr>
          <w:rFonts w:ascii="Arial" w:hAnsi="Arial" w:cs="Arial"/>
          <w:sz w:val="22"/>
          <w:szCs w:val="22"/>
        </w:rPr>
        <w:t xml:space="preserve"> </w:t>
      </w:r>
      <w:r w:rsidR="005E17A5" w:rsidRPr="00D37F96">
        <w:rPr>
          <w:rFonts w:ascii="Arial" w:hAnsi="Arial" w:cs="Arial"/>
          <w:sz w:val="22"/>
          <w:szCs w:val="22"/>
        </w:rPr>
        <w:t>W przypadku ustalenia dłuższego terminu naprawy, zgodnie z § 9 ust. 1</w:t>
      </w:r>
      <w:r w:rsidR="00CC2325" w:rsidRPr="00D37F96">
        <w:rPr>
          <w:rFonts w:ascii="Arial" w:hAnsi="Arial" w:cs="Arial"/>
          <w:sz w:val="22"/>
          <w:szCs w:val="22"/>
        </w:rPr>
        <w:t>8</w:t>
      </w:r>
      <w:r w:rsidR="005E17A5" w:rsidRPr="00D37F96">
        <w:rPr>
          <w:rFonts w:ascii="Arial" w:hAnsi="Arial" w:cs="Arial"/>
          <w:sz w:val="22"/>
          <w:szCs w:val="22"/>
        </w:rPr>
        <w:t xml:space="preserve"> </w:t>
      </w:r>
      <w:r w:rsidR="00E70701" w:rsidRPr="00D37F96">
        <w:rPr>
          <w:rFonts w:ascii="Arial" w:hAnsi="Arial" w:cs="Arial"/>
          <w:sz w:val="22"/>
          <w:szCs w:val="22"/>
        </w:rPr>
        <w:t>U</w:t>
      </w:r>
      <w:r w:rsidR="005E17A5" w:rsidRPr="00D37F96">
        <w:rPr>
          <w:rFonts w:ascii="Arial" w:hAnsi="Arial" w:cs="Arial"/>
          <w:sz w:val="22"/>
          <w:szCs w:val="22"/>
        </w:rPr>
        <w:t>mowy, kary będą naliczane począwszy od pierwszego dnia po upływie tego terminu.</w:t>
      </w:r>
      <w:r w:rsidR="00816B64" w:rsidRPr="00D37F96">
        <w:rPr>
          <w:rFonts w:ascii="Arial" w:hAnsi="Arial" w:cs="Arial"/>
          <w:sz w:val="22"/>
          <w:szCs w:val="22"/>
        </w:rPr>
        <w:t xml:space="preserve"> Za okres, za jaki Wykonawca pokryje koszty wynajęcia przez Zamawiającego pojazdów zastępczych zgodnie z par. 9 ust. 30 Umowy, kary umowne będą wynosić 500 zł (słownie: pięćset złotych) za każdy dzień zwłoki w odniesieniu do każdego z pojazdów. Suma kar umownych za jeden pojazd naliczonych na podstawie postanowień niniejszego ustępu będzie nie większa niż 1 000 000 zł (słownie: jeden milion złotych).</w:t>
      </w:r>
    </w:p>
    <w:p w14:paraId="5315BE45" w14:textId="6B34F489" w:rsidR="002B394F" w:rsidRPr="00D37F96" w:rsidRDefault="0047547A" w:rsidP="00BA1C4B">
      <w:pPr>
        <w:widowControl w:val="0"/>
        <w:numPr>
          <w:ilvl w:val="0"/>
          <w:numId w:val="25"/>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 xml:space="preserve">W przypadku nie usunięcia przez Wykonawcę Wady </w:t>
      </w:r>
      <w:r w:rsidR="00D41BF3" w:rsidRPr="00D37F96">
        <w:rPr>
          <w:rFonts w:ascii="Arial" w:hAnsi="Arial" w:cs="Arial"/>
          <w:sz w:val="22"/>
          <w:szCs w:val="22"/>
        </w:rPr>
        <w:t xml:space="preserve">urządzeń wchodzących w skład </w:t>
      </w:r>
      <w:r w:rsidRPr="00D37F96">
        <w:rPr>
          <w:rFonts w:ascii="Arial" w:hAnsi="Arial" w:cs="Arial"/>
          <w:sz w:val="22"/>
          <w:szCs w:val="22"/>
        </w:rPr>
        <w:t xml:space="preserve">Sprzętu </w:t>
      </w:r>
      <w:r w:rsidR="00D41BF3" w:rsidRPr="00D37F96">
        <w:rPr>
          <w:rFonts w:ascii="Arial" w:hAnsi="Arial" w:cs="Arial"/>
          <w:sz w:val="22"/>
          <w:szCs w:val="22"/>
        </w:rPr>
        <w:t>i </w:t>
      </w:r>
      <w:r w:rsidRPr="00D37F96">
        <w:rPr>
          <w:rFonts w:ascii="Arial" w:hAnsi="Arial" w:cs="Arial"/>
          <w:sz w:val="22"/>
          <w:szCs w:val="22"/>
        </w:rPr>
        <w:t xml:space="preserve">jej skutków powstałych </w:t>
      </w:r>
      <w:r w:rsidR="00262D1F" w:rsidRPr="00D37F96">
        <w:rPr>
          <w:rFonts w:ascii="Arial" w:hAnsi="Arial" w:cs="Arial"/>
          <w:sz w:val="22"/>
          <w:szCs w:val="22"/>
        </w:rPr>
        <w:t>w</w:t>
      </w:r>
      <w:r w:rsidR="00E70701" w:rsidRPr="00D37F96">
        <w:rPr>
          <w:rFonts w:ascii="Arial" w:hAnsi="Arial" w:cs="Arial"/>
          <w:sz w:val="22"/>
          <w:szCs w:val="22"/>
        </w:rPr>
        <w:t xml:space="preserve"> </w:t>
      </w:r>
      <w:r w:rsidRPr="00D37F96">
        <w:rPr>
          <w:rFonts w:ascii="Arial" w:hAnsi="Arial" w:cs="Arial"/>
          <w:sz w:val="22"/>
          <w:szCs w:val="22"/>
        </w:rPr>
        <w:t xml:space="preserve">okresie gwarancji </w:t>
      </w:r>
      <w:r w:rsidR="002D199B" w:rsidRPr="00D37F96">
        <w:rPr>
          <w:rFonts w:ascii="Arial" w:hAnsi="Arial" w:cs="Arial"/>
          <w:sz w:val="22"/>
          <w:szCs w:val="22"/>
        </w:rPr>
        <w:t xml:space="preserve">jakości i rękojmi za wady </w:t>
      </w:r>
      <w:r w:rsidRPr="00D37F96">
        <w:rPr>
          <w:rFonts w:ascii="Arial" w:hAnsi="Arial" w:cs="Arial"/>
          <w:sz w:val="22"/>
          <w:szCs w:val="22"/>
        </w:rPr>
        <w:t>w terminach, o których mowa w § 9 ust.</w:t>
      </w:r>
      <w:r w:rsidR="00C97237" w:rsidRPr="00D37F96">
        <w:rPr>
          <w:rFonts w:ascii="Arial" w:hAnsi="Arial" w:cs="Arial"/>
          <w:sz w:val="22"/>
          <w:szCs w:val="22"/>
        </w:rPr>
        <w:t xml:space="preserve"> </w:t>
      </w:r>
      <w:r w:rsidRPr="00D37F96">
        <w:rPr>
          <w:rFonts w:ascii="Arial" w:hAnsi="Arial" w:cs="Arial"/>
          <w:sz w:val="22"/>
          <w:szCs w:val="22"/>
        </w:rPr>
        <w:t>1</w:t>
      </w:r>
      <w:r w:rsidR="00CC2325" w:rsidRPr="00D37F96">
        <w:rPr>
          <w:rFonts w:ascii="Arial" w:hAnsi="Arial" w:cs="Arial"/>
          <w:sz w:val="22"/>
          <w:szCs w:val="22"/>
        </w:rPr>
        <w:t>7</w:t>
      </w:r>
      <w:r w:rsidRPr="00D37F96">
        <w:rPr>
          <w:rFonts w:ascii="Arial" w:hAnsi="Arial" w:cs="Arial"/>
          <w:sz w:val="22"/>
          <w:szCs w:val="22"/>
        </w:rPr>
        <w:t xml:space="preserve"> </w:t>
      </w:r>
      <w:r w:rsidR="00E70701" w:rsidRPr="00D37F96">
        <w:rPr>
          <w:rFonts w:ascii="Arial" w:hAnsi="Arial" w:cs="Arial"/>
          <w:sz w:val="22"/>
          <w:szCs w:val="22"/>
        </w:rPr>
        <w:t xml:space="preserve">Umowy </w:t>
      </w:r>
      <w:r w:rsidRPr="00D37F96">
        <w:rPr>
          <w:rFonts w:ascii="Arial" w:hAnsi="Arial" w:cs="Arial"/>
          <w:sz w:val="22"/>
          <w:szCs w:val="22"/>
        </w:rPr>
        <w:t xml:space="preserve">Wykonawca zostanie obciążony karą umowną w wysokości </w:t>
      </w:r>
      <w:r w:rsidR="00552127" w:rsidRPr="00D37F96">
        <w:rPr>
          <w:rFonts w:ascii="Arial" w:hAnsi="Arial" w:cs="Arial"/>
          <w:sz w:val="22"/>
          <w:szCs w:val="22"/>
        </w:rPr>
        <w:t>500,-</w:t>
      </w:r>
      <w:r w:rsidRPr="00D37F96">
        <w:rPr>
          <w:rFonts w:ascii="Arial" w:hAnsi="Arial" w:cs="Arial"/>
          <w:sz w:val="22"/>
          <w:szCs w:val="22"/>
        </w:rPr>
        <w:t xml:space="preserve">zł (słownie: </w:t>
      </w:r>
      <w:r w:rsidR="00552127" w:rsidRPr="00D37F96">
        <w:rPr>
          <w:rFonts w:ascii="Arial" w:hAnsi="Arial" w:cs="Arial"/>
          <w:sz w:val="22"/>
          <w:szCs w:val="22"/>
        </w:rPr>
        <w:t>pięćset</w:t>
      </w:r>
      <w:r w:rsidR="003374EE" w:rsidRPr="00D37F96">
        <w:rPr>
          <w:rFonts w:ascii="Arial" w:hAnsi="Arial" w:cs="Arial"/>
          <w:sz w:val="22"/>
          <w:szCs w:val="22"/>
        </w:rPr>
        <w:t xml:space="preserve"> </w:t>
      </w:r>
      <w:r w:rsidRPr="00D37F96">
        <w:rPr>
          <w:rFonts w:ascii="Arial" w:hAnsi="Arial" w:cs="Arial"/>
          <w:sz w:val="22"/>
          <w:szCs w:val="22"/>
        </w:rPr>
        <w:t xml:space="preserve">złotych) za każdy dzień zwłoki, </w:t>
      </w:r>
      <w:r w:rsidR="00C97237" w:rsidRPr="00D37F96">
        <w:rPr>
          <w:rFonts w:ascii="Arial" w:hAnsi="Arial" w:cs="Arial"/>
          <w:sz w:val="22"/>
          <w:szCs w:val="22"/>
        </w:rPr>
        <w:t>w</w:t>
      </w:r>
      <w:r w:rsidR="00D41BF3" w:rsidRPr="00D37F96">
        <w:rPr>
          <w:rFonts w:ascii="Arial" w:hAnsi="Arial" w:cs="Arial"/>
          <w:sz w:val="22"/>
          <w:szCs w:val="22"/>
        </w:rPr>
        <w:t xml:space="preserve"> </w:t>
      </w:r>
      <w:r w:rsidRPr="00D37F96">
        <w:rPr>
          <w:rFonts w:ascii="Arial" w:hAnsi="Arial" w:cs="Arial"/>
          <w:sz w:val="22"/>
          <w:szCs w:val="22"/>
        </w:rPr>
        <w:t xml:space="preserve">odniesieniu do każdego z </w:t>
      </w:r>
      <w:r w:rsidR="002D199B" w:rsidRPr="00D37F96">
        <w:rPr>
          <w:rFonts w:ascii="Arial" w:hAnsi="Arial" w:cs="Arial"/>
          <w:sz w:val="22"/>
          <w:szCs w:val="22"/>
        </w:rPr>
        <w:t xml:space="preserve">urządzeń wchodzących w skład </w:t>
      </w:r>
      <w:r w:rsidRPr="00D37F96">
        <w:rPr>
          <w:rFonts w:ascii="Arial" w:hAnsi="Arial" w:cs="Arial"/>
          <w:sz w:val="22"/>
          <w:szCs w:val="22"/>
        </w:rPr>
        <w:t xml:space="preserve">Sprzętu, lecz nie więcej niż </w:t>
      </w:r>
      <w:r w:rsidR="003374EE" w:rsidRPr="00D37F96">
        <w:rPr>
          <w:rFonts w:ascii="Arial" w:hAnsi="Arial" w:cs="Arial"/>
          <w:sz w:val="22"/>
          <w:szCs w:val="22"/>
        </w:rPr>
        <w:t>10</w:t>
      </w:r>
      <w:r w:rsidRPr="00D37F96">
        <w:rPr>
          <w:rFonts w:ascii="Arial" w:hAnsi="Arial" w:cs="Arial"/>
          <w:sz w:val="22"/>
          <w:szCs w:val="22"/>
        </w:rPr>
        <w:t>0 000 zł (słownie:</w:t>
      </w:r>
      <w:r w:rsidR="001C573F" w:rsidRPr="00D37F96">
        <w:rPr>
          <w:rFonts w:ascii="Arial" w:hAnsi="Arial" w:cs="Arial"/>
          <w:sz w:val="22"/>
          <w:szCs w:val="22"/>
        </w:rPr>
        <w:t xml:space="preserve"> </w:t>
      </w:r>
      <w:r w:rsidR="003374EE" w:rsidRPr="00D37F96">
        <w:rPr>
          <w:rFonts w:ascii="Arial" w:hAnsi="Arial" w:cs="Arial"/>
          <w:sz w:val="22"/>
          <w:szCs w:val="22"/>
        </w:rPr>
        <w:t xml:space="preserve">sto </w:t>
      </w:r>
      <w:r w:rsidRPr="00D37F96">
        <w:rPr>
          <w:rFonts w:ascii="Arial" w:hAnsi="Arial" w:cs="Arial"/>
          <w:sz w:val="22"/>
          <w:szCs w:val="22"/>
        </w:rPr>
        <w:t>tysięcy złotych)</w:t>
      </w:r>
      <w:r w:rsidR="00214FC4" w:rsidRPr="00D37F96">
        <w:rPr>
          <w:rFonts w:ascii="Arial" w:hAnsi="Arial" w:cs="Arial"/>
          <w:sz w:val="22"/>
          <w:szCs w:val="22"/>
        </w:rPr>
        <w:t xml:space="preserve"> </w:t>
      </w:r>
      <w:r w:rsidR="002D199B" w:rsidRPr="00D37F96">
        <w:rPr>
          <w:rFonts w:ascii="Arial" w:hAnsi="Arial" w:cs="Arial"/>
          <w:sz w:val="22"/>
          <w:szCs w:val="22"/>
        </w:rPr>
        <w:t>za jedno urządzenie</w:t>
      </w:r>
      <w:r w:rsidRPr="00D37F96">
        <w:rPr>
          <w:rFonts w:ascii="Arial" w:hAnsi="Arial" w:cs="Arial"/>
          <w:sz w:val="22"/>
          <w:szCs w:val="22"/>
        </w:rPr>
        <w:t xml:space="preserve">. W przypadku ustalenia dłuższego terminu naprawy, zgodnie </w:t>
      </w:r>
      <w:r w:rsidR="00D41BF3" w:rsidRPr="00D37F96">
        <w:rPr>
          <w:rFonts w:ascii="Arial" w:hAnsi="Arial" w:cs="Arial"/>
          <w:sz w:val="22"/>
          <w:szCs w:val="22"/>
        </w:rPr>
        <w:t>z § </w:t>
      </w:r>
      <w:r w:rsidRPr="00D37F96">
        <w:rPr>
          <w:rFonts w:ascii="Arial" w:hAnsi="Arial" w:cs="Arial"/>
          <w:sz w:val="22"/>
          <w:szCs w:val="22"/>
        </w:rPr>
        <w:t>9 ust. 1</w:t>
      </w:r>
      <w:r w:rsidR="00CC2325" w:rsidRPr="00D37F96">
        <w:rPr>
          <w:rFonts w:ascii="Arial" w:hAnsi="Arial" w:cs="Arial"/>
          <w:sz w:val="22"/>
          <w:szCs w:val="22"/>
        </w:rPr>
        <w:t>8</w:t>
      </w:r>
      <w:r w:rsidRPr="00D37F96">
        <w:rPr>
          <w:rFonts w:ascii="Arial" w:hAnsi="Arial" w:cs="Arial"/>
          <w:sz w:val="22"/>
          <w:szCs w:val="22"/>
        </w:rPr>
        <w:t xml:space="preserve"> </w:t>
      </w:r>
      <w:r w:rsidR="00E70701" w:rsidRPr="00D37F96">
        <w:rPr>
          <w:rFonts w:ascii="Arial" w:hAnsi="Arial" w:cs="Arial"/>
          <w:sz w:val="22"/>
          <w:szCs w:val="22"/>
        </w:rPr>
        <w:t>U</w:t>
      </w:r>
      <w:r w:rsidRPr="00D37F96">
        <w:rPr>
          <w:rFonts w:ascii="Arial" w:hAnsi="Arial" w:cs="Arial"/>
          <w:sz w:val="22"/>
          <w:szCs w:val="22"/>
        </w:rPr>
        <w:t>mowy, kary będą naliczane począwszy od pierwszego dnia po upływie tego terminu.</w:t>
      </w:r>
    </w:p>
    <w:p w14:paraId="043140F3" w14:textId="3FF9AE73" w:rsidR="009A2FAC" w:rsidRPr="00D37F96" w:rsidRDefault="009A2FAC" w:rsidP="00BA1C4B">
      <w:pPr>
        <w:widowControl w:val="0"/>
        <w:numPr>
          <w:ilvl w:val="0"/>
          <w:numId w:val="25"/>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W przypadku nie usunięcia przez Wykonawcę Wady pojazdu</w:t>
      </w:r>
      <w:r w:rsidR="00FE4326" w:rsidRPr="00D37F96">
        <w:rPr>
          <w:rFonts w:ascii="Arial" w:hAnsi="Arial" w:cs="Arial"/>
          <w:sz w:val="22"/>
          <w:szCs w:val="22"/>
        </w:rPr>
        <w:t>/ów</w:t>
      </w:r>
      <w:r w:rsidRPr="00D37F96">
        <w:rPr>
          <w:rFonts w:ascii="Arial" w:hAnsi="Arial" w:cs="Arial"/>
          <w:sz w:val="22"/>
          <w:szCs w:val="22"/>
        </w:rPr>
        <w:t xml:space="preserve"> i jej skutków powstałych </w:t>
      </w:r>
      <w:r w:rsidR="00262D1F" w:rsidRPr="00D37F96">
        <w:rPr>
          <w:rFonts w:ascii="Arial" w:hAnsi="Arial" w:cs="Arial"/>
          <w:sz w:val="22"/>
          <w:szCs w:val="22"/>
        </w:rPr>
        <w:t>w </w:t>
      </w:r>
      <w:r w:rsidRPr="00D37F96">
        <w:rPr>
          <w:rFonts w:ascii="Arial" w:hAnsi="Arial" w:cs="Arial"/>
          <w:sz w:val="22"/>
          <w:szCs w:val="22"/>
        </w:rPr>
        <w:t xml:space="preserve">okresie gwarancji </w:t>
      </w:r>
      <w:r w:rsidR="002D199B" w:rsidRPr="00D37F96">
        <w:rPr>
          <w:rFonts w:ascii="Arial" w:hAnsi="Arial" w:cs="Arial"/>
          <w:sz w:val="22"/>
          <w:szCs w:val="22"/>
        </w:rPr>
        <w:t xml:space="preserve">jakości i rękojmi za wady </w:t>
      </w:r>
      <w:r w:rsidRPr="00D37F96">
        <w:rPr>
          <w:rFonts w:ascii="Arial" w:hAnsi="Arial" w:cs="Arial"/>
          <w:sz w:val="22"/>
          <w:szCs w:val="22"/>
        </w:rPr>
        <w:t xml:space="preserve">w terminach, o których mowa w § 9 ust. </w:t>
      </w:r>
      <w:r w:rsidR="00CC2325" w:rsidRPr="00D37F96">
        <w:rPr>
          <w:rFonts w:ascii="Arial" w:hAnsi="Arial" w:cs="Arial"/>
          <w:sz w:val="22"/>
          <w:szCs w:val="22"/>
        </w:rPr>
        <w:t>20</w:t>
      </w:r>
      <w:r w:rsidR="00E70701" w:rsidRPr="00D37F96">
        <w:rPr>
          <w:rFonts w:ascii="Arial" w:hAnsi="Arial" w:cs="Arial"/>
          <w:sz w:val="22"/>
          <w:szCs w:val="22"/>
        </w:rPr>
        <w:t xml:space="preserve"> Umowy</w:t>
      </w:r>
      <w:r w:rsidRPr="00D37F96">
        <w:rPr>
          <w:rFonts w:ascii="Arial" w:hAnsi="Arial" w:cs="Arial"/>
          <w:sz w:val="22"/>
          <w:szCs w:val="22"/>
        </w:rPr>
        <w:t xml:space="preserve">, Wykonawca zostanie obciążony karą umowną w wysokości </w:t>
      </w:r>
      <w:r w:rsidR="00552127" w:rsidRPr="00D37F96">
        <w:rPr>
          <w:rFonts w:ascii="Arial" w:hAnsi="Arial" w:cs="Arial"/>
          <w:sz w:val="22"/>
          <w:szCs w:val="22"/>
        </w:rPr>
        <w:t>5</w:t>
      </w:r>
      <w:r w:rsidR="0047547A" w:rsidRPr="00D37F96">
        <w:rPr>
          <w:rFonts w:ascii="Arial" w:hAnsi="Arial" w:cs="Arial"/>
          <w:sz w:val="22"/>
          <w:szCs w:val="22"/>
        </w:rPr>
        <w:t>00</w:t>
      </w:r>
      <w:r w:rsidR="00552127" w:rsidRPr="00D37F96">
        <w:rPr>
          <w:rFonts w:ascii="Arial" w:hAnsi="Arial" w:cs="Arial"/>
          <w:sz w:val="22"/>
          <w:szCs w:val="22"/>
        </w:rPr>
        <w:t>,-</w:t>
      </w:r>
      <w:r w:rsidRPr="00D37F96">
        <w:rPr>
          <w:rFonts w:ascii="Arial" w:hAnsi="Arial" w:cs="Arial"/>
          <w:sz w:val="22"/>
          <w:szCs w:val="22"/>
        </w:rPr>
        <w:t xml:space="preserve"> </w:t>
      </w:r>
      <w:r w:rsidR="00FA4E94" w:rsidRPr="00D37F96">
        <w:rPr>
          <w:rFonts w:ascii="Arial" w:hAnsi="Arial" w:cs="Arial"/>
          <w:sz w:val="22"/>
          <w:szCs w:val="22"/>
          <w:lang w:eastAsia="ar-SA"/>
        </w:rPr>
        <w:t>zł</w:t>
      </w:r>
      <w:r w:rsidRPr="00D37F96">
        <w:rPr>
          <w:rFonts w:ascii="Arial" w:hAnsi="Arial" w:cs="Arial"/>
          <w:sz w:val="22"/>
          <w:szCs w:val="22"/>
        </w:rPr>
        <w:t xml:space="preserve"> (słownie</w:t>
      </w:r>
      <w:r w:rsidR="001C5D63" w:rsidRPr="00D37F96">
        <w:rPr>
          <w:rFonts w:ascii="Arial" w:hAnsi="Arial" w:cs="Arial"/>
          <w:sz w:val="22"/>
          <w:szCs w:val="22"/>
        </w:rPr>
        <w:t xml:space="preserve">: </w:t>
      </w:r>
      <w:r w:rsidR="00552127" w:rsidRPr="00D37F96">
        <w:rPr>
          <w:rFonts w:ascii="Arial" w:hAnsi="Arial" w:cs="Arial"/>
          <w:sz w:val="22"/>
          <w:szCs w:val="22"/>
        </w:rPr>
        <w:t>pięćset</w:t>
      </w:r>
      <w:r w:rsidR="003374EE" w:rsidRPr="00D37F96">
        <w:rPr>
          <w:rFonts w:ascii="Arial" w:hAnsi="Arial" w:cs="Arial"/>
          <w:sz w:val="22"/>
          <w:szCs w:val="22"/>
        </w:rPr>
        <w:t xml:space="preserve"> </w:t>
      </w:r>
      <w:r w:rsidR="00FE4326" w:rsidRPr="00D37F96">
        <w:rPr>
          <w:rFonts w:ascii="Arial" w:hAnsi="Arial" w:cs="Arial"/>
          <w:sz w:val="22"/>
          <w:szCs w:val="22"/>
        </w:rPr>
        <w:t>złotych) za każdy dzień zwłoki, w odniesieniu do każdego z pojazdów</w:t>
      </w:r>
      <w:r w:rsidR="00214FC4" w:rsidRPr="00D37F96">
        <w:rPr>
          <w:rFonts w:ascii="Arial" w:hAnsi="Arial" w:cs="Arial"/>
          <w:sz w:val="22"/>
          <w:szCs w:val="22"/>
        </w:rPr>
        <w:t xml:space="preserve">, lecz nie więcej niż 250 000 zł (słownie: dwieście pięćdziesiąt tysięcy złotych) za </w:t>
      </w:r>
      <w:r w:rsidR="002D199B" w:rsidRPr="00D37F96">
        <w:rPr>
          <w:rFonts w:ascii="Arial" w:hAnsi="Arial" w:cs="Arial"/>
          <w:sz w:val="22"/>
          <w:szCs w:val="22"/>
        </w:rPr>
        <w:t xml:space="preserve">jeden </w:t>
      </w:r>
      <w:r w:rsidR="00214FC4" w:rsidRPr="00D37F96">
        <w:rPr>
          <w:rFonts w:ascii="Arial" w:hAnsi="Arial" w:cs="Arial"/>
          <w:sz w:val="22"/>
          <w:szCs w:val="22"/>
        </w:rPr>
        <w:t>pojazd</w:t>
      </w:r>
      <w:r w:rsidR="00FE4326" w:rsidRPr="00D37F96">
        <w:rPr>
          <w:rFonts w:ascii="Arial" w:hAnsi="Arial" w:cs="Arial"/>
          <w:sz w:val="22"/>
          <w:szCs w:val="22"/>
        </w:rPr>
        <w:t>.</w:t>
      </w:r>
      <w:r w:rsidRPr="00D37F96">
        <w:rPr>
          <w:rFonts w:ascii="Arial" w:hAnsi="Arial" w:cs="Arial"/>
          <w:sz w:val="22"/>
          <w:szCs w:val="22"/>
        </w:rPr>
        <w:t xml:space="preserve"> W przypadku ustalenia dłuższego terminu naprawy, zgodnie z § 9 ust. 1</w:t>
      </w:r>
      <w:r w:rsidR="00CC2325" w:rsidRPr="00D37F96">
        <w:rPr>
          <w:rFonts w:ascii="Arial" w:hAnsi="Arial" w:cs="Arial"/>
          <w:sz w:val="22"/>
          <w:szCs w:val="22"/>
        </w:rPr>
        <w:t>8</w:t>
      </w:r>
      <w:r w:rsidRPr="00D37F96">
        <w:rPr>
          <w:rFonts w:ascii="Arial" w:hAnsi="Arial" w:cs="Arial"/>
          <w:sz w:val="22"/>
          <w:szCs w:val="22"/>
        </w:rPr>
        <w:t xml:space="preserve"> </w:t>
      </w:r>
      <w:r w:rsidR="00E70701" w:rsidRPr="00D37F96">
        <w:rPr>
          <w:rFonts w:ascii="Arial" w:hAnsi="Arial" w:cs="Arial"/>
          <w:sz w:val="22"/>
          <w:szCs w:val="22"/>
        </w:rPr>
        <w:t>U</w:t>
      </w:r>
      <w:r w:rsidRPr="00D37F96">
        <w:rPr>
          <w:rFonts w:ascii="Arial" w:hAnsi="Arial" w:cs="Arial"/>
          <w:sz w:val="22"/>
          <w:szCs w:val="22"/>
        </w:rPr>
        <w:t>mowy, kary będą naliczane począwszy od pierwszego dnia po upływie tego terminu.</w:t>
      </w:r>
    </w:p>
    <w:p w14:paraId="7095629F" w14:textId="60C69B29" w:rsidR="00973E19" w:rsidRPr="00D37F96" w:rsidRDefault="0047547A" w:rsidP="00BA1C4B">
      <w:pPr>
        <w:widowControl w:val="0"/>
        <w:numPr>
          <w:ilvl w:val="0"/>
          <w:numId w:val="25"/>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 xml:space="preserve">W przypadku nie usunięcia przez Wykonawcę Wady </w:t>
      </w:r>
      <w:r w:rsidR="00174617" w:rsidRPr="00D37F96">
        <w:rPr>
          <w:rFonts w:ascii="Arial" w:hAnsi="Arial" w:cs="Arial"/>
          <w:sz w:val="22"/>
          <w:szCs w:val="22"/>
        </w:rPr>
        <w:t xml:space="preserve">urządzenia wchodzącego w skład </w:t>
      </w:r>
      <w:r w:rsidRPr="00D37F96">
        <w:rPr>
          <w:rFonts w:ascii="Arial" w:hAnsi="Arial" w:cs="Arial"/>
          <w:sz w:val="22"/>
          <w:szCs w:val="22"/>
        </w:rPr>
        <w:t xml:space="preserve">Sprzętu i jej skutków powstałych </w:t>
      </w:r>
      <w:r w:rsidR="00262D1F" w:rsidRPr="00D37F96">
        <w:rPr>
          <w:rFonts w:ascii="Arial" w:hAnsi="Arial" w:cs="Arial"/>
          <w:sz w:val="22"/>
          <w:szCs w:val="22"/>
        </w:rPr>
        <w:t>w</w:t>
      </w:r>
      <w:r w:rsidR="00174617" w:rsidRPr="00D37F96">
        <w:rPr>
          <w:rFonts w:ascii="Arial" w:hAnsi="Arial" w:cs="Arial"/>
          <w:sz w:val="22"/>
          <w:szCs w:val="22"/>
        </w:rPr>
        <w:t xml:space="preserve"> </w:t>
      </w:r>
      <w:r w:rsidRPr="00D37F96">
        <w:rPr>
          <w:rFonts w:ascii="Arial" w:hAnsi="Arial" w:cs="Arial"/>
          <w:sz w:val="22"/>
          <w:szCs w:val="22"/>
        </w:rPr>
        <w:t xml:space="preserve">okresie gwarancji </w:t>
      </w:r>
      <w:r w:rsidR="002D199B" w:rsidRPr="00D37F96">
        <w:rPr>
          <w:rFonts w:ascii="Arial" w:hAnsi="Arial" w:cs="Arial"/>
          <w:sz w:val="22"/>
          <w:szCs w:val="22"/>
        </w:rPr>
        <w:t xml:space="preserve">jakości i rękojmi za wady </w:t>
      </w:r>
      <w:r w:rsidRPr="00D37F96">
        <w:rPr>
          <w:rFonts w:ascii="Arial" w:hAnsi="Arial" w:cs="Arial"/>
          <w:sz w:val="22"/>
          <w:szCs w:val="22"/>
        </w:rPr>
        <w:t xml:space="preserve">w terminach, </w:t>
      </w:r>
      <w:r w:rsidR="00174617" w:rsidRPr="00D37F96">
        <w:rPr>
          <w:rFonts w:ascii="Arial" w:hAnsi="Arial" w:cs="Arial"/>
          <w:sz w:val="22"/>
          <w:szCs w:val="22"/>
        </w:rPr>
        <w:t>o </w:t>
      </w:r>
      <w:r w:rsidRPr="00D37F96">
        <w:rPr>
          <w:rFonts w:ascii="Arial" w:hAnsi="Arial" w:cs="Arial"/>
          <w:sz w:val="22"/>
          <w:szCs w:val="22"/>
        </w:rPr>
        <w:t xml:space="preserve">których mowa w </w:t>
      </w:r>
      <w:bookmarkStart w:id="60" w:name="_Hlk13834025"/>
      <w:r w:rsidRPr="00D37F96">
        <w:rPr>
          <w:rFonts w:ascii="Arial" w:hAnsi="Arial" w:cs="Arial"/>
          <w:sz w:val="22"/>
          <w:szCs w:val="22"/>
        </w:rPr>
        <w:t xml:space="preserve">§ </w:t>
      </w:r>
      <w:bookmarkEnd w:id="60"/>
      <w:r w:rsidRPr="00D37F96">
        <w:rPr>
          <w:rFonts w:ascii="Arial" w:hAnsi="Arial" w:cs="Arial"/>
          <w:sz w:val="22"/>
          <w:szCs w:val="22"/>
        </w:rPr>
        <w:t xml:space="preserve">9 ust. </w:t>
      </w:r>
      <w:r w:rsidR="00CC2325" w:rsidRPr="00D37F96">
        <w:rPr>
          <w:rFonts w:ascii="Arial" w:hAnsi="Arial" w:cs="Arial"/>
          <w:sz w:val="22"/>
          <w:szCs w:val="22"/>
        </w:rPr>
        <w:t>20</w:t>
      </w:r>
      <w:r w:rsidR="00E70701" w:rsidRPr="00D37F96">
        <w:rPr>
          <w:rFonts w:ascii="Arial" w:hAnsi="Arial" w:cs="Arial"/>
          <w:sz w:val="22"/>
          <w:szCs w:val="22"/>
        </w:rPr>
        <w:t xml:space="preserve"> Umowy</w:t>
      </w:r>
      <w:r w:rsidRPr="00D37F96">
        <w:rPr>
          <w:rFonts w:ascii="Arial" w:hAnsi="Arial" w:cs="Arial"/>
          <w:sz w:val="22"/>
          <w:szCs w:val="22"/>
        </w:rPr>
        <w:t xml:space="preserve">, Wykonawca zostanie obciążony karą umowną w wysokości </w:t>
      </w:r>
      <w:r w:rsidR="00552127" w:rsidRPr="00D37F96">
        <w:rPr>
          <w:rFonts w:ascii="Arial" w:hAnsi="Arial" w:cs="Arial"/>
          <w:sz w:val="22"/>
          <w:szCs w:val="22"/>
        </w:rPr>
        <w:t>1</w:t>
      </w:r>
      <w:r w:rsidR="00174617" w:rsidRPr="00D37F96">
        <w:rPr>
          <w:rFonts w:ascii="Arial" w:hAnsi="Arial" w:cs="Arial"/>
          <w:sz w:val="22"/>
          <w:szCs w:val="22"/>
        </w:rPr>
        <w:t>00 </w:t>
      </w:r>
      <w:r w:rsidRPr="00D37F96">
        <w:rPr>
          <w:rFonts w:ascii="Arial" w:hAnsi="Arial" w:cs="Arial"/>
          <w:sz w:val="22"/>
          <w:szCs w:val="22"/>
        </w:rPr>
        <w:t>zł (słownie</w:t>
      </w:r>
      <w:r w:rsidR="00A85B4E" w:rsidRPr="00D37F96">
        <w:rPr>
          <w:rFonts w:ascii="Arial" w:hAnsi="Arial" w:cs="Arial"/>
          <w:sz w:val="22"/>
          <w:szCs w:val="22"/>
        </w:rPr>
        <w:t xml:space="preserve">: </w:t>
      </w:r>
      <w:r w:rsidR="00552127" w:rsidRPr="00D37F96">
        <w:rPr>
          <w:rFonts w:ascii="Arial" w:hAnsi="Arial" w:cs="Arial"/>
          <w:sz w:val="22"/>
          <w:szCs w:val="22"/>
        </w:rPr>
        <w:t>sto</w:t>
      </w:r>
      <w:r w:rsidR="003374EE" w:rsidRPr="00D37F96">
        <w:rPr>
          <w:rFonts w:ascii="Arial" w:hAnsi="Arial" w:cs="Arial"/>
          <w:sz w:val="22"/>
          <w:szCs w:val="22"/>
        </w:rPr>
        <w:t xml:space="preserve"> </w:t>
      </w:r>
      <w:r w:rsidRPr="00D37F96">
        <w:rPr>
          <w:rFonts w:ascii="Arial" w:hAnsi="Arial" w:cs="Arial"/>
          <w:sz w:val="22"/>
          <w:szCs w:val="22"/>
        </w:rPr>
        <w:t xml:space="preserve">złotych) za każdy dzień zwłoki, w odniesieniu do każdego z </w:t>
      </w:r>
      <w:r w:rsidR="00214FC4" w:rsidRPr="00D37F96">
        <w:rPr>
          <w:rFonts w:ascii="Arial" w:hAnsi="Arial" w:cs="Arial"/>
          <w:sz w:val="22"/>
          <w:szCs w:val="22"/>
        </w:rPr>
        <w:t xml:space="preserve">urządzeń wchodzących w skład </w:t>
      </w:r>
      <w:r w:rsidRPr="00D37F96">
        <w:rPr>
          <w:rFonts w:ascii="Arial" w:hAnsi="Arial" w:cs="Arial"/>
          <w:sz w:val="22"/>
          <w:szCs w:val="22"/>
        </w:rPr>
        <w:t>Sprzętu</w:t>
      </w:r>
      <w:r w:rsidR="00174617" w:rsidRPr="00D37F96">
        <w:rPr>
          <w:rFonts w:ascii="Arial" w:hAnsi="Arial" w:cs="Arial"/>
          <w:sz w:val="22"/>
          <w:szCs w:val="22"/>
        </w:rPr>
        <w:t xml:space="preserve">, </w:t>
      </w:r>
      <w:r w:rsidR="00174617" w:rsidRPr="00D37F96">
        <w:rPr>
          <w:rFonts w:ascii="Arial" w:hAnsi="Arial" w:cs="Arial"/>
          <w:sz w:val="22"/>
          <w:szCs w:val="22"/>
          <w:lang w:eastAsia="ar-SA"/>
        </w:rPr>
        <w:t xml:space="preserve">lecz nie więcej niż </w:t>
      </w:r>
      <w:r w:rsidR="003374EE" w:rsidRPr="00D37F96">
        <w:rPr>
          <w:rFonts w:ascii="Arial" w:hAnsi="Arial" w:cs="Arial"/>
          <w:sz w:val="22"/>
          <w:szCs w:val="22"/>
          <w:lang w:eastAsia="ar-SA"/>
        </w:rPr>
        <w:t>2</w:t>
      </w:r>
      <w:r w:rsidR="00174617" w:rsidRPr="00D37F96">
        <w:rPr>
          <w:rFonts w:ascii="Arial" w:hAnsi="Arial" w:cs="Arial"/>
          <w:sz w:val="22"/>
          <w:szCs w:val="22"/>
          <w:lang w:eastAsia="ar-SA"/>
        </w:rPr>
        <w:t xml:space="preserve">0 000 zł (słownie: </w:t>
      </w:r>
      <w:r w:rsidR="003374EE" w:rsidRPr="00D37F96">
        <w:rPr>
          <w:rFonts w:ascii="Arial" w:hAnsi="Arial" w:cs="Arial"/>
          <w:sz w:val="22"/>
          <w:szCs w:val="22"/>
          <w:lang w:eastAsia="ar-SA"/>
        </w:rPr>
        <w:t xml:space="preserve">dwadzieścia </w:t>
      </w:r>
      <w:r w:rsidR="00174617" w:rsidRPr="00D37F96">
        <w:rPr>
          <w:rFonts w:ascii="Arial" w:hAnsi="Arial" w:cs="Arial"/>
          <w:sz w:val="22"/>
          <w:szCs w:val="22"/>
          <w:lang w:eastAsia="ar-SA"/>
        </w:rPr>
        <w:t>tysięcy złotych) za jedno urządzenie</w:t>
      </w:r>
      <w:r w:rsidRPr="00D37F96">
        <w:rPr>
          <w:rFonts w:ascii="Arial" w:hAnsi="Arial" w:cs="Arial"/>
          <w:sz w:val="22"/>
          <w:szCs w:val="22"/>
        </w:rPr>
        <w:t xml:space="preserve">. W przypadku ustalenia dłuższego terminu naprawy, zgodnie </w:t>
      </w:r>
      <w:r w:rsidR="006A1321" w:rsidRPr="00D37F96">
        <w:rPr>
          <w:rFonts w:ascii="Arial" w:hAnsi="Arial" w:cs="Arial"/>
          <w:sz w:val="22"/>
          <w:szCs w:val="22"/>
        </w:rPr>
        <w:t>z § </w:t>
      </w:r>
      <w:r w:rsidRPr="00D37F96">
        <w:rPr>
          <w:rFonts w:ascii="Arial" w:hAnsi="Arial" w:cs="Arial"/>
          <w:sz w:val="22"/>
          <w:szCs w:val="22"/>
        </w:rPr>
        <w:t>9 ust</w:t>
      </w:r>
      <w:r w:rsidR="003E20AE" w:rsidRPr="00D37F96">
        <w:rPr>
          <w:rFonts w:ascii="Arial" w:hAnsi="Arial" w:cs="Arial"/>
          <w:sz w:val="22"/>
          <w:szCs w:val="22"/>
        </w:rPr>
        <w:t>. </w:t>
      </w:r>
      <w:r w:rsidRPr="00D37F96">
        <w:rPr>
          <w:rFonts w:ascii="Arial" w:hAnsi="Arial" w:cs="Arial"/>
          <w:sz w:val="22"/>
          <w:szCs w:val="22"/>
        </w:rPr>
        <w:t>1</w:t>
      </w:r>
      <w:r w:rsidR="00CC2325" w:rsidRPr="00D37F96">
        <w:rPr>
          <w:rFonts w:ascii="Arial" w:hAnsi="Arial" w:cs="Arial"/>
          <w:sz w:val="22"/>
          <w:szCs w:val="22"/>
        </w:rPr>
        <w:t>8</w:t>
      </w:r>
      <w:r w:rsidRPr="00D37F96">
        <w:rPr>
          <w:rFonts w:ascii="Arial" w:hAnsi="Arial" w:cs="Arial"/>
          <w:sz w:val="22"/>
          <w:szCs w:val="22"/>
        </w:rPr>
        <w:t xml:space="preserve"> </w:t>
      </w:r>
      <w:r w:rsidR="00E70701" w:rsidRPr="00D37F96">
        <w:rPr>
          <w:rFonts w:ascii="Arial" w:hAnsi="Arial" w:cs="Arial"/>
          <w:sz w:val="22"/>
          <w:szCs w:val="22"/>
        </w:rPr>
        <w:t>U</w:t>
      </w:r>
      <w:r w:rsidRPr="00D37F96">
        <w:rPr>
          <w:rFonts w:ascii="Arial" w:hAnsi="Arial" w:cs="Arial"/>
          <w:sz w:val="22"/>
          <w:szCs w:val="22"/>
        </w:rPr>
        <w:t>mowy, kary będą naliczane począwszy od pierwszego dnia po upływie tego terminu.</w:t>
      </w:r>
    </w:p>
    <w:p w14:paraId="2DF55E61" w14:textId="114472EF" w:rsidR="002B394F" w:rsidRPr="00D37F96" w:rsidRDefault="00233DB9" w:rsidP="00BA1C4B">
      <w:pPr>
        <w:widowControl w:val="0"/>
        <w:numPr>
          <w:ilvl w:val="0"/>
          <w:numId w:val="25"/>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W przypadku nie przedstawienia Zamawiającemu do akceptacji dokumentacji</w:t>
      </w:r>
      <w:r w:rsidR="00AF68E3" w:rsidRPr="00D37F96">
        <w:rPr>
          <w:rFonts w:ascii="Arial" w:hAnsi="Arial" w:cs="Arial"/>
          <w:sz w:val="22"/>
          <w:szCs w:val="22"/>
        </w:rPr>
        <w:t>, o których mowa w § 3 ust. 2</w:t>
      </w:r>
      <w:r w:rsidRPr="00D37F96">
        <w:rPr>
          <w:rFonts w:ascii="Arial" w:hAnsi="Arial" w:cs="Arial"/>
          <w:sz w:val="22"/>
          <w:szCs w:val="22"/>
        </w:rPr>
        <w:t xml:space="preserve"> </w:t>
      </w:r>
      <w:r w:rsidR="002A3E65" w:rsidRPr="00D37F96">
        <w:rPr>
          <w:rFonts w:ascii="Arial" w:hAnsi="Arial" w:cs="Arial"/>
          <w:sz w:val="22"/>
          <w:szCs w:val="22"/>
        </w:rPr>
        <w:t xml:space="preserve">Umowy </w:t>
      </w:r>
      <w:r w:rsidRPr="00D37F96">
        <w:rPr>
          <w:rFonts w:ascii="Arial" w:hAnsi="Arial" w:cs="Arial"/>
          <w:sz w:val="22"/>
          <w:szCs w:val="22"/>
        </w:rPr>
        <w:t>w postaci projektu w termin</w:t>
      </w:r>
      <w:r w:rsidR="00096E9B" w:rsidRPr="00D37F96">
        <w:rPr>
          <w:rFonts w:ascii="Arial" w:hAnsi="Arial" w:cs="Arial"/>
          <w:sz w:val="22"/>
          <w:szCs w:val="22"/>
        </w:rPr>
        <w:t>ach</w:t>
      </w:r>
      <w:r w:rsidRPr="00D37F96">
        <w:rPr>
          <w:rFonts w:ascii="Arial" w:hAnsi="Arial" w:cs="Arial"/>
          <w:sz w:val="22"/>
          <w:szCs w:val="22"/>
        </w:rPr>
        <w:t xml:space="preserve"> określony</w:t>
      </w:r>
      <w:r w:rsidR="00096E9B" w:rsidRPr="00D37F96">
        <w:rPr>
          <w:rFonts w:ascii="Arial" w:hAnsi="Arial" w:cs="Arial"/>
          <w:sz w:val="22"/>
          <w:szCs w:val="22"/>
        </w:rPr>
        <w:t>ch</w:t>
      </w:r>
      <w:r w:rsidRPr="00D37F96">
        <w:rPr>
          <w:rFonts w:ascii="Arial" w:hAnsi="Arial" w:cs="Arial"/>
          <w:sz w:val="22"/>
          <w:szCs w:val="22"/>
        </w:rPr>
        <w:t xml:space="preserve"> w § 3 ust. </w:t>
      </w:r>
      <w:r w:rsidR="00AF68E3" w:rsidRPr="00D37F96">
        <w:rPr>
          <w:rFonts w:ascii="Arial" w:hAnsi="Arial" w:cs="Arial"/>
          <w:sz w:val="22"/>
          <w:szCs w:val="22"/>
        </w:rPr>
        <w:t xml:space="preserve">3 </w:t>
      </w:r>
      <w:r w:rsidR="00313248" w:rsidRPr="00D37F96">
        <w:rPr>
          <w:rFonts w:ascii="Arial" w:hAnsi="Arial" w:cs="Arial"/>
          <w:sz w:val="22"/>
          <w:szCs w:val="22"/>
        </w:rPr>
        <w:t xml:space="preserve">Umowy </w:t>
      </w:r>
      <w:r w:rsidRPr="00D37F96">
        <w:rPr>
          <w:rFonts w:ascii="Arial" w:hAnsi="Arial" w:cs="Arial"/>
          <w:sz w:val="22"/>
          <w:szCs w:val="22"/>
        </w:rPr>
        <w:t>Wykonawca zostanie obciążony kar</w:t>
      </w:r>
      <w:r w:rsidR="00096E9B" w:rsidRPr="00D37F96">
        <w:rPr>
          <w:rFonts w:ascii="Arial" w:hAnsi="Arial" w:cs="Arial"/>
          <w:sz w:val="22"/>
          <w:szCs w:val="22"/>
        </w:rPr>
        <w:t>ami</w:t>
      </w:r>
      <w:r w:rsidRPr="00D37F96">
        <w:rPr>
          <w:rFonts w:ascii="Arial" w:hAnsi="Arial" w:cs="Arial"/>
          <w:sz w:val="22"/>
          <w:szCs w:val="22"/>
        </w:rPr>
        <w:t xml:space="preserve"> umown</w:t>
      </w:r>
      <w:r w:rsidR="00096E9B" w:rsidRPr="00D37F96">
        <w:rPr>
          <w:rFonts w:ascii="Arial" w:hAnsi="Arial" w:cs="Arial"/>
          <w:sz w:val="22"/>
          <w:szCs w:val="22"/>
        </w:rPr>
        <w:t>ymi</w:t>
      </w:r>
      <w:r w:rsidR="00B1203B" w:rsidRPr="00D37F96">
        <w:rPr>
          <w:rFonts w:ascii="Arial" w:hAnsi="Arial" w:cs="Arial"/>
          <w:sz w:val="22"/>
          <w:szCs w:val="22"/>
        </w:rPr>
        <w:t xml:space="preserve"> </w:t>
      </w:r>
      <w:r w:rsidR="009E7B69" w:rsidRPr="00D37F96">
        <w:rPr>
          <w:rFonts w:ascii="Arial" w:hAnsi="Arial" w:cs="Arial"/>
          <w:sz w:val="22"/>
          <w:szCs w:val="22"/>
        </w:rPr>
        <w:t>w </w:t>
      </w:r>
      <w:r w:rsidR="00B1203B" w:rsidRPr="00D37F96">
        <w:rPr>
          <w:rFonts w:ascii="Arial" w:hAnsi="Arial" w:cs="Arial"/>
          <w:sz w:val="22"/>
          <w:szCs w:val="22"/>
        </w:rPr>
        <w:t xml:space="preserve">wysokości </w:t>
      </w:r>
      <w:r w:rsidR="00BE734F" w:rsidRPr="00BE734F">
        <w:rPr>
          <w:rFonts w:ascii="Arial" w:hAnsi="Arial" w:cs="Arial"/>
          <w:color w:val="FF0000"/>
          <w:sz w:val="22"/>
          <w:szCs w:val="22"/>
        </w:rPr>
        <w:t xml:space="preserve">1.000,- zł (słownie: jeden tysiąc złotych) </w:t>
      </w:r>
      <w:r w:rsidR="00552127" w:rsidRPr="00BE734F">
        <w:rPr>
          <w:rFonts w:ascii="Arial" w:hAnsi="Arial" w:cs="Arial"/>
          <w:strike/>
          <w:color w:val="FF0000"/>
          <w:sz w:val="22"/>
          <w:szCs w:val="22"/>
        </w:rPr>
        <w:t>1.5</w:t>
      </w:r>
      <w:r w:rsidR="00A85B4E" w:rsidRPr="00BE734F">
        <w:rPr>
          <w:rFonts w:ascii="Arial" w:hAnsi="Arial" w:cs="Arial"/>
          <w:strike/>
          <w:color w:val="FF0000"/>
          <w:sz w:val="22"/>
          <w:szCs w:val="22"/>
        </w:rPr>
        <w:t>0</w:t>
      </w:r>
      <w:r w:rsidR="007A297D" w:rsidRPr="00BE734F">
        <w:rPr>
          <w:rFonts w:ascii="Arial" w:hAnsi="Arial" w:cs="Arial"/>
          <w:strike/>
          <w:color w:val="FF0000"/>
          <w:sz w:val="22"/>
          <w:szCs w:val="22"/>
        </w:rPr>
        <w:t>0</w:t>
      </w:r>
      <w:r w:rsidR="00A85B4E" w:rsidRPr="00BE734F">
        <w:rPr>
          <w:rFonts w:ascii="Arial" w:hAnsi="Arial" w:cs="Arial"/>
          <w:strike/>
          <w:color w:val="FF0000"/>
          <w:sz w:val="22"/>
          <w:szCs w:val="22"/>
        </w:rPr>
        <w:t xml:space="preserve"> </w:t>
      </w:r>
      <w:r w:rsidRPr="00BE734F">
        <w:rPr>
          <w:rFonts w:ascii="Arial" w:hAnsi="Arial" w:cs="Arial"/>
          <w:strike/>
          <w:color w:val="FF0000"/>
          <w:sz w:val="22"/>
          <w:szCs w:val="22"/>
        </w:rPr>
        <w:t xml:space="preserve">zł (słownie: </w:t>
      </w:r>
      <w:r w:rsidR="00552127" w:rsidRPr="00BE734F">
        <w:rPr>
          <w:rFonts w:ascii="Arial" w:hAnsi="Arial" w:cs="Arial"/>
          <w:strike/>
          <w:color w:val="FF0000"/>
          <w:sz w:val="22"/>
          <w:szCs w:val="22"/>
        </w:rPr>
        <w:t xml:space="preserve">jeden tysiąc pięćset </w:t>
      </w:r>
      <w:r w:rsidR="00A85B4E" w:rsidRPr="00BE734F">
        <w:rPr>
          <w:rFonts w:ascii="Arial" w:hAnsi="Arial" w:cs="Arial"/>
          <w:strike/>
          <w:color w:val="FF0000"/>
          <w:sz w:val="22"/>
          <w:szCs w:val="22"/>
        </w:rPr>
        <w:t xml:space="preserve"> </w:t>
      </w:r>
      <w:r w:rsidRPr="00BE734F">
        <w:rPr>
          <w:rFonts w:ascii="Arial" w:hAnsi="Arial" w:cs="Arial"/>
          <w:strike/>
          <w:color w:val="FF0000"/>
          <w:sz w:val="22"/>
          <w:szCs w:val="22"/>
        </w:rPr>
        <w:t>złotych)</w:t>
      </w:r>
      <w:r w:rsidRPr="00D37F96">
        <w:rPr>
          <w:rFonts w:ascii="Arial" w:hAnsi="Arial" w:cs="Arial"/>
          <w:sz w:val="22"/>
          <w:szCs w:val="22"/>
        </w:rPr>
        <w:t xml:space="preserve"> za każdy dzień zwłoki</w:t>
      </w:r>
      <w:r w:rsidR="005E17A5" w:rsidRPr="00D37F96">
        <w:rPr>
          <w:rFonts w:ascii="Arial" w:hAnsi="Arial" w:cs="Arial"/>
          <w:sz w:val="22"/>
          <w:szCs w:val="22"/>
        </w:rPr>
        <w:t xml:space="preserve">, lecz nie więcej niż </w:t>
      </w:r>
      <w:r w:rsidR="00BE734F" w:rsidRPr="00BE734F">
        <w:rPr>
          <w:rFonts w:ascii="Arial" w:hAnsi="Arial" w:cs="Arial"/>
          <w:color w:val="FF0000"/>
          <w:sz w:val="22"/>
          <w:szCs w:val="22"/>
        </w:rPr>
        <w:t xml:space="preserve">30.000,- złotych (słownie: trzydzieści tysięcy złotych) </w:t>
      </w:r>
      <w:r w:rsidR="00A85B4E" w:rsidRPr="00BE734F">
        <w:rPr>
          <w:rFonts w:ascii="Arial" w:hAnsi="Arial" w:cs="Arial"/>
          <w:strike/>
          <w:color w:val="FF0000"/>
          <w:sz w:val="22"/>
          <w:szCs w:val="22"/>
        </w:rPr>
        <w:t>30</w:t>
      </w:r>
      <w:r w:rsidR="007A297D" w:rsidRPr="00BE734F">
        <w:rPr>
          <w:rFonts w:ascii="Arial" w:hAnsi="Arial" w:cs="Arial"/>
          <w:strike/>
          <w:color w:val="FF0000"/>
          <w:sz w:val="22"/>
          <w:szCs w:val="22"/>
        </w:rPr>
        <w:t>0</w:t>
      </w:r>
      <w:r w:rsidR="009E7B69" w:rsidRPr="00BE734F">
        <w:rPr>
          <w:rFonts w:ascii="Arial" w:hAnsi="Arial" w:cs="Arial"/>
          <w:strike/>
          <w:color w:val="FF0000"/>
          <w:sz w:val="22"/>
          <w:szCs w:val="22"/>
        </w:rPr>
        <w:t> 000 </w:t>
      </w:r>
      <w:r w:rsidR="00A85B4E" w:rsidRPr="00BE734F">
        <w:rPr>
          <w:rFonts w:ascii="Arial" w:hAnsi="Arial" w:cs="Arial"/>
          <w:strike/>
          <w:color w:val="FF0000"/>
          <w:sz w:val="22"/>
          <w:szCs w:val="22"/>
        </w:rPr>
        <w:t xml:space="preserve">złotych (słownie: </w:t>
      </w:r>
      <w:r w:rsidR="00A85B4E" w:rsidRPr="00BE734F">
        <w:rPr>
          <w:rFonts w:ascii="Arial" w:hAnsi="Arial" w:cs="Arial"/>
          <w:strike/>
          <w:color w:val="FF0000"/>
          <w:sz w:val="22"/>
          <w:szCs w:val="22"/>
        </w:rPr>
        <w:lastRenderedPageBreak/>
        <w:t xml:space="preserve">trzydzieści tysięcy </w:t>
      </w:r>
      <w:r w:rsidR="00D92678" w:rsidRPr="00BE734F">
        <w:rPr>
          <w:rFonts w:ascii="Arial" w:hAnsi="Arial" w:cs="Arial"/>
          <w:strike/>
          <w:color w:val="FF0000"/>
          <w:sz w:val="22"/>
          <w:szCs w:val="22"/>
        </w:rPr>
        <w:t>złotych</w:t>
      </w:r>
      <w:r w:rsidR="00A85B4E" w:rsidRPr="00BE734F">
        <w:rPr>
          <w:rFonts w:ascii="Arial" w:hAnsi="Arial" w:cs="Arial"/>
          <w:strike/>
          <w:color w:val="FF0000"/>
          <w:sz w:val="22"/>
          <w:szCs w:val="22"/>
        </w:rPr>
        <w:t>)</w:t>
      </w:r>
      <w:r w:rsidR="00A85B4E" w:rsidRPr="00D37F96">
        <w:rPr>
          <w:rFonts w:ascii="Arial" w:hAnsi="Arial" w:cs="Arial"/>
          <w:sz w:val="22"/>
          <w:szCs w:val="22"/>
        </w:rPr>
        <w:t>.</w:t>
      </w:r>
    </w:p>
    <w:p w14:paraId="2AFDB36A" w14:textId="0C27DF56" w:rsidR="003D14EB" w:rsidRPr="00D37F96" w:rsidRDefault="003D14EB" w:rsidP="00BA1C4B">
      <w:pPr>
        <w:widowControl w:val="0"/>
        <w:numPr>
          <w:ilvl w:val="0"/>
          <w:numId w:val="25"/>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 xml:space="preserve">W </w:t>
      </w:r>
      <w:r w:rsidR="001F4A6C" w:rsidRPr="00D37F96">
        <w:rPr>
          <w:rFonts w:ascii="Arial" w:hAnsi="Arial" w:cs="Arial"/>
          <w:sz w:val="22"/>
          <w:szCs w:val="22"/>
        </w:rPr>
        <w:t xml:space="preserve">każdym </w:t>
      </w:r>
      <w:r w:rsidRPr="00D37F96">
        <w:rPr>
          <w:rFonts w:ascii="Arial" w:hAnsi="Arial" w:cs="Arial"/>
          <w:sz w:val="22"/>
          <w:szCs w:val="22"/>
        </w:rPr>
        <w:t xml:space="preserve">przypadku obniżenia wskaźnika niezawodności </w:t>
      </w:r>
      <m:oMath>
        <m:sSub>
          <m:sSubPr>
            <m:ctrlPr>
              <w:rPr>
                <w:rFonts w:ascii="Cambria Math" w:hAnsi="Cambria Math" w:cs="Arial"/>
                <w:sz w:val="22"/>
                <w:szCs w:val="22"/>
              </w:rPr>
            </m:ctrlPr>
          </m:sSubPr>
          <m:e>
            <m:r>
              <m:rPr>
                <m:sty m:val="bi"/>
              </m:rPr>
              <w:rPr>
                <w:rFonts w:ascii="Cambria Math" w:hAnsi="Cambria Math" w:cs="Arial"/>
                <w:sz w:val="22"/>
                <w:szCs w:val="22"/>
              </w:rPr>
              <m:t>W</m:t>
            </m:r>
          </m:e>
          <m:sub>
            <m:r>
              <m:rPr>
                <m:sty m:val="bi"/>
              </m:rPr>
              <w:rPr>
                <w:rFonts w:ascii="Cambria Math" w:hAnsi="Cambria Math" w:cs="Arial"/>
                <w:sz w:val="22"/>
                <w:szCs w:val="22"/>
              </w:rPr>
              <m:t>n</m:t>
            </m:r>
          </m:sub>
        </m:sSub>
      </m:oMath>
      <w:r w:rsidRPr="00D37F96">
        <w:rPr>
          <w:rFonts w:ascii="Arial" w:hAnsi="Arial" w:cs="Arial"/>
          <w:sz w:val="22"/>
          <w:szCs w:val="22"/>
        </w:rPr>
        <w:t xml:space="preserve"> </w:t>
      </w:r>
      <w:r w:rsidR="00942DF0" w:rsidRPr="00D37F96">
        <w:rPr>
          <w:rFonts w:ascii="Arial" w:hAnsi="Arial" w:cs="Arial"/>
          <w:sz w:val="22"/>
          <w:szCs w:val="22"/>
        </w:rPr>
        <w:t>wyznacz</w:t>
      </w:r>
      <w:r w:rsidR="001F4A6C" w:rsidRPr="00D37F96">
        <w:rPr>
          <w:rFonts w:ascii="Arial" w:hAnsi="Arial" w:cs="Arial"/>
          <w:sz w:val="22"/>
          <w:szCs w:val="22"/>
        </w:rPr>
        <w:t>a</w:t>
      </w:r>
      <w:r w:rsidR="00942DF0" w:rsidRPr="00D37F96">
        <w:rPr>
          <w:rFonts w:ascii="Arial" w:hAnsi="Arial" w:cs="Arial"/>
          <w:sz w:val="22"/>
          <w:szCs w:val="22"/>
        </w:rPr>
        <w:t xml:space="preserve">nego dla każdego Pojazdu osobno, </w:t>
      </w:r>
      <w:r w:rsidRPr="00D37F96">
        <w:rPr>
          <w:rFonts w:ascii="Arial" w:hAnsi="Arial" w:cs="Arial"/>
          <w:sz w:val="22"/>
          <w:szCs w:val="22"/>
        </w:rPr>
        <w:t>obliczonego wg zasad podanych w</w:t>
      </w:r>
      <w:r w:rsidR="000E71A6" w:rsidRPr="00D37F96">
        <w:rPr>
          <w:rFonts w:ascii="Arial" w:hAnsi="Arial" w:cs="Arial"/>
          <w:sz w:val="22"/>
          <w:szCs w:val="22"/>
        </w:rPr>
        <w:t xml:space="preserve"> </w:t>
      </w:r>
      <w:r w:rsidRPr="00D37F96">
        <w:rPr>
          <w:rFonts w:ascii="Arial" w:hAnsi="Arial" w:cs="Arial"/>
          <w:sz w:val="22"/>
          <w:szCs w:val="22"/>
        </w:rPr>
        <w:t xml:space="preserve">§ 9 ust. </w:t>
      </w:r>
      <w:r w:rsidR="005D4B39" w:rsidRPr="00D37F96">
        <w:rPr>
          <w:rFonts w:ascii="Arial" w:hAnsi="Arial" w:cs="Arial"/>
          <w:sz w:val="22"/>
          <w:szCs w:val="22"/>
        </w:rPr>
        <w:t>3</w:t>
      </w:r>
      <w:r w:rsidR="00CC2325" w:rsidRPr="00D37F96">
        <w:rPr>
          <w:rFonts w:ascii="Arial" w:hAnsi="Arial" w:cs="Arial"/>
          <w:sz w:val="22"/>
          <w:szCs w:val="22"/>
        </w:rPr>
        <w:t>5</w:t>
      </w:r>
      <w:r w:rsidRPr="00D37F96">
        <w:rPr>
          <w:rFonts w:ascii="Arial" w:hAnsi="Arial" w:cs="Arial"/>
          <w:sz w:val="22"/>
          <w:szCs w:val="22"/>
        </w:rPr>
        <w:t xml:space="preserve"> </w:t>
      </w:r>
      <w:r w:rsidR="00E70701" w:rsidRPr="00D37F96">
        <w:rPr>
          <w:rFonts w:ascii="Arial" w:hAnsi="Arial" w:cs="Arial"/>
          <w:sz w:val="22"/>
          <w:szCs w:val="22"/>
        </w:rPr>
        <w:t>U</w:t>
      </w:r>
      <w:r w:rsidRPr="00D37F96">
        <w:rPr>
          <w:rFonts w:ascii="Arial" w:hAnsi="Arial" w:cs="Arial"/>
          <w:sz w:val="22"/>
          <w:szCs w:val="22"/>
        </w:rPr>
        <w:t>mowy</w:t>
      </w:r>
      <w:r w:rsidR="001F4A6C" w:rsidRPr="00D37F96">
        <w:rPr>
          <w:rFonts w:ascii="Arial" w:hAnsi="Arial" w:cs="Arial"/>
          <w:sz w:val="22"/>
          <w:szCs w:val="22"/>
        </w:rPr>
        <w:t xml:space="preserve"> dla każdego kolejnego cyklu eksploatacji pojazdu</w:t>
      </w:r>
      <w:r w:rsidR="00942DF0" w:rsidRPr="00D37F96">
        <w:rPr>
          <w:rFonts w:ascii="Arial" w:hAnsi="Arial" w:cs="Arial"/>
          <w:sz w:val="22"/>
          <w:szCs w:val="22"/>
        </w:rPr>
        <w:t>,</w:t>
      </w:r>
      <w:r w:rsidRPr="00D37F96">
        <w:rPr>
          <w:rFonts w:ascii="Arial" w:hAnsi="Arial" w:cs="Arial"/>
          <w:sz w:val="22"/>
          <w:szCs w:val="22"/>
        </w:rPr>
        <w:t xml:space="preserve"> poniżej wartości 95</w:t>
      </w:r>
      <w:r w:rsidR="000E71A6" w:rsidRPr="00D37F96">
        <w:rPr>
          <w:rFonts w:ascii="Arial" w:hAnsi="Arial" w:cs="Arial"/>
          <w:sz w:val="22"/>
          <w:szCs w:val="22"/>
        </w:rPr>
        <w:t> </w:t>
      </w:r>
      <w:r w:rsidRPr="00D37F96">
        <w:rPr>
          <w:rFonts w:ascii="Arial" w:hAnsi="Arial" w:cs="Arial"/>
          <w:sz w:val="22"/>
          <w:szCs w:val="22"/>
        </w:rPr>
        <w:t xml:space="preserve">% Wykonawca zostanie obciążony karą umowną w wysokości </w:t>
      </w:r>
      <w:r w:rsidR="00552127" w:rsidRPr="00D37F96">
        <w:rPr>
          <w:rFonts w:ascii="Arial" w:hAnsi="Arial" w:cs="Arial"/>
          <w:sz w:val="22"/>
          <w:szCs w:val="22"/>
        </w:rPr>
        <w:t>5</w:t>
      </w:r>
      <w:r w:rsidRPr="00D37F96">
        <w:rPr>
          <w:rFonts w:ascii="Arial" w:hAnsi="Arial" w:cs="Arial"/>
          <w:sz w:val="22"/>
          <w:szCs w:val="22"/>
        </w:rPr>
        <w:t>0</w:t>
      </w:r>
      <w:r w:rsidR="002B6510" w:rsidRPr="00D37F96">
        <w:rPr>
          <w:rFonts w:ascii="Arial" w:hAnsi="Arial" w:cs="Arial"/>
          <w:sz w:val="22"/>
          <w:szCs w:val="22"/>
        </w:rPr>
        <w:t xml:space="preserve"> 000 złotych (słownie: </w:t>
      </w:r>
      <w:r w:rsidR="00552127" w:rsidRPr="00D37F96">
        <w:rPr>
          <w:rFonts w:ascii="Arial" w:hAnsi="Arial" w:cs="Arial"/>
          <w:sz w:val="22"/>
          <w:szCs w:val="22"/>
        </w:rPr>
        <w:t xml:space="preserve">pięćdziesiąt </w:t>
      </w:r>
      <w:r w:rsidR="002B6510" w:rsidRPr="00D37F96">
        <w:rPr>
          <w:rFonts w:ascii="Arial" w:hAnsi="Arial" w:cs="Arial"/>
          <w:sz w:val="22"/>
          <w:szCs w:val="22"/>
        </w:rPr>
        <w:t xml:space="preserve"> tysięcy złotych) za każdy 1 % obniżenia </w:t>
      </w:r>
      <m:oMath>
        <m:sSub>
          <m:sSubPr>
            <m:ctrlPr>
              <w:rPr>
                <w:rFonts w:ascii="Cambria Math" w:hAnsi="Cambria Math" w:cs="Arial"/>
                <w:sz w:val="22"/>
                <w:szCs w:val="22"/>
              </w:rPr>
            </m:ctrlPr>
          </m:sSubPr>
          <m:e>
            <m:r>
              <m:rPr>
                <m:sty m:val="bi"/>
              </m:rPr>
              <w:rPr>
                <w:rFonts w:ascii="Cambria Math" w:hAnsi="Cambria Math" w:cs="Arial"/>
                <w:sz w:val="22"/>
                <w:szCs w:val="22"/>
              </w:rPr>
              <m:t>W</m:t>
            </m:r>
          </m:e>
          <m:sub>
            <m:r>
              <m:rPr>
                <m:sty m:val="bi"/>
              </m:rPr>
              <w:rPr>
                <w:rFonts w:ascii="Cambria Math" w:hAnsi="Cambria Math" w:cs="Arial"/>
                <w:sz w:val="22"/>
                <w:szCs w:val="22"/>
              </w:rPr>
              <m:t>n</m:t>
            </m:r>
          </m:sub>
        </m:sSub>
      </m:oMath>
      <w:r w:rsidR="002B6510" w:rsidRPr="00D37F96">
        <w:rPr>
          <w:rFonts w:ascii="Arial" w:hAnsi="Arial" w:cs="Arial"/>
          <w:sz w:val="22"/>
          <w:szCs w:val="22"/>
        </w:rPr>
        <w:t>.</w:t>
      </w:r>
      <w:r w:rsidR="001F4A6C" w:rsidRPr="00D37F96">
        <w:rPr>
          <w:rFonts w:ascii="Arial" w:hAnsi="Arial" w:cs="Arial"/>
          <w:sz w:val="22"/>
          <w:szCs w:val="22"/>
        </w:rPr>
        <w:t xml:space="preserve"> w każdym cyklu eksploatacji pojazdu</w:t>
      </w:r>
      <w:r w:rsidR="001564CB" w:rsidRPr="00D37F96">
        <w:rPr>
          <w:rFonts w:ascii="Arial" w:hAnsi="Arial" w:cs="Arial"/>
          <w:sz w:val="22"/>
          <w:szCs w:val="22"/>
        </w:rPr>
        <w:t>.</w:t>
      </w:r>
    </w:p>
    <w:p w14:paraId="613B7352" w14:textId="58EDDED2" w:rsidR="00616665" w:rsidRPr="00D37F96" w:rsidRDefault="00E0535F" w:rsidP="00BA1C4B">
      <w:pPr>
        <w:widowControl w:val="0"/>
        <w:numPr>
          <w:ilvl w:val="0"/>
          <w:numId w:val="25"/>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W przypadku niewypełnienia przez Wykonawcę obowiązku wynikającego z zapisów § 3 ust</w:t>
      </w:r>
      <w:r w:rsidR="00BE369C" w:rsidRPr="00D37F96">
        <w:rPr>
          <w:rFonts w:ascii="Arial" w:hAnsi="Arial" w:cs="Arial"/>
          <w:sz w:val="22"/>
          <w:szCs w:val="22"/>
        </w:rPr>
        <w:t xml:space="preserve">. </w:t>
      </w:r>
      <w:r w:rsidR="003242AA" w:rsidRPr="00D37F96">
        <w:rPr>
          <w:rFonts w:ascii="Arial" w:hAnsi="Arial" w:cs="Arial"/>
          <w:sz w:val="22"/>
          <w:szCs w:val="22"/>
        </w:rPr>
        <w:t>39</w:t>
      </w:r>
      <w:r w:rsidR="002A3E65" w:rsidRPr="00D37F96">
        <w:rPr>
          <w:rFonts w:ascii="Arial" w:hAnsi="Arial" w:cs="Arial"/>
          <w:sz w:val="22"/>
          <w:szCs w:val="22"/>
        </w:rPr>
        <w:t xml:space="preserve"> Umowy</w:t>
      </w:r>
      <w:r w:rsidRPr="00D37F96">
        <w:rPr>
          <w:rFonts w:ascii="Arial" w:hAnsi="Arial" w:cs="Arial"/>
          <w:sz w:val="22"/>
          <w:szCs w:val="22"/>
        </w:rPr>
        <w:t xml:space="preserve">, Wykonawca zostanie obciążony karą umowną w wysokości </w:t>
      </w:r>
      <w:r w:rsidR="00FD250E" w:rsidRPr="00FD250E">
        <w:rPr>
          <w:rFonts w:ascii="Arial" w:hAnsi="Arial" w:cs="Arial"/>
          <w:color w:val="FF0000"/>
          <w:sz w:val="22"/>
          <w:szCs w:val="22"/>
        </w:rPr>
        <w:t xml:space="preserve">1.000,- zł (słownie: jeden  tysiąc złotych) </w:t>
      </w:r>
      <w:r w:rsidR="00552127" w:rsidRPr="00FD250E">
        <w:rPr>
          <w:rFonts w:ascii="Arial" w:hAnsi="Arial" w:cs="Arial"/>
          <w:strike/>
          <w:color w:val="FF0000"/>
          <w:sz w:val="22"/>
          <w:szCs w:val="22"/>
        </w:rPr>
        <w:t>1</w:t>
      </w:r>
      <w:r w:rsidR="0065173E" w:rsidRPr="00FD250E">
        <w:rPr>
          <w:rFonts w:ascii="Arial" w:hAnsi="Arial" w:cs="Arial"/>
          <w:strike/>
          <w:color w:val="FF0000"/>
          <w:sz w:val="22"/>
          <w:szCs w:val="22"/>
        </w:rPr>
        <w:t>.</w:t>
      </w:r>
      <w:r w:rsidR="00552127" w:rsidRPr="00FD250E">
        <w:rPr>
          <w:rFonts w:ascii="Arial" w:hAnsi="Arial" w:cs="Arial"/>
          <w:strike/>
          <w:color w:val="FF0000"/>
          <w:sz w:val="22"/>
          <w:szCs w:val="22"/>
        </w:rPr>
        <w:t>5</w:t>
      </w:r>
      <w:r w:rsidRPr="00FD250E">
        <w:rPr>
          <w:rFonts w:ascii="Arial" w:hAnsi="Arial" w:cs="Arial"/>
          <w:strike/>
          <w:color w:val="FF0000"/>
          <w:sz w:val="22"/>
          <w:szCs w:val="22"/>
        </w:rPr>
        <w:t xml:space="preserve">00 zł (słownie: </w:t>
      </w:r>
      <w:r w:rsidR="0065173E" w:rsidRPr="00FD250E">
        <w:rPr>
          <w:rFonts w:ascii="Arial" w:hAnsi="Arial" w:cs="Arial"/>
          <w:strike/>
          <w:color w:val="FF0000"/>
          <w:sz w:val="22"/>
          <w:szCs w:val="22"/>
        </w:rPr>
        <w:t xml:space="preserve">jeden </w:t>
      </w:r>
      <w:r w:rsidRPr="00FD250E">
        <w:rPr>
          <w:rFonts w:ascii="Arial" w:hAnsi="Arial" w:cs="Arial"/>
          <w:strike/>
          <w:color w:val="FF0000"/>
          <w:sz w:val="22"/>
          <w:szCs w:val="22"/>
        </w:rPr>
        <w:t xml:space="preserve"> tysiąc</w:t>
      </w:r>
      <w:r w:rsidR="0065173E" w:rsidRPr="00FD250E">
        <w:rPr>
          <w:rFonts w:ascii="Arial" w:hAnsi="Arial" w:cs="Arial"/>
          <w:strike/>
          <w:color w:val="FF0000"/>
          <w:sz w:val="22"/>
          <w:szCs w:val="22"/>
        </w:rPr>
        <w:t xml:space="preserve"> pięćset </w:t>
      </w:r>
      <w:r w:rsidRPr="00FD250E">
        <w:rPr>
          <w:rFonts w:ascii="Arial" w:hAnsi="Arial" w:cs="Arial"/>
          <w:strike/>
          <w:color w:val="FF0000"/>
          <w:sz w:val="22"/>
          <w:szCs w:val="22"/>
        </w:rPr>
        <w:t xml:space="preserve"> złotych)</w:t>
      </w:r>
      <w:r w:rsidRPr="00D37F96">
        <w:rPr>
          <w:rFonts w:ascii="Arial" w:hAnsi="Arial" w:cs="Arial"/>
          <w:sz w:val="22"/>
          <w:szCs w:val="22"/>
        </w:rPr>
        <w:t xml:space="preserve"> za każdy dzień zwłoki, lecz nie więcej niż </w:t>
      </w:r>
      <w:r w:rsidR="00FD250E" w:rsidRPr="00FD250E">
        <w:rPr>
          <w:rFonts w:ascii="Arial" w:hAnsi="Arial" w:cs="Arial"/>
          <w:color w:val="FF0000"/>
          <w:sz w:val="22"/>
          <w:szCs w:val="22"/>
        </w:rPr>
        <w:t xml:space="preserve">200.000,- złotych (słownie: dwieście tysięcy złotych) </w:t>
      </w:r>
      <w:r w:rsidR="002A3E65" w:rsidRPr="00FD250E">
        <w:rPr>
          <w:rFonts w:ascii="Arial" w:hAnsi="Arial" w:cs="Arial"/>
          <w:strike/>
          <w:color w:val="FF0000"/>
          <w:sz w:val="22"/>
          <w:szCs w:val="22"/>
        </w:rPr>
        <w:t>9</w:t>
      </w:r>
      <w:r w:rsidRPr="00FD250E">
        <w:rPr>
          <w:rFonts w:ascii="Arial" w:hAnsi="Arial" w:cs="Arial"/>
          <w:strike/>
          <w:color w:val="FF0000"/>
          <w:sz w:val="22"/>
          <w:szCs w:val="22"/>
        </w:rPr>
        <w:t xml:space="preserve">00 000 złotych (słownie: </w:t>
      </w:r>
      <w:r w:rsidR="002A3E65" w:rsidRPr="00FD250E">
        <w:rPr>
          <w:rFonts w:ascii="Arial" w:hAnsi="Arial" w:cs="Arial"/>
          <w:strike/>
          <w:color w:val="FF0000"/>
          <w:sz w:val="22"/>
          <w:szCs w:val="22"/>
        </w:rPr>
        <w:t>dziewięćset tysięcy</w:t>
      </w:r>
      <w:r w:rsidRPr="00FD250E">
        <w:rPr>
          <w:rFonts w:ascii="Arial" w:hAnsi="Arial" w:cs="Arial"/>
          <w:strike/>
          <w:color w:val="FF0000"/>
          <w:sz w:val="22"/>
          <w:szCs w:val="22"/>
        </w:rPr>
        <w:t xml:space="preserve"> złotych)</w:t>
      </w:r>
      <w:r w:rsidRPr="00FD250E">
        <w:rPr>
          <w:rFonts w:ascii="Arial" w:hAnsi="Arial" w:cs="Arial"/>
          <w:sz w:val="22"/>
          <w:szCs w:val="22"/>
        </w:rPr>
        <w:t>.</w:t>
      </w:r>
    </w:p>
    <w:p w14:paraId="5D8EBD2A" w14:textId="313ADB8D" w:rsidR="00E0535F" w:rsidRPr="00D37F96" w:rsidRDefault="00E0535F" w:rsidP="00BA1C4B">
      <w:pPr>
        <w:widowControl w:val="0"/>
        <w:numPr>
          <w:ilvl w:val="0"/>
          <w:numId w:val="25"/>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W przypadku usunięcia przez Zamawiającego wady wskutek nieprzystąpienia Wykonawcy do usunięcia wady w terminie 7 dni od dnia powiadomienia o wadzie (§ 9 ust. 1</w:t>
      </w:r>
      <w:r w:rsidR="00456E95" w:rsidRPr="00D37F96">
        <w:rPr>
          <w:rFonts w:ascii="Arial" w:hAnsi="Arial" w:cs="Arial"/>
          <w:sz w:val="22"/>
          <w:szCs w:val="22"/>
        </w:rPr>
        <w:t>4</w:t>
      </w:r>
      <w:r w:rsidRPr="00D37F96">
        <w:rPr>
          <w:rFonts w:ascii="Arial" w:hAnsi="Arial" w:cs="Arial"/>
          <w:sz w:val="22"/>
          <w:szCs w:val="22"/>
        </w:rPr>
        <w:t xml:space="preserve"> Umowy) Wykonawca będzie zobowiązany zapłacić karę umowną w </w:t>
      </w:r>
      <w:r w:rsidR="000504E1" w:rsidRPr="00D37F96">
        <w:rPr>
          <w:rFonts w:ascii="Arial" w:hAnsi="Arial" w:cs="Arial"/>
          <w:sz w:val="22"/>
          <w:szCs w:val="22"/>
        </w:rPr>
        <w:t>wysokości</w:t>
      </w:r>
      <w:r w:rsidR="00FD250E">
        <w:rPr>
          <w:rFonts w:ascii="Arial" w:hAnsi="Arial" w:cs="Arial"/>
          <w:sz w:val="22"/>
          <w:szCs w:val="22"/>
        </w:rPr>
        <w:t xml:space="preserve"> </w:t>
      </w:r>
      <w:r w:rsidR="00FD250E" w:rsidRPr="00FD250E">
        <w:rPr>
          <w:rFonts w:ascii="Arial" w:hAnsi="Arial" w:cs="Arial"/>
          <w:color w:val="FF0000"/>
          <w:sz w:val="22"/>
          <w:szCs w:val="22"/>
        </w:rPr>
        <w:t>pięciokrotności</w:t>
      </w:r>
      <w:r w:rsidR="000504E1" w:rsidRPr="00FD250E">
        <w:rPr>
          <w:rFonts w:ascii="Arial" w:hAnsi="Arial" w:cs="Arial"/>
          <w:color w:val="FF0000"/>
          <w:sz w:val="22"/>
          <w:szCs w:val="22"/>
        </w:rPr>
        <w:t xml:space="preserve"> </w:t>
      </w:r>
      <w:r w:rsidR="000504E1" w:rsidRPr="00FD250E">
        <w:rPr>
          <w:rFonts w:ascii="Arial" w:hAnsi="Arial" w:cs="Arial"/>
          <w:strike/>
          <w:color w:val="FF0000"/>
          <w:sz w:val="22"/>
          <w:szCs w:val="22"/>
        </w:rPr>
        <w:t>dziesięciokrotności</w:t>
      </w:r>
      <w:r w:rsidR="000504E1" w:rsidRPr="00D37F96">
        <w:rPr>
          <w:rFonts w:ascii="Arial" w:hAnsi="Arial" w:cs="Arial"/>
          <w:sz w:val="22"/>
          <w:szCs w:val="22"/>
        </w:rPr>
        <w:t xml:space="preserve"> kary umownej za jeden dzień zwłoki określonej </w:t>
      </w:r>
      <w:r w:rsidR="00456E95" w:rsidRPr="00D37F96">
        <w:rPr>
          <w:rFonts w:ascii="Arial" w:hAnsi="Arial" w:cs="Arial"/>
          <w:sz w:val="22"/>
          <w:szCs w:val="22"/>
        </w:rPr>
        <w:t xml:space="preserve">odpowiednio </w:t>
      </w:r>
      <w:r w:rsidR="000504E1" w:rsidRPr="00D37F96">
        <w:rPr>
          <w:rFonts w:ascii="Arial" w:hAnsi="Arial" w:cs="Arial"/>
          <w:sz w:val="22"/>
          <w:szCs w:val="22"/>
        </w:rPr>
        <w:t>w ust. 5 – 8 niniejszego paragrafu</w:t>
      </w:r>
      <w:r w:rsidRPr="00D37F96">
        <w:rPr>
          <w:rFonts w:ascii="Arial" w:hAnsi="Arial" w:cs="Arial"/>
          <w:sz w:val="22"/>
          <w:szCs w:val="22"/>
        </w:rPr>
        <w:t xml:space="preserve"> za każdy przypadek</w:t>
      </w:r>
      <w:r w:rsidR="000504E1" w:rsidRPr="00D37F96">
        <w:rPr>
          <w:rFonts w:ascii="Arial" w:hAnsi="Arial" w:cs="Arial"/>
          <w:sz w:val="22"/>
          <w:szCs w:val="22"/>
        </w:rPr>
        <w:t xml:space="preserve"> odpowiednio opisany w ust. 5 – 8 niniejszego paragrafu.</w:t>
      </w:r>
    </w:p>
    <w:p w14:paraId="5911F468" w14:textId="1BD40DB0" w:rsidR="001C573F" w:rsidRPr="00D37F96" w:rsidRDefault="001C573F" w:rsidP="00BA1C4B">
      <w:pPr>
        <w:widowControl w:val="0"/>
        <w:numPr>
          <w:ilvl w:val="0"/>
          <w:numId w:val="25"/>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Łączna maksymalna wartość kar umownych, których może dochodzić Zamawiający wynosi</w:t>
      </w:r>
      <w:r w:rsidR="00424C05" w:rsidRPr="00D37F96">
        <w:rPr>
          <w:rFonts w:ascii="Arial" w:hAnsi="Arial" w:cs="Arial"/>
          <w:sz w:val="22"/>
          <w:szCs w:val="22"/>
        </w:rPr>
        <w:t xml:space="preserve"> </w:t>
      </w:r>
      <w:r w:rsidR="0065173E" w:rsidRPr="00D37F96">
        <w:rPr>
          <w:rFonts w:ascii="Arial" w:hAnsi="Arial" w:cs="Arial"/>
          <w:sz w:val="22"/>
          <w:szCs w:val="22"/>
        </w:rPr>
        <w:t>2</w:t>
      </w:r>
      <w:r w:rsidR="007A297D" w:rsidRPr="00D37F96">
        <w:rPr>
          <w:rFonts w:ascii="Arial" w:hAnsi="Arial" w:cs="Arial"/>
          <w:sz w:val="22"/>
          <w:szCs w:val="22"/>
        </w:rPr>
        <w:t>0</w:t>
      </w:r>
      <w:r w:rsidR="00424C05" w:rsidRPr="00D37F96">
        <w:rPr>
          <w:rFonts w:ascii="Arial" w:hAnsi="Arial" w:cs="Arial"/>
          <w:sz w:val="22"/>
          <w:szCs w:val="22"/>
        </w:rPr>
        <w:t xml:space="preserve">% ceny </w:t>
      </w:r>
      <w:r w:rsidR="0065173E" w:rsidRPr="00D37F96">
        <w:rPr>
          <w:rFonts w:ascii="Arial" w:hAnsi="Arial" w:cs="Arial"/>
          <w:sz w:val="22"/>
          <w:szCs w:val="22"/>
        </w:rPr>
        <w:t>netto</w:t>
      </w:r>
      <w:r w:rsidR="00424C05" w:rsidRPr="00D37F96">
        <w:rPr>
          <w:rFonts w:ascii="Arial" w:hAnsi="Arial" w:cs="Arial"/>
          <w:sz w:val="22"/>
          <w:szCs w:val="22"/>
        </w:rPr>
        <w:t xml:space="preserve"> określonej zgodnie z </w:t>
      </w:r>
      <w:r w:rsidR="002C0EB5" w:rsidRPr="00D37F96">
        <w:rPr>
          <w:rFonts w:ascii="Arial" w:hAnsi="Arial" w:cs="Arial"/>
          <w:sz w:val="22"/>
          <w:szCs w:val="22"/>
        </w:rPr>
        <w:t xml:space="preserve">postanowieniem </w:t>
      </w:r>
      <w:bookmarkStart w:id="61" w:name="_Hlk67009304"/>
      <w:r w:rsidR="002C6EC9" w:rsidRPr="00D37F96">
        <w:rPr>
          <w:rFonts w:ascii="Arial" w:hAnsi="Arial" w:cs="Arial"/>
          <w:sz w:val="22"/>
          <w:szCs w:val="22"/>
          <w:lang w:eastAsia="ar-SA"/>
        </w:rPr>
        <w:t>§</w:t>
      </w:r>
      <w:bookmarkEnd w:id="61"/>
      <w:r w:rsidR="00424C05" w:rsidRPr="00D37F96">
        <w:rPr>
          <w:rFonts w:ascii="Arial" w:hAnsi="Arial" w:cs="Arial"/>
          <w:sz w:val="22"/>
          <w:szCs w:val="22"/>
        </w:rPr>
        <w:t xml:space="preserve"> 5 ust.</w:t>
      </w:r>
      <w:r w:rsidR="004D2D5A" w:rsidRPr="00D37F96">
        <w:rPr>
          <w:rFonts w:ascii="Arial" w:hAnsi="Arial" w:cs="Arial"/>
          <w:sz w:val="22"/>
          <w:szCs w:val="22"/>
        </w:rPr>
        <w:t>1</w:t>
      </w:r>
      <w:r w:rsidR="00424C05" w:rsidRPr="00D37F96">
        <w:rPr>
          <w:rFonts w:ascii="Arial" w:hAnsi="Arial" w:cs="Arial"/>
          <w:sz w:val="22"/>
          <w:szCs w:val="22"/>
        </w:rPr>
        <w:t xml:space="preserve"> Umowy.</w:t>
      </w:r>
    </w:p>
    <w:p w14:paraId="39328961" w14:textId="311DDC26" w:rsidR="002B394F" w:rsidRPr="00D37F96" w:rsidRDefault="002B394F" w:rsidP="00BA1C4B">
      <w:pPr>
        <w:widowControl w:val="0"/>
        <w:numPr>
          <w:ilvl w:val="0"/>
          <w:numId w:val="25"/>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Zastrzeżenie kar umownych nie wyłącza uprawnienia Zamawiającego do dochodzenia odszkodowania na ogólnych zasadach Kodeksu cywilnego, jeżeli szkoda przewyższa wysokość kar umownych</w:t>
      </w:r>
      <w:r w:rsidR="00F769A5" w:rsidRPr="00D37F96">
        <w:rPr>
          <w:rFonts w:ascii="Arial" w:hAnsi="Arial" w:cs="Arial"/>
          <w:sz w:val="22"/>
          <w:szCs w:val="22"/>
        </w:rPr>
        <w:t>, przy czym otrzymane przez Zamawiającego kary umowne będą zaliczane na poczet odszkodowania.</w:t>
      </w:r>
      <w:r w:rsidRPr="00D37F96">
        <w:rPr>
          <w:rFonts w:ascii="Arial" w:hAnsi="Arial" w:cs="Arial"/>
          <w:sz w:val="22"/>
          <w:szCs w:val="22"/>
        </w:rPr>
        <w:t>.</w:t>
      </w:r>
      <w:r w:rsidR="00F46FD8" w:rsidRPr="00D37F96">
        <w:rPr>
          <w:rFonts w:ascii="Arial" w:hAnsi="Arial" w:cs="Arial"/>
          <w:sz w:val="22"/>
          <w:szCs w:val="22"/>
        </w:rPr>
        <w:t xml:space="preserve"> W szczególności, w przypadku niewykonania lub nienależytego wykonania </w:t>
      </w:r>
      <w:r w:rsidR="00B85DA2" w:rsidRPr="00D37F96">
        <w:rPr>
          <w:rFonts w:ascii="Arial" w:hAnsi="Arial" w:cs="Arial"/>
          <w:sz w:val="22"/>
          <w:szCs w:val="22"/>
        </w:rPr>
        <w:t xml:space="preserve">Umowy </w:t>
      </w:r>
      <w:r w:rsidR="00F46FD8" w:rsidRPr="00D37F96">
        <w:rPr>
          <w:rFonts w:ascii="Arial" w:hAnsi="Arial" w:cs="Arial"/>
          <w:sz w:val="22"/>
          <w:szCs w:val="22"/>
        </w:rPr>
        <w:t>Wykonawca będzie zobowiązany do pokrycia szkody Zamawiającego wynikającej z utraconego współfinansowania z</w:t>
      </w:r>
      <w:r w:rsidR="00B85DA2" w:rsidRPr="00D37F96">
        <w:rPr>
          <w:rFonts w:ascii="Arial" w:hAnsi="Arial" w:cs="Arial"/>
          <w:sz w:val="22"/>
          <w:szCs w:val="22"/>
        </w:rPr>
        <w:t xml:space="preserve">e środków </w:t>
      </w:r>
      <w:r w:rsidR="00F46FD8" w:rsidRPr="00D37F96">
        <w:rPr>
          <w:rFonts w:ascii="Arial" w:hAnsi="Arial" w:cs="Arial"/>
          <w:sz w:val="22"/>
          <w:szCs w:val="22"/>
        </w:rPr>
        <w:t xml:space="preserve">funduszy </w:t>
      </w:r>
      <w:r w:rsidR="00B85DA2" w:rsidRPr="00D37F96">
        <w:rPr>
          <w:rFonts w:ascii="Arial" w:hAnsi="Arial" w:cs="Arial"/>
          <w:sz w:val="22"/>
          <w:szCs w:val="22"/>
        </w:rPr>
        <w:t xml:space="preserve">europejskich </w:t>
      </w:r>
      <w:r w:rsidR="00F46FD8" w:rsidRPr="00D37F96">
        <w:rPr>
          <w:rFonts w:ascii="Arial" w:hAnsi="Arial" w:cs="Arial"/>
          <w:sz w:val="22"/>
          <w:szCs w:val="22"/>
        </w:rPr>
        <w:t>opisanego w</w:t>
      </w:r>
      <w:r w:rsidR="007C11CC" w:rsidRPr="00D37F96">
        <w:rPr>
          <w:rFonts w:ascii="Arial" w:hAnsi="Arial" w:cs="Arial"/>
          <w:sz w:val="22"/>
          <w:szCs w:val="22"/>
        </w:rPr>
        <w:t> </w:t>
      </w:r>
      <w:r w:rsidR="00F46FD8" w:rsidRPr="00D37F96">
        <w:rPr>
          <w:rFonts w:ascii="Arial" w:hAnsi="Arial" w:cs="Arial"/>
          <w:sz w:val="22"/>
          <w:szCs w:val="22"/>
        </w:rPr>
        <w:t xml:space="preserve">paragrafie 1 ust. 5 niniejszej umowy </w:t>
      </w:r>
      <w:r w:rsidR="00B85DA2" w:rsidRPr="00D37F96">
        <w:rPr>
          <w:rFonts w:ascii="Arial" w:hAnsi="Arial" w:cs="Arial"/>
          <w:sz w:val="22"/>
          <w:szCs w:val="22"/>
        </w:rPr>
        <w:t xml:space="preserve">w wysokości, w jakiej Zamawiający nie otrzyma tego współfinansowania </w:t>
      </w:r>
      <w:r w:rsidR="00F769A5" w:rsidRPr="00D37F96">
        <w:rPr>
          <w:rFonts w:ascii="Arial" w:hAnsi="Arial" w:cs="Arial"/>
          <w:sz w:val="22"/>
          <w:szCs w:val="22"/>
        </w:rPr>
        <w:t xml:space="preserve">lub będzie zobowiązany do jego zwrotu, </w:t>
      </w:r>
      <w:r w:rsidR="00B85DA2" w:rsidRPr="00D37F96">
        <w:rPr>
          <w:rFonts w:ascii="Arial" w:hAnsi="Arial" w:cs="Arial"/>
          <w:sz w:val="22"/>
          <w:szCs w:val="22"/>
        </w:rPr>
        <w:t xml:space="preserve">wskutek niewykonania lub nienależytego wykonania </w:t>
      </w:r>
      <w:r w:rsidR="00F769A5" w:rsidRPr="00D37F96">
        <w:rPr>
          <w:rFonts w:ascii="Arial" w:hAnsi="Arial" w:cs="Arial"/>
          <w:sz w:val="22"/>
          <w:szCs w:val="22"/>
        </w:rPr>
        <w:t xml:space="preserve">przez Wykonawcę </w:t>
      </w:r>
      <w:r w:rsidR="00B85DA2" w:rsidRPr="00D37F96">
        <w:rPr>
          <w:rFonts w:ascii="Arial" w:hAnsi="Arial" w:cs="Arial"/>
          <w:sz w:val="22"/>
          <w:szCs w:val="22"/>
        </w:rPr>
        <w:t xml:space="preserve">Umowy z przyczyn, za które Wykonawca ponosi odpowiedzialność.  </w:t>
      </w:r>
    </w:p>
    <w:p w14:paraId="43EA01F0" w14:textId="326ADDBA" w:rsidR="00D9116A" w:rsidRPr="00D37F96" w:rsidRDefault="00D9116A" w:rsidP="00BA1C4B">
      <w:pPr>
        <w:widowControl w:val="0"/>
        <w:numPr>
          <w:ilvl w:val="0"/>
          <w:numId w:val="25"/>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W przypadku, jeżeli to samo zdarzenie spowoduje podstawę do naliczenia kar umownych na podstawie par. 7 ust. 5 i par. 7 ust. 10 Umowy, to  kary umowne zapłacone na podstawie par. 7 ust. 5 Umowy będą zaliczane na poczet kar umownych naliczonych na podstawie par. 7 ust. 10 Umowy.</w:t>
      </w:r>
    </w:p>
    <w:p w14:paraId="460B7E89" w14:textId="77777777" w:rsidR="00EC7F4E" w:rsidRPr="00D37F96" w:rsidRDefault="00EC7F4E" w:rsidP="00616665">
      <w:pPr>
        <w:widowControl w:val="0"/>
        <w:suppressAutoHyphens/>
        <w:rPr>
          <w:rFonts w:ascii="Arial" w:hAnsi="Arial" w:cs="Arial"/>
          <w:b/>
          <w:sz w:val="22"/>
          <w:szCs w:val="22"/>
          <w:lang w:eastAsia="ar-SA"/>
        </w:rPr>
      </w:pPr>
    </w:p>
    <w:p w14:paraId="67EEC9CD" w14:textId="77777777" w:rsidR="00FE559E" w:rsidRPr="00D37F96" w:rsidRDefault="00FE559E" w:rsidP="004C6C91">
      <w:pPr>
        <w:keepNext/>
        <w:widowControl w:val="0"/>
        <w:suppressAutoHyphens/>
        <w:jc w:val="center"/>
        <w:rPr>
          <w:rFonts w:ascii="Arial" w:hAnsi="Arial" w:cs="Arial"/>
          <w:b/>
          <w:sz w:val="22"/>
          <w:szCs w:val="22"/>
          <w:lang w:eastAsia="ar-SA"/>
        </w:rPr>
      </w:pPr>
      <w:r w:rsidRPr="00D37F96">
        <w:rPr>
          <w:rFonts w:ascii="Arial" w:hAnsi="Arial" w:cs="Arial"/>
          <w:b/>
          <w:sz w:val="22"/>
          <w:szCs w:val="22"/>
          <w:lang w:eastAsia="ar-SA"/>
        </w:rPr>
        <w:t xml:space="preserve">§ 8 </w:t>
      </w:r>
    </w:p>
    <w:p w14:paraId="4EC0A180" w14:textId="77777777" w:rsidR="00FE559E" w:rsidRPr="00D37F96" w:rsidRDefault="00FE559E" w:rsidP="00D2591B">
      <w:pPr>
        <w:widowControl w:val="0"/>
        <w:suppressAutoHyphens/>
        <w:jc w:val="center"/>
        <w:rPr>
          <w:rFonts w:ascii="Arial" w:hAnsi="Arial" w:cs="Arial"/>
          <w:b/>
          <w:sz w:val="22"/>
          <w:szCs w:val="22"/>
          <w:lang w:eastAsia="ar-SA"/>
        </w:rPr>
      </w:pPr>
      <w:r w:rsidRPr="00D37F96">
        <w:rPr>
          <w:rFonts w:ascii="Arial" w:hAnsi="Arial" w:cs="Arial"/>
          <w:b/>
          <w:sz w:val="22"/>
          <w:szCs w:val="22"/>
          <w:lang w:eastAsia="ar-SA"/>
        </w:rPr>
        <w:t>Zabezpieczenie należytego wykonania umowy</w:t>
      </w:r>
    </w:p>
    <w:p w14:paraId="4F009825" w14:textId="77777777" w:rsidR="00FE559E" w:rsidRPr="00D37F96" w:rsidRDefault="00FE559E" w:rsidP="00D2591B">
      <w:pPr>
        <w:widowControl w:val="0"/>
        <w:suppressAutoHyphens/>
        <w:jc w:val="center"/>
        <w:rPr>
          <w:rFonts w:ascii="Arial" w:hAnsi="Arial" w:cs="Arial"/>
          <w:b/>
          <w:sz w:val="22"/>
          <w:szCs w:val="22"/>
          <w:lang w:eastAsia="ar-SA"/>
        </w:rPr>
      </w:pPr>
    </w:p>
    <w:p w14:paraId="64D9ABD1" w14:textId="7A309B8A" w:rsidR="00FE559E" w:rsidRPr="00D37F96" w:rsidRDefault="00FE559E" w:rsidP="00BA1C4B">
      <w:pPr>
        <w:widowControl w:val="0"/>
        <w:numPr>
          <w:ilvl w:val="0"/>
          <w:numId w:val="26"/>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 xml:space="preserve">Wykonawca wnosi zabezpieczenie należytego wykonania umowy (Zabezpieczenie) </w:t>
      </w:r>
      <w:r w:rsidR="00204C98" w:rsidRPr="00D37F96">
        <w:rPr>
          <w:rFonts w:ascii="Arial" w:hAnsi="Arial" w:cs="Arial"/>
          <w:sz w:val="22"/>
          <w:szCs w:val="22"/>
        </w:rPr>
        <w:t>w </w:t>
      </w:r>
      <w:r w:rsidRPr="00D37F96">
        <w:rPr>
          <w:rFonts w:ascii="Arial" w:hAnsi="Arial" w:cs="Arial"/>
          <w:sz w:val="22"/>
          <w:szCs w:val="22"/>
        </w:rPr>
        <w:t xml:space="preserve">wysokości </w:t>
      </w:r>
      <w:r w:rsidR="003A7EAD" w:rsidRPr="00D37F96">
        <w:rPr>
          <w:rFonts w:ascii="Arial" w:hAnsi="Arial" w:cs="Arial"/>
          <w:sz w:val="22"/>
          <w:szCs w:val="22"/>
        </w:rPr>
        <w:t>5</w:t>
      </w:r>
      <w:r w:rsidR="00204C98" w:rsidRPr="00D37F96">
        <w:rPr>
          <w:rFonts w:ascii="Arial" w:hAnsi="Arial" w:cs="Arial"/>
          <w:sz w:val="22"/>
          <w:szCs w:val="22"/>
        </w:rPr>
        <w:t> </w:t>
      </w:r>
      <w:r w:rsidRPr="00D37F96">
        <w:rPr>
          <w:rFonts w:ascii="Arial" w:hAnsi="Arial" w:cs="Arial"/>
          <w:sz w:val="22"/>
          <w:szCs w:val="22"/>
        </w:rPr>
        <w:t xml:space="preserve">% ceny </w:t>
      </w:r>
      <w:r w:rsidR="006C19B7" w:rsidRPr="00D37F96">
        <w:rPr>
          <w:rFonts w:ascii="Arial" w:hAnsi="Arial" w:cs="Arial"/>
          <w:sz w:val="22"/>
          <w:szCs w:val="22"/>
        </w:rPr>
        <w:t xml:space="preserve">brutto </w:t>
      </w:r>
      <w:r w:rsidRPr="00D37F96">
        <w:rPr>
          <w:rFonts w:ascii="Arial" w:hAnsi="Arial" w:cs="Arial"/>
          <w:sz w:val="22"/>
          <w:szCs w:val="22"/>
        </w:rPr>
        <w:t xml:space="preserve">oferty zawierającej podatek VAT, </w:t>
      </w:r>
      <w:r w:rsidR="00424C05" w:rsidRPr="00D37F96">
        <w:rPr>
          <w:rFonts w:ascii="Arial" w:hAnsi="Arial" w:cs="Arial"/>
          <w:sz w:val="22"/>
          <w:szCs w:val="22"/>
        </w:rPr>
        <w:t>za realizację przedmiotu umowy</w:t>
      </w:r>
      <w:r w:rsidR="00F56EC1" w:rsidRPr="00D37F96">
        <w:rPr>
          <w:rFonts w:ascii="Arial" w:hAnsi="Arial" w:cs="Arial"/>
          <w:sz w:val="22"/>
          <w:szCs w:val="22"/>
        </w:rPr>
        <w:t xml:space="preserve"> określonej w </w:t>
      </w:r>
      <w:r w:rsidR="00A25598" w:rsidRPr="00D37F96">
        <w:rPr>
          <w:rFonts w:ascii="Arial" w:hAnsi="Arial" w:cs="Arial"/>
          <w:sz w:val="22"/>
          <w:szCs w:val="22"/>
        </w:rPr>
        <w:t>§</w:t>
      </w:r>
      <w:r w:rsidR="00F56EC1" w:rsidRPr="00D37F96">
        <w:rPr>
          <w:rFonts w:ascii="Arial" w:hAnsi="Arial" w:cs="Arial"/>
          <w:sz w:val="22"/>
          <w:szCs w:val="22"/>
        </w:rPr>
        <w:t xml:space="preserve"> 5 ust. 1 Umowy</w:t>
      </w:r>
      <w:r w:rsidR="00424C05" w:rsidRPr="00D37F96">
        <w:rPr>
          <w:rFonts w:ascii="Arial" w:hAnsi="Arial" w:cs="Arial"/>
          <w:sz w:val="22"/>
          <w:szCs w:val="22"/>
        </w:rPr>
        <w:t xml:space="preserve">, </w:t>
      </w:r>
      <w:r w:rsidRPr="00D37F96">
        <w:rPr>
          <w:rFonts w:ascii="Arial" w:hAnsi="Arial" w:cs="Arial"/>
          <w:sz w:val="22"/>
          <w:szCs w:val="22"/>
        </w:rPr>
        <w:t xml:space="preserve">co stanowi kwotę </w:t>
      </w:r>
      <w:r w:rsidR="00867BB9" w:rsidRPr="00D37F96">
        <w:rPr>
          <w:rFonts w:ascii="Arial" w:hAnsi="Arial" w:cs="Arial"/>
          <w:sz w:val="22"/>
          <w:szCs w:val="22"/>
        </w:rPr>
        <w:t>………………………….</w:t>
      </w:r>
      <w:r w:rsidRPr="00D37F96">
        <w:rPr>
          <w:rFonts w:ascii="Arial" w:hAnsi="Arial" w:cs="Arial"/>
          <w:sz w:val="22"/>
          <w:szCs w:val="22"/>
        </w:rPr>
        <w:t xml:space="preserve"> (słownie: </w:t>
      </w:r>
      <w:r w:rsidR="00867BB9" w:rsidRPr="00D37F96">
        <w:rPr>
          <w:rFonts w:ascii="Arial" w:hAnsi="Arial" w:cs="Arial"/>
          <w:sz w:val="22"/>
          <w:szCs w:val="22"/>
        </w:rPr>
        <w:t>………………………….</w:t>
      </w:r>
      <w:r w:rsidRPr="00D37F96">
        <w:rPr>
          <w:rFonts w:ascii="Arial" w:hAnsi="Arial" w:cs="Arial"/>
          <w:sz w:val="22"/>
          <w:szCs w:val="22"/>
        </w:rPr>
        <w:t xml:space="preserve">) w formie </w:t>
      </w:r>
      <w:r w:rsidR="00D91F92" w:rsidRPr="00D37F96">
        <w:rPr>
          <w:rFonts w:ascii="Arial" w:hAnsi="Arial" w:cs="Arial"/>
          <w:sz w:val="22"/>
          <w:szCs w:val="22"/>
        </w:rPr>
        <w:t>……………………</w:t>
      </w:r>
      <w:r w:rsidR="003A7EAD" w:rsidRPr="00D37F96">
        <w:rPr>
          <w:rFonts w:ascii="Arial" w:hAnsi="Arial" w:cs="Arial"/>
          <w:sz w:val="22"/>
          <w:szCs w:val="22"/>
        </w:rPr>
        <w:t xml:space="preserve"> </w:t>
      </w:r>
    </w:p>
    <w:p w14:paraId="692ADD69" w14:textId="74A0CFB9" w:rsidR="00EE56E0" w:rsidRPr="00D37F96" w:rsidRDefault="00FE559E" w:rsidP="00BA1C4B">
      <w:pPr>
        <w:widowControl w:val="0"/>
        <w:numPr>
          <w:ilvl w:val="0"/>
          <w:numId w:val="26"/>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 xml:space="preserve">Zabezpieczenie wnoszone jest </w:t>
      </w:r>
      <w:r w:rsidR="00E43952" w:rsidRPr="00D37F96">
        <w:rPr>
          <w:rFonts w:ascii="Arial" w:hAnsi="Arial" w:cs="Arial"/>
          <w:sz w:val="22"/>
          <w:szCs w:val="22"/>
        </w:rPr>
        <w:t xml:space="preserve">przed </w:t>
      </w:r>
      <w:r w:rsidRPr="00D37F96">
        <w:rPr>
          <w:rFonts w:ascii="Arial" w:hAnsi="Arial" w:cs="Arial"/>
          <w:sz w:val="22"/>
          <w:szCs w:val="22"/>
        </w:rPr>
        <w:t>podpisani</w:t>
      </w:r>
      <w:r w:rsidR="00E43952" w:rsidRPr="00D37F96">
        <w:rPr>
          <w:rFonts w:ascii="Arial" w:hAnsi="Arial" w:cs="Arial"/>
          <w:sz w:val="22"/>
          <w:szCs w:val="22"/>
        </w:rPr>
        <w:t>em</w:t>
      </w:r>
      <w:r w:rsidRPr="00D37F96">
        <w:rPr>
          <w:rFonts w:ascii="Arial" w:hAnsi="Arial" w:cs="Arial"/>
          <w:sz w:val="22"/>
          <w:szCs w:val="22"/>
        </w:rPr>
        <w:t xml:space="preserve"> </w:t>
      </w:r>
      <w:r w:rsidR="00E43952" w:rsidRPr="00D37F96">
        <w:rPr>
          <w:rFonts w:ascii="Arial" w:hAnsi="Arial" w:cs="Arial"/>
          <w:sz w:val="22"/>
          <w:szCs w:val="22"/>
        </w:rPr>
        <w:t>U</w:t>
      </w:r>
      <w:r w:rsidRPr="00D37F96">
        <w:rPr>
          <w:rFonts w:ascii="Arial" w:hAnsi="Arial" w:cs="Arial"/>
          <w:sz w:val="22"/>
          <w:szCs w:val="22"/>
        </w:rPr>
        <w:t>mowy.</w:t>
      </w:r>
    </w:p>
    <w:p w14:paraId="0E4EF739" w14:textId="77777777" w:rsidR="003A7EAD" w:rsidRPr="00D37F96" w:rsidRDefault="003A7EAD" w:rsidP="00BA1C4B">
      <w:pPr>
        <w:widowControl w:val="0"/>
        <w:numPr>
          <w:ilvl w:val="0"/>
          <w:numId w:val="26"/>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Zabezpieczenie służy pokryciu roszczeń z tytułu niewykonania lub nienależytego wykonania umowy, w tym z tytułu kar umownych, z tytułu rękojmi za wady i gwarancji jakości oraz z tytułu zmiany formy zabezpieczenia na zabezpieczenie w pieniądzu w przypadku nieprzedłużenia lub niewniesienia nowego zabezpieczenia przez Wykonawcę najpóźniej na 30 dni przed upływem terminu ważności dotychczasowego zabezpieczenia wniesionego w innej formie niż w pieniądzu.</w:t>
      </w:r>
    </w:p>
    <w:p w14:paraId="2D50535E" w14:textId="639B7B90" w:rsidR="0025181A" w:rsidRPr="00D37F96" w:rsidRDefault="0025181A" w:rsidP="00BA1C4B">
      <w:pPr>
        <w:widowControl w:val="0"/>
        <w:numPr>
          <w:ilvl w:val="0"/>
          <w:numId w:val="26"/>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Zabezpieczenie może być wnoszone według wyboru Wykonawcy w jednej lub w kilku następujących formach:</w:t>
      </w:r>
    </w:p>
    <w:p w14:paraId="7D9B1230" w14:textId="64A12700" w:rsidR="0025181A" w:rsidRPr="00D37F96" w:rsidRDefault="0025181A" w:rsidP="00BA1C4B">
      <w:pPr>
        <w:pStyle w:val="Akapitzlist"/>
        <w:widowControl w:val="0"/>
        <w:numPr>
          <w:ilvl w:val="0"/>
          <w:numId w:val="27"/>
        </w:numPr>
        <w:suppressAutoHyphens/>
        <w:contextualSpacing/>
        <w:jc w:val="both"/>
        <w:rPr>
          <w:rFonts w:cs="Arial"/>
          <w:bCs/>
          <w:szCs w:val="22"/>
          <w:lang w:val="pl-PL" w:eastAsia="ar-SA"/>
        </w:rPr>
      </w:pPr>
      <w:r w:rsidRPr="00D37F96">
        <w:rPr>
          <w:rFonts w:cs="Arial"/>
          <w:bCs/>
          <w:szCs w:val="22"/>
          <w:lang w:val="pl-PL" w:eastAsia="ar-SA"/>
        </w:rPr>
        <w:t>pieniądzu na rachunek bankowy Zamawiającego</w:t>
      </w:r>
      <w:r w:rsidR="00A07335" w:rsidRPr="00D37F96">
        <w:rPr>
          <w:rFonts w:cs="Arial"/>
          <w:bCs/>
          <w:szCs w:val="22"/>
          <w:lang w:val="pl-PL" w:eastAsia="ar-SA"/>
        </w:rPr>
        <w:t xml:space="preserve"> na rachunek wskazany w ust. 6</w:t>
      </w:r>
      <w:r w:rsidRPr="00D37F96">
        <w:rPr>
          <w:rFonts w:cs="Arial"/>
          <w:bCs/>
          <w:szCs w:val="22"/>
          <w:lang w:val="pl-PL" w:eastAsia="ar-SA"/>
        </w:rPr>
        <w:t xml:space="preserve"> niniejszego </w:t>
      </w:r>
      <w:r w:rsidR="00A07335" w:rsidRPr="00D37F96">
        <w:rPr>
          <w:rFonts w:cs="Arial"/>
          <w:bCs/>
          <w:szCs w:val="22"/>
          <w:lang w:val="pl-PL" w:eastAsia="ar-SA"/>
        </w:rPr>
        <w:t>paragrafu</w:t>
      </w:r>
      <w:r w:rsidRPr="00D37F96">
        <w:rPr>
          <w:rFonts w:cs="Arial"/>
          <w:bCs/>
          <w:szCs w:val="22"/>
          <w:lang w:val="pl-PL" w:eastAsia="ar-SA"/>
        </w:rPr>
        <w:t>;</w:t>
      </w:r>
    </w:p>
    <w:p w14:paraId="4115C1DC" w14:textId="77777777" w:rsidR="0025181A" w:rsidRPr="00D37F96" w:rsidRDefault="0025181A" w:rsidP="00BA1C4B">
      <w:pPr>
        <w:pStyle w:val="Akapitzlist"/>
        <w:widowControl w:val="0"/>
        <w:numPr>
          <w:ilvl w:val="0"/>
          <w:numId w:val="27"/>
        </w:numPr>
        <w:suppressAutoHyphens/>
        <w:contextualSpacing/>
        <w:jc w:val="both"/>
        <w:rPr>
          <w:rFonts w:cs="Arial"/>
          <w:bCs/>
          <w:szCs w:val="22"/>
          <w:lang w:val="pl-PL" w:eastAsia="ar-SA"/>
        </w:rPr>
      </w:pPr>
      <w:r w:rsidRPr="00D37F96">
        <w:rPr>
          <w:rFonts w:cs="Arial"/>
          <w:bCs/>
          <w:szCs w:val="22"/>
          <w:lang w:val="pl-PL" w:eastAsia="ar-SA"/>
        </w:rPr>
        <w:t>gwarancjach bankowych;</w:t>
      </w:r>
    </w:p>
    <w:p w14:paraId="7ABAE9AA" w14:textId="77777777" w:rsidR="0025181A" w:rsidRPr="00D37F96" w:rsidRDefault="0025181A" w:rsidP="00BA1C4B">
      <w:pPr>
        <w:pStyle w:val="Akapitzlist"/>
        <w:widowControl w:val="0"/>
        <w:numPr>
          <w:ilvl w:val="0"/>
          <w:numId w:val="27"/>
        </w:numPr>
        <w:suppressAutoHyphens/>
        <w:contextualSpacing/>
        <w:jc w:val="both"/>
        <w:rPr>
          <w:rFonts w:cs="Arial"/>
          <w:bCs/>
          <w:szCs w:val="22"/>
          <w:lang w:val="pl-PL" w:eastAsia="ar-SA"/>
        </w:rPr>
      </w:pPr>
      <w:r w:rsidRPr="00D37F96">
        <w:rPr>
          <w:rFonts w:cs="Arial"/>
          <w:bCs/>
          <w:szCs w:val="22"/>
          <w:lang w:val="pl-PL" w:eastAsia="ar-SA"/>
        </w:rPr>
        <w:t>gwarancjach ubezpieczeniowych;</w:t>
      </w:r>
    </w:p>
    <w:p w14:paraId="6FA3094E" w14:textId="263198F1" w:rsidR="0025181A" w:rsidRPr="00D37F96" w:rsidRDefault="0025181A" w:rsidP="00BA1C4B">
      <w:pPr>
        <w:pStyle w:val="Akapitzlist"/>
        <w:widowControl w:val="0"/>
        <w:numPr>
          <w:ilvl w:val="0"/>
          <w:numId w:val="27"/>
        </w:numPr>
        <w:suppressAutoHyphens/>
        <w:contextualSpacing/>
        <w:jc w:val="both"/>
        <w:rPr>
          <w:rFonts w:cs="Arial"/>
          <w:bCs/>
          <w:szCs w:val="22"/>
          <w:lang w:val="pl-PL" w:eastAsia="ar-SA"/>
        </w:rPr>
      </w:pPr>
      <w:r w:rsidRPr="00D37F96">
        <w:rPr>
          <w:rFonts w:cs="Arial"/>
          <w:bCs/>
          <w:szCs w:val="22"/>
          <w:lang w:val="pl-PL" w:eastAsia="ar-SA"/>
        </w:rPr>
        <w:lastRenderedPageBreak/>
        <w:t xml:space="preserve">poręczeniach udzielanych przez podmioty, o których mowa w art. 6b ust. 5 pkt 2 ustawy </w:t>
      </w:r>
      <w:r w:rsidR="00EE56E0" w:rsidRPr="00D37F96">
        <w:rPr>
          <w:rFonts w:cs="Arial"/>
          <w:bCs/>
          <w:szCs w:val="22"/>
          <w:lang w:val="pl-PL" w:eastAsia="ar-SA"/>
        </w:rPr>
        <w:t>z </w:t>
      </w:r>
      <w:r w:rsidRPr="00D37F96">
        <w:rPr>
          <w:rFonts w:cs="Arial"/>
          <w:bCs/>
          <w:szCs w:val="22"/>
          <w:lang w:val="pl-PL" w:eastAsia="ar-SA"/>
        </w:rPr>
        <w:t>dnia 9 listopada 2000 r. o utworzeniu Polskiej Agencji Rozwoju Przedsiębiorczości (tekst jednolity: Dz. U. z 2020 r., poz. 299).</w:t>
      </w:r>
    </w:p>
    <w:p w14:paraId="5CA8DA90" w14:textId="77777777" w:rsidR="0025181A" w:rsidRPr="00D37F96" w:rsidRDefault="0025181A" w:rsidP="00BA1C4B">
      <w:pPr>
        <w:widowControl w:val="0"/>
        <w:numPr>
          <w:ilvl w:val="0"/>
          <w:numId w:val="26"/>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Zamawiający nie wyraża zgody na wnoszenie zabezpieczenia w innych niż powyższe formach.</w:t>
      </w:r>
    </w:p>
    <w:p w14:paraId="54D5AF70" w14:textId="77777777" w:rsidR="0025181A" w:rsidRPr="00D37F96" w:rsidRDefault="0025181A" w:rsidP="00BA1C4B">
      <w:pPr>
        <w:widowControl w:val="0"/>
        <w:numPr>
          <w:ilvl w:val="0"/>
          <w:numId w:val="26"/>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Zabezpieczenie wnoszone w pieniądzu Wykonawca wpłaci przelewem na rachunek bankowy Zamawiającego w BGK nr 88 1130 1121 0080 0116 9520 0008.</w:t>
      </w:r>
    </w:p>
    <w:p w14:paraId="24B82F76" w14:textId="6E1CCAC2" w:rsidR="0025181A" w:rsidRPr="00D37F96" w:rsidRDefault="0025181A" w:rsidP="00BA1C4B">
      <w:pPr>
        <w:widowControl w:val="0"/>
        <w:numPr>
          <w:ilvl w:val="0"/>
          <w:numId w:val="26"/>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 xml:space="preserve">W trakcie realizacji umowy Wykonawca może dokonać zmiany formy zabezpieczenia na jedną lub kilka form, o których mowa w pkt </w:t>
      </w:r>
      <w:r w:rsidR="00420ABE" w:rsidRPr="00D37F96">
        <w:rPr>
          <w:rFonts w:ascii="Arial" w:hAnsi="Arial" w:cs="Arial"/>
          <w:sz w:val="22"/>
          <w:szCs w:val="22"/>
        </w:rPr>
        <w:t>4</w:t>
      </w:r>
      <w:r w:rsidRPr="00D37F96">
        <w:rPr>
          <w:rFonts w:ascii="Arial" w:hAnsi="Arial" w:cs="Arial"/>
          <w:sz w:val="22"/>
          <w:szCs w:val="22"/>
        </w:rPr>
        <w:t xml:space="preserve"> niniejszego </w:t>
      </w:r>
      <w:r w:rsidR="00411761" w:rsidRPr="00D37F96">
        <w:rPr>
          <w:rFonts w:ascii="Arial" w:hAnsi="Arial" w:cs="Arial"/>
          <w:sz w:val="22"/>
          <w:szCs w:val="22"/>
        </w:rPr>
        <w:t>paragrafu</w:t>
      </w:r>
      <w:r w:rsidRPr="00D37F96">
        <w:rPr>
          <w:rFonts w:ascii="Arial" w:hAnsi="Arial" w:cs="Arial"/>
          <w:sz w:val="22"/>
          <w:szCs w:val="22"/>
        </w:rPr>
        <w:t>.</w:t>
      </w:r>
    </w:p>
    <w:p w14:paraId="49017831" w14:textId="209AC8EB" w:rsidR="0025181A" w:rsidRPr="00D37F96" w:rsidRDefault="0025181A" w:rsidP="00BA1C4B">
      <w:pPr>
        <w:widowControl w:val="0"/>
        <w:numPr>
          <w:ilvl w:val="0"/>
          <w:numId w:val="26"/>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 xml:space="preserve">Zmiana formy zabezpieczenia jest dokonywana z zachowaniem ciągłości zabezpieczenia </w:t>
      </w:r>
      <w:r w:rsidR="00420ABE" w:rsidRPr="00D37F96">
        <w:rPr>
          <w:rFonts w:ascii="Arial" w:hAnsi="Arial" w:cs="Arial"/>
          <w:sz w:val="22"/>
          <w:szCs w:val="22"/>
        </w:rPr>
        <w:t>i </w:t>
      </w:r>
      <w:r w:rsidRPr="00D37F96">
        <w:rPr>
          <w:rFonts w:ascii="Arial" w:hAnsi="Arial" w:cs="Arial"/>
          <w:sz w:val="22"/>
          <w:szCs w:val="22"/>
        </w:rPr>
        <w:t>bez zmniejszenia jego wysokości.</w:t>
      </w:r>
    </w:p>
    <w:p w14:paraId="2D40CD63" w14:textId="61937505" w:rsidR="009E685C" w:rsidRPr="00D37F96" w:rsidRDefault="00FE559E" w:rsidP="00BA1C4B">
      <w:pPr>
        <w:widowControl w:val="0"/>
        <w:numPr>
          <w:ilvl w:val="0"/>
          <w:numId w:val="26"/>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Zabezpieczenie wniesione w formie pieniężnej (przelew na rachunek bankowy) Zamawiający przechowuje na oprocentowanym rachunku bankowym.</w:t>
      </w:r>
      <w:r w:rsidR="00F56EC1" w:rsidRPr="00D37F96">
        <w:rPr>
          <w:rFonts w:ascii="Arial" w:hAnsi="Arial" w:cs="Arial"/>
          <w:sz w:val="22"/>
          <w:szCs w:val="22"/>
        </w:rPr>
        <w:t xml:space="preserve"> </w:t>
      </w:r>
      <w:r w:rsidRPr="00D37F96">
        <w:rPr>
          <w:rFonts w:ascii="Arial" w:hAnsi="Arial" w:cs="Arial"/>
          <w:sz w:val="22"/>
          <w:szCs w:val="22"/>
        </w:rPr>
        <w:t>Zamawiający zwróci 70</w:t>
      </w:r>
      <w:r w:rsidR="00953269" w:rsidRPr="00D37F96">
        <w:rPr>
          <w:rFonts w:ascii="Arial" w:hAnsi="Arial" w:cs="Arial"/>
          <w:sz w:val="22"/>
          <w:szCs w:val="22"/>
        </w:rPr>
        <w:t> </w:t>
      </w:r>
      <w:r w:rsidRPr="00D37F96">
        <w:rPr>
          <w:rFonts w:ascii="Arial" w:hAnsi="Arial" w:cs="Arial"/>
          <w:sz w:val="22"/>
          <w:szCs w:val="22"/>
        </w:rPr>
        <w:t>% wartości Zabezpieczenia w terminie 30 dni od dnia wykonania przedmiotu i uznania go przez Zamawiającego za należycie wykonane. Pozostałe 30</w:t>
      </w:r>
      <w:r w:rsidR="00953269" w:rsidRPr="00D37F96">
        <w:rPr>
          <w:rFonts w:ascii="Arial" w:hAnsi="Arial" w:cs="Arial"/>
          <w:sz w:val="22"/>
          <w:szCs w:val="22"/>
        </w:rPr>
        <w:t> </w:t>
      </w:r>
      <w:r w:rsidRPr="00D37F96">
        <w:rPr>
          <w:rFonts w:ascii="Arial" w:hAnsi="Arial" w:cs="Arial"/>
          <w:sz w:val="22"/>
          <w:szCs w:val="22"/>
        </w:rPr>
        <w:t>% wartości zabezpieczenia będzie zwrócone w nieprzekraczalnym terminie, tj. 15 dnia po upływie okresu rękojmi za wady</w:t>
      </w:r>
      <w:r w:rsidR="00F56EC1" w:rsidRPr="00D37F96">
        <w:rPr>
          <w:rFonts w:ascii="Arial" w:hAnsi="Arial" w:cs="Arial"/>
          <w:sz w:val="22"/>
          <w:szCs w:val="22"/>
        </w:rPr>
        <w:t xml:space="preserve"> </w:t>
      </w:r>
      <w:r w:rsidR="007C11CC" w:rsidRPr="00D37F96">
        <w:rPr>
          <w:rFonts w:ascii="Arial" w:hAnsi="Arial" w:cs="Arial"/>
          <w:sz w:val="22"/>
          <w:szCs w:val="22"/>
        </w:rPr>
        <w:t>i </w:t>
      </w:r>
      <w:r w:rsidR="00F56EC1" w:rsidRPr="00D37F96">
        <w:rPr>
          <w:rFonts w:ascii="Arial" w:hAnsi="Arial" w:cs="Arial"/>
          <w:sz w:val="22"/>
          <w:szCs w:val="22"/>
        </w:rPr>
        <w:t>gwarancji jakości</w:t>
      </w:r>
      <w:r w:rsidR="00BE369C" w:rsidRPr="00D37F96">
        <w:rPr>
          <w:rFonts w:ascii="Arial" w:hAnsi="Arial" w:cs="Arial"/>
          <w:sz w:val="22"/>
          <w:szCs w:val="22"/>
        </w:rPr>
        <w:t xml:space="preserve"> wynoszącego</w:t>
      </w:r>
      <w:r w:rsidR="00A83342" w:rsidRPr="00D37F96">
        <w:rPr>
          <w:rFonts w:ascii="Arial" w:hAnsi="Arial" w:cs="Arial"/>
          <w:sz w:val="22"/>
          <w:szCs w:val="22"/>
        </w:rPr>
        <w:t>,</w:t>
      </w:r>
      <w:r w:rsidR="00BE369C" w:rsidRPr="00D37F96">
        <w:rPr>
          <w:rFonts w:ascii="Arial" w:hAnsi="Arial" w:cs="Arial"/>
          <w:sz w:val="22"/>
          <w:szCs w:val="22"/>
        </w:rPr>
        <w:t xml:space="preserve"> zgodnie z par. 9 ust.3 Umowy dwa lata dla każdego pojazdu  i liczonego od podpisania Protokołu Przekazania do Eksploatacji ostatniego z dostarczonych pojazdów. </w:t>
      </w:r>
      <w:bookmarkStart w:id="62" w:name="_Hlk14281754"/>
    </w:p>
    <w:bookmarkEnd w:id="62"/>
    <w:p w14:paraId="591AB541" w14:textId="48A3FE61" w:rsidR="009E685C" w:rsidRPr="00D37F96" w:rsidRDefault="00FE559E" w:rsidP="00BA1C4B">
      <w:pPr>
        <w:widowControl w:val="0"/>
        <w:numPr>
          <w:ilvl w:val="0"/>
          <w:numId w:val="26"/>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Zamawiający zwróci Zabezpieczenie wraz z odsetkami wynikającymi z umowy rachunku bankowego, na którym było ono przechowywane, pomniejszone o koszt prowadzenia rachunku oraz prowizji bankowej za przelew pieniędzy na rachunek Wykonawcy.</w:t>
      </w:r>
    </w:p>
    <w:p w14:paraId="73365E25" w14:textId="3A27BF36" w:rsidR="00EB04EB" w:rsidRPr="00D37F96" w:rsidRDefault="00FE559E" w:rsidP="00BA1C4B">
      <w:pPr>
        <w:widowControl w:val="0"/>
        <w:numPr>
          <w:ilvl w:val="0"/>
          <w:numId w:val="26"/>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Zabezpieczenie złożone w formie innej niż pieniądz Zamawiający zwróci poprzez przekazanie Wykonawcy oryginału dokumentu potwierdzającego złożenie zabezpieczenia.</w:t>
      </w:r>
      <w:bookmarkStart w:id="63" w:name="_Hlk14281824"/>
    </w:p>
    <w:p w14:paraId="4C5C62AB" w14:textId="532CA803" w:rsidR="00EF11E4" w:rsidRPr="00D37F96" w:rsidRDefault="00EF11E4" w:rsidP="00BA1C4B">
      <w:pPr>
        <w:widowControl w:val="0"/>
        <w:numPr>
          <w:ilvl w:val="0"/>
          <w:numId w:val="26"/>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Zamawiający nie zwróci zabezpieczenia w zakresie w jakim zostanie zatrzymane w celu pokrycia roszczeń zgodnie z ust. 3 niniejszego paragrafu.</w:t>
      </w:r>
    </w:p>
    <w:bookmarkEnd w:id="63"/>
    <w:p w14:paraId="6AAE78E0" w14:textId="3FD96A46" w:rsidR="00EB04EB" w:rsidRPr="00D37F96" w:rsidRDefault="00FE559E" w:rsidP="00BA1C4B">
      <w:pPr>
        <w:widowControl w:val="0"/>
        <w:numPr>
          <w:ilvl w:val="0"/>
          <w:numId w:val="26"/>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Treść i forma gwarancji bankowej lub ubezpieczeniowej oraz poręczenia muszą być uprzednio zaakceptowane przez Zamawiającego.</w:t>
      </w:r>
      <w:bookmarkStart w:id="64" w:name="_Hlk14281897"/>
    </w:p>
    <w:p w14:paraId="5737F414" w14:textId="7397BD05" w:rsidR="009E685C" w:rsidRPr="00D37F96" w:rsidRDefault="008975FF" w:rsidP="00BA1C4B">
      <w:pPr>
        <w:widowControl w:val="0"/>
        <w:numPr>
          <w:ilvl w:val="0"/>
          <w:numId w:val="26"/>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 xml:space="preserve">Z treści zabezpieczenia wnoszonego w formie gwarancji </w:t>
      </w:r>
      <w:r w:rsidR="007B3037" w:rsidRPr="00D37F96">
        <w:rPr>
          <w:rFonts w:ascii="Arial" w:hAnsi="Arial" w:cs="Arial"/>
          <w:sz w:val="22"/>
          <w:szCs w:val="22"/>
        </w:rPr>
        <w:t xml:space="preserve">bankowej lub ubezpieczeniowej </w:t>
      </w:r>
      <w:r w:rsidRPr="00D37F96">
        <w:rPr>
          <w:rFonts w:ascii="Arial" w:hAnsi="Arial" w:cs="Arial"/>
          <w:sz w:val="22"/>
          <w:szCs w:val="22"/>
        </w:rPr>
        <w:t>lub poręczenia musi wynikać, że</w:t>
      </w:r>
      <w:r w:rsidR="009E685C" w:rsidRPr="00D37F96">
        <w:rPr>
          <w:rFonts w:ascii="Arial" w:hAnsi="Arial" w:cs="Arial"/>
          <w:sz w:val="22"/>
          <w:szCs w:val="22"/>
        </w:rPr>
        <w:t>:</w:t>
      </w:r>
    </w:p>
    <w:p w14:paraId="1B73F494" w14:textId="106C85DC" w:rsidR="009E685C" w:rsidRPr="00D37F96" w:rsidRDefault="009E685C" w:rsidP="00BA1C4B">
      <w:pPr>
        <w:pStyle w:val="Akapitzlist"/>
        <w:widowControl w:val="0"/>
        <w:numPr>
          <w:ilvl w:val="0"/>
          <w:numId w:val="24"/>
        </w:numPr>
        <w:suppressAutoHyphens/>
        <w:contextualSpacing/>
        <w:jc w:val="both"/>
        <w:rPr>
          <w:rFonts w:cs="Arial"/>
          <w:bCs/>
          <w:szCs w:val="22"/>
          <w:lang w:val="pl-PL" w:eastAsia="ar-SA"/>
        </w:rPr>
      </w:pPr>
      <w:r w:rsidRPr="00D37F96">
        <w:rPr>
          <w:rFonts w:cs="Arial"/>
          <w:bCs/>
          <w:szCs w:val="22"/>
          <w:lang w:val="pl-PL" w:eastAsia="ar-SA"/>
        </w:rPr>
        <w:t>gwarant lub poręczyciel zobowiązuje się bezwarunkowo i nieodwołalnie dokonać zapłaty na rzecz Zamawiającego na jego każde pierwsze żądanie, w terminie do 30 dni od dnia doręczenia żądania,</w:t>
      </w:r>
    </w:p>
    <w:p w14:paraId="4A7AA529" w14:textId="2E57F821" w:rsidR="009E685C" w:rsidRPr="00D37F96" w:rsidRDefault="009E685C" w:rsidP="00BA1C4B">
      <w:pPr>
        <w:pStyle w:val="Akapitzlist"/>
        <w:widowControl w:val="0"/>
        <w:numPr>
          <w:ilvl w:val="0"/>
          <w:numId w:val="24"/>
        </w:numPr>
        <w:suppressAutoHyphens/>
        <w:contextualSpacing/>
        <w:jc w:val="both"/>
        <w:rPr>
          <w:rFonts w:cs="Arial"/>
          <w:bCs/>
          <w:szCs w:val="22"/>
          <w:lang w:val="pl-PL" w:eastAsia="ar-SA"/>
        </w:rPr>
      </w:pPr>
      <w:r w:rsidRPr="00D37F96">
        <w:rPr>
          <w:rFonts w:cs="Arial"/>
          <w:bCs/>
          <w:szCs w:val="22"/>
          <w:lang w:val="pl-PL" w:eastAsia="ar-SA"/>
        </w:rPr>
        <w:t>w treści poręczenia lub gwarancji powinna znaleźć się nazwa oraz numer przedmiotowego postępowania</w:t>
      </w:r>
      <w:r w:rsidR="000E575C" w:rsidRPr="00D37F96">
        <w:rPr>
          <w:rFonts w:cs="Arial"/>
          <w:bCs/>
          <w:szCs w:val="22"/>
          <w:lang w:val="pl-PL" w:eastAsia="ar-SA"/>
        </w:rPr>
        <w:t>,</w:t>
      </w:r>
    </w:p>
    <w:p w14:paraId="5E1EF61A" w14:textId="6EAD7330" w:rsidR="009E685C" w:rsidRPr="00D37F96" w:rsidRDefault="009E685C" w:rsidP="00BA1C4B">
      <w:pPr>
        <w:pStyle w:val="Akapitzlist"/>
        <w:widowControl w:val="0"/>
        <w:numPr>
          <w:ilvl w:val="0"/>
          <w:numId w:val="24"/>
        </w:numPr>
        <w:suppressAutoHyphens/>
        <w:contextualSpacing/>
        <w:jc w:val="both"/>
        <w:rPr>
          <w:rFonts w:cs="Arial"/>
          <w:bCs/>
          <w:szCs w:val="22"/>
          <w:lang w:val="pl-PL" w:eastAsia="ar-SA"/>
        </w:rPr>
      </w:pPr>
      <w:r w:rsidRPr="00D37F96">
        <w:rPr>
          <w:rFonts w:cs="Arial"/>
          <w:bCs/>
          <w:szCs w:val="22"/>
          <w:lang w:val="pl-PL" w:eastAsia="ar-SA"/>
        </w:rPr>
        <w:t xml:space="preserve">zabezpieczone będą roszczenia Zamawiającego z tytułu niewykonania lub nienależytego wykonania umowy przez wykonawcę, w tym na pokrycie roszczeń z tytułu kar umownych, z tytułu rękojmi za wady i gwarancji jakości oraz </w:t>
      </w:r>
      <w:bookmarkStart w:id="65" w:name="_Hlk64060965"/>
      <w:r w:rsidRPr="00D37F96">
        <w:rPr>
          <w:rFonts w:cs="Arial"/>
          <w:bCs/>
          <w:szCs w:val="22"/>
          <w:lang w:val="pl-PL" w:eastAsia="ar-SA"/>
        </w:rPr>
        <w:t>z tytułu zmiany formy zabezpieczenia na zabezpieczenie w pieniądzu w przypadku nieprzedłużenia lub niewniesienia nowego zabezpieczenia przez wykonawcę najpóźniej na 30 dni przed upływem terminu ważności dotychczasowego zabezpieczenia wniesionego w innej formie niż w pieniądzu</w:t>
      </w:r>
      <w:r w:rsidR="000E575C" w:rsidRPr="00D37F96">
        <w:rPr>
          <w:rFonts w:cs="Arial"/>
          <w:bCs/>
          <w:szCs w:val="22"/>
          <w:lang w:val="pl-PL" w:eastAsia="ar-SA"/>
        </w:rPr>
        <w:t>,</w:t>
      </w:r>
      <w:bookmarkEnd w:id="65"/>
    </w:p>
    <w:p w14:paraId="64D425F9" w14:textId="03BE3D78" w:rsidR="009E685C" w:rsidRPr="00D37F96" w:rsidRDefault="009E685C" w:rsidP="00BA1C4B">
      <w:pPr>
        <w:pStyle w:val="Akapitzlist"/>
        <w:widowControl w:val="0"/>
        <w:numPr>
          <w:ilvl w:val="0"/>
          <w:numId w:val="24"/>
        </w:numPr>
        <w:suppressAutoHyphens/>
        <w:contextualSpacing/>
        <w:jc w:val="both"/>
        <w:rPr>
          <w:rFonts w:cs="Arial"/>
          <w:bCs/>
          <w:szCs w:val="22"/>
          <w:lang w:val="pl-PL" w:eastAsia="ar-SA"/>
        </w:rPr>
      </w:pPr>
      <w:r w:rsidRPr="00D37F96">
        <w:rPr>
          <w:rFonts w:cs="Arial"/>
          <w:bCs/>
          <w:szCs w:val="22"/>
          <w:lang w:val="pl-PL" w:eastAsia="ar-SA"/>
        </w:rPr>
        <w:t>zmiany umowy nie będą zwalniać gwaranta lub poręczyciela z odpowiedzialności wynikającej z poręczenia lub gwarancji</w:t>
      </w:r>
      <w:r w:rsidR="000E575C" w:rsidRPr="00D37F96">
        <w:rPr>
          <w:rFonts w:cs="Arial"/>
          <w:bCs/>
          <w:szCs w:val="22"/>
          <w:lang w:val="pl-PL" w:eastAsia="ar-SA"/>
        </w:rPr>
        <w:t>,</w:t>
      </w:r>
    </w:p>
    <w:p w14:paraId="7E966B9F" w14:textId="3448DE4A" w:rsidR="004021AA" w:rsidRPr="00D37F96" w:rsidRDefault="009E685C" w:rsidP="00BA1C4B">
      <w:pPr>
        <w:pStyle w:val="Akapitzlist"/>
        <w:widowControl w:val="0"/>
        <w:numPr>
          <w:ilvl w:val="0"/>
          <w:numId w:val="24"/>
        </w:numPr>
        <w:suppressAutoHyphens/>
        <w:contextualSpacing/>
        <w:jc w:val="both"/>
        <w:rPr>
          <w:rFonts w:cs="Arial"/>
          <w:bCs/>
          <w:szCs w:val="22"/>
          <w:lang w:val="pl-PL" w:eastAsia="ar-SA"/>
        </w:rPr>
      </w:pPr>
      <w:r w:rsidRPr="00D37F96">
        <w:rPr>
          <w:rFonts w:cs="Arial"/>
          <w:bCs/>
          <w:szCs w:val="22"/>
          <w:lang w:val="pl-PL" w:eastAsia="ar-SA"/>
        </w:rPr>
        <w:t>w przypadku wykonawców wspólnie ubiegających się o udzielenie zamówienia poręczenie lub gwarancja będzie zabezpieczała roszczenia przeciw wszystkim wykonawcom</w:t>
      </w:r>
      <w:r w:rsidR="004021AA" w:rsidRPr="00D37F96">
        <w:rPr>
          <w:rFonts w:cs="Arial"/>
          <w:bCs/>
          <w:szCs w:val="22"/>
          <w:lang w:val="pl-PL" w:eastAsia="ar-SA"/>
        </w:rPr>
        <w:t>,</w:t>
      </w:r>
    </w:p>
    <w:p w14:paraId="2A338034" w14:textId="5B6F4F86" w:rsidR="000E575C" w:rsidRPr="00D37F96" w:rsidRDefault="004021AA" w:rsidP="00BA1C4B">
      <w:pPr>
        <w:pStyle w:val="Akapitzlist"/>
        <w:widowControl w:val="0"/>
        <w:numPr>
          <w:ilvl w:val="0"/>
          <w:numId w:val="24"/>
        </w:numPr>
        <w:suppressAutoHyphens/>
        <w:contextualSpacing/>
        <w:jc w:val="both"/>
        <w:rPr>
          <w:rFonts w:cs="Arial"/>
          <w:bCs/>
          <w:szCs w:val="22"/>
          <w:lang w:val="pl-PL" w:eastAsia="ar-SA"/>
        </w:rPr>
      </w:pPr>
      <w:r w:rsidRPr="00D37F96">
        <w:rPr>
          <w:rFonts w:cs="Arial"/>
          <w:bCs/>
          <w:szCs w:val="22"/>
          <w:lang w:val="pl-PL" w:eastAsia="ar-SA"/>
        </w:rPr>
        <w:t xml:space="preserve">termin ważności gwarancji powinien obejmować </w:t>
      </w:r>
      <w:r w:rsidR="009E685C" w:rsidRPr="00D37F96">
        <w:rPr>
          <w:rFonts w:cs="Arial"/>
          <w:bCs/>
          <w:szCs w:val="22"/>
          <w:lang w:val="pl-PL" w:eastAsia="ar-SA"/>
        </w:rPr>
        <w:t xml:space="preserve"> </w:t>
      </w:r>
      <w:r w:rsidRPr="00D37F96">
        <w:rPr>
          <w:rFonts w:cs="Arial"/>
          <w:bCs/>
          <w:szCs w:val="22"/>
          <w:lang w:val="pl-PL" w:eastAsia="ar-SA"/>
        </w:rPr>
        <w:t>termin na wykonanie całego zamówienia</w:t>
      </w:r>
      <w:r w:rsidR="000E575C" w:rsidRPr="00D37F96">
        <w:rPr>
          <w:rFonts w:cs="Arial"/>
          <w:bCs/>
          <w:szCs w:val="22"/>
          <w:lang w:val="pl-PL" w:eastAsia="ar-SA"/>
        </w:rPr>
        <w:t>;</w:t>
      </w:r>
    </w:p>
    <w:p w14:paraId="6AB1015E" w14:textId="4E77AAD5" w:rsidR="000E575C" w:rsidRPr="00D37F96" w:rsidRDefault="000E575C" w:rsidP="00BA1C4B">
      <w:pPr>
        <w:widowControl w:val="0"/>
        <w:numPr>
          <w:ilvl w:val="0"/>
          <w:numId w:val="26"/>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 xml:space="preserve">Wykonawca </w:t>
      </w:r>
      <w:r w:rsidR="008975FF" w:rsidRPr="00D37F96">
        <w:rPr>
          <w:rFonts w:ascii="Arial" w:hAnsi="Arial" w:cs="Arial"/>
          <w:sz w:val="22"/>
          <w:szCs w:val="22"/>
        </w:rPr>
        <w:t xml:space="preserve">zobowiązuje się do przedłużenia zabezpieczenia lub wniesienia nowego zabezpieczenia na kolejny okres w przypadku gdy termin zabezpieczenia wniesionego winnej formie niż pieniądzu będzie upływał przed dniem wykonania zamówienia i uznania go przez </w:t>
      </w:r>
      <w:r w:rsidR="00411761" w:rsidRPr="00D37F96">
        <w:rPr>
          <w:rFonts w:ascii="Arial" w:hAnsi="Arial" w:cs="Arial"/>
          <w:sz w:val="22"/>
          <w:szCs w:val="22"/>
        </w:rPr>
        <w:t xml:space="preserve">Zamawiającego </w:t>
      </w:r>
      <w:r w:rsidR="008975FF" w:rsidRPr="00D37F96">
        <w:rPr>
          <w:rFonts w:ascii="Arial" w:hAnsi="Arial" w:cs="Arial"/>
          <w:sz w:val="22"/>
          <w:szCs w:val="22"/>
        </w:rPr>
        <w:t>za należycie wykonane.</w:t>
      </w:r>
    </w:p>
    <w:p w14:paraId="00338549" w14:textId="32040274" w:rsidR="00EB04EB" w:rsidRPr="00D37F96" w:rsidRDefault="008975FF" w:rsidP="00BA1C4B">
      <w:pPr>
        <w:widowControl w:val="0"/>
        <w:numPr>
          <w:ilvl w:val="0"/>
          <w:numId w:val="26"/>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 xml:space="preserve">W przypadku nieprzedłużenia lub niewniesienia nowego zabezpieczenia najpóźniej na </w:t>
      </w:r>
      <w:r w:rsidR="000E575C" w:rsidRPr="00D37F96">
        <w:rPr>
          <w:rFonts w:ascii="Arial" w:hAnsi="Arial" w:cs="Arial"/>
          <w:sz w:val="22"/>
          <w:szCs w:val="22"/>
        </w:rPr>
        <w:t>30 </w:t>
      </w:r>
      <w:r w:rsidRPr="00D37F96">
        <w:rPr>
          <w:rFonts w:ascii="Arial" w:hAnsi="Arial" w:cs="Arial"/>
          <w:sz w:val="22"/>
          <w:szCs w:val="22"/>
        </w:rPr>
        <w:t xml:space="preserve">dni przed upływem terminu ważności dotychczasowego zabezpieczenia wniesionego </w:t>
      </w:r>
      <w:r w:rsidR="00A66269" w:rsidRPr="00D37F96">
        <w:rPr>
          <w:rFonts w:ascii="Arial" w:hAnsi="Arial" w:cs="Arial"/>
          <w:sz w:val="22"/>
          <w:szCs w:val="22"/>
        </w:rPr>
        <w:t>w </w:t>
      </w:r>
      <w:r w:rsidRPr="00D37F96">
        <w:rPr>
          <w:rFonts w:ascii="Arial" w:hAnsi="Arial" w:cs="Arial"/>
          <w:sz w:val="22"/>
          <w:szCs w:val="22"/>
        </w:rPr>
        <w:t xml:space="preserve">innej formie niż w pieniądzu, </w:t>
      </w:r>
      <w:r w:rsidR="00411761" w:rsidRPr="00D37F96">
        <w:rPr>
          <w:rFonts w:ascii="Arial" w:hAnsi="Arial" w:cs="Arial"/>
          <w:sz w:val="22"/>
          <w:szCs w:val="22"/>
        </w:rPr>
        <w:t xml:space="preserve">Zamawiający </w:t>
      </w:r>
      <w:r w:rsidRPr="00D37F96">
        <w:rPr>
          <w:rFonts w:ascii="Arial" w:hAnsi="Arial" w:cs="Arial"/>
          <w:sz w:val="22"/>
          <w:szCs w:val="22"/>
        </w:rPr>
        <w:t xml:space="preserve">zmieni formę na zabezpieczenie w pieniądzu, poprzez wypłatę kwoty z dotychczasowego zabezpieczenia. Dotyczy to także sytuacji, gdy termin </w:t>
      </w:r>
      <w:r w:rsidRPr="00D37F96">
        <w:rPr>
          <w:rFonts w:ascii="Arial" w:hAnsi="Arial" w:cs="Arial"/>
          <w:sz w:val="22"/>
          <w:szCs w:val="22"/>
        </w:rPr>
        <w:lastRenderedPageBreak/>
        <w:t xml:space="preserve">zabezpieczenia wniesionego w innej formie niż pieniądzu będzie upływał przed dniem wykonania zamówienia i uznania go przez </w:t>
      </w:r>
      <w:r w:rsidR="00411761" w:rsidRPr="00D37F96">
        <w:rPr>
          <w:rFonts w:ascii="Arial" w:hAnsi="Arial" w:cs="Arial"/>
          <w:sz w:val="22"/>
          <w:szCs w:val="22"/>
        </w:rPr>
        <w:t xml:space="preserve">Zamawiającego </w:t>
      </w:r>
      <w:r w:rsidRPr="00D37F96">
        <w:rPr>
          <w:rFonts w:ascii="Arial" w:hAnsi="Arial" w:cs="Arial"/>
          <w:sz w:val="22"/>
          <w:szCs w:val="22"/>
        </w:rPr>
        <w:t>za należycie wykonane.</w:t>
      </w:r>
    </w:p>
    <w:p w14:paraId="20395333" w14:textId="123168F2" w:rsidR="008975FF" w:rsidRPr="00D37F96" w:rsidRDefault="008975FF" w:rsidP="00BA1C4B">
      <w:pPr>
        <w:widowControl w:val="0"/>
        <w:numPr>
          <w:ilvl w:val="0"/>
          <w:numId w:val="26"/>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 xml:space="preserve">Wypłata, o której mowa w ust. </w:t>
      </w:r>
      <w:r w:rsidR="00EF11E4" w:rsidRPr="00D37F96">
        <w:rPr>
          <w:rFonts w:ascii="Arial" w:hAnsi="Arial" w:cs="Arial"/>
          <w:sz w:val="22"/>
          <w:szCs w:val="22"/>
        </w:rPr>
        <w:t>1</w:t>
      </w:r>
      <w:r w:rsidR="00953269" w:rsidRPr="00D37F96">
        <w:rPr>
          <w:rFonts w:ascii="Arial" w:hAnsi="Arial" w:cs="Arial"/>
          <w:sz w:val="22"/>
          <w:szCs w:val="22"/>
        </w:rPr>
        <w:t>6</w:t>
      </w:r>
      <w:r w:rsidRPr="00D37F96">
        <w:rPr>
          <w:rFonts w:ascii="Arial" w:hAnsi="Arial" w:cs="Arial"/>
          <w:sz w:val="22"/>
          <w:szCs w:val="22"/>
        </w:rPr>
        <w:t xml:space="preserve"> niniejszego paragrafu następuje nie później niż </w:t>
      </w:r>
      <w:r w:rsidR="00953269" w:rsidRPr="00D37F96">
        <w:rPr>
          <w:rFonts w:ascii="Arial" w:hAnsi="Arial" w:cs="Arial"/>
          <w:sz w:val="22"/>
          <w:szCs w:val="22"/>
        </w:rPr>
        <w:t>w </w:t>
      </w:r>
      <w:r w:rsidRPr="00D37F96">
        <w:rPr>
          <w:rFonts w:ascii="Arial" w:hAnsi="Arial" w:cs="Arial"/>
          <w:sz w:val="22"/>
          <w:szCs w:val="22"/>
        </w:rPr>
        <w:t>ostatnim dniu ważności dotychczasowego zabezpieczenia.</w:t>
      </w:r>
    </w:p>
    <w:bookmarkEnd w:id="64"/>
    <w:p w14:paraId="3A1C906C" w14:textId="77777777" w:rsidR="008975FF" w:rsidRPr="00D37F96" w:rsidRDefault="008975FF" w:rsidP="00EF11E4">
      <w:pPr>
        <w:jc w:val="both"/>
        <w:rPr>
          <w:rFonts w:ascii="Arial" w:hAnsi="Arial" w:cs="Arial"/>
          <w:sz w:val="22"/>
          <w:szCs w:val="22"/>
        </w:rPr>
      </w:pPr>
    </w:p>
    <w:p w14:paraId="456B3635" w14:textId="4AA2C897" w:rsidR="00D37F96" w:rsidRDefault="00D37F96" w:rsidP="00D2591B">
      <w:pPr>
        <w:widowControl w:val="0"/>
        <w:suppressAutoHyphens/>
        <w:jc w:val="center"/>
        <w:rPr>
          <w:rFonts w:ascii="Arial" w:hAnsi="Arial" w:cs="Arial"/>
          <w:b/>
          <w:sz w:val="22"/>
          <w:szCs w:val="22"/>
          <w:lang w:eastAsia="ar-SA"/>
        </w:rPr>
      </w:pPr>
    </w:p>
    <w:p w14:paraId="61F612F5" w14:textId="3842337F" w:rsidR="00B830CC" w:rsidRDefault="00B830CC" w:rsidP="00D2591B">
      <w:pPr>
        <w:widowControl w:val="0"/>
        <w:suppressAutoHyphens/>
        <w:jc w:val="center"/>
        <w:rPr>
          <w:rFonts w:ascii="Arial" w:hAnsi="Arial" w:cs="Arial"/>
          <w:b/>
          <w:sz w:val="22"/>
          <w:szCs w:val="22"/>
          <w:lang w:eastAsia="ar-SA"/>
        </w:rPr>
      </w:pPr>
    </w:p>
    <w:p w14:paraId="5EBE5797" w14:textId="77777777" w:rsidR="00B830CC" w:rsidRPr="00D37F96" w:rsidRDefault="00B830CC" w:rsidP="00D2591B">
      <w:pPr>
        <w:widowControl w:val="0"/>
        <w:suppressAutoHyphens/>
        <w:jc w:val="center"/>
        <w:rPr>
          <w:rFonts w:ascii="Arial" w:hAnsi="Arial" w:cs="Arial"/>
          <w:b/>
          <w:sz w:val="22"/>
          <w:szCs w:val="22"/>
          <w:lang w:eastAsia="ar-SA"/>
        </w:rPr>
      </w:pPr>
    </w:p>
    <w:p w14:paraId="500318DE" w14:textId="2ED1E5D7" w:rsidR="002B394F" w:rsidRPr="00D37F96" w:rsidRDefault="002B394F" w:rsidP="00D2591B">
      <w:pPr>
        <w:widowControl w:val="0"/>
        <w:suppressAutoHyphens/>
        <w:jc w:val="center"/>
        <w:rPr>
          <w:rFonts w:ascii="Arial" w:hAnsi="Arial" w:cs="Arial"/>
          <w:b/>
          <w:sz w:val="22"/>
          <w:szCs w:val="22"/>
          <w:lang w:eastAsia="ar-SA"/>
        </w:rPr>
      </w:pPr>
      <w:r w:rsidRPr="00D37F96">
        <w:rPr>
          <w:rFonts w:ascii="Arial" w:hAnsi="Arial" w:cs="Arial"/>
          <w:b/>
          <w:sz w:val="22"/>
          <w:szCs w:val="22"/>
          <w:lang w:eastAsia="ar-SA"/>
        </w:rPr>
        <w:t xml:space="preserve">§ 9 </w:t>
      </w:r>
    </w:p>
    <w:p w14:paraId="21DDE028" w14:textId="08EB5773" w:rsidR="002B394F" w:rsidRPr="00D37F96" w:rsidRDefault="002B394F" w:rsidP="00D2591B">
      <w:pPr>
        <w:widowControl w:val="0"/>
        <w:suppressAutoHyphens/>
        <w:jc w:val="center"/>
        <w:rPr>
          <w:rFonts w:ascii="Arial" w:hAnsi="Arial" w:cs="Arial"/>
          <w:b/>
          <w:sz w:val="22"/>
          <w:szCs w:val="22"/>
          <w:lang w:eastAsia="ar-SA"/>
        </w:rPr>
      </w:pPr>
      <w:r w:rsidRPr="00D37F96">
        <w:rPr>
          <w:rFonts w:ascii="Arial" w:hAnsi="Arial" w:cs="Arial"/>
          <w:b/>
          <w:sz w:val="22"/>
          <w:szCs w:val="22"/>
          <w:lang w:eastAsia="ar-SA"/>
        </w:rPr>
        <w:t>Gwarancja</w:t>
      </w:r>
      <w:r w:rsidR="00393E27" w:rsidRPr="00D37F96">
        <w:rPr>
          <w:rFonts w:ascii="Arial" w:hAnsi="Arial" w:cs="Arial"/>
          <w:b/>
          <w:sz w:val="22"/>
          <w:szCs w:val="22"/>
          <w:lang w:eastAsia="ar-SA"/>
        </w:rPr>
        <w:t xml:space="preserve"> jakości i rękojmia za wady </w:t>
      </w:r>
    </w:p>
    <w:p w14:paraId="3E1A99EA" w14:textId="17F3E7D9" w:rsidR="002B394F" w:rsidRPr="00D37F96" w:rsidRDefault="002B394F" w:rsidP="00BA1C4B">
      <w:pPr>
        <w:widowControl w:val="0"/>
        <w:numPr>
          <w:ilvl w:val="0"/>
          <w:numId w:val="28"/>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 xml:space="preserve">Wykonawca gwarantuje, iż dostarczone pojazdy </w:t>
      </w:r>
      <w:r w:rsidR="00CF3598" w:rsidRPr="00D37F96">
        <w:rPr>
          <w:rFonts w:ascii="Arial" w:hAnsi="Arial" w:cs="Arial"/>
          <w:sz w:val="22"/>
          <w:szCs w:val="22"/>
        </w:rPr>
        <w:t xml:space="preserve">oraz </w:t>
      </w:r>
      <w:r w:rsidR="0057152C" w:rsidRPr="00D37F96">
        <w:rPr>
          <w:rFonts w:ascii="Arial" w:hAnsi="Arial" w:cs="Arial"/>
          <w:sz w:val="22"/>
          <w:szCs w:val="22"/>
        </w:rPr>
        <w:t>S</w:t>
      </w:r>
      <w:r w:rsidR="00CF3598" w:rsidRPr="00D37F96">
        <w:rPr>
          <w:rFonts w:ascii="Arial" w:hAnsi="Arial" w:cs="Arial"/>
          <w:sz w:val="22"/>
          <w:szCs w:val="22"/>
        </w:rPr>
        <w:t xml:space="preserve">przęt </w:t>
      </w:r>
      <w:r w:rsidR="00B81535" w:rsidRPr="00D37F96">
        <w:rPr>
          <w:rFonts w:ascii="Arial" w:hAnsi="Arial" w:cs="Arial"/>
          <w:sz w:val="22"/>
          <w:szCs w:val="22"/>
        </w:rPr>
        <w:t xml:space="preserve">wraz z </w:t>
      </w:r>
      <w:r w:rsidR="00B56A5E" w:rsidRPr="00D37F96">
        <w:rPr>
          <w:rFonts w:ascii="Arial" w:hAnsi="Arial" w:cs="Arial"/>
          <w:sz w:val="22"/>
          <w:szCs w:val="22"/>
        </w:rPr>
        <w:t>O</w:t>
      </w:r>
      <w:r w:rsidR="00B81535" w:rsidRPr="00D37F96">
        <w:rPr>
          <w:rFonts w:ascii="Arial" w:hAnsi="Arial" w:cs="Arial"/>
          <w:sz w:val="22"/>
          <w:szCs w:val="22"/>
        </w:rPr>
        <w:t xml:space="preserve">programowaniem </w:t>
      </w:r>
      <w:r w:rsidR="00766687" w:rsidRPr="00D37F96">
        <w:rPr>
          <w:rFonts w:ascii="Arial" w:hAnsi="Arial" w:cs="Arial"/>
          <w:sz w:val="22"/>
          <w:szCs w:val="22"/>
        </w:rPr>
        <w:t>i </w:t>
      </w:r>
      <w:r w:rsidR="00B81535" w:rsidRPr="00D37F96">
        <w:rPr>
          <w:rFonts w:ascii="Arial" w:hAnsi="Arial" w:cs="Arial"/>
          <w:sz w:val="22"/>
          <w:szCs w:val="22"/>
        </w:rPr>
        <w:t xml:space="preserve">Dokumentacją </w:t>
      </w:r>
      <w:r w:rsidRPr="00D37F96">
        <w:rPr>
          <w:rFonts w:ascii="Arial" w:hAnsi="Arial" w:cs="Arial"/>
          <w:sz w:val="22"/>
          <w:szCs w:val="22"/>
        </w:rPr>
        <w:t>będą wolne od wad</w:t>
      </w:r>
      <w:r w:rsidR="00B81535" w:rsidRPr="00D37F96">
        <w:rPr>
          <w:rFonts w:ascii="Arial" w:hAnsi="Arial" w:cs="Arial"/>
          <w:sz w:val="22"/>
          <w:szCs w:val="22"/>
        </w:rPr>
        <w:t xml:space="preserve"> fizycznych i prawnych</w:t>
      </w:r>
      <w:r w:rsidR="00CE0D68" w:rsidRPr="00D37F96">
        <w:rPr>
          <w:rFonts w:ascii="Arial" w:hAnsi="Arial" w:cs="Arial"/>
          <w:sz w:val="22"/>
          <w:szCs w:val="22"/>
        </w:rPr>
        <w:t>, w szczególności wad</w:t>
      </w:r>
      <w:r w:rsidRPr="00D37F96">
        <w:rPr>
          <w:rFonts w:ascii="Arial" w:hAnsi="Arial" w:cs="Arial"/>
          <w:sz w:val="22"/>
          <w:szCs w:val="22"/>
        </w:rPr>
        <w:t xml:space="preserve"> konstrukcyjnych, wykonawczych, materiałowych i montażowych, a parametry techniczne będą zgodne z</w:t>
      </w:r>
      <w:r w:rsidR="001811A3" w:rsidRPr="00D37F96">
        <w:rPr>
          <w:rFonts w:ascii="Arial" w:hAnsi="Arial" w:cs="Arial"/>
          <w:sz w:val="22"/>
          <w:szCs w:val="22"/>
        </w:rPr>
        <w:t xml:space="preserve"> </w:t>
      </w:r>
      <w:r w:rsidR="00A1311C" w:rsidRPr="00D37F96">
        <w:rPr>
          <w:rFonts w:ascii="Arial" w:hAnsi="Arial" w:cs="Arial"/>
          <w:sz w:val="22"/>
          <w:szCs w:val="22"/>
        </w:rPr>
        <w:t xml:space="preserve">OPZ, </w:t>
      </w:r>
      <w:r w:rsidR="00E55B61" w:rsidRPr="00D37F96">
        <w:rPr>
          <w:rFonts w:ascii="Arial" w:hAnsi="Arial" w:cs="Arial"/>
          <w:sz w:val="22"/>
          <w:szCs w:val="22"/>
        </w:rPr>
        <w:t>Ofertą</w:t>
      </w:r>
      <w:r w:rsidR="00393E27" w:rsidRPr="00D37F96">
        <w:rPr>
          <w:rFonts w:ascii="Arial" w:hAnsi="Arial" w:cs="Arial"/>
          <w:sz w:val="22"/>
          <w:szCs w:val="22"/>
        </w:rPr>
        <w:t xml:space="preserve"> oraz obowiązującymi przepisami</w:t>
      </w:r>
      <w:r w:rsidRPr="00D37F96">
        <w:rPr>
          <w:rFonts w:ascii="Arial" w:hAnsi="Arial" w:cs="Arial"/>
          <w:sz w:val="22"/>
          <w:szCs w:val="22"/>
        </w:rPr>
        <w:t>.</w:t>
      </w:r>
    </w:p>
    <w:p w14:paraId="1D8F7E33" w14:textId="59F2B683" w:rsidR="002B394F" w:rsidRPr="00D37F96" w:rsidRDefault="002B394F" w:rsidP="00BA1C4B">
      <w:pPr>
        <w:widowControl w:val="0"/>
        <w:numPr>
          <w:ilvl w:val="0"/>
          <w:numId w:val="28"/>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 xml:space="preserve">Wykonawca ponosi odpowiedzialność za </w:t>
      </w:r>
      <w:r w:rsidR="00F86932" w:rsidRPr="00D37F96">
        <w:rPr>
          <w:rFonts w:ascii="Arial" w:hAnsi="Arial" w:cs="Arial"/>
          <w:sz w:val="22"/>
          <w:szCs w:val="22"/>
        </w:rPr>
        <w:t xml:space="preserve">wady i </w:t>
      </w:r>
      <w:r w:rsidRPr="00D37F96">
        <w:rPr>
          <w:rFonts w:ascii="Arial" w:hAnsi="Arial" w:cs="Arial"/>
          <w:sz w:val="22"/>
          <w:szCs w:val="22"/>
        </w:rPr>
        <w:t xml:space="preserve">skutki </w:t>
      </w:r>
      <w:r w:rsidR="00B91E13" w:rsidRPr="00D37F96">
        <w:rPr>
          <w:rFonts w:ascii="Arial" w:hAnsi="Arial" w:cs="Arial"/>
          <w:sz w:val="22"/>
          <w:szCs w:val="22"/>
        </w:rPr>
        <w:t xml:space="preserve">wad </w:t>
      </w:r>
      <w:r w:rsidRPr="00D37F96">
        <w:rPr>
          <w:rFonts w:ascii="Arial" w:hAnsi="Arial" w:cs="Arial"/>
          <w:sz w:val="22"/>
          <w:szCs w:val="22"/>
        </w:rPr>
        <w:t>pojazdów</w:t>
      </w:r>
      <w:r w:rsidR="00CF3598" w:rsidRPr="00D37F96">
        <w:rPr>
          <w:rFonts w:ascii="Arial" w:hAnsi="Arial" w:cs="Arial"/>
          <w:sz w:val="22"/>
          <w:szCs w:val="22"/>
        </w:rPr>
        <w:t xml:space="preserve"> oraz </w:t>
      </w:r>
      <w:r w:rsidR="00C84791" w:rsidRPr="00D37F96">
        <w:rPr>
          <w:rFonts w:ascii="Arial" w:hAnsi="Arial" w:cs="Arial"/>
          <w:sz w:val="22"/>
          <w:szCs w:val="22"/>
        </w:rPr>
        <w:t>S</w:t>
      </w:r>
      <w:r w:rsidR="00CF3598" w:rsidRPr="00D37F96">
        <w:rPr>
          <w:rFonts w:ascii="Arial" w:hAnsi="Arial" w:cs="Arial"/>
          <w:sz w:val="22"/>
          <w:szCs w:val="22"/>
        </w:rPr>
        <w:t>przętu</w:t>
      </w:r>
      <w:r w:rsidR="00F86932" w:rsidRPr="00D37F96">
        <w:rPr>
          <w:rFonts w:ascii="Arial" w:hAnsi="Arial" w:cs="Arial"/>
          <w:sz w:val="22"/>
          <w:szCs w:val="22"/>
        </w:rPr>
        <w:t>, w tym pakietu pozderzeniowego, Dokumentacji i Oprogramowania</w:t>
      </w:r>
      <w:r w:rsidRPr="00D37F96">
        <w:rPr>
          <w:rFonts w:ascii="Arial" w:hAnsi="Arial" w:cs="Arial"/>
          <w:sz w:val="22"/>
          <w:szCs w:val="22"/>
        </w:rPr>
        <w:t xml:space="preserve">, </w:t>
      </w:r>
      <w:r w:rsidR="00E44B7D" w:rsidRPr="00D37F96">
        <w:rPr>
          <w:rFonts w:ascii="Arial" w:hAnsi="Arial" w:cs="Arial"/>
          <w:sz w:val="22"/>
          <w:szCs w:val="22"/>
        </w:rPr>
        <w:t xml:space="preserve">ujawnionych </w:t>
      </w:r>
      <w:r w:rsidR="00B17535" w:rsidRPr="00D37F96">
        <w:rPr>
          <w:rFonts w:ascii="Arial" w:hAnsi="Arial" w:cs="Arial"/>
          <w:sz w:val="22"/>
          <w:szCs w:val="22"/>
        </w:rPr>
        <w:t>w</w:t>
      </w:r>
      <w:r w:rsidR="00E76B9C" w:rsidRPr="00D37F96">
        <w:rPr>
          <w:rFonts w:ascii="Arial" w:hAnsi="Arial" w:cs="Arial"/>
          <w:sz w:val="22"/>
          <w:szCs w:val="22"/>
        </w:rPr>
        <w:t xml:space="preserve"> </w:t>
      </w:r>
      <w:r w:rsidR="00B17535" w:rsidRPr="00D37F96">
        <w:rPr>
          <w:rFonts w:ascii="Arial" w:hAnsi="Arial" w:cs="Arial"/>
          <w:sz w:val="22"/>
          <w:szCs w:val="22"/>
        </w:rPr>
        <w:t xml:space="preserve">okresie gwarancji jakości i rękojmi za wady </w:t>
      </w:r>
      <w:r w:rsidR="00E44B7D" w:rsidRPr="00D37F96">
        <w:rPr>
          <w:rFonts w:ascii="Arial" w:hAnsi="Arial" w:cs="Arial"/>
          <w:sz w:val="22"/>
          <w:szCs w:val="22"/>
        </w:rPr>
        <w:t xml:space="preserve">lub </w:t>
      </w:r>
      <w:r w:rsidR="00B91E13" w:rsidRPr="00D37F96">
        <w:rPr>
          <w:rFonts w:ascii="Arial" w:hAnsi="Arial" w:cs="Arial"/>
          <w:sz w:val="22"/>
          <w:szCs w:val="22"/>
        </w:rPr>
        <w:t>powstałych</w:t>
      </w:r>
      <w:r w:rsidR="00B17535" w:rsidRPr="00D37F96">
        <w:rPr>
          <w:rFonts w:ascii="Arial" w:hAnsi="Arial" w:cs="Arial"/>
          <w:sz w:val="22"/>
          <w:szCs w:val="22"/>
        </w:rPr>
        <w:t xml:space="preserve"> w tym okresie z przyczyn </w:t>
      </w:r>
      <w:r w:rsidR="00F86932" w:rsidRPr="00D37F96">
        <w:rPr>
          <w:rFonts w:ascii="Arial" w:hAnsi="Arial" w:cs="Arial"/>
          <w:sz w:val="22"/>
          <w:szCs w:val="22"/>
        </w:rPr>
        <w:t>tkwiących w rzeczach, Dokumentacji i Oprogramowaniu wchodzących w skład przedmiotu umowy.</w:t>
      </w:r>
    </w:p>
    <w:p w14:paraId="05A6ECF1" w14:textId="6934D1C7" w:rsidR="00DC5876" w:rsidRPr="00D37F96" w:rsidRDefault="00FE6938" w:rsidP="00BA1C4B">
      <w:pPr>
        <w:widowControl w:val="0"/>
        <w:numPr>
          <w:ilvl w:val="0"/>
          <w:numId w:val="28"/>
        </w:numPr>
        <w:shd w:val="clear" w:color="auto" w:fill="FFFFFF"/>
        <w:tabs>
          <w:tab w:val="left" w:pos="540"/>
        </w:tabs>
        <w:suppressAutoHyphens/>
        <w:ind w:right="74"/>
        <w:jc w:val="both"/>
        <w:rPr>
          <w:rFonts w:ascii="Arial" w:hAnsi="Arial" w:cs="Arial"/>
          <w:sz w:val="22"/>
          <w:szCs w:val="22"/>
        </w:rPr>
      </w:pPr>
      <w:bookmarkStart w:id="66" w:name="_Hlk116294234"/>
      <w:r w:rsidRPr="00D37F96">
        <w:rPr>
          <w:rFonts w:ascii="Arial" w:hAnsi="Arial" w:cs="Arial"/>
          <w:sz w:val="22"/>
          <w:szCs w:val="22"/>
        </w:rPr>
        <w:t xml:space="preserve">Wykonawca udziela gwarancji jakości i rękojmi za wady na bezawaryjną pracę każdego </w:t>
      </w:r>
      <w:r w:rsidR="00766687" w:rsidRPr="00D37F96">
        <w:rPr>
          <w:rFonts w:ascii="Arial" w:hAnsi="Arial" w:cs="Arial"/>
          <w:sz w:val="22"/>
          <w:szCs w:val="22"/>
        </w:rPr>
        <w:t>z </w:t>
      </w:r>
      <w:r w:rsidRPr="00D37F96">
        <w:rPr>
          <w:rFonts w:ascii="Arial" w:hAnsi="Arial" w:cs="Arial"/>
          <w:sz w:val="22"/>
          <w:szCs w:val="22"/>
        </w:rPr>
        <w:t>pojazdów</w:t>
      </w:r>
      <w:r w:rsidR="00F61F2F" w:rsidRPr="00D37F96">
        <w:rPr>
          <w:rFonts w:ascii="Arial" w:hAnsi="Arial" w:cs="Arial"/>
          <w:sz w:val="22"/>
          <w:szCs w:val="22"/>
        </w:rPr>
        <w:t xml:space="preserve">, </w:t>
      </w:r>
      <w:r w:rsidRPr="00D37F96">
        <w:rPr>
          <w:rFonts w:ascii="Arial" w:hAnsi="Arial" w:cs="Arial"/>
          <w:sz w:val="22"/>
          <w:szCs w:val="22"/>
        </w:rPr>
        <w:t xml:space="preserve">przez okres </w:t>
      </w:r>
      <w:r w:rsidR="00DC5876" w:rsidRPr="00D37F96">
        <w:rPr>
          <w:rFonts w:ascii="Arial" w:hAnsi="Arial" w:cs="Arial"/>
          <w:sz w:val="22"/>
          <w:szCs w:val="22"/>
        </w:rPr>
        <w:t xml:space="preserve">2 </w:t>
      </w:r>
      <w:r w:rsidR="00B17889" w:rsidRPr="00D37F96">
        <w:rPr>
          <w:rFonts w:ascii="Arial" w:hAnsi="Arial" w:cs="Arial"/>
          <w:sz w:val="22"/>
          <w:szCs w:val="22"/>
        </w:rPr>
        <w:t>(dw</w:t>
      </w:r>
      <w:r w:rsidR="00DC5876" w:rsidRPr="00D37F96">
        <w:rPr>
          <w:rFonts w:ascii="Arial" w:hAnsi="Arial" w:cs="Arial"/>
          <w:sz w:val="22"/>
          <w:szCs w:val="22"/>
        </w:rPr>
        <w:t xml:space="preserve">óch </w:t>
      </w:r>
      <w:r w:rsidR="00B17889" w:rsidRPr="00D37F96">
        <w:rPr>
          <w:rFonts w:ascii="Arial" w:hAnsi="Arial" w:cs="Arial"/>
          <w:sz w:val="22"/>
          <w:szCs w:val="22"/>
        </w:rPr>
        <w:t xml:space="preserve">) </w:t>
      </w:r>
      <w:r w:rsidR="00DC5876" w:rsidRPr="00D37F96">
        <w:rPr>
          <w:rFonts w:ascii="Arial" w:hAnsi="Arial" w:cs="Arial"/>
          <w:sz w:val="22"/>
          <w:szCs w:val="22"/>
        </w:rPr>
        <w:t xml:space="preserve">lat </w:t>
      </w:r>
      <w:r w:rsidRPr="00D37F96">
        <w:rPr>
          <w:rFonts w:ascii="Arial" w:hAnsi="Arial" w:cs="Arial"/>
          <w:sz w:val="22"/>
          <w:szCs w:val="22"/>
        </w:rPr>
        <w:t>od daty podpisania Protokołu Przekazania do Eksploatacji</w:t>
      </w:r>
      <w:r w:rsidR="008041F3" w:rsidRPr="00D37F96">
        <w:rPr>
          <w:rFonts w:ascii="Arial" w:hAnsi="Arial" w:cs="Arial"/>
          <w:sz w:val="22"/>
          <w:szCs w:val="22"/>
        </w:rPr>
        <w:t xml:space="preserve">, z tym, że </w:t>
      </w:r>
      <w:r w:rsidR="00210168" w:rsidRPr="00D37F96">
        <w:rPr>
          <w:rFonts w:ascii="Arial" w:hAnsi="Arial" w:cs="Arial"/>
          <w:sz w:val="22"/>
          <w:szCs w:val="22"/>
        </w:rPr>
        <w:t xml:space="preserve">rękojmia za wady i </w:t>
      </w:r>
      <w:r w:rsidR="008041F3" w:rsidRPr="00D37F96">
        <w:rPr>
          <w:rFonts w:ascii="Arial" w:hAnsi="Arial" w:cs="Arial"/>
          <w:sz w:val="22"/>
          <w:szCs w:val="22"/>
        </w:rPr>
        <w:t xml:space="preserve">gwarancja </w:t>
      </w:r>
      <w:r w:rsidR="00210168" w:rsidRPr="00D37F96">
        <w:rPr>
          <w:rFonts w:ascii="Arial" w:hAnsi="Arial" w:cs="Arial"/>
          <w:sz w:val="22"/>
          <w:szCs w:val="22"/>
        </w:rPr>
        <w:t xml:space="preserve">jakości </w:t>
      </w:r>
      <w:r w:rsidR="008041F3" w:rsidRPr="00D37F96">
        <w:rPr>
          <w:rFonts w:ascii="Arial" w:hAnsi="Arial" w:cs="Arial"/>
          <w:sz w:val="22"/>
          <w:szCs w:val="22"/>
        </w:rPr>
        <w:t xml:space="preserve">na Oprogramowanie wynosi </w:t>
      </w:r>
      <w:r w:rsidR="00FD0242" w:rsidRPr="00D37F96">
        <w:rPr>
          <w:rFonts w:ascii="Arial" w:hAnsi="Arial" w:cs="Arial"/>
          <w:sz w:val="22"/>
          <w:szCs w:val="22"/>
        </w:rPr>
        <w:t xml:space="preserve">10 (dziesięć) </w:t>
      </w:r>
      <w:r w:rsidR="00DC5876" w:rsidRPr="00D37F96">
        <w:rPr>
          <w:rFonts w:ascii="Arial" w:hAnsi="Arial" w:cs="Arial"/>
          <w:sz w:val="22"/>
          <w:szCs w:val="22"/>
        </w:rPr>
        <w:t xml:space="preserve">lat </w:t>
      </w:r>
      <w:bookmarkStart w:id="67" w:name="_Hlk67294624"/>
      <w:r w:rsidR="008041F3" w:rsidRPr="00D37F96">
        <w:rPr>
          <w:rFonts w:ascii="Arial" w:hAnsi="Arial" w:cs="Arial"/>
          <w:sz w:val="22"/>
          <w:szCs w:val="22"/>
        </w:rPr>
        <w:t xml:space="preserve">od daty </w:t>
      </w:r>
      <w:bookmarkStart w:id="68" w:name="_Hlk67005314"/>
      <w:r w:rsidR="008041F3" w:rsidRPr="00D37F96">
        <w:rPr>
          <w:rFonts w:ascii="Arial" w:hAnsi="Arial" w:cs="Arial"/>
          <w:sz w:val="22"/>
          <w:szCs w:val="22"/>
        </w:rPr>
        <w:t>podpisania Protokołu Przekazania do Eksploatacji</w:t>
      </w:r>
      <w:bookmarkEnd w:id="67"/>
      <w:bookmarkEnd w:id="68"/>
      <w:r w:rsidR="0009210B" w:rsidRPr="00D37F96">
        <w:rPr>
          <w:rFonts w:ascii="Arial" w:hAnsi="Arial" w:cs="Arial"/>
          <w:sz w:val="22"/>
          <w:szCs w:val="22"/>
        </w:rPr>
        <w:t xml:space="preserve">, </w:t>
      </w:r>
      <w:r w:rsidR="00FD0242" w:rsidRPr="00D37F96">
        <w:rPr>
          <w:rFonts w:ascii="Arial" w:hAnsi="Arial" w:cs="Arial"/>
          <w:sz w:val="22"/>
          <w:szCs w:val="22"/>
        </w:rPr>
        <w:t>rękojmia za wady i gwarancja jakości na Dokumentację</w:t>
      </w:r>
      <w:r w:rsidR="00366F59" w:rsidRPr="00D37F96">
        <w:rPr>
          <w:rFonts w:ascii="Arial" w:hAnsi="Arial" w:cs="Arial"/>
          <w:sz w:val="22"/>
          <w:szCs w:val="22"/>
        </w:rPr>
        <w:t xml:space="preserve">, o której mowa w </w:t>
      </w:r>
      <w:r w:rsidR="00366F59" w:rsidRPr="00D37F96">
        <w:rPr>
          <w:rFonts w:ascii="Arial" w:hAnsi="Arial" w:cs="Arial"/>
          <w:sz w:val="22"/>
          <w:szCs w:val="22"/>
          <w:lang w:eastAsia="ar-SA"/>
        </w:rPr>
        <w:t>§ 3 ust. 3 niniejszej Umowy,</w:t>
      </w:r>
      <w:r w:rsidR="00FD0242" w:rsidRPr="00D37F96">
        <w:rPr>
          <w:rFonts w:ascii="Arial" w:hAnsi="Arial" w:cs="Arial"/>
          <w:sz w:val="22"/>
          <w:szCs w:val="22"/>
        </w:rPr>
        <w:t xml:space="preserve"> wynosi </w:t>
      </w:r>
      <w:bookmarkStart w:id="69" w:name="_Hlk116307383"/>
      <w:r w:rsidR="00FD0242" w:rsidRPr="0031258E">
        <w:rPr>
          <w:rFonts w:ascii="Arial" w:hAnsi="Arial" w:cs="Arial"/>
          <w:sz w:val="22"/>
          <w:szCs w:val="22"/>
        </w:rPr>
        <w:t>4</w:t>
      </w:r>
      <w:r w:rsidR="00366F59" w:rsidRPr="00D37F96">
        <w:rPr>
          <w:rFonts w:ascii="Arial" w:hAnsi="Arial" w:cs="Arial"/>
          <w:sz w:val="22"/>
          <w:szCs w:val="22"/>
        </w:rPr>
        <w:t> </w:t>
      </w:r>
      <w:r w:rsidR="00FD0242" w:rsidRPr="00D37F96">
        <w:rPr>
          <w:rFonts w:ascii="Arial" w:hAnsi="Arial" w:cs="Arial"/>
          <w:sz w:val="22"/>
          <w:szCs w:val="22"/>
        </w:rPr>
        <w:t>(</w:t>
      </w:r>
      <w:r w:rsidR="00FD0242" w:rsidRPr="0031258E">
        <w:rPr>
          <w:rFonts w:ascii="Arial" w:hAnsi="Arial" w:cs="Arial"/>
          <w:sz w:val="22"/>
          <w:szCs w:val="22"/>
        </w:rPr>
        <w:t>cztery</w:t>
      </w:r>
      <w:r w:rsidR="00FD0242" w:rsidRPr="00D37F96">
        <w:rPr>
          <w:rFonts w:ascii="Arial" w:hAnsi="Arial" w:cs="Arial"/>
          <w:sz w:val="22"/>
          <w:szCs w:val="22"/>
        </w:rPr>
        <w:t xml:space="preserve">) </w:t>
      </w:r>
      <w:bookmarkEnd w:id="69"/>
      <w:r w:rsidR="00FD0242" w:rsidRPr="00D37F96">
        <w:rPr>
          <w:rFonts w:ascii="Arial" w:hAnsi="Arial" w:cs="Arial"/>
          <w:sz w:val="22"/>
          <w:szCs w:val="22"/>
        </w:rPr>
        <w:t>lata od daty podpisania Protokołu Przekazania do Eksploatacji ostatniego z</w:t>
      </w:r>
      <w:r w:rsidR="00366F59" w:rsidRPr="00D37F96">
        <w:rPr>
          <w:rFonts w:ascii="Arial" w:hAnsi="Arial" w:cs="Arial"/>
          <w:sz w:val="22"/>
          <w:szCs w:val="22"/>
        </w:rPr>
        <w:t> </w:t>
      </w:r>
      <w:r w:rsidR="00FD0242" w:rsidRPr="00D37F96">
        <w:rPr>
          <w:rFonts w:ascii="Arial" w:hAnsi="Arial" w:cs="Arial"/>
          <w:sz w:val="22"/>
          <w:szCs w:val="22"/>
        </w:rPr>
        <w:t xml:space="preserve">dostarczanych Pojazdów, </w:t>
      </w:r>
      <w:r w:rsidR="0009210B" w:rsidRPr="00D37F96">
        <w:rPr>
          <w:rFonts w:ascii="Arial" w:hAnsi="Arial" w:cs="Arial"/>
          <w:sz w:val="22"/>
          <w:szCs w:val="22"/>
        </w:rPr>
        <w:t xml:space="preserve">gwarancja na Sprzęt wynosi </w:t>
      </w:r>
      <w:r w:rsidR="00DC5876" w:rsidRPr="00D37F96">
        <w:rPr>
          <w:rFonts w:ascii="Arial" w:hAnsi="Arial" w:cs="Arial"/>
          <w:sz w:val="22"/>
          <w:szCs w:val="22"/>
        </w:rPr>
        <w:t>2</w:t>
      </w:r>
      <w:r w:rsidR="00FD0242" w:rsidRPr="00D37F96">
        <w:rPr>
          <w:rFonts w:ascii="Arial" w:hAnsi="Arial" w:cs="Arial"/>
          <w:sz w:val="22"/>
          <w:szCs w:val="22"/>
        </w:rPr>
        <w:t xml:space="preserve"> (dwa)</w:t>
      </w:r>
      <w:r w:rsidR="00DC5876" w:rsidRPr="00D37F96">
        <w:rPr>
          <w:rFonts w:ascii="Arial" w:hAnsi="Arial" w:cs="Arial"/>
          <w:sz w:val="22"/>
          <w:szCs w:val="22"/>
        </w:rPr>
        <w:t xml:space="preserve"> lata </w:t>
      </w:r>
      <w:r w:rsidR="0057152C" w:rsidRPr="00D37F96">
        <w:rPr>
          <w:rFonts w:ascii="Arial" w:hAnsi="Arial" w:cs="Arial"/>
          <w:sz w:val="22"/>
          <w:szCs w:val="22"/>
        </w:rPr>
        <w:t xml:space="preserve">liczone </w:t>
      </w:r>
      <w:r w:rsidR="00A1311C" w:rsidRPr="00D37F96">
        <w:rPr>
          <w:rFonts w:ascii="Arial" w:hAnsi="Arial" w:cs="Arial"/>
          <w:sz w:val="22"/>
          <w:szCs w:val="22"/>
        </w:rPr>
        <w:t xml:space="preserve"> </w:t>
      </w:r>
      <w:r w:rsidR="0057152C" w:rsidRPr="00D37F96">
        <w:rPr>
          <w:rFonts w:ascii="Arial" w:hAnsi="Arial" w:cs="Arial"/>
          <w:sz w:val="22"/>
          <w:szCs w:val="22"/>
        </w:rPr>
        <w:t xml:space="preserve">od </w:t>
      </w:r>
      <w:r w:rsidR="00AD4F10" w:rsidRPr="00D37F96">
        <w:rPr>
          <w:rFonts w:ascii="Arial" w:hAnsi="Arial" w:cs="Arial"/>
          <w:sz w:val="22"/>
          <w:szCs w:val="22"/>
        </w:rPr>
        <w:t>daty</w:t>
      </w:r>
      <w:r w:rsidR="0057152C" w:rsidRPr="00D37F96">
        <w:rPr>
          <w:rFonts w:ascii="Arial" w:hAnsi="Arial" w:cs="Arial"/>
          <w:sz w:val="22"/>
          <w:szCs w:val="22"/>
        </w:rPr>
        <w:t xml:space="preserve"> odbioru</w:t>
      </w:r>
      <w:r w:rsidR="008041F3" w:rsidRPr="00D37F96">
        <w:rPr>
          <w:rFonts w:ascii="Arial" w:hAnsi="Arial" w:cs="Arial"/>
          <w:sz w:val="22"/>
          <w:szCs w:val="22"/>
        </w:rPr>
        <w:t xml:space="preserve"> końcowego</w:t>
      </w:r>
      <w:r w:rsidR="00A1311C" w:rsidRPr="00D37F96">
        <w:rPr>
          <w:rFonts w:ascii="Arial" w:hAnsi="Arial" w:cs="Arial"/>
          <w:sz w:val="22"/>
          <w:szCs w:val="22"/>
        </w:rPr>
        <w:t xml:space="preserve">  Sprzętu</w:t>
      </w:r>
      <w:r w:rsidR="0057152C" w:rsidRPr="00D37F96">
        <w:rPr>
          <w:rFonts w:ascii="Arial" w:hAnsi="Arial" w:cs="Arial"/>
          <w:sz w:val="22"/>
          <w:szCs w:val="22"/>
        </w:rPr>
        <w:t>.</w:t>
      </w:r>
      <w:r w:rsidR="00DC5876" w:rsidRPr="00D37F96">
        <w:rPr>
          <w:rFonts w:ascii="Arial" w:hAnsi="Arial" w:cs="Arial"/>
          <w:sz w:val="22"/>
          <w:szCs w:val="22"/>
        </w:rPr>
        <w:t xml:space="preserve"> </w:t>
      </w:r>
      <w:r w:rsidR="00044CF1" w:rsidRPr="00D37F96">
        <w:rPr>
          <w:rFonts w:ascii="Arial" w:hAnsi="Arial" w:cs="Arial"/>
          <w:sz w:val="22"/>
          <w:szCs w:val="22"/>
        </w:rPr>
        <w:t xml:space="preserve">W zakresie wad pojazdów zagrażających bezpieczeństwu ruchu kolejowego lub życiu ludzkiemu, </w:t>
      </w:r>
      <w:proofErr w:type="spellStart"/>
      <w:r w:rsidR="00044CF1" w:rsidRPr="00D37F96">
        <w:rPr>
          <w:rFonts w:ascii="Arial" w:hAnsi="Arial" w:cs="Arial"/>
          <w:sz w:val="22"/>
          <w:szCs w:val="22"/>
        </w:rPr>
        <w:t>t.j</w:t>
      </w:r>
      <w:proofErr w:type="spellEnd"/>
      <w:r w:rsidR="00044CF1" w:rsidRPr="00D37F96">
        <w:rPr>
          <w:rFonts w:ascii="Arial" w:hAnsi="Arial" w:cs="Arial"/>
          <w:sz w:val="22"/>
          <w:szCs w:val="22"/>
        </w:rPr>
        <w:t xml:space="preserve">. dotyczących elementów pojazdu krytycznych dla bezpieczeństwa, zgodnie z 4.2.12.1 ppkt 4 TSI Loc&amp;Pas   termin rękojmi za wady i gwarancji jakości wynosi </w:t>
      </w:r>
      <w:r w:rsidR="0031258E" w:rsidRPr="0031258E">
        <w:rPr>
          <w:rFonts w:ascii="Arial" w:hAnsi="Arial" w:cs="Arial"/>
          <w:color w:val="FF0000"/>
          <w:sz w:val="22"/>
          <w:szCs w:val="22"/>
        </w:rPr>
        <w:t xml:space="preserve">4 (cztery) </w:t>
      </w:r>
      <w:r w:rsidR="0008510D">
        <w:rPr>
          <w:rFonts w:ascii="Arial" w:hAnsi="Arial" w:cs="Arial"/>
          <w:color w:val="FF0000"/>
          <w:sz w:val="22"/>
          <w:szCs w:val="22"/>
        </w:rPr>
        <w:t xml:space="preserve">lata </w:t>
      </w:r>
      <w:r w:rsidR="00044CF1" w:rsidRPr="0031258E">
        <w:rPr>
          <w:rFonts w:ascii="Arial" w:hAnsi="Arial" w:cs="Arial"/>
          <w:strike/>
          <w:color w:val="FF0000"/>
          <w:sz w:val="22"/>
          <w:szCs w:val="22"/>
        </w:rPr>
        <w:t>10 lat</w:t>
      </w:r>
      <w:r w:rsidR="00044CF1" w:rsidRPr="0031258E">
        <w:rPr>
          <w:rFonts w:ascii="Arial" w:hAnsi="Arial" w:cs="Arial"/>
          <w:color w:val="FF0000"/>
          <w:sz w:val="22"/>
          <w:szCs w:val="22"/>
        </w:rPr>
        <w:t xml:space="preserve"> </w:t>
      </w:r>
      <w:r w:rsidR="00044CF1" w:rsidRPr="00D37F96">
        <w:rPr>
          <w:rFonts w:ascii="Arial" w:hAnsi="Arial" w:cs="Arial"/>
          <w:sz w:val="22"/>
          <w:szCs w:val="22"/>
        </w:rPr>
        <w:t xml:space="preserve">i zaczyna biec z dniem podpisania Protokołu Przekazania do Eksploatacji ostatniego z dostarczonych pojazdów. </w:t>
      </w:r>
    </w:p>
    <w:bookmarkEnd w:id="66"/>
    <w:p w14:paraId="24E93C5A" w14:textId="434B86AF" w:rsidR="00FE6938" w:rsidRPr="00D37F96" w:rsidRDefault="0067734C" w:rsidP="00BA1C4B">
      <w:pPr>
        <w:widowControl w:val="0"/>
        <w:numPr>
          <w:ilvl w:val="0"/>
          <w:numId w:val="28"/>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Wykonawca na podstawie Umowy udziela gwarancji jakości (w rozumieniu przepisów kodeksu cywilnego) na dostarczone Pojazdy i Sprzęt</w:t>
      </w:r>
      <w:r w:rsidR="003C7D6A" w:rsidRPr="00D37F96">
        <w:rPr>
          <w:rFonts w:ascii="Arial" w:hAnsi="Arial" w:cs="Arial"/>
          <w:sz w:val="22"/>
          <w:szCs w:val="22"/>
        </w:rPr>
        <w:t xml:space="preserve">, w tym pakiet </w:t>
      </w:r>
      <w:proofErr w:type="spellStart"/>
      <w:r w:rsidR="003C7D6A" w:rsidRPr="00D37F96">
        <w:rPr>
          <w:rFonts w:ascii="Arial" w:hAnsi="Arial" w:cs="Arial"/>
          <w:sz w:val="22"/>
          <w:szCs w:val="22"/>
        </w:rPr>
        <w:t>pozderzeniowy</w:t>
      </w:r>
      <w:proofErr w:type="spellEnd"/>
      <w:r w:rsidR="003C7D6A" w:rsidRPr="00D37F96">
        <w:rPr>
          <w:rFonts w:ascii="Arial" w:hAnsi="Arial" w:cs="Arial"/>
          <w:sz w:val="22"/>
          <w:szCs w:val="22"/>
        </w:rPr>
        <w:t xml:space="preserve">, </w:t>
      </w:r>
      <w:r w:rsidRPr="00D37F96">
        <w:rPr>
          <w:rFonts w:ascii="Arial" w:hAnsi="Arial" w:cs="Arial"/>
          <w:sz w:val="22"/>
          <w:szCs w:val="22"/>
        </w:rPr>
        <w:t xml:space="preserve">urządzenia, </w:t>
      </w:r>
      <w:r w:rsidR="00F944DC" w:rsidRPr="00D37F96">
        <w:rPr>
          <w:rFonts w:ascii="Arial" w:hAnsi="Arial" w:cs="Arial"/>
          <w:sz w:val="22"/>
          <w:szCs w:val="22"/>
        </w:rPr>
        <w:t>D</w:t>
      </w:r>
      <w:r w:rsidRPr="00D37F96">
        <w:rPr>
          <w:rFonts w:ascii="Arial" w:hAnsi="Arial" w:cs="Arial"/>
          <w:sz w:val="22"/>
          <w:szCs w:val="22"/>
        </w:rPr>
        <w:t>okumentację i</w:t>
      </w:r>
      <w:r w:rsidR="003702D9" w:rsidRPr="00D37F96">
        <w:rPr>
          <w:rFonts w:ascii="Arial" w:hAnsi="Arial" w:cs="Arial"/>
          <w:sz w:val="22"/>
          <w:szCs w:val="22"/>
        </w:rPr>
        <w:t> </w:t>
      </w:r>
      <w:r w:rsidR="00F944DC" w:rsidRPr="00D37F96">
        <w:rPr>
          <w:rFonts w:ascii="Arial" w:hAnsi="Arial" w:cs="Arial"/>
          <w:sz w:val="22"/>
          <w:szCs w:val="22"/>
        </w:rPr>
        <w:t>O</w:t>
      </w:r>
      <w:r w:rsidRPr="00D37F96">
        <w:rPr>
          <w:rFonts w:ascii="Arial" w:hAnsi="Arial" w:cs="Arial"/>
          <w:sz w:val="22"/>
          <w:szCs w:val="22"/>
        </w:rPr>
        <w:t xml:space="preserve">programowanie, zapewniając dobrą i odpowiadającą warunkom Umowy jakość wykonania przedmiotu Umowy zgodnie z wymaganiami określonymi Umową, obowiązującymi przepisami oraz dokumentacją </w:t>
      </w:r>
      <w:r w:rsidR="003C7D6A" w:rsidRPr="00D37F96">
        <w:rPr>
          <w:rFonts w:ascii="Arial" w:hAnsi="Arial" w:cs="Arial"/>
          <w:sz w:val="22"/>
          <w:szCs w:val="22"/>
        </w:rPr>
        <w:t>wyk</w:t>
      </w:r>
      <w:r w:rsidRPr="00D37F96">
        <w:rPr>
          <w:rFonts w:ascii="Arial" w:hAnsi="Arial" w:cs="Arial"/>
          <w:sz w:val="22"/>
          <w:szCs w:val="22"/>
        </w:rPr>
        <w:t>onaną przez Wykonawcę. Udzielenie gwarancji jakości następuje na podstawie niniejszej Umowy bez konieczności wydawania odrębnych dokumentów (kart gwarancyjnych itp.).</w:t>
      </w:r>
      <w:r w:rsidR="009B5EC8" w:rsidRPr="00D37F96">
        <w:rPr>
          <w:rFonts w:ascii="Arial" w:hAnsi="Arial" w:cs="Arial"/>
          <w:sz w:val="22"/>
          <w:szCs w:val="22"/>
        </w:rPr>
        <w:t xml:space="preserve"> W przypadku wystawienia przez Wykonawcę karty gwarancyjnej winna być ona zgodna z postanowieniami Umowy</w:t>
      </w:r>
      <w:r w:rsidR="0001561F" w:rsidRPr="00D37F96">
        <w:rPr>
          <w:rFonts w:ascii="Arial" w:hAnsi="Arial" w:cs="Arial"/>
          <w:sz w:val="22"/>
          <w:szCs w:val="22"/>
        </w:rPr>
        <w:t>, a w razie różnic</w:t>
      </w:r>
      <w:r w:rsidR="00F57E39" w:rsidRPr="00D37F96">
        <w:rPr>
          <w:rFonts w:ascii="Arial" w:hAnsi="Arial" w:cs="Arial"/>
          <w:sz w:val="22"/>
          <w:szCs w:val="22"/>
        </w:rPr>
        <w:t xml:space="preserve"> pomiędzy treścią karty gwarancyjnej i niniejszą umową</w:t>
      </w:r>
      <w:r w:rsidR="0001561F" w:rsidRPr="00D37F96">
        <w:rPr>
          <w:rFonts w:ascii="Arial" w:hAnsi="Arial" w:cs="Arial"/>
          <w:sz w:val="22"/>
          <w:szCs w:val="22"/>
        </w:rPr>
        <w:t xml:space="preserve"> obowiązują postanowienia niniejszej umowy</w:t>
      </w:r>
      <w:r w:rsidR="00835730" w:rsidRPr="00D37F96">
        <w:rPr>
          <w:rFonts w:ascii="Arial" w:hAnsi="Arial" w:cs="Arial"/>
          <w:sz w:val="22"/>
          <w:szCs w:val="22"/>
        </w:rPr>
        <w:t>,</w:t>
      </w:r>
      <w:r w:rsidR="00F57E39" w:rsidRPr="00D37F96">
        <w:rPr>
          <w:rFonts w:ascii="Arial" w:hAnsi="Arial" w:cs="Arial"/>
          <w:sz w:val="22"/>
          <w:szCs w:val="22"/>
        </w:rPr>
        <w:t xml:space="preserve"> nawet jeżeli Zamawiający przyjmie taką kartę gwarancyjną. W przypadku  </w:t>
      </w:r>
      <w:r w:rsidR="0001561F" w:rsidRPr="00D37F96">
        <w:rPr>
          <w:rFonts w:ascii="Arial" w:hAnsi="Arial" w:cs="Arial"/>
          <w:sz w:val="22"/>
          <w:szCs w:val="22"/>
        </w:rPr>
        <w:t xml:space="preserve"> </w:t>
      </w:r>
      <w:r w:rsidR="00F57E39" w:rsidRPr="00D37F96">
        <w:rPr>
          <w:rFonts w:ascii="Arial" w:hAnsi="Arial" w:cs="Arial"/>
          <w:sz w:val="22"/>
          <w:szCs w:val="22"/>
        </w:rPr>
        <w:t>jeżeli</w:t>
      </w:r>
      <w:r w:rsidR="00835730" w:rsidRPr="00D37F96">
        <w:rPr>
          <w:rFonts w:ascii="Arial" w:hAnsi="Arial" w:cs="Arial"/>
          <w:sz w:val="22"/>
          <w:szCs w:val="22"/>
        </w:rPr>
        <w:t xml:space="preserve"> </w:t>
      </w:r>
      <w:r w:rsidR="00F57E39" w:rsidRPr="00D37F96">
        <w:rPr>
          <w:rFonts w:ascii="Arial" w:hAnsi="Arial" w:cs="Arial"/>
          <w:sz w:val="22"/>
          <w:szCs w:val="22"/>
        </w:rPr>
        <w:t xml:space="preserve">dane postanowienie karty gwarancyjnej jest korzystniejsze dla Zamawiającego </w:t>
      </w:r>
      <w:r w:rsidR="006443B4" w:rsidRPr="00D37F96">
        <w:rPr>
          <w:rFonts w:ascii="Arial" w:hAnsi="Arial" w:cs="Arial"/>
          <w:sz w:val="22"/>
          <w:szCs w:val="22"/>
        </w:rPr>
        <w:t xml:space="preserve">niż postanowienie wynikające z Umowy Zamawiający może z </w:t>
      </w:r>
      <w:r w:rsidR="00835730" w:rsidRPr="00D37F96">
        <w:rPr>
          <w:rFonts w:ascii="Arial" w:hAnsi="Arial" w:cs="Arial"/>
          <w:sz w:val="22"/>
          <w:szCs w:val="22"/>
        </w:rPr>
        <w:t xml:space="preserve">postanowienia zawartego w karcie gwarancyjnej </w:t>
      </w:r>
      <w:r w:rsidR="006443B4" w:rsidRPr="00D37F96">
        <w:rPr>
          <w:rFonts w:ascii="Arial" w:hAnsi="Arial" w:cs="Arial"/>
          <w:sz w:val="22"/>
          <w:szCs w:val="22"/>
        </w:rPr>
        <w:t>skorzystać</w:t>
      </w:r>
      <w:r w:rsidR="009B5EC8" w:rsidRPr="00D37F96">
        <w:rPr>
          <w:rFonts w:ascii="Arial" w:hAnsi="Arial" w:cs="Arial"/>
          <w:sz w:val="22"/>
          <w:szCs w:val="22"/>
        </w:rPr>
        <w:t xml:space="preserve">. </w:t>
      </w:r>
      <w:r w:rsidR="00413290" w:rsidRPr="00D37F96">
        <w:rPr>
          <w:rFonts w:ascii="Arial" w:hAnsi="Arial" w:cs="Arial"/>
          <w:sz w:val="22"/>
          <w:szCs w:val="22"/>
        </w:rPr>
        <w:t>W </w:t>
      </w:r>
      <w:r w:rsidRPr="00D37F96">
        <w:rPr>
          <w:rFonts w:ascii="Arial" w:hAnsi="Arial" w:cs="Arial"/>
          <w:sz w:val="22"/>
          <w:szCs w:val="22"/>
        </w:rPr>
        <w:t>przypadku, gdy nic innego nie wynika z</w:t>
      </w:r>
      <w:r w:rsidR="003702D9" w:rsidRPr="00D37F96">
        <w:rPr>
          <w:rFonts w:ascii="Arial" w:hAnsi="Arial" w:cs="Arial"/>
          <w:sz w:val="22"/>
          <w:szCs w:val="22"/>
        </w:rPr>
        <w:t> </w:t>
      </w:r>
      <w:r w:rsidRPr="00D37F96">
        <w:rPr>
          <w:rFonts w:ascii="Arial" w:hAnsi="Arial" w:cs="Arial"/>
          <w:sz w:val="22"/>
          <w:szCs w:val="22"/>
        </w:rPr>
        <w:t>postanowień Umowy opisane w niniejszym paragrafie obowiązki W</w:t>
      </w:r>
      <w:r w:rsidR="009B47EC" w:rsidRPr="00D37F96">
        <w:rPr>
          <w:rFonts w:ascii="Arial" w:hAnsi="Arial" w:cs="Arial"/>
          <w:sz w:val="22"/>
          <w:szCs w:val="22"/>
        </w:rPr>
        <w:t xml:space="preserve">ykonawcy </w:t>
      </w:r>
      <w:r w:rsidRPr="00D37F96">
        <w:rPr>
          <w:rFonts w:ascii="Arial" w:hAnsi="Arial" w:cs="Arial"/>
          <w:sz w:val="22"/>
          <w:szCs w:val="22"/>
        </w:rPr>
        <w:t>i uprawnienia Z</w:t>
      </w:r>
      <w:r w:rsidR="009B47EC" w:rsidRPr="00D37F96">
        <w:rPr>
          <w:rFonts w:ascii="Arial" w:hAnsi="Arial" w:cs="Arial"/>
          <w:sz w:val="22"/>
          <w:szCs w:val="22"/>
        </w:rPr>
        <w:t>amawiającego</w:t>
      </w:r>
      <w:r w:rsidRPr="00D37F96">
        <w:rPr>
          <w:rFonts w:ascii="Arial" w:hAnsi="Arial" w:cs="Arial"/>
          <w:sz w:val="22"/>
          <w:szCs w:val="22"/>
        </w:rPr>
        <w:t xml:space="preserve"> wynikają zarówno z gwarancji jakości, jak i z rękojmi za wady.</w:t>
      </w:r>
    </w:p>
    <w:p w14:paraId="22BD09A9" w14:textId="0608C914" w:rsidR="002B394F" w:rsidRPr="00D37F96" w:rsidRDefault="002B394F" w:rsidP="00BA1C4B">
      <w:pPr>
        <w:widowControl w:val="0"/>
        <w:numPr>
          <w:ilvl w:val="0"/>
          <w:numId w:val="28"/>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Wykonawca wraz z każdym pojazdem</w:t>
      </w:r>
      <w:r w:rsidR="0057152C" w:rsidRPr="00D37F96">
        <w:rPr>
          <w:rFonts w:ascii="Arial" w:hAnsi="Arial" w:cs="Arial"/>
          <w:sz w:val="22"/>
          <w:szCs w:val="22"/>
        </w:rPr>
        <w:t xml:space="preserve"> oraz Sprzętem</w:t>
      </w:r>
      <w:r w:rsidRPr="00D37F96">
        <w:rPr>
          <w:rFonts w:ascii="Arial" w:hAnsi="Arial" w:cs="Arial"/>
          <w:sz w:val="22"/>
          <w:szCs w:val="22"/>
        </w:rPr>
        <w:t xml:space="preserve"> przekaże Zamawiającemu </w:t>
      </w:r>
      <w:r w:rsidR="00E51A97" w:rsidRPr="00D37F96">
        <w:rPr>
          <w:rFonts w:ascii="Arial" w:hAnsi="Arial" w:cs="Arial"/>
          <w:sz w:val="22"/>
          <w:szCs w:val="22"/>
        </w:rPr>
        <w:t xml:space="preserve">odpisy </w:t>
      </w:r>
      <w:r w:rsidRPr="00D37F96">
        <w:rPr>
          <w:rFonts w:ascii="Arial" w:hAnsi="Arial" w:cs="Arial"/>
          <w:sz w:val="22"/>
          <w:szCs w:val="22"/>
        </w:rPr>
        <w:t>dokument</w:t>
      </w:r>
      <w:r w:rsidR="00E51A97" w:rsidRPr="00D37F96">
        <w:rPr>
          <w:rFonts w:ascii="Arial" w:hAnsi="Arial" w:cs="Arial"/>
          <w:sz w:val="22"/>
          <w:szCs w:val="22"/>
        </w:rPr>
        <w:t>ów</w:t>
      </w:r>
      <w:r w:rsidRPr="00D37F96">
        <w:rPr>
          <w:rFonts w:ascii="Arial" w:hAnsi="Arial" w:cs="Arial"/>
          <w:sz w:val="22"/>
          <w:szCs w:val="22"/>
        </w:rPr>
        <w:t xml:space="preserve"> potwierdzający</w:t>
      </w:r>
      <w:r w:rsidR="00E51A97" w:rsidRPr="00D37F96">
        <w:rPr>
          <w:rFonts w:ascii="Arial" w:hAnsi="Arial" w:cs="Arial"/>
          <w:sz w:val="22"/>
          <w:szCs w:val="22"/>
        </w:rPr>
        <w:t>ch</w:t>
      </w:r>
      <w:r w:rsidRPr="00D37F96">
        <w:rPr>
          <w:rFonts w:ascii="Arial" w:hAnsi="Arial" w:cs="Arial"/>
          <w:sz w:val="22"/>
          <w:szCs w:val="22"/>
        </w:rPr>
        <w:t xml:space="preserve"> udzielenie przez Producent</w:t>
      </w:r>
      <w:r w:rsidR="00DC6D32" w:rsidRPr="00D37F96">
        <w:rPr>
          <w:rFonts w:ascii="Arial" w:hAnsi="Arial" w:cs="Arial"/>
          <w:sz w:val="22"/>
          <w:szCs w:val="22"/>
        </w:rPr>
        <w:t>ów</w:t>
      </w:r>
      <w:r w:rsidRPr="00D37F96">
        <w:rPr>
          <w:rFonts w:ascii="Arial" w:hAnsi="Arial" w:cs="Arial"/>
          <w:sz w:val="22"/>
          <w:szCs w:val="22"/>
        </w:rPr>
        <w:t xml:space="preserve"> gwarancji jakości na </w:t>
      </w:r>
      <w:r w:rsidR="00DC6D32" w:rsidRPr="00D37F96">
        <w:rPr>
          <w:rFonts w:ascii="Arial" w:hAnsi="Arial" w:cs="Arial"/>
          <w:sz w:val="22"/>
          <w:szCs w:val="22"/>
        </w:rPr>
        <w:t xml:space="preserve">urządzenia wchodzące w skład </w:t>
      </w:r>
      <w:r w:rsidR="00C84791" w:rsidRPr="00D37F96">
        <w:rPr>
          <w:rFonts w:ascii="Arial" w:hAnsi="Arial" w:cs="Arial"/>
          <w:sz w:val="22"/>
          <w:szCs w:val="22"/>
        </w:rPr>
        <w:t>S</w:t>
      </w:r>
      <w:r w:rsidR="00973F79" w:rsidRPr="00D37F96">
        <w:rPr>
          <w:rFonts w:ascii="Arial" w:hAnsi="Arial" w:cs="Arial"/>
          <w:sz w:val="22"/>
          <w:szCs w:val="22"/>
        </w:rPr>
        <w:t>przęt</w:t>
      </w:r>
      <w:r w:rsidR="00DC6D32" w:rsidRPr="00D37F96">
        <w:rPr>
          <w:rFonts w:ascii="Arial" w:hAnsi="Arial" w:cs="Arial"/>
          <w:sz w:val="22"/>
          <w:szCs w:val="22"/>
        </w:rPr>
        <w:t xml:space="preserve">u, na pojazdy oraz na ich (urządzeń i pojazdów) </w:t>
      </w:r>
      <w:r w:rsidR="00F944DC" w:rsidRPr="00D37F96">
        <w:rPr>
          <w:rFonts w:ascii="Arial" w:hAnsi="Arial" w:cs="Arial"/>
          <w:sz w:val="22"/>
          <w:szCs w:val="22"/>
        </w:rPr>
        <w:t>C</w:t>
      </w:r>
      <w:r w:rsidR="00DC6D32" w:rsidRPr="00D37F96">
        <w:rPr>
          <w:rFonts w:ascii="Arial" w:hAnsi="Arial" w:cs="Arial"/>
          <w:sz w:val="22"/>
          <w:szCs w:val="22"/>
        </w:rPr>
        <w:t>zęści</w:t>
      </w:r>
      <w:r w:rsidR="00F944DC" w:rsidRPr="00D37F96">
        <w:rPr>
          <w:rFonts w:ascii="Arial" w:hAnsi="Arial" w:cs="Arial"/>
          <w:sz w:val="22"/>
          <w:szCs w:val="22"/>
        </w:rPr>
        <w:t>, w tym Oprogramowanie.</w:t>
      </w:r>
    </w:p>
    <w:p w14:paraId="49285E61" w14:textId="05533D0B" w:rsidR="002B394F" w:rsidRPr="00D37F96" w:rsidRDefault="00BB76EB" w:rsidP="00BA1C4B">
      <w:pPr>
        <w:widowControl w:val="0"/>
        <w:numPr>
          <w:ilvl w:val="0"/>
          <w:numId w:val="28"/>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Wykonawca oświadcza, iż g</w:t>
      </w:r>
      <w:r w:rsidR="002B394F" w:rsidRPr="00D37F96">
        <w:rPr>
          <w:rFonts w:ascii="Arial" w:hAnsi="Arial" w:cs="Arial"/>
          <w:sz w:val="22"/>
          <w:szCs w:val="22"/>
        </w:rPr>
        <w:t>warancją</w:t>
      </w:r>
      <w:r w:rsidR="00A742C2" w:rsidRPr="00D37F96">
        <w:rPr>
          <w:rFonts w:ascii="Arial" w:hAnsi="Arial" w:cs="Arial"/>
          <w:sz w:val="22"/>
          <w:szCs w:val="22"/>
        </w:rPr>
        <w:t xml:space="preserve"> jakości i rękojmią za wady udzielonej na pojazdy na okres wskazany w ust. 3 niniejszego paragrafu</w:t>
      </w:r>
      <w:r w:rsidR="002B394F" w:rsidRPr="00D37F96">
        <w:rPr>
          <w:rFonts w:ascii="Arial" w:hAnsi="Arial" w:cs="Arial"/>
          <w:sz w:val="22"/>
          <w:szCs w:val="22"/>
        </w:rPr>
        <w:t xml:space="preserve"> objęte są </w:t>
      </w:r>
      <w:r w:rsidR="00F944DC" w:rsidRPr="00D37F96">
        <w:rPr>
          <w:rFonts w:ascii="Arial" w:hAnsi="Arial" w:cs="Arial"/>
          <w:sz w:val="22"/>
          <w:szCs w:val="22"/>
        </w:rPr>
        <w:t xml:space="preserve">całe pojazdy oraz </w:t>
      </w:r>
      <w:r w:rsidR="002B394F" w:rsidRPr="00D37F96">
        <w:rPr>
          <w:rFonts w:ascii="Arial" w:hAnsi="Arial" w:cs="Arial"/>
          <w:sz w:val="22"/>
          <w:szCs w:val="22"/>
        </w:rPr>
        <w:t xml:space="preserve">wszystkie </w:t>
      </w:r>
      <w:r w:rsidR="00F944DC" w:rsidRPr="00D37F96">
        <w:rPr>
          <w:rFonts w:ascii="Arial" w:hAnsi="Arial" w:cs="Arial"/>
          <w:sz w:val="22"/>
          <w:szCs w:val="22"/>
        </w:rPr>
        <w:t>C</w:t>
      </w:r>
      <w:r w:rsidR="002B394F" w:rsidRPr="00D37F96">
        <w:rPr>
          <w:rFonts w:ascii="Arial" w:hAnsi="Arial" w:cs="Arial"/>
          <w:sz w:val="22"/>
          <w:szCs w:val="22"/>
        </w:rPr>
        <w:t>zęści pojazd</w:t>
      </w:r>
      <w:r w:rsidR="00F944DC" w:rsidRPr="00D37F96">
        <w:rPr>
          <w:rFonts w:ascii="Arial" w:hAnsi="Arial" w:cs="Arial"/>
          <w:sz w:val="22"/>
          <w:szCs w:val="22"/>
        </w:rPr>
        <w:t>ów</w:t>
      </w:r>
      <w:r w:rsidR="002B394F" w:rsidRPr="00D37F96">
        <w:rPr>
          <w:rFonts w:ascii="Arial" w:hAnsi="Arial" w:cs="Arial"/>
          <w:sz w:val="22"/>
          <w:szCs w:val="22"/>
        </w:rPr>
        <w:t xml:space="preserve"> </w:t>
      </w:r>
      <w:r w:rsidR="00F944DC" w:rsidRPr="00D37F96">
        <w:rPr>
          <w:rFonts w:ascii="Arial" w:hAnsi="Arial" w:cs="Arial"/>
          <w:sz w:val="22"/>
          <w:szCs w:val="22"/>
        </w:rPr>
        <w:t>(</w:t>
      </w:r>
      <w:r w:rsidR="002B394F" w:rsidRPr="00D37F96">
        <w:rPr>
          <w:rFonts w:ascii="Arial" w:hAnsi="Arial" w:cs="Arial"/>
          <w:sz w:val="22"/>
          <w:szCs w:val="22"/>
        </w:rPr>
        <w:t>w tym zestawy kołowe</w:t>
      </w:r>
      <w:r w:rsidR="00F944DC" w:rsidRPr="00D37F96">
        <w:rPr>
          <w:rFonts w:ascii="Arial" w:hAnsi="Arial" w:cs="Arial"/>
          <w:sz w:val="22"/>
          <w:szCs w:val="22"/>
        </w:rPr>
        <w:t>)</w:t>
      </w:r>
      <w:r w:rsidR="002B394F" w:rsidRPr="00D37F96">
        <w:rPr>
          <w:rFonts w:ascii="Arial" w:hAnsi="Arial" w:cs="Arial"/>
          <w:sz w:val="22"/>
          <w:szCs w:val="22"/>
        </w:rPr>
        <w:t xml:space="preserve">, </w:t>
      </w:r>
      <w:r w:rsidR="00F944DC" w:rsidRPr="00D37F96">
        <w:rPr>
          <w:rFonts w:ascii="Arial" w:hAnsi="Arial" w:cs="Arial"/>
          <w:sz w:val="22"/>
          <w:szCs w:val="22"/>
        </w:rPr>
        <w:t xml:space="preserve">a także pakiet </w:t>
      </w:r>
      <w:proofErr w:type="spellStart"/>
      <w:r w:rsidR="00F944DC" w:rsidRPr="00D37F96">
        <w:rPr>
          <w:rFonts w:ascii="Arial" w:hAnsi="Arial" w:cs="Arial"/>
          <w:sz w:val="22"/>
          <w:szCs w:val="22"/>
        </w:rPr>
        <w:t>pozderzeniowy</w:t>
      </w:r>
      <w:proofErr w:type="spellEnd"/>
      <w:r w:rsidR="002B1697" w:rsidRPr="00D37F96">
        <w:rPr>
          <w:rFonts w:ascii="Arial" w:hAnsi="Arial" w:cs="Arial"/>
          <w:sz w:val="22"/>
          <w:szCs w:val="22"/>
        </w:rPr>
        <w:t>, osprzęt, Oprogramowanie</w:t>
      </w:r>
      <w:r w:rsidR="00F944DC" w:rsidRPr="00D37F96">
        <w:rPr>
          <w:rFonts w:ascii="Arial" w:hAnsi="Arial" w:cs="Arial"/>
          <w:sz w:val="22"/>
          <w:szCs w:val="22"/>
        </w:rPr>
        <w:t xml:space="preserve"> </w:t>
      </w:r>
      <w:r w:rsidR="00656D55" w:rsidRPr="00D37F96">
        <w:rPr>
          <w:rFonts w:ascii="Arial" w:hAnsi="Arial" w:cs="Arial"/>
          <w:sz w:val="22"/>
          <w:szCs w:val="22"/>
        </w:rPr>
        <w:t>i </w:t>
      </w:r>
      <w:r w:rsidR="00F944DC" w:rsidRPr="00D37F96">
        <w:rPr>
          <w:rFonts w:ascii="Arial" w:hAnsi="Arial" w:cs="Arial"/>
          <w:sz w:val="22"/>
          <w:szCs w:val="22"/>
        </w:rPr>
        <w:t xml:space="preserve">Dokumentację, </w:t>
      </w:r>
      <w:r w:rsidR="002B394F" w:rsidRPr="00D37F96">
        <w:rPr>
          <w:rFonts w:ascii="Arial" w:hAnsi="Arial" w:cs="Arial"/>
          <w:sz w:val="22"/>
          <w:szCs w:val="22"/>
        </w:rPr>
        <w:t xml:space="preserve">z wyłączeniem materiałów eksploatacyjnych i </w:t>
      </w:r>
      <w:r w:rsidR="002B1697" w:rsidRPr="00D37F96">
        <w:rPr>
          <w:rFonts w:ascii="Arial" w:hAnsi="Arial" w:cs="Arial"/>
          <w:sz w:val="22"/>
          <w:szCs w:val="22"/>
        </w:rPr>
        <w:t>C</w:t>
      </w:r>
      <w:r w:rsidR="002B394F" w:rsidRPr="00D37F96">
        <w:rPr>
          <w:rFonts w:ascii="Arial" w:hAnsi="Arial" w:cs="Arial"/>
          <w:sz w:val="22"/>
          <w:szCs w:val="22"/>
        </w:rPr>
        <w:t xml:space="preserve">zęści normalnie zużywających się </w:t>
      </w:r>
      <w:r w:rsidR="00521049" w:rsidRPr="00D37F96">
        <w:rPr>
          <w:rFonts w:ascii="Arial" w:hAnsi="Arial" w:cs="Arial"/>
          <w:sz w:val="22"/>
          <w:szCs w:val="22"/>
        </w:rPr>
        <w:t>w</w:t>
      </w:r>
      <w:r w:rsidR="00656D55" w:rsidRPr="00D37F96">
        <w:rPr>
          <w:rFonts w:ascii="Arial" w:hAnsi="Arial" w:cs="Arial"/>
          <w:sz w:val="22"/>
          <w:szCs w:val="22"/>
        </w:rPr>
        <w:t xml:space="preserve"> </w:t>
      </w:r>
      <w:r w:rsidR="002B394F" w:rsidRPr="00D37F96">
        <w:rPr>
          <w:rFonts w:ascii="Arial" w:hAnsi="Arial" w:cs="Arial"/>
          <w:sz w:val="22"/>
          <w:szCs w:val="22"/>
        </w:rPr>
        <w:t>eksploatacji, o ile ich nadmierne zużycie nie jest następstwem wady.</w:t>
      </w:r>
    </w:p>
    <w:p w14:paraId="62CCECF5" w14:textId="3811550F" w:rsidR="0065066E" w:rsidRPr="00D37F96" w:rsidRDefault="002B394F" w:rsidP="00BA1C4B">
      <w:pPr>
        <w:widowControl w:val="0"/>
        <w:numPr>
          <w:ilvl w:val="0"/>
          <w:numId w:val="28"/>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lastRenderedPageBreak/>
        <w:t xml:space="preserve">Jeżeli gwarancja </w:t>
      </w:r>
      <w:r w:rsidR="00A742C2" w:rsidRPr="00D37F96">
        <w:rPr>
          <w:rFonts w:ascii="Arial" w:hAnsi="Arial" w:cs="Arial"/>
          <w:sz w:val="22"/>
          <w:szCs w:val="22"/>
        </w:rPr>
        <w:t xml:space="preserve">jakości lub rękojmia za wady </w:t>
      </w:r>
      <w:r w:rsidRPr="00D37F96">
        <w:rPr>
          <w:rFonts w:ascii="Arial" w:hAnsi="Arial" w:cs="Arial"/>
          <w:sz w:val="22"/>
          <w:szCs w:val="22"/>
        </w:rPr>
        <w:t xml:space="preserve">na </w:t>
      </w:r>
      <w:r w:rsidR="002B1697" w:rsidRPr="00D37F96">
        <w:rPr>
          <w:rFonts w:ascii="Arial" w:hAnsi="Arial" w:cs="Arial"/>
          <w:sz w:val="22"/>
          <w:szCs w:val="22"/>
        </w:rPr>
        <w:t>C</w:t>
      </w:r>
      <w:r w:rsidRPr="00D37F96">
        <w:rPr>
          <w:rFonts w:ascii="Arial" w:hAnsi="Arial" w:cs="Arial"/>
          <w:sz w:val="22"/>
          <w:szCs w:val="22"/>
        </w:rPr>
        <w:t xml:space="preserve">zęści udzielona Wykonawcy przez </w:t>
      </w:r>
      <w:r w:rsidR="00DC6D32" w:rsidRPr="00D37F96">
        <w:rPr>
          <w:rFonts w:ascii="Arial" w:hAnsi="Arial" w:cs="Arial"/>
          <w:sz w:val="22"/>
          <w:szCs w:val="22"/>
        </w:rPr>
        <w:t>P</w:t>
      </w:r>
      <w:r w:rsidRPr="00D37F96">
        <w:rPr>
          <w:rFonts w:ascii="Arial" w:hAnsi="Arial" w:cs="Arial"/>
          <w:sz w:val="22"/>
          <w:szCs w:val="22"/>
        </w:rPr>
        <w:t xml:space="preserve">roducentów lub poddostawców jest krótsza, niż gwarancja </w:t>
      </w:r>
      <w:r w:rsidR="00A742C2" w:rsidRPr="00D37F96">
        <w:rPr>
          <w:rFonts w:ascii="Arial" w:hAnsi="Arial" w:cs="Arial"/>
          <w:sz w:val="22"/>
          <w:szCs w:val="22"/>
        </w:rPr>
        <w:t xml:space="preserve">jakości i rękojmia za wady </w:t>
      </w:r>
      <w:r w:rsidRPr="00D37F96">
        <w:rPr>
          <w:rFonts w:ascii="Arial" w:hAnsi="Arial" w:cs="Arial"/>
          <w:sz w:val="22"/>
          <w:szCs w:val="22"/>
        </w:rPr>
        <w:t xml:space="preserve">Wykonawcy udzielona Zamawiającemu na pojazd, </w:t>
      </w:r>
      <w:r w:rsidR="00A742C2" w:rsidRPr="00D37F96">
        <w:rPr>
          <w:rFonts w:ascii="Arial" w:hAnsi="Arial" w:cs="Arial"/>
          <w:sz w:val="22"/>
          <w:szCs w:val="22"/>
        </w:rPr>
        <w:t xml:space="preserve">nie wpływa to </w:t>
      </w:r>
      <w:r w:rsidR="00F944DC" w:rsidRPr="00D37F96">
        <w:rPr>
          <w:rFonts w:ascii="Arial" w:hAnsi="Arial" w:cs="Arial"/>
          <w:sz w:val="22"/>
          <w:szCs w:val="22"/>
        </w:rPr>
        <w:t xml:space="preserve">okres rękojmi za wady </w:t>
      </w:r>
      <w:r w:rsidR="00656D55" w:rsidRPr="00D37F96">
        <w:rPr>
          <w:rFonts w:ascii="Arial" w:hAnsi="Arial" w:cs="Arial"/>
          <w:sz w:val="22"/>
          <w:szCs w:val="22"/>
        </w:rPr>
        <w:t>i </w:t>
      </w:r>
      <w:r w:rsidR="00F944DC" w:rsidRPr="00D37F96">
        <w:rPr>
          <w:rFonts w:ascii="Arial" w:hAnsi="Arial" w:cs="Arial"/>
          <w:sz w:val="22"/>
          <w:szCs w:val="22"/>
        </w:rPr>
        <w:t xml:space="preserve">gwarancji jakości </w:t>
      </w:r>
      <w:r w:rsidRPr="00D37F96">
        <w:rPr>
          <w:rFonts w:ascii="Arial" w:hAnsi="Arial" w:cs="Arial"/>
          <w:sz w:val="22"/>
          <w:szCs w:val="22"/>
        </w:rPr>
        <w:t>udziel</w:t>
      </w:r>
      <w:r w:rsidR="00F944DC" w:rsidRPr="00D37F96">
        <w:rPr>
          <w:rFonts w:ascii="Arial" w:hAnsi="Arial" w:cs="Arial"/>
          <w:sz w:val="22"/>
          <w:szCs w:val="22"/>
        </w:rPr>
        <w:t>onej</w:t>
      </w:r>
      <w:r w:rsidRPr="00D37F96">
        <w:rPr>
          <w:rFonts w:ascii="Arial" w:hAnsi="Arial" w:cs="Arial"/>
          <w:sz w:val="22"/>
          <w:szCs w:val="22"/>
        </w:rPr>
        <w:t xml:space="preserve"> Zamawiającemu </w:t>
      </w:r>
      <w:r w:rsidR="00F944DC" w:rsidRPr="00D37F96">
        <w:rPr>
          <w:rFonts w:ascii="Arial" w:hAnsi="Arial" w:cs="Arial"/>
          <w:sz w:val="22"/>
          <w:szCs w:val="22"/>
        </w:rPr>
        <w:t>przez Wykonawcę.</w:t>
      </w:r>
    </w:p>
    <w:p w14:paraId="6AAB5109" w14:textId="1C0C783B" w:rsidR="002B394F" w:rsidRPr="00D37F96" w:rsidRDefault="002B394F" w:rsidP="00BA1C4B">
      <w:pPr>
        <w:widowControl w:val="0"/>
        <w:numPr>
          <w:ilvl w:val="0"/>
          <w:numId w:val="28"/>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 xml:space="preserve">Jeśli gwarancja </w:t>
      </w:r>
      <w:r w:rsidR="0009210B" w:rsidRPr="00D37F96">
        <w:rPr>
          <w:rFonts w:ascii="Arial" w:hAnsi="Arial" w:cs="Arial"/>
          <w:sz w:val="22"/>
          <w:szCs w:val="22"/>
        </w:rPr>
        <w:t xml:space="preserve">jakości lub rękojmia za wady </w:t>
      </w:r>
      <w:r w:rsidRPr="00D37F96">
        <w:rPr>
          <w:rFonts w:ascii="Arial" w:hAnsi="Arial" w:cs="Arial"/>
          <w:sz w:val="22"/>
          <w:szCs w:val="22"/>
        </w:rPr>
        <w:t xml:space="preserve">na </w:t>
      </w:r>
      <w:r w:rsidR="00F944DC" w:rsidRPr="00D37F96">
        <w:rPr>
          <w:rFonts w:ascii="Arial" w:hAnsi="Arial" w:cs="Arial"/>
          <w:sz w:val="22"/>
          <w:szCs w:val="22"/>
        </w:rPr>
        <w:t>C</w:t>
      </w:r>
      <w:r w:rsidRPr="00D37F96">
        <w:rPr>
          <w:rFonts w:ascii="Arial" w:hAnsi="Arial" w:cs="Arial"/>
          <w:sz w:val="22"/>
          <w:szCs w:val="22"/>
        </w:rPr>
        <w:t xml:space="preserve">zęści </w:t>
      </w:r>
      <w:r w:rsidR="0057152C" w:rsidRPr="00D37F96">
        <w:rPr>
          <w:rFonts w:ascii="Arial" w:hAnsi="Arial" w:cs="Arial"/>
          <w:sz w:val="22"/>
          <w:szCs w:val="22"/>
        </w:rPr>
        <w:t xml:space="preserve">lub </w:t>
      </w:r>
      <w:r w:rsidR="00C84791" w:rsidRPr="00D37F96">
        <w:rPr>
          <w:rFonts w:ascii="Arial" w:hAnsi="Arial" w:cs="Arial"/>
          <w:sz w:val="22"/>
          <w:szCs w:val="22"/>
        </w:rPr>
        <w:t>S</w:t>
      </w:r>
      <w:r w:rsidR="0057152C" w:rsidRPr="00D37F96">
        <w:rPr>
          <w:rFonts w:ascii="Arial" w:hAnsi="Arial" w:cs="Arial"/>
          <w:sz w:val="22"/>
          <w:szCs w:val="22"/>
        </w:rPr>
        <w:t xml:space="preserve">przęt </w:t>
      </w:r>
      <w:r w:rsidRPr="00D37F96">
        <w:rPr>
          <w:rFonts w:ascii="Arial" w:hAnsi="Arial" w:cs="Arial"/>
          <w:sz w:val="22"/>
          <w:szCs w:val="22"/>
        </w:rPr>
        <w:t xml:space="preserve">udzielona Wykonawcy przez </w:t>
      </w:r>
      <w:r w:rsidR="00DC6D32" w:rsidRPr="00D37F96">
        <w:rPr>
          <w:rFonts w:ascii="Arial" w:hAnsi="Arial" w:cs="Arial"/>
          <w:sz w:val="22"/>
          <w:szCs w:val="22"/>
        </w:rPr>
        <w:t>P</w:t>
      </w:r>
      <w:r w:rsidRPr="00D37F96">
        <w:rPr>
          <w:rFonts w:ascii="Arial" w:hAnsi="Arial" w:cs="Arial"/>
          <w:sz w:val="22"/>
          <w:szCs w:val="22"/>
        </w:rPr>
        <w:t xml:space="preserve">roducentów lub poddostawców jest dłuższa, niż gwarancja Wykonawcy udzielona Zamawiającemu na pojazd, Zamawiającemu przysługuje prawo do skorzystania z uprawnień gwarancyjnych </w:t>
      </w:r>
      <w:r w:rsidR="0009210B" w:rsidRPr="00D37F96">
        <w:rPr>
          <w:rFonts w:ascii="Arial" w:hAnsi="Arial" w:cs="Arial"/>
          <w:sz w:val="22"/>
          <w:szCs w:val="22"/>
        </w:rPr>
        <w:t xml:space="preserve">i wynikających z rękojmi </w:t>
      </w:r>
      <w:r w:rsidRPr="00D37F96">
        <w:rPr>
          <w:rFonts w:ascii="Arial" w:hAnsi="Arial" w:cs="Arial"/>
          <w:sz w:val="22"/>
          <w:szCs w:val="22"/>
        </w:rPr>
        <w:t xml:space="preserve">udzielonych przez </w:t>
      </w:r>
      <w:r w:rsidR="00DC6D32" w:rsidRPr="00D37F96">
        <w:rPr>
          <w:rFonts w:ascii="Arial" w:hAnsi="Arial" w:cs="Arial"/>
          <w:sz w:val="22"/>
          <w:szCs w:val="22"/>
        </w:rPr>
        <w:t>P</w:t>
      </w:r>
      <w:r w:rsidRPr="00D37F96">
        <w:rPr>
          <w:rFonts w:ascii="Arial" w:hAnsi="Arial" w:cs="Arial"/>
          <w:sz w:val="22"/>
          <w:szCs w:val="22"/>
        </w:rPr>
        <w:t>roducentów lub poddostawców.</w:t>
      </w:r>
      <w:r w:rsidR="004C3246" w:rsidRPr="00D37F96">
        <w:rPr>
          <w:rFonts w:ascii="Arial" w:hAnsi="Arial" w:cs="Arial"/>
          <w:sz w:val="22"/>
          <w:szCs w:val="22"/>
        </w:rPr>
        <w:t xml:space="preserve"> </w:t>
      </w:r>
      <w:r w:rsidR="00521049" w:rsidRPr="00D37F96">
        <w:rPr>
          <w:rFonts w:ascii="Arial" w:hAnsi="Arial" w:cs="Arial"/>
          <w:sz w:val="22"/>
          <w:szCs w:val="22"/>
        </w:rPr>
        <w:t>W </w:t>
      </w:r>
      <w:r w:rsidR="004C3246" w:rsidRPr="00D37F96">
        <w:rPr>
          <w:rFonts w:ascii="Arial" w:hAnsi="Arial" w:cs="Arial"/>
          <w:sz w:val="22"/>
          <w:szCs w:val="22"/>
        </w:rPr>
        <w:t xml:space="preserve">tym celu Wykonawca po upływie okresu udzielonej przez siebie gwarancji </w:t>
      </w:r>
      <w:r w:rsidR="0009210B" w:rsidRPr="00D37F96">
        <w:rPr>
          <w:rFonts w:ascii="Arial" w:hAnsi="Arial" w:cs="Arial"/>
          <w:sz w:val="22"/>
          <w:szCs w:val="22"/>
        </w:rPr>
        <w:t xml:space="preserve">jakości i rękojmi za wady </w:t>
      </w:r>
      <w:r w:rsidR="004C3246" w:rsidRPr="00D37F96">
        <w:rPr>
          <w:rFonts w:ascii="Arial" w:hAnsi="Arial" w:cs="Arial"/>
          <w:sz w:val="22"/>
          <w:szCs w:val="22"/>
        </w:rPr>
        <w:t xml:space="preserve">wyda Zamawiającemu dokumenty </w:t>
      </w:r>
      <w:r w:rsidR="0009210B" w:rsidRPr="00D37F96">
        <w:rPr>
          <w:rFonts w:ascii="Arial" w:hAnsi="Arial" w:cs="Arial"/>
          <w:sz w:val="22"/>
          <w:szCs w:val="22"/>
        </w:rPr>
        <w:t xml:space="preserve">stanowiące podstawę </w:t>
      </w:r>
      <w:r w:rsidR="004C3246" w:rsidRPr="00D37F96">
        <w:rPr>
          <w:rFonts w:ascii="Arial" w:hAnsi="Arial" w:cs="Arial"/>
          <w:sz w:val="22"/>
          <w:szCs w:val="22"/>
        </w:rPr>
        <w:t xml:space="preserve">gwarancji </w:t>
      </w:r>
      <w:r w:rsidR="0009210B" w:rsidRPr="00D37F96">
        <w:rPr>
          <w:rFonts w:ascii="Arial" w:hAnsi="Arial" w:cs="Arial"/>
          <w:sz w:val="22"/>
          <w:szCs w:val="22"/>
        </w:rPr>
        <w:t xml:space="preserve">jakości i rękojmi za wady </w:t>
      </w:r>
      <w:r w:rsidR="00DC6D32" w:rsidRPr="00D37F96">
        <w:rPr>
          <w:rFonts w:ascii="Arial" w:hAnsi="Arial" w:cs="Arial"/>
          <w:sz w:val="22"/>
          <w:szCs w:val="22"/>
        </w:rPr>
        <w:t>P</w:t>
      </w:r>
      <w:r w:rsidR="004C3246" w:rsidRPr="00D37F96">
        <w:rPr>
          <w:rFonts w:ascii="Arial" w:hAnsi="Arial" w:cs="Arial"/>
          <w:sz w:val="22"/>
          <w:szCs w:val="22"/>
        </w:rPr>
        <w:t xml:space="preserve">roducentów </w:t>
      </w:r>
      <w:r w:rsidR="0009210B" w:rsidRPr="00D37F96">
        <w:rPr>
          <w:rFonts w:ascii="Arial" w:hAnsi="Arial" w:cs="Arial"/>
          <w:sz w:val="22"/>
          <w:szCs w:val="22"/>
        </w:rPr>
        <w:t>oraz</w:t>
      </w:r>
      <w:r w:rsidR="004C3246" w:rsidRPr="00D37F96">
        <w:rPr>
          <w:rFonts w:ascii="Arial" w:hAnsi="Arial" w:cs="Arial"/>
          <w:sz w:val="22"/>
          <w:szCs w:val="22"/>
        </w:rPr>
        <w:t xml:space="preserve"> przen</w:t>
      </w:r>
      <w:r w:rsidR="002B1697" w:rsidRPr="00D37F96">
        <w:rPr>
          <w:rFonts w:ascii="Arial" w:hAnsi="Arial" w:cs="Arial"/>
          <w:sz w:val="22"/>
          <w:szCs w:val="22"/>
        </w:rPr>
        <w:t>o</w:t>
      </w:r>
      <w:r w:rsidR="004C3246" w:rsidRPr="00D37F96">
        <w:rPr>
          <w:rFonts w:ascii="Arial" w:hAnsi="Arial" w:cs="Arial"/>
          <w:sz w:val="22"/>
          <w:szCs w:val="22"/>
        </w:rPr>
        <w:t xml:space="preserve">si </w:t>
      </w:r>
      <w:r w:rsidR="0009210B" w:rsidRPr="00D37F96">
        <w:rPr>
          <w:rFonts w:ascii="Arial" w:hAnsi="Arial" w:cs="Arial"/>
          <w:sz w:val="22"/>
          <w:szCs w:val="22"/>
        </w:rPr>
        <w:t xml:space="preserve">na Zamawiającego </w:t>
      </w:r>
      <w:r w:rsidR="004C3246" w:rsidRPr="00D37F96">
        <w:rPr>
          <w:rFonts w:ascii="Arial" w:hAnsi="Arial" w:cs="Arial"/>
          <w:sz w:val="22"/>
          <w:szCs w:val="22"/>
        </w:rPr>
        <w:t>prawa z tych gwarancji</w:t>
      </w:r>
      <w:r w:rsidR="0009210B" w:rsidRPr="00D37F96">
        <w:rPr>
          <w:rFonts w:ascii="Arial" w:hAnsi="Arial" w:cs="Arial"/>
          <w:sz w:val="22"/>
          <w:szCs w:val="22"/>
        </w:rPr>
        <w:t xml:space="preserve"> jakości </w:t>
      </w:r>
      <w:r w:rsidR="00656D55" w:rsidRPr="00D37F96">
        <w:rPr>
          <w:rFonts w:ascii="Arial" w:hAnsi="Arial" w:cs="Arial"/>
          <w:sz w:val="22"/>
          <w:szCs w:val="22"/>
        </w:rPr>
        <w:t>i </w:t>
      </w:r>
      <w:r w:rsidR="0009210B" w:rsidRPr="00D37F96">
        <w:rPr>
          <w:rFonts w:ascii="Arial" w:hAnsi="Arial" w:cs="Arial"/>
          <w:sz w:val="22"/>
          <w:szCs w:val="22"/>
        </w:rPr>
        <w:t>rękojmi za wady</w:t>
      </w:r>
      <w:r w:rsidR="002B1697" w:rsidRPr="00D37F96">
        <w:rPr>
          <w:rFonts w:ascii="Arial" w:hAnsi="Arial" w:cs="Arial"/>
          <w:sz w:val="22"/>
          <w:szCs w:val="22"/>
        </w:rPr>
        <w:t xml:space="preserve"> z dniem upływu okresu gwarancji jakości i rękojmi za wady udzielonych niniejszą umową</w:t>
      </w:r>
      <w:r w:rsidR="004C3246" w:rsidRPr="00D37F96">
        <w:rPr>
          <w:rFonts w:ascii="Arial" w:hAnsi="Arial" w:cs="Arial"/>
          <w:sz w:val="22"/>
          <w:szCs w:val="22"/>
        </w:rPr>
        <w:t>.</w:t>
      </w:r>
    </w:p>
    <w:p w14:paraId="4950C4E6" w14:textId="6841EDB7" w:rsidR="002B394F" w:rsidRPr="00D37F96" w:rsidRDefault="002B394F" w:rsidP="00BA1C4B">
      <w:pPr>
        <w:widowControl w:val="0"/>
        <w:numPr>
          <w:ilvl w:val="0"/>
          <w:numId w:val="28"/>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Okres</w:t>
      </w:r>
      <w:r w:rsidR="00116D92" w:rsidRPr="00D37F96">
        <w:rPr>
          <w:rFonts w:ascii="Arial" w:hAnsi="Arial" w:cs="Arial"/>
          <w:sz w:val="22"/>
          <w:szCs w:val="22"/>
        </w:rPr>
        <w:t>y</w:t>
      </w:r>
      <w:r w:rsidRPr="00D37F96">
        <w:rPr>
          <w:rFonts w:ascii="Arial" w:hAnsi="Arial" w:cs="Arial"/>
          <w:sz w:val="22"/>
          <w:szCs w:val="22"/>
        </w:rPr>
        <w:t xml:space="preserve"> gwarancji </w:t>
      </w:r>
      <w:r w:rsidR="00116D92" w:rsidRPr="00D37F96">
        <w:rPr>
          <w:rFonts w:ascii="Arial" w:hAnsi="Arial" w:cs="Arial"/>
          <w:sz w:val="22"/>
          <w:szCs w:val="22"/>
        </w:rPr>
        <w:t xml:space="preserve">jakości i rękojmi za wady na </w:t>
      </w:r>
      <w:r w:rsidR="00210C82" w:rsidRPr="00D37F96">
        <w:rPr>
          <w:rFonts w:ascii="Arial" w:hAnsi="Arial" w:cs="Arial"/>
          <w:sz w:val="22"/>
          <w:szCs w:val="22"/>
        </w:rPr>
        <w:t xml:space="preserve">urządzenia wchodzące w skład </w:t>
      </w:r>
      <w:r w:rsidR="00C84791" w:rsidRPr="00D37F96">
        <w:rPr>
          <w:rFonts w:ascii="Arial" w:hAnsi="Arial" w:cs="Arial"/>
          <w:sz w:val="22"/>
          <w:szCs w:val="22"/>
        </w:rPr>
        <w:t>S</w:t>
      </w:r>
      <w:r w:rsidR="0057152C" w:rsidRPr="00D37F96">
        <w:rPr>
          <w:rFonts w:ascii="Arial" w:hAnsi="Arial" w:cs="Arial"/>
          <w:sz w:val="22"/>
          <w:szCs w:val="22"/>
        </w:rPr>
        <w:t>przęt</w:t>
      </w:r>
      <w:r w:rsidR="00116D92" w:rsidRPr="00D37F96">
        <w:rPr>
          <w:rFonts w:ascii="Arial" w:hAnsi="Arial" w:cs="Arial"/>
          <w:sz w:val="22"/>
          <w:szCs w:val="22"/>
        </w:rPr>
        <w:t xml:space="preserve"> </w:t>
      </w:r>
      <w:r w:rsidR="00210C82" w:rsidRPr="00D37F96">
        <w:rPr>
          <w:rFonts w:ascii="Arial" w:hAnsi="Arial" w:cs="Arial"/>
          <w:sz w:val="22"/>
          <w:szCs w:val="22"/>
        </w:rPr>
        <w:t xml:space="preserve">i na </w:t>
      </w:r>
      <w:r w:rsidRPr="00D37F96">
        <w:rPr>
          <w:rFonts w:ascii="Arial" w:hAnsi="Arial" w:cs="Arial"/>
          <w:sz w:val="22"/>
          <w:szCs w:val="22"/>
        </w:rPr>
        <w:t>pojazd</w:t>
      </w:r>
      <w:r w:rsidR="00116D92" w:rsidRPr="00D37F96">
        <w:rPr>
          <w:rFonts w:ascii="Arial" w:hAnsi="Arial" w:cs="Arial"/>
          <w:sz w:val="22"/>
          <w:szCs w:val="22"/>
        </w:rPr>
        <w:t>y</w:t>
      </w:r>
      <w:r w:rsidRPr="00D37F96">
        <w:rPr>
          <w:rFonts w:ascii="Arial" w:hAnsi="Arial" w:cs="Arial"/>
          <w:sz w:val="22"/>
          <w:szCs w:val="22"/>
        </w:rPr>
        <w:t xml:space="preserve"> przedłuża</w:t>
      </w:r>
      <w:r w:rsidR="00116D92" w:rsidRPr="00D37F96">
        <w:rPr>
          <w:rFonts w:ascii="Arial" w:hAnsi="Arial" w:cs="Arial"/>
          <w:sz w:val="22"/>
          <w:szCs w:val="22"/>
        </w:rPr>
        <w:t xml:space="preserve">ją </w:t>
      </w:r>
      <w:r w:rsidRPr="00D37F96">
        <w:rPr>
          <w:rFonts w:ascii="Arial" w:hAnsi="Arial" w:cs="Arial"/>
          <w:sz w:val="22"/>
          <w:szCs w:val="22"/>
        </w:rPr>
        <w:t xml:space="preserve">się o czas trwania </w:t>
      </w:r>
      <w:r w:rsidR="00116D92" w:rsidRPr="00D37F96">
        <w:rPr>
          <w:rFonts w:ascii="Arial" w:hAnsi="Arial" w:cs="Arial"/>
          <w:sz w:val="22"/>
          <w:szCs w:val="22"/>
        </w:rPr>
        <w:t>wyłączenia z eksploatacji wskutek wady</w:t>
      </w:r>
      <w:r w:rsidRPr="00D37F96">
        <w:rPr>
          <w:rFonts w:ascii="Arial" w:hAnsi="Arial" w:cs="Arial"/>
          <w:sz w:val="22"/>
          <w:szCs w:val="22"/>
        </w:rPr>
        <w:t xml:space="preserve">. Czas naprawy liczony jest w pełnych dobach od dnia zgłoszenia </w:t>
      </w:r>
      <w:r w:rsidR="005E17A5" w:rsidRPr="00D37F96">
        <w:rPr>
          <w:rFonts w:ascii="Arial" w:hAnsi="Arial" w:cs="Arial"/>
          <w:sz w:val="22"/>
          <w:szCs w:val="22"/>
        </w:rPr>
        <w:t xml:space="preserve">wady </w:t>
      </w:r>
      <w:r w:rsidRPr="00D37F96">
        <w:rPr>
          <w:rFonts w:ascii="Arial" w:hAnsi="Arial" w:cs="Arial"/>
          <w:sz w:val="22"/>
          <w:szCs w:val="22"/>
        </w:rPr>
        <w:t xml:space="preserve">do dnia </w:t>
      </w:r>
      <w:r w:rsidR="0057152C" w:rsidRPr="00D37F96">
        <w:rPr>
          <w:rFonts w:ascii="Arial" w:hAnsi="Arial" w:cs="Arial"/>
          <w:sz w:val="22"/>
          <w:szCs w:val="22"/>
        </w:rPr>
        <w:t xml:space="preserve">odbioru </w:t>
      </w:r>
      <w:r w:rsidR="00210C82" w:rsidRPr="00D37F96">
        <w:rPr>
          <w:rFonts w:ascii="Arial" w:hAnsi="Arial" w:cs="Arial"/>
          <w:sz w:val="22"/>
          <w:szCs w:val="22"/>
        </w:rPr>
        <w:t xml:space="preserve">urządzenia wchodzącego w skład </w:t>
      </w:r>
      <w:r w:rsidR="00C84791" w:rsidRPr="00D37F96">
        <w:rPr>
          <w:rFonts w:ascii="Arial" w:hAnsi="Arial" w:cs="Arial"/>
          <w:sz w:val="22"/>
          <w:szCs w:val="22"/>
        </w:rPr>
        <w:t>S</w:t>
      </w:r>
      <w:r w:rsidR="0057152C" w:rsidRPr="00D37F96">
        <w:rPr>
          <w:rFonts w:ascii="Arial" w:hAnsi="Arial" w:cs="Arial"/>
          <w:sz w:val="22"/>
          <w:szCs w:val="22"/>
        </w:rPr>
        <w:t>przętu</w:t>
      </w:r>
      <w:r w:rsidR="00116D92" w:rsidRPr="00D37F96">
        <w:rPr>
          <w:rFonts w:ascii="Arial" w:hAnsi="Arial" w:cs="Arial"/>
          <w:sz w:val="22"/>
          <w:szCs w:val="22"/>
        </w:rPr>
        <w:t xml:space="preserve"> po naprawie, a w przypadku pojazdu, od dnia</w:t>
      </w:r>
      <w:r w:rsidR="0057152C" w:rsidRPr="00D37F96">
        <w:rPr>
          <w:rFonts w:ascii="Arial" w:hAnsi="Arial" w:cs="Arial"/>
          <w:sz w:val="22"/>
          <w:szCs w:val="22"/>
        </w:rPr>
        <w:t xml:space="preserve"> </w:t>
      </w:r>
      <w:r w:rsidRPr="00D37F96">
        <w:rPr>
          <w:rFonts w:ascii="Arial" w:hAnsi="Arial" w:cs="Arial"/>
          <w:sz w:val="22"/>
          <w:szCs w:val="22"/>
        </w:rPr>
        <w:t>włączenia pojazdu do</w:t>
      </w:r>
      <w:r w:rsidR="00D02AEC" w:rsidRPr="00D37F96">
        <w:rPr>
          <w:rFonts w:ascii="Arial" w:hAnsi="Arial" w:cs="Arial"/>
          <w:sz w:val="22"/>
          <w:szCs w:val="22"/>
        </w:rPr>
        <w:t xml:space="preserve"> </w:t>
      </w:r>
      <w:r w:rsidRPr="00D37F96">
        <w:rPr>
          <w:rFonts w:ascii="Arial" w:hAnsi="Arial" w:cs="Arial"/>
          <w:sz w:val="22"/>
          <w:szCs w:val="22"/>
        </w:rPr>
        <w:t xml:space="preserve">eksploatacji. </w:t>
      </w:r>
      <w:r w:rsidR="00B22FC2" w:rsidRPr="00D37F96">
        <w:rPr>
          <w:rFonts w:ascii="Arial" w:hAnsi="Arial" w:cs="Arial"/>
          <w:sz w:val="22"/>
          <w:szCs w:val="22"/>
        </w:rPr>
        <w:t xml:space="preserve">Do wyliczenia czasu wyłączenia z eksploatacji </w:t>
      </w:r>
      <w:r w:rsidR="00BB1EF6" w:rsidRPr="00D37F96">
        <w:rPr>
          <w:rFonts w:ascii="Arial" w:hAnsi="Arial" w:cs="Arial"/>
          <w:sz w:val="22"/>
          <w:szCs w:val="22"/>
        </w:rPr>
        <w:t xml:space="preserve">pojazdu stosuje się zapisy ust. </w:t>
      </w:r>
      <w:r w:rsidR="009B47EC" w:rsidRPr="00D37F96">
        <w:rPr>
          <w:rFonts w:ascii="Arial" w:hAnsi="Arial" w:cs="Arial"/>
          <w:sz w:val="22"/>
          <w:szCs w:val="22"/>
        </w:rPr>
        <w:t>3</w:t>
      </w:r>
      <w:r w:rsidR="00BA1683" w:rsidRPr="00D37F96">
        <w:rPr>
          <w:rFonts w:ascii="Arial" w:hAnsi="Arial" w:cs="Arial"/>
          <w:sz w:val="22"/>
          <w:szCs w:val="22"/>
        </w:rPr>
        <w:t>5</w:t>
      </w:r>
      <w:r w:rsidR="00AB001A" w:rsidRPr="00D37F96">
        <w:rPr>
          <w:rFonts w:ascii="Arial" w:hAnsi="Arial" w:cs="Arial"/>
          <w:sz w:val="22"/>
          <w:szCs w:val="22"/>
        </w:rPr>
        <w:t xml:space="preserve"> </w:t>
      </w:r>
      <w:r w:rsidR="00075756" w:rsidRPr="00D37F96">
        <w:rPr>
          <w:rFonts w:ascii="Arial" w:hAnsi="Arial" w:cs="Arial"/>
          <w:sz w:val="22"/>
          <w:szCs w:val="22"/>
        </w:rPr>
        <w:t>niniejszego</w:t>
      </w:r>
      <w:r w:rsidR="00AB001A" w:rsidRPr="00D37F96">
        <w:rPr>
          <w:rFonts w:ascii="Arial" w:hAnsi="Arial" w:cs="Arial"/>
          <w:sz w:val="22"/>
          <w:szCs w:val="22"/>
        </w:rPr>
        <w:t xml:space="preserve"> paragrafu</w:t>
      </w:r>
      <w:r w:rsidR="00041453" w:rsidRPr="00D37F96">
        <w:rPr>
          <w:rFonts w:ascii="Arial" w:hAnsi="Arial" w:cs="Arial"/>
          <w:sz w:val="22"/>
          <w:szCs w:val="22"/>
        </w:rPr>
        <w:t xml:space="preserve"> odnoszące się do </w:t>
      </w:r>
      <w:r w:rsidR="001564CB" w:rsidRPr="00D37F96">
        <w:rPr>
          <w:rFonts w:ascii="Arial" w:hAnsi="Arial" w:cs="Arial"/>
          <w:sz w:val="22"/>
          <w:szCs w:val="22"/>
        </w:rPr>
        <w:t xml:space="preserve">wskaźnika </w:t>
      </w:r>
      <m:oMath>
        <m:sSub>
          <m:sSubPr>
            <m:ctrlPr>
              <w:rPr>
                <w:rFonts w:ascii="Cambria Math" w:hAnsi="Cambria Math" w:cs="Arial"/>
                <w:b/>
                <w:bCs/>
                <w:i/>
                <w:sz w:val="22"/>
                <w:szCs w:val="22"/>
              </w:rPr>
            </m:ctrlPr>
          </m:sSubPr>
          <m:e>
            <m:r>
              <m:rPr>
                <m:sty m:val="bi"/>
              </m:rPr>
              <w:rPr>
                <w:rFonts w:ascii="Cambria Math" w:hAnsi="Cambria Math" w:cs="Arial"/>
                <w:sz w:val="22"/>
                <w:szCs w:val="22"/>
              </w:rPr>
              <m:t>T</m:t>
            </m:r>
          </m:e>
          <m:sub>
            <m:r>
              <m:rPr>
                <m:sty m:val="bi"/>
              </m:rPr>
              <w:rPr>
                <w:rFonts w:ascii="Cambria Math" w:hAnsi="Cambria Math" w:cs="Arial"/>
                <w:sz w:val="22"/>
                <w:szCs w:val="22"/>
              </w:rPr>
              <m:t>n</m:t>
            </m:r>
          </m:sub>
        </m:sSub>
        <m:r>
          <m:rPr>
            <m:sty m:val="bi"/>
          </m:rPr>
          <w:rPr>
            <w:rFonts w:ascii="Cambria Math" w:hAnsi="Cambria Math" w:cs="Arial"/>
            <w:sz w:val="22"/>
            <w:szCs w:val="22"/>
          </w:rPr>
          <m:t>-</m:t>
        </m:r>
      </m:oMath>
      <w:r w:rsidR="00041453" w:rsidRPr="00D37F96">
        <w:rPr>
          <w:rFonts w:ascii="Arial" w:hAnsi="Arial" w:cs="Arial"/>
          <w:sz w:val="22"/>
          <w:szCs w:val="22"/>
        </w:rPr>
        <w:t>łącznego czas wszystkich wyłączeń pojazdu z eksploatacji z powodu wystąpienia wady</w:t>
      </w:r>
      <w:r w:rsidR="00BB1EF6" w:rsidRPr="00D37F96">
        <w:rPr>
          <w:rFonts w:ascii="Arial" w:hAnsi="Arial" w:cs="Arial"/>
          <w:sz w:val="22"/>
          <w:szCs w:val="22"/>
        </w:rPr>
        <w:t xml:space="preserve">. Wyliczona suma </w:t>
      </w:r>
      <w:r w:rsidR="003C7D6A" w:rsidRPr="00D37F96">
        <w:rPr>
          <w:rFonts w:ascii="Arial" w:hAnsi="Arial" w:cs="Arial"/>
          <w:sz w:val="22"/>
          <w:szCs w:val="22"/>
        </w:rPr>
        <w:t xml:space="preserve">godzin </w:t>
      </w:r>
      <w:r w:rsidR="00BB1EF6" w:rsidRPr="00D37F96">
        <w:rPr>
          <w:rFonts w:ascii="Arial" w:hAnsi="Arial" w:cs="Arial"/>
          <w:sz w:val="22"/>
          <w:szCs w:val="22"/>
        </w:rPr>
        <w:t xml:space="preserve">wyłączenia z eksploatacji, </w:t>
      </w:r>
      <w:r w:rsidR="00656D55" w:rsidRPr="00D37F96">
        <w:rPr>
          <w:rFonts w:ascii="Arial" w:hAnsi="Arial" w:cs="Arial"/>
          <w:sz w:val="22"/>
          <w:szCs w:val="22"/>
        </w:rPr>
        <w:t>w </w:t>
      </w:r>
      <w:r w:rsidR="00BB1EF6" w:rsidRPr="00D37F96">
        <w:rPr>
          <w:rFonts w:ascii="Arial" w:hAnsi="Arial" w:cs="Arial"/>
          <w:sz w:val="22"/>
          <w:szCs w:val="22"/>
        </w:rPr>
        <w:t>okresie objętym gwarancją</w:t>
      </w:r>
      <w:r w:rsidR="00F944DC" w:rsidRPr="00D37F96">
        <w:rPr>
          <w:rFonts w:ascii="Arial" w:hAnsi="Arial" w:cs="Arial"/>
          <w:sz w:val="22"/>
          <w:szCs w:val="22"/>
        </w:rPr>
        <w:t xml:space="preserve"> i rękojmią</w:t>
      </w:r>
      <w:r w:rsidR="00BB1EF6" w:rsidRPr="00D37F96">
        <w:rPr>
          <w:rFonts w:ascii="Arial" w:hAnsi="Arial" w:cs="Arial"/>
          <w:sz w:val="22"/>
          <w:szCs w:val="22"/>
        </w:rPr>
        <w:t xml:space="preserve">, zostanie podzielona przez 24. Otrzymany iloraz po zaokrągleniu w górę do pełnej </w:t>
      </w:r>
      <w:r w:rsidR="00F944DC" w:rsidRPr="00D37F96">
        <w:rPr>
          <w:rFonts w:ascii="Arial" w:hAnsi="Arial" w:cs="Arial"/>
          <w:sz w:val="22"/>
          <w:szCs w:val="22"/>
        </w:rPr>
        <w:t>godziny</w:t>
      </w:r>
      <w:r w:rsidR="00BB1EF6" w:rsidRPr="00D37F96">
        <w:rPr>
          <w:rFonts w:ascii="Arial" w:hAnsi="Arial" w:cs="Arial"/>
          <w:sz w:val="22"/>
          <w:szCs w:val="22"/>
        </w:rPr>
        <w:t xml:space="preserve"> stanowić będzie ilość dni, o którą zostanie wydłużony okres gwaranc</w:t>
      </w:r>
      <w:r w:rsidR="00F944DC" w:rsidRPr="00D37F96">
        <w:rPr>
          <w:rFonts w:ascii="Arial" w:hAnsi="Arial" w:cs="Arial"/>
          <w:sz w:val="22"/>
          <w:szCs w:val="22"/>
        </w:rPr>
        <w:t>ji i rękojmi</w:t>
      </w:r>
      <w:r w:rsidR="00BB1EF6" w:rsidRPr="00D37F96">
        <w:rPr>
          <w:rFonts w:ascii="Arial" w:hAnsi="Arial" w:cs="Arial"/>
          <w:sz w:val="22"/>
          <w:szCs w:val="22"/>
        </w:rPr>
        <w:t xml:space="preserve">. </w:t>
      </w:r>
    </w:p>
    <w:p w14:paraId="3A9E8458" w14:textId="67C91245" w:rsidR="002B394F" w:rsidRPr="00D37F96" w:rsidRDefault="008B6663" w:rsidP="00BA1C4B">
      <w:pPr>
        <w:widowControl w:val="0"/>
        <w:numPr>
          <w:ilvl w:val="0"/>
          <w:numId w:val="28"/>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 xml:space="preserve">Jeżeli w wykonaniu swoich obowiązków Wykonawca dokonał naprawy lub wymiany </w:t>
      </w:r>
      <w:r w:rsidR="00FE339A" w:rsidRPr="00D37F96">
        <w:rPr>
          <w:rFonts w:ascii="Arial" w:hAnsi="Arial" w:cs="Arial"/>
          <w:sz w:val="22"/>
          <w:szCs w:val="22"/>
        </w:rPr>
        <w:t xml:space="preserve">zespołu / podzespołu / </w:t>
      </w:r>
      <w:r w:rsidR="00B17535" w:rsidRPr="00D37F96">
        <w:rPr>
          <w:rFonts w:ascii="Arial" w:hAnsi="Arial" w:cs="Arial"/>
          <w:sz w:val="22"/>
          <w:szCs w:val="22"/>
        </w:rPr>
        <w:t>C</w:t>
      </w:r>
      <w:r w:rsidRPr="00D37F96">
        <w:rPr>
          <w:rFonts w:ascii="Arial" w:hAnsi="Arial" w:cs="Arial"/>
          <w:sz w:val="22"/>
          <w:szCs w:val="22"/>
        </w:rPr>
        <w:t xml:space="preserve">zęści </w:t>
      </w:r>
      <w:r w:rsidR="00947C19" w:rsidRPr="00D37F96">
        <w:rPr>
          <w:rFonts w:ascii="Arial" w:hAnsi="Arial" w:cs="Arial"/>
          <w:sz w:val="22"/>
          <w:szCs w:val="22"/>
        </w:rPr>
        <w:t>Pojazdu</w:t>
      </w:r>
      <w:r w:rsidRPr="00D37F96">
        <w:rPr>
          <w:rFonts w:ascii="Arial" w:hAnsi="Arial" w:cs="Arial"/>
          <w:sz w:val="22"/>
          <w:szCs w:val="22"/>
        </w:rPr>
        <w:t xml:space="preserve"> albo urządzenia wchodzącego w skład Sprzętu termin gwarancji i rękojmi dla naprawionej lub wymienionej </w:t>
      </w:r>
      <w:r w:rsidR="00B17535" w:rsidRPr="00D37F96">
        <w:rPr>
          <w:rFonts w:ascii="Arial" w:hAnsi="Arial" w:cs="Arial"/>
          <w:sz w:val="22"/>
          <w:szCs w:val="22"/>
        </w:rPr>
        <w:t>C</w:t>
      </w:r>
      <w:r w:rsidRPr="00D37F96">
        <w:rPr>
          <w:rFonts w:ascii="Arial" w:hAnsi="Arial" w:cs="Arial"/>
          <w:sz w:val="22"/>
          <w:szCs w:val="22"/>
        </w:rPr>
        <w:t xml:space="preserve">zęści biegnie na nowo od dnia </w:t>
      </w:r>
      <w:r w:rsidR="000132B2" w:rsidRPr="00D37F96">
        <w:rPr>
          <w:rFonts w:ascii="Arial" w:hAnsi="Arial" w:cs="Arial"/>
          <w:sz w:val="22"/>
          <w:szCs w:val="22"/>
        </w:rPr>
        <w:t>daty zakończenia naprawy lub wymiany. W przypadku wymiany Pojazdu lub urządzenia wchodzącego w skład Sprzętu na wolne od wad termin gwarancji i rękojmi biegnie na nowo dla danego pojazdu lub urządzenia od dnia ich dostarczenia Pojazdu lub urządzenia wolnego od wad.</w:t>
      </w:r>
    </w:p>
    <w:p w14:paraId="6E48072C" w14:textId="05683704" w:rsidR="002B394F" w:rsidRPr="00D37F96" w:rsidRDefault="002B394F" w:rsidP="00BA1C4B">
      <w:pPr>
        <w:widowControl w:val="0"/>
        <w:numPr>
          <w:ilvl w:val="0"/>
          <w:numId w:val="28"/>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Zamawiający jest uprawniony do prze</w:t>
      </w:r>
      <w:r w:rsidR="001B2754" w:rsidRPr="00D37F96">
        <w:rPr>
          <w:rFonts w:ascii="Arial" w:hAnsi="Arial" w:cs="Arial"/>
          <w:sz w:val="22"/>
          <w:szCs w:val="22"/>
        </w:rPr>
        <w:t xml:space="preserve">niesienia </w:t>
      </w:r>
      <w:r w:rsidRPr="00D37F96">
        <w:rPr>
          <w:rFonts w:ascii="Arial" w:hAnsi="Arial" w:cs="Arial"/>
          <w:sz w:val="22"/>
          <w:szCs w:val="22"/>
        </w:rPr>
        <w:t xml:space="preserve">swych uprawnień z tytułu gwarancji </w:t>
      </w:r>
      <w:r w:rsidR="001B2754" w:rsidRPr="00D37F96">
        <w:rPr>
          <w:rFonts w:ascii="Arial" w:hAnsi="Arial" w:cs="Arial"/>
          <w:sz w:val="22"/>
          <w:szCs w:val="22"/>
        </w:rPr>
        <w:t xml:space="preserve">za wady </w:t>
      </w:r>
      <w:r w:rsidR="00AB001A" w:rsidRPr="00D37F96">
        <w:rPr>
          <w:rFonts w:ascii="Arial" w:hAnsi="Arial" w:cs="Arial"/>
          <w:sz w:val="22"/>
          <w:szCs w:val="22"/>
        </w:rPr>
        <w:t>i </w:t>
      </w:r>
      <w:r w:rsidR="001B2754" w:rsidRPr="00D37F96">
        <w:rPr>
          <w:rFonts w:ascii="Arial" w:hAnsi="Arial" w:cs="Arial"/>
          <w:sz w:val="22"/>
          <w:szCs w:val="22"/>
        </w:rPr>
        <w:t xml:space="preserve">rękojmi jakości </w:t>
      </w:r>
      <w:r w:rsidRPr="00D37F96">
        <w:rPr>
          <w:rFonts w:ascii="Arial" w:hAnsi="Arial" w:cs="Arial"/>
          <w:sz w:val="22"/>
          <w:szCs w:val="22"/>
        </w:rPr>
        <w:t>na</w:t>
      </w:r>
      <w:r w:rsidR="00AB001A" w:rsidRPr="00D37F96">
        <w:rPr>
          <w:rFonts w:ascii="Arial" w:hAnsi="Arial" w:cs="Arial"/>
          <w:sz w:val="22"/>
          <w:szCs w:val="22"/>
        </w:rPr>
        <w:t xml:space="preserve"> </w:t>
      </w:r>
      <w:r w:rsidRPr="00D37F96">
        <w:rPr>
          <w:rFonts w:ascii="Arial" w:hAnsi="Arial" w:cs="Arial"/>
          <w:sz w:val="22"/>
          <w:szCs w:val="22"/>
        </w:rPr>
        <w:t xml:space="preserve">rzecz </w:t>
      </w:r>
      <w:r w:rsidR="0065066E" w:rsidRPr="00D37F96">
        <w:rPr>
          <w:rFonts w:ascii="Arial" w:hAnsi="Arial" w:cs="Arial"/>
          <w:sz w:val="22"/>
          <w:szCs w:val="22"/>
        </w:rPr>
        <w:t>osób trzecich</w:t>
      </w:r>
      <w:r w:rsidR="003C7D6A" w:rsidRPr="00D37F96">
        <w:rPr>
          <w:rFonts w:ascii="Arial" w:hAnsi="Arial" w:cs="Arial"/>
          <w:sz w:val="22"/>
          <w:szCs w:val="22"/>
        </w:rPr>
        <w:t xml:space="preserve"> wraz z własnością pojazdu lub urządzeń wchodzących w skład Sprzętu.</w:t>
      </w:r>
    </w:p>
    <w:p w14:paraId="5C480FB4" w14:textId="76487AD7" w:rsidR="00BB76EB" w:rsidRPr="00D37F96" w:rsidRDefault="00BB76EB" w:rsidP="00BA1C4B">
      <w:pPr>
        <w:widowControl w:val="0"/>
        <w:numPr>
          <w:ilvl w:val="0"/>
          <w:numId w:val="28"/>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 xml:space="preserve">Wykonawca będzie prowadził trwałe znakowanie lub plombowanie niektórych zespołów, podzespołów i </w:t>
      </w:r>
      <w:r w:rsidR="00B17535" w:rsidRPr="00D37F96">
        <w:rPr>
          <w:rFonts w:ascii="Arial" w:hAnsi="Arial" w:cs="Arial"/>
          <w:sz w:val="22"/>
          <w:szCs w:val="22"/>
        </w:rPr>
        <w:t>C</w:t>
      </w:r>
      <w:r w:rsidRPr="00D37F96">
        <w:rPr>
          <w:rFonts w:ascii="Arial" w:hAnsi="Arial" w:cs="Arial"/>
          <w:sz w:val="22"/>
          <w:szCs w:val="22"/>
        </w:rPr>
        <w:t>zęści Pojazdów pozwalające na ich identyfikację przez cały okres ich eksploatacji w okresie gwarancji</w:t>
      </w:r>
      <w:r w:rsidR="001B2754" w:rsidRPr="00D37F96">
        <w:rPr>
          <w:rFonts w:ascii="Arial" w:hAnsi="Arial" w:cs="Arial"/>
          <w:sz w:val="22"/>
          <w:szCs w:val="22"/>
        </w:rPr>
        <w:t xml:space="preserve"> za wady i rękojmi jakości</w:t>
      </w:r>
      <w:r w:rsidRPr="00D37F96">
        <w:rPr>
          <w:rFonts w:ascii="Arial" w:hAnsi="Arial" w:cs="Arial"/>
          <w:sz w:val="22"/>
          <w:szCs w:val="22"/>
        </w:rPr>
        <w:t xml:space="preserve">. Wykaz znakowanych lub plombowanych zespołów, podzespołów i </w:t>
      </w:r>
      <w:r w:rsidR="0094134E" w:rsidRPr="00D37F96">
        <w:rPr>
          <w:rFonts w:ascii="Arial" w:hAnsi="Arial" w:cs="Arial"/>
          <w:sz w:val="22"/>
          <w:szCs w:val="22"/>
        </w:rPr>
        <w:t>C</w:t>
      </w:r>
      <w:r w:rsidRPr="00D37F96">
        <w:rPr>
          <w:rFonts w:ascii="Arial" w:hAnsi="Arial" w:cs="Arial"/>
          <w:sz w:val="22"/>
          <w:szCs w:val="22"/>
        </w:rPr>
        <w:t>zęści pojazdu zostanie określony w</w:t>
      </w:r>
      <w:r w:rsidR="0094134E" w:rsidRPr="00D37F96">
        <w:rPr>
          <w:rFonts w:ascii="Arial" w:hAnsi="Arial" w:cs="Arial"/>
          <w:sz w:val="22"/>
          <w:szCs w:val="22"/>
        </w:rPr>
        <w:t xml:space="preserve"> dokumentacji techniczno-ruchowej</w:t>
      </w:r>
      <w:r w:rsidRPr="00D37F96">
        <w:rPr>
          <w:rFonts w:ascii="Arial" w:hAnsi="Arial" w:cs="Arial"/>
          <w:sz w:val="22"/>
          <w:szCs w:val="22"/>
        </w:rPr>
        <w:t xml:space="preserve"> </w:t>
      </w:r>
      <w:r w:rsidR="0094134E" w:rsidRPr="00D37F96">
        <w:rPr>
          <w:rFonts w:ascii="Arial" w:hAnsi="Arial" w:cs="Arial"/>
          <w:sz w:val="22"/>
          <w:szCs w:val="22"/>
        </w:rPr>
        <w:t>(</w:t>
      </w:r>
      <w:r w:rsidRPr="00D37F96">
        <w:rPr>
          <w:rFonts w:ascii="Arial" w:hAnsi="Arial" w:cs="Arial"/>
          <w:sz w:val="22"/>
          <w:szCs w:val="22"/>
        </w:rPr>
        <w:t>DTR</w:t>
      </w:r>
      <w:r w:rsidR="0094134E" w:rsidRPr="00D37F96">
        <w:rPr>
          <w:rFonts w:ascii="Arial" w:hAnsi="Arial" w:cs="Arial"/>
          <w:sz w:val="22"/>
          <w:szCs w:val="22"/>
        </w:rPr>
        <w:t>)</w:t>
      </w:r>
      <w:r w:rsidRPr="00D37F96">
        <w:rPr>
          <w:rFonts w:ascii="Arial" w:hAnsi="Arial" w:cs="Arial"/>
          <w:sz w:val="22"/>
          <w:szCs w:val="22"/>
        </w:rPr>
        <w:t>.</w:t>
      </w:r>
    </w:p>
    <w:p w14:paraId="538F5BCF" w14:textId="209F6CBB" w:rsidR="002B394F" w:rsidRPr="00D37F96" w:rsidRDefault="00DC6D32" w:rsidP="00BA1C4B">
      <w:pPr>
        <w:widowControl w:val="0"/>
        <w:numPr>
          <w:ilvl w:val="0"/>
          <w:numId w:val="28"/>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 xml:space="preserve">Obowiązki Wykonawcy </w:t>
      </w:r>
      <w:r w:rsidR="00B92ED7" w:rsidRPr="00D37F96">
        <w:rPr>
          <w:rFonts w:ascii="Arial" w:hAnsi="Arial" w:cs="Arial"/>
          <w:sz w:val="22"/>
          <w:szCs w:val="22"/>
        </w:rPr>
        <w:t xml:space="preserve">i uprawnienia Zamawiającego </w:t>
      </w:r>
      <w:r w:rsidR="002B394F" w:rsidRPr="00D37F96">
        <w:rPr>
          <w:rFonts w:ascii="Arial" w:hAnsi="Arial" w:cs="Arial"/>
          <w:sz w:val="22"/>
          <w:szCs w:val="22"/>
        </w:rPr>
        <w:t xml:space="preserve">z tytułu gwarancji </w:t>
      </w:r>
      <w:r w:rsidRPr="00D37F96">
        <w:rPr>
          <w:rFonts w:ascii="Arial" w:hAnsi="Arial" w:cs="Arial"/>
          <w:sz w:val="22"/>
          <w:szCs w:val="22"/>
        </w:rPr>
        <w:t xml:space="preserve">jakości </w:t>
      </w:r>
      <w:r w:rsidR="00F80280" w:rsidRPr="00D37F96">
        <w:rPr>
          <w:rFonts w:ascii="Arial" w:hAnsi="Arial" w:cs="Arial"/>
          <w:sz w:val="22"/>
          <w:szCs w:val="22"/>
        </w:rPr>
        <w:t xml:space="preserve">określone są w niniejszym paragrafie Umowy i w szczególności </w:t>
      </w:r>
      <w:r w:rsidR="002B394F" w:rsidRPr="00D37F96">
        <w:rPr>
          <w:rFonts w:ascii="Arial" w:hAnsi="Arial" w:cs="Arial"/>
          <w:sz w:val="22"/>
          <w:szCs w:val="22"/>
        </w:rPr>
        <w:t>polega</w:t>
      </w:r>
      <w:r w:rsidRPr="00D37F96">
        <w:rPr>
          <w:rFonts w:ascii="Arial" w:hAnsi="Arial" w:cs="Arial"/>
          <w:sz w:val="22"/>
          <w:szCs w:val="22"/>
        </w:rPr>
        <w:t xml:space="preserve">ją </w:t>
      </w:r>
      <w:r w:rsidR="002B394F" w:rsidRPr="00D37F96">
        <w:rPr>
          <w:rFonts w:ascii="Arial" w:hAnsi="Arial" w:cs="Arial"/>
          <w:sz w:val="22"/>
          <w:szCs w:val="22"/>
        </w:rPr>
        <w:t xml:space="preserve">na </w:t>
      </w:r>
      <w:r w:rsidR="00F80280" w:rsidRPr="00D37F96">
        <w:rPr>
          <w:rFonts w:ascii="Arial" w:hAnsi="Arial" w:cs="Arial"/>
          <w:sz w:val="22"/>
          <w:szCs w:val="22"/>
        </w:rPr>
        <w:t xml:space="preserve">obowiązku </w:t>
      </w:r>
      <w:r w:rsidR="002B394F" w:rsidRPr="00D37F96">
        <w:rPr>
          <w:rFonts w:ascii="Arial" w:hAnsi="Arial" w:cs="Arial"/>
          <w:sz w:val="22"/>
          <w:szCs w:val="22"/>
        </w:rPr>
        <w:t>usunięci</w:t>
      </w:r>
      <w:r w:rsidR="00F80280" w:rsidRPr="00D37F96">
        <w:rPr>
          <w:rFonts w:ascii="Arial" w:hAnsi="Arial" w:cs="Arial"/>
          <w:sz w:val="22"/>
          <w:szCs w:val="22"/>
        </w:rPr>
        <w:t>a</w:t>
      </w:r>
      <w:r w:rsidR="002B394F" w:rsidRPr="00D37F96">
        <w:rPr>
          <w:rFonts w:ascii="Arial" w:hAnsi="Arial" w:cs="Arial"/>
          <w:sz w:val="22"/>
          <w:szCs w:val="22"/>
        </w:rPr>
        <w:t xml:space="preserve"> przez Wykonawcę</w:t>
      </w:r>
      <w:r w:rsidR="00B91E13" w:rsidRPr="00D37F96">
        <w:rPr>
          <w:rFonts w:ascii="Arial" w:hAnsi="Arial" w:cs="Arial"/>
          <w:sz w:val="22"/>
          <w:szCs w:val="22"/>
        </w:rPr>
        <w:t xml:space="preserve"> wad</w:t>
      </w:r>
      <w:r w:rsidR="002B394F" w:rsidRPr="00D37F96">
        <w:rPr>
          <w:rFonts w:ascii="Arial" w:hAnsi="Arial" w:cs="Arial"/>
          <w:sz w:val="22"/>
          <w:szCs w:val="22"/>
        </w:rPr>
        <w:t>, o</w:t>
      </w:r>
      <w:r w:rsidR="00AB001A" w:rsidRPr="00D37F96">
        <w:rPr>
          <w:rFonts w:ascii="Arial" w:hAnsi="Arial" w:cs="Arial"/>
          <w:sz w:val="22"/>
          <w:szCs w:val="22"/>
        </w:rPr>
        <w:t xml:space="preserve"> </w:t>
      </w:r>
      <w:r w:rsidR="002B394F" w:rsidRPr="00D37F96">
        <w:rPr>
          <w:rFonts w:ascii="Arial" w:hAnsi="Arial" w:cs="Arial"/>
          <w:sz w:val="22"/>
          <w:szCs w:val="22"/>
        </w:rPr>
        <w:t>których mowa w ust. 2</w:t>
      </w:r>
      <w:r w:rsidR="00AE2036" w:rsidRPr="00D37F96">
        <w:rPr>
          <w:rFonts w:ascii="Arial" w:hAnsi="Arial" w:cs="Arial"/>
          <w:sz w:val="22"/>
          <w:szCs w:val="22"/>
        </w:rPr>
        <w:t xml:space="preserve"> niniejszego paragrafu</w:t>
      </w:r>
      <w:r w:rsidR="002B394F" w:rsidRPr="00D37F96">
        <w:rPr>
          <w:rFonts w:ascii="Arial" w:hAnsi="Arial" w:cs="Arial"/>
          <w:sz w:val="22"/>
          <w:szCs w:val="22"/>
        </w:rPr>
        <w:t xml:space="preserve">, na jego koszt lub </w:t>
      </w:r>
      <w:r w:rsidR="00F80280" w:rsidRPr="00D37F96">
        <w:rPr>
          <w:rFonts w:ascii="Arial" w:hAnsi="Arial" w:cs="Arial"/>
          <w:sz w:val="22"/>
          <w:szCs w:val="22"/>
        </w:rPr>
        <w:t xml:space="preserve">obowiązku </w:t>
      </w:r>
      <w:r w:rsidR="002B394F" w:rsidRPr="00D37F96">
        <w:rPr>
          <w:rFonts w:ascii="Arial" w:hAnsi="Arial" w:cs="Arial"/>
          <w:sz w:val="22"/>
          <w:szCs w:val="22"/>
        </w:rPr>
        <w:t>pokryci</w:t>
      </w:r>
      <w:r w:rsidR="00F80280" w:rsidRPr="00D37F96">
        <w:rPr>
          <w:rFonts w:ascii="Arial" w:hAnsi="Arial" w:cs="Arial"/>
          <w:sz w:val="22"/>
          <w:szCs w:val="22"/>
        </w:rPr>
        <w:t>a</w:t>
      </w:r>
      <w:r w:rsidR="002B394F" w:rsidRPr="00D37F96">
        <w:rPr>
          <w:rFonts w:ascii="Arial" w:hAnsi="Arial" w:cs="Arial"/>
          <w:sz w:val="22"/>
          <w:szCs w:val="22"/>
        </w:rPr>
        <w:t xml:space="preserve"> przez</w:t>
      </w:r>
      <w:r w:rsidR="00AB001A" w:rsidRPr="00D37F96">
        <w:rPr>
          <w:rFonts w:ascii="Arial" w:hAnsi="Arial" w:cs="Arial"/>
          <w:sz w:val="22"/>
          <w:szCs w:val="22"/>
        </w:rPr>
        <w:t xml:space="preserve"> </w:t>
      </w:r>
      <w:r w:rsidR="002B394F" w:rsidRPr="00D37F96">
        <w:rPr>
          <w:rFonts w:ascii="Arial" w:hAnsi="Arial" w:cs="Arial"/>
          <w:sz w:val="22"/>
          <w:szCs w:val="22"/>
        </w:rPr>
        <w:t>Wykonawcę kosztów poniesionych przez Zamawiającego, z</w:t>
      </w:r>
      <w:r w:rsidR="00F42E8E" w:rsidRPr="00D37F96">
        <w:rPr>
          <w:rFonts w:ascii="Arial" w:hAnsi="Arial" w:cs="Arial"/>
          <w:sz w:val="22"/>
          <w:szCs w:val="22"/>
        </w:rPr>
        <w:t xml:space="preserve"> </w:t>
      </w:r>
      <w:r w:rsidR="002B394F" w:rsidRPr="00D37F96">
        <w:rPr>
          <w:rFonts w:ascii="Arial" w:hAnsi="Arial" w:cs="Arial"/>
          <w:sz w:val="22"/>
          <w:szCs w:val="22"/>
        </w:rPr>
        <w:t xml:space="preserve">tytułu usunięcia tych </w:t>
      </w:r>
      <w:r w:rsidR="00B91E13" w:rsidRPr="00D37F96">
        <w:rPr>
          <w:rFonts w:ascii="Arial" w:hAnsi="Arial" w:cs="Arial"/>
          <w:sz w:val="22"/>
          <w:szCs w:val="22"/>
        </w:rPr>
        <w:t xml:space="preserve">wad we własnym zakresie </w:t>
      </w:r>
      <w:r w:rsidR="000132B2" w:rsidRPr="00D37F96">
        <w:rPr>
          <w:rFonts w:ascii="Arial" w:hAnsi="Arial" w:cs="Arial"/>
          <w:sz w:val="22"/>
          <w:szCs w:val="22"/>
        </w:rPr>
        <w:t xml:space="preserve">lub </w:t>
      </w:r>
      <w:r w:rsidR="00F80280" w:rsidRPr="00D37F96">
        <w:rPr>
          <w:rFonts w:ascii="Arial" w:hAnsi="Arial" w:cs="Arial"/>
          <w:sz w:val="22"/>
          <w:szCs w:val="22"/>
        </w:rPr>
        <w:t xml:space="preserve">obowiązku wymiany </w:t>
      </w:r>
      <w:r w:rsidR="00050046" w:rsidRPr="00D37F96">
        <w:rPr>
          <w:rFonts w:ascii="Arial" w:hAnsi="Arial" w:cs="Arial"/>
          <w:sz w:val="22"/>
          <w:szCs w:val="22"/>
        </w:rPr>
        <w:t xml:space="preserve">urządzeń wchodzących w skład </w:t>
      </w:r>
      <w:r w:rsidR="00942D48" w:rsidRPr="00D37F96">
        <w:rPr>
          <w:rFonts w:ascii="Arial" w:hAnsi="Arial" w:cs="Arial"/>
          <w:sz w:val="22"/>
          <w:szCs w:val="22"/>
        </w:rPr>
        <w:t>S</w:t>
      </w:r>
      <w:r w:rsidR="00050046" w:rsidRPr="00D37F96">
        <w:rPr>
          <w:rFonts w:ascii="Arial" w:hAnsi="Arial" w:cs="Arial"/>
          <w:sz w:val="22"/>
          <w:szCs w:val="22"/>
        </w:rPr>
        <w:t>przętu na wolne od wad</w:t>
      </w:r>
      <w:r w:rsidR="00392F23" w:rsidRPr="00D37F96">
        <w:rPr>
          <w:rFonts w:ascii="Arial" w:hAnsi="Arial" w:cs="Arial"/>
          <w:sz w:val="22"/>
          <w:szCs w:val="22"/>
        </w:rPr>
        <w:t xml:space="preserve"> lub </w:t>
      </w:r>
      <w:r w:rsidR="00F80280" w:rsidRPr="00D37F96">
        <w:rPr>
          <w:rFonts w:ascii="Arial" w:hAnsi="Arial" w:cs="Arial"/>
          <w:sz w:val="22"/>
          <w:szCs w:val="22"/>
        </w:rPr>
        <w:t xml:space="preserve">obowiązku wymiany </w:t>
      </w:r>
      <w:r w:rsidR="000132B2" w:rsidRPr="00D37F96">
        <w:rPr>
          <w:rFonts w:ascii="Arial" w:hAnsi="Arial" w:cs="Arial"/>
          <w:sz w:val="22"/>
          <w:szCs w:val="22"/>
        </w:rPr>
        <w:t>P</w:t>
      </w:r>
      <w:r w:rsidR="00392F23" w:rsidRPr="00D37F96">
        <w:rPr>
          <w:rFonts w:ascii="Arial" w:hAnsi="Arial" w:cs="Arial"/>
          <w:sz w:val="22"/>
          <w:szCs w:val="22"/>
        </w:rPr>
        <w:t xml:space="preserve">ojazdów na wolne od wad w przypadku </w:t>
      </w:r>
      <w:r w:rsidR="000C5871" w:rsidRPr="00D37F96">
        <w:rPr>
          <w:rFonts w:ascii="Arial" w:hAnsi="Arial" w:cs="Arial"/>
          <w:sz w:val="22"/>
          <w:szCs w:val="22"/>
        </w:rPr>
        <w:t>określonym w ust. 2</w:t>
      </w:r>
      <w:r w:rsidR="00D77240" w:rsidRPr="00D37F96">
        <w:rPr>
          <w:rFonts w:ascii="Arial" w:hAnsi="Arial" w:cs="Arial"/>
          <w:sz w:val="22"/>
          <w:szCs w:val="22"/>
        </w:rPr>
        <w:t>5</w:t>
      </w:r>
      <w:r w:rsidR="00F80280" w:rsidRPr="00D37F96">
        <w:rPr>
          <w:rFonts w:ascii="Arial" w:hAnsi="Arial" w:cs="Arial"/>
          <w:sz w:val="22"/>
          <w:szCs w:val="22"/>
        </w:rPr>
        <w:t xml:space="preserve"> i ust. </w:t>
      </w:r>
      <w:r w:rsidR="00D77240" w:rsidRPr="00D37F96">
        <w:rPr>
          <w:rFonts w:ascii="Arial" w:hAnsi="Arial" w:cs="Arial"/>
          <w:sz w:val="22"/>
          <w:szCs w:val="22"/>
        </w:rPr>
        <w:t>4</w:t>
      </w:r>
      <w:r w:rsidR="001325C7" w:rsidRPr="00D37F96">
        <w:rPr>
          <w:rFonts w:ascii="Arial" w:hAnsi="Arial" w:cs="Arial"/>
          <w:sz w:val="22"/>
          <w:szCs w:val="22"/>
        </w:rPr>
        <w:t>2</w:t>
      </w:r>
      <w:r w:rsidR="000C5871" w:rsidRPr="00D37F96">
        <w:rPr>
          <w:rFonts w:ascii="Arial" w:hAnsi="Arial" w:cs="Arial"/>
          <w:sz w:val="22"/>
          <w:szCs w:val="22"/>
        </w:rPr>
        <w:t xml:space="preserve"> niniejszego paragrafu</w:t>
      </w:r>
      <w:r w:rsidR="00B91E13" w:rsidRPr="00D37F96">
        <w:rPr>
          <w:rFonts w:ascii="Arial" w:hAnsi="Arial" w:cs="Arial"/>
          <w:sz w:val="22"/>
          <w:szCs w:val="22"/>
        </w:rPr>
        <w:t>.</w:t>
      </w:r>
      <w:r w:rsidRPr="00D37F96">
        <w:rPr>
          <w:rFonts w:ascii="Arial" w:hAnsi="Arial" w:cs="Arial"/>
          <w:sz w:val="22"/>
          <w:szCs w:val="22"/>
        </w:rPr>
        <w:t xml:space="preserve"> </w:t>
      </w:r>
      <w:r w:rsidR="006B51D1" w:rsidRPr="00D37F96">
        <w:rPr>
          <w:rFonts w:ascii="Arial" w:hAnsi="Arial" w:cs="Arial"/>
          <w:sz w:val="22"/>
          <w:szCs w:val="22"/>
        </w:rPr>
        <w:t xml:space="preserve">W przypadku, jeżeli pomimo </w:t>
      </w:r>
      <w:r w:rsidR="00B17535" w:rsidRPr="00D37F96">
        <w:rPr>
          <w:rFonts w:ascii="Arial" w:hAnsi="Arial" w:cs="Arial"/>
          <w:sz w:val="22"/>
          <w:szCs w:val="22"/>
        </w:rPr>
        <w:t>dwu</w:t>
      </w:r>
      <w:r w:rsidR="006B51D1" w:rsidRPr="00D37F96">
        <w:rPr>
          <w:rFonts w:ascii="Arial" w:hAnsi="Arial" w:cs="Arial"/>
          <w:sz w:val="22"/>
          <w:szCs w:val="22"/>
        </w:rPr>
        <w:t>krotnej naprawy dane</w:t>
      </w:r>
      <w:r w:rsidR="00B17535" w:rsidRPr="00D37F96">
        <w:rPr>
          <w:rFonts w:ascii="Arial" w:hAnsi="Arial" w:cs="Arial"/>
          <w:sz w:val="22"/>
          <w:szCs w:val="22"/>
        </w:rPr>
        <w:t xml:space="preserve">j Części </w:t>
      </w:r>
      <w:r w:rsidR="006B51D1" w:rsidRPr="00D37F96">
        <w:rPr>
          <w:rFonts w:ascii="Arial" w:hAnsi="Arial" w:cs="Arial"/>
          <w:sz w:val="22"/>
          <w:szCs w:val="22"/>
        </w:rPr>
        <w:t>ponownie ujawni się ta sama wada Wykonawca będzie zobowiązany do wymiany wadliwe</w:t>
      </w:r>
      <w:r w:rsidR="00B17535" w:rsidRPr="00D37F96">
        <w:rPr>
          <w:rFonts w:ascii="Arial" w:hAnsi="Arial" w:cs="Arial"/>
          <w:sz w:val="22"/>
          <w:szCs w:val="22"/>
        </w:rPr>
        <w:t>j Części</w:t>
      </w:r>
      <w:r w:rsidR="00F80280" w:rsidRPr="00D37F96">
        <w:rPr>
          <w:rFonts w:ascii="Arial" w:hAnsi="Arial" w:cs="Arial"/>
          <w:sz w:val="22"/>
          <w:szCs w:val="22"/>
        </w:rPr>
        <w:t xml:space="preserve"> oraz Części mających związek przyczynowy z wadą</w:t>
      </w:r>
      <w:r w:rsidR="00B17535" w:rsidRPr="00D37F96">
        <w:rPr>
          <w:rFonts w:ascii="Arial" w:hAnsi="Arial" w:cs="Arial"/>
          <w:sz w:val="22"/>
          <w:szCs w:val="22"/>
        </w:rPr>
        <w:t xml:space="preserve"> </w:t>
      </w:r>
      <w:r w:rsidR="006B51D1" w:rsidRPr="00D37F96">
        <w:rPr>
          <w:rFonts w:ascii="Arial" w:hAnsi="Arial" w:cs="Arial"/>
          <w:sz w:val="22"/>
          <w:szCs w:val="22"/>
        </w:rPr>
        <w:t>na now</w:t>
      </w:r>
      <w:r w:rsidR="00B17535" w:rsidRPr="00D37F96">
        <w:rPr>
          <w:rFonts w:ascii="Arial" w:hAnsi="Arial" w:cs="Arial"/>
          <w:sz w:val="22"/>
          <w:szCs w:val="22"/>
        </w:rPr>
        <w:t>ą</w:t>
      </w:r>
      <w:r w:rsidR="006B51D1" w:rsidRPr="00D37F96">
        <w:rPr>
          <w:rFonts w:ascii="Arial" w:hAnsi="Arial" w:cs="Arial"/>
          <w:sz w:val="22"/>
          <w:szCs w:val="22"/>
        </w:rPr>
        <w:t>, woln</w:t>
      </w:r>
      <w:r w:rsidR="00B17535" w:rsidRPr="00D37F96">
        <w:rPr>
          <w:rFonts w:ascii="Arial" w:hAnsi="Arial" w:cs="Arial"/>
          <w:sz w:val="22"/>
          <w:szCs w:val="22"/>
        </w:rPr>
        <w:t>ą</w:t>
      </w:r>
      <w:r w:rsidR="006B51D1" w:rsidRPr="00D37F96">
        <w:rPr>
          <w:rFonts w:ascii="Arial" w:hAnsi="Arial" w:cs="Arial"/>
          <w:sz w:val="22"/>
          <w:szCs w:val="22"/>
        </w:rPr>
        <w:t xml:space="preserve"> od wad</w:t>
      </w:r>
      <w:r w:rsidR="003A1D13" w:rsidRPr="00D37F96">
        <w:rPr>
          <w:rFonts w:ascii="Arial" w:hAnsi="Arial" w:cs="Arial"/>
          <w:sz w:val="22"/>
          <w:szCs w:val="22"/>
        </w:rPr>
        <w:t xml:space="preserve">, </w:t>
      </w:r>
      <w:r w:rsidR="00AB001A" w:rsidRPr="00D37F96">
        <w:rPr>
          <w:rFonts w:ascii="Arial" w:hAnsi="Arial" w:cs="Arial"/>
          <w:sz w:val="22"/>
          <w:szCs w:val="22"/>
        </w:rPr>
        <w:t>w</w:t>
      </w:r>
      <w:r w:rsidR="00656D55" w:rsidRPr="00D37F96">
        <w:rPr>
          <w:rFonts w:ascii="Arial" w:hAnsi="Arial" w:cs="Arial"/>
          <w:sz w:val="22"/>
          <w:szCs w:val="22"/>
        </w:rPr>
        <w:t xml:space="preserve"> </w:t>
      </w:r>
      <w:r w:rsidR="003A1D13" w:rsidRPr="00D37F96">
        <w:rPr>
          <w:rFonts w:ascii="Arial" w:hAnsi="Arial" w:cs="Arial"/>
          <w:sz w:val="22"/>
          <w:szCs w:val="22"/>
        </w:rPr>
        <w:t>celu skutecznego usunięcia wady.</w:t>
      </w:r>
      <w:r w:rsidR="00F80280" w:rsidRPr="00D37F96">
        <w:rPr>
          <w:rFonts w:ascii="Arial" w:hAnsi="Arial" w:cs="Arial"/>
          <w:sz w:val="22"/>
          <w:szCs w:val="22"/>
        </w:rPr>
        <w:t xml:space="preserve"> Do udzielonej gwarancji jakości stosuje się przepisy kodeksu cywilnego.</w:t>
      </w:r>
      <w:r w:rsidR="003A1D13" w:rsidRPr="00D37F96">
        <w:rPr>
          <w:rFonts w:ascii="Arial" w:hAnsi="Arial" w:cs="Arial"/>
          <w:sz w:val="22"/>
          <w:szCs w:val="22"/>
        </w:rPr>
        <w:t xml:space="preserve"> </w:t>
      </w:r>
      <w:r w:rsidR="003F7592" w:rsidRPr="00D37F96">
        <w:rPr>
          <w:rFonts w:ascii="Arial" w:hAnsi="Arial" w:cs="Arial"/>
          <w:sz w:val="22"/>
          <w:szCs w:val="22"/>
        </w:rPr>
        <w:t xml:space="preserve">Obowiązki Wykonawcy </w:t>
      </w:r>
      <w:r w:rsidR="00B92ED7" w:rsidRPr="00D37F96">
        <w:rPr>
          <w:rFonts w:ascii="Arial" w:hAnsi="Arial" w:cs="Arial"/>
          <w:sz w:val="22"/>
          <w:szCs w:val="22"/>
        </w:rPr>
        <w:t>i uprawnienia Zamawiającego</w:t>
      </w:r>
      <w:r w:rsidRPr="00D37F96">
        <w:rPr>
          <w:rFonts w:ascii="Arial" w:hAnsi="Arial" w:cs="Arial"/>
          <w:sz w:val="22"/>
          <w:szCs w:val="22"/>
        </w:rPr>
        <w:t xml:space="preserve"> z tytułu rękojmi </w:t>
      </w:r>
      <w:r w:rsidR="003F7592" w:rsidRPr="00D37F96">
        <w:rPr>
          <w:rFonts w:ascii="Arial" w:hAnsi="Arial" w:cs="Arial"/>
          <w:sz w:val="22"/>
          <w:szCs w:val="22"/>
        </w:rPr>
        <w:t>za wady określone są w Kodeksie cywilnym</w:t>
      </w:r>
      <w:r w:rsidR="00F80280" w:rsidRPr="00D37F96">
        <w:rPr>
          <w:rFonts w:ascii="Arial" w:hAnsi="Arial" w:cs="Arial"/>
          <w:sz w:val="22"/>
          <w:szCs w:val="22"/>
        </w:rPr>
        <w:t xml:space="preserve"> oraz postanowieniach niniejszego paragrafu Umowy. Ponadto do obowiązków Wykonawcy w ramach rękojmi za wady i gwarancji jakości należy obowiązek opisany w </w:t>
      </w:r>
      <w:r w:rsidR="00F80280" w:rsidRPr="00D37F96">
        <w:rPr>
          <w:rFonts w:ascii="Arial" w:hAnsi="Arial" w:cs="Arial"/>
          <w:bCs/>
          <w:sz w:val="22"/>
          <w:szCs w:val="22"/>
          <w:lang w:eastAsia="ar-SA"/>
        </w:rPr>
        <w:t>§</w:t>
      </w:r>
      <w:r w:rsidR="00F80280" w:rsidRPr="00D37F96">
        <w:rPr>
          <w:rFonts w:ascii="Arial" w:hAnsi="Arial" w:cs="Arial"/>
          <w:sz w:val="22"/>
          <w:szCs w:val="22"/>
        </w:rPr>
        <w:t xml:space="preserve"> 3 ust. </w:t>
      </w:r>
      <w:r w:rsidR="003C1A2F" w:rsidRPr="00D37F96">
        <w:rPr>
          <w:rFonts w:ascii="Arial" w:hAnsi="Arial" w:cs="Arial"/>
          <w:sz w:val="22"/>
          <w:szCs w:val="22"/>
        </w:rPr>
        <w:t>1</w:t>
      </w:r>
      <w:r w:rsidR="001A2F6B" w:rsidRPr="00D37F96">
        <w:rPr>
          <w:rFonts w:ascii="Arial" w:hAnsi="Arial" w:cs="Arial"/>
          <w:sz w:val="22"/>
          <w:szCs w:val="22"/>
        </w:rPr>
        <w:t>5</w:t>
      </w:r>
      <w:r w:rsidR="00F80280" w:rsidRPr="00D37F96">
        <w:rPr>
          <w:rFonts w:ascii="Arial" w:hAnsi="Arial" w:cs="Arial"/>
          <w:sz w:val="22"/>
          <w:szCs w:val="22"/>
        </w:rPr>
        <w:t xml:space="preserve"> Umowy</w:t>
      </w:r>
      <w:r w:rsidR="00D66494" w:rsidRPr="00D37F96">
        <w:rPr>
          <w:rFonts w:ascii="Arial" w:hAnsi="Arial" w:cs="Arial"/>
          <w:sz w:val="22"/>
          <w:szCs w:val="22"/>
        </w:rPr>
        <w:t>.</w:t>
      </w:r>
    </w:p>
    <w:p w14:paraId="3DC1F1DC" w14:textId="2C001DC6" w:rsidR="002B394F" w:rsidRPr="00D37F96" w:rsidRDefault="002B394F" w:rsidP="00BA1C4B">
      <w:pPr>
        <w:widowControl w:val="0"/>
        <w:numPr>
          <w:ilvl w:val="0"/>
          <w:numId w:val="28"/>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 xml:space="preserve">Zamawiający ma prawo usunięcia </w:t>
      </w:r>
      <w:r w:rsidR="00B91E13" w:rsidRPr="00D37F96">
        <w:rPr>
          <w:rFonts w:ascii="Arial" w:hAnsi="Arial" w:cs="Arial"/>
          <w:sz w:val="22"/>
          <w:szCs w:val="22"/>
        </w:rPr>
        <w:t>wad</w:t>
      </w:r>
      <w:r w:rsidRPr="00D37F96">
        <w:rPr>
          <w:rFonts w:ascii="Arial" w:hAnsi="Arial" w:cs="Arial"/>
          <w:sz w:val="22"/>
          <w:szCs w:val="22"/>
        </w:rPr>
        <w:t>, o których mowa w ust. 2</w:t>
      </w:r>
      <w:r w:rsidR="007757C9" w:rsidRPr="00D37F96">
        <w:rPr>
          <w:rFonts w:ascii="Arial" w:hAnsi="Arial" w:cs="Arial"/>
          <w:sz w:val="22"/>
          <w:szCs w:val="22"/>
        </w:rPr>
        <w:t xml:space="preserve"> niniejszego paragrafu</w:t>
      </w:r>
      <w:r w:rsidRPr="00D37F96">
        <w:rPr>
          <w:rFonts w:ascii="Arial" w:hAnsi="Arial" w:cs="Arial"/>
          <w:sz w:val="22"/>
          <w:szCs w:val="22"/>
        </w:rPr>
        <w:t>, we własnym zakresie na koszt Wykonawcy, w każdym przypadku</w:t>
      </w:r>
      <w:r w:rsidR="00C60A57" w:rsidRPr="00D37F96">
        <w:rPr>
          <w:rFonts w:ascii="Arial" w:hAnsi="Arial" w:cs="Arial"/>
          <w:sz w:val="22"/>
          <w:szCs w:val="22"/>
        </w:rPr>
        <w:t>,</w:t>
      </w:r>
      <w:r w:rsidRPr="00D37F96">
        <w:rPr>
          <w:rFonts w:ascii="Arial" w:hAnsi="Arial" w:cs="Arial"/>
          <w:sz w:val="22"/>
          <w:szCs w:val="22"/>
        </w:rPr>
        <w:t xml:space="preserve"> </w:t>
      </w:r>
      <w:r w:rsidR="00E0535F" w:rsidRPr="00D37F96">
        <w:rPr>
          <w:rFonts w:ascii="Arial" w:hAnsi="Arial" w:cs="Arial"/>
          <w:sz w:val="22"/>
          <w:szCs w:val="22"/>
        </w:rPr>
        <w:t xml:space="preserve">jeżeli Zamawiający wystąpi </w:t>
      </w:r>
      <w:r w:rsidR="007757C9" w:rsidRPr="00D37F96">
        <w:rPr>
          <w:rFonts w:ascii="Arial" w:hAnsi="Arial" w:cs="Arial"/>
          <w:sz w:val="22"/>
          <w:szCs w:val="22"/>
        </w:rPr>
        <w:t>o </w:t>
      </w:r>
      <w:r w:rsidR="00E0535F" w:rsidRPr="00D37F96">
        <w:rPr>
          <w:rFonts w:ascii="Arial" w:hAnsi="Arial" w:cs="Arial"/>
          <w:sz w:val="22"/>
          <w:szCs w:val="22"/>
        </w:rPr>
        <w:t xml:space="preserve">zgodę </w:t>
      </w:r>
      <w:r w:rsidRPr="00D37F96">
        <w:rPr>
          <w:rFonts w:ascii="Arial" w:hAnsi="Arial" w:cs="Arial"/>
          <w:sz w:val="22"/>
          <w:szCs w:val="22"/>
        </w:rPr>
        <w:t xml:space="preserve">Wykonawcy </w:t>
      </w:r>
      <w:r w:rsidR="00413290" w:rsidRPr="00D37F96">
        <w:rPr>
          <w:rFonts w:ascii="Arial" w:hAnsi="Arial" w:cs="Arial"/>
          <w:sz w:val="22"/>
          <w:szCs w:val="22"/>
        </w:rPr>
        <w:t>i</w:t>
      </w:r>
      <w:r w:rsidR="007757C9" w:rsidRPr="00D37F96">
        <w:rPr>
          <w:rFonts w:ascii="Arial" w:hAnsi="Arial" w:cs="Arial"/>
          <w:sz w:val="22"/>
          <w:szCs w:val="22"/>
        </w:rPr>
        <w:t xml:space="preserve"> </w:t>
      </w:r>
      <w:r w:rsidR="00E0535F" w:rsidRPr="00D37F96">
        <w:rPr>
          <w:rFonts w:ascii="Arial" w:hAnsi="Arial" w:cs="Arial"/>
          <w:sz w:val="22"/>
          <w:szCs w:val="22"/>
        </w:rPr>
        <w:t xml:space="preserve">ją uzyska </w:t>
      </w:r>
      <w:r w:rsidRPr="00D37F96">
        <w:rPr>
          <w:rFonts w:ascii="Arial" w:hAnsi="Arial" w:cs="Arial"/>
          <w:sz w:val="22"/>
          <w:szCs w:val="22"/>
        </w:rPr>
        <w:t xml:space="preserve">lub, jeżeli Wykonawca nie przystąpił do usunięcia tych </w:t>
      </w:r>
      <w:r w:rsidR="00B91E13" w:rsidRPr="00D37F96">
        <w:rPr>
          <w:rFonts w:ascii="Arial" w:hAnsi="Arial" w:cs="Arial"/>
          <w:sz w:val="22"/>
          <w:szCs w:val="22"/>
        </w:rPr>
        <w:t>wad</w:t>
      </w:r>
      <w:r w:rsidR="005E17A5" w:rsidRPr="00D37F96">
        <w:rPr>
          <w:rFonts w:ascii="Arial" w:hAnsi="Arial" w:cs="Arial"/>
          <w:sz w:val="22"/>
          <w:szCs w:val="22"/>
        </w:rPr>
        <w:t xml:space="preserve"> </w:t>
      </w:r>
      <w:r w:rsidR="007757C9" w:rsidRPr="00D37F96">
        <w:rPr>
          <w:rFonts w:ascii="Arial" w:hAnsi="Arial" w:cs="Arial"/>
          <w:sz w:val="22"/>
          <w:szCs w:val="22"/>
        </w:rPr>
        <w:lastRenderedPageBreak/>
        <w:t>w </w:t>
      </w:r>
      <w:r w:rsidRPr="00D37F96">
        <w:rPr>
          <w:rFonts w:ascii="Arial" w:hAnsi="Arial" w:cs="Arial"/>
          <w:sz w:val="22"/>
          <w:szCs w:val="22"/>
        </w:rPr>
        <w:t>ciągu 7 dni licząc od dnia powiadomienia</w:t>
      </w:r>
      <w:r w:rsidR="006954CB" w:rsidRPr="00D37F96">
        <w:rPr>
          <w:rFonts w:ascii="Arial" w:hAnsi="Arial" w:cs="Arial"/>
          <w:sz w:val="22"/>
          <w:szCs w:val="22"/>
        </w:rPr>
        <w:t xml:space="preserve"> przez Zamawiającego o wadzie.</w:t>
      </w:r>
    </w:p>
    <w:p w14:paraId="546860B5" w14:textId="730FF870" w:rsidR="002B394F" w:rsidRPr="00D37F96" w:rsidRDefault="002B394F" w:rsidP="00BA1C4B">
      <w:pPr>
        <w:widowControl w:val="0"/>
        <w:numPr>
          <w:ilvl w:val="0"/>
          <w:numId w:val="28"/>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 xml:space="preserve">W przypadku usunięcia przez Zamawiającego </w:t>
      </w:r>
      <w:r w:rsidR="00B91E13" w:rsidRPr="00D37F96">
        <w:rPr>
          <w:rFonts w:ascii="Arial" w:hAnsi="Arial" w:cs="Arial"/>
          <w:sz w:val="22"/>
          <w:szCs w:val="22"/>
        </w:rPr>
        <w:t>wad</w:t>
      </w:r>
      <w:r w:rsidRPr="00D37F96">
        <w:rPr>
          <w:rFonts w:ascii="Arial" w:hAnsi="Arial" w:cs="Arial"/>
          <w:sz w:val="22"/>
          <w:szCs w:val="22"/>
        </w:rPr>
        <w:t xml:space="preserve">, zgodnie z </w:t>
      </w:r>
      <w:r w:rsidR="00AE2036" w:rsidRPr="00D37F96">
        <w:rPr>
          <w:rFonts w:ascii="Arial" w:hAnsi="Arial" w:cs="Arial"/>
          <w:sz w:val="22"/>
          <w:szCs w:val="22"/>
        </w:rPr>
        <w:t xml:space="preserve">stanowieniem </w:t>
      </w:r>
      <w:r w:rsidRPr="00D37F96">
        <w:rPr>
          <w:rFonts w:ascii="Arial" w:hAnsi="Arial" w:cs="Arial"/>
          <w:sz w:val="22"/>
          <w:szCs w:val="22"/>
        </w:rPr>
        <w:t>ust. 1</w:t>
      </w:r>
      <w:r w:rsidR="00EF54D6" w:rsidRPr="00D37F96">
        <w:rPr>
          <w:rFonts w:ascii="Arial" w:hAnsi="Arial" w:cs="Arial"/>
          <w:sz w:val="22"/>
          <w:szCs w:val="22"/>
        </w:rPr>
        <w:t>4</w:t>
      </w:r>
      <w:r w:rsidR="00AE2036" w:rsidRPr="00D37F96">
        <w:rPr>
          <w:rFonts w:ascii="Arial" w:hAnsi="Arial" w:cs="Arial"/>
          <w:sz w:val="22"/>
          <w:szCs w:val="22"/>
        </w:rPr>
        <w:t xml:space="preserve"> niniejszego paragrafu</w:t>
      </w:r>
      <w:r w:rsidRPr="00D37F96">
        <w:rPr>
          <w:rFonts w:ascii="Arial" w:hAnsi="Arial" w:cs="Arial"/>
          <w:sz w:val="22"/>
          <w:szCs w:val="22"/>
        </w:rPr>
        <w:t xml:space="preserve">, Zamawiający nie traci prawa do gwarancji </w:t>
      </w:r>
      <w:r w:rsidR="00AE2036" w:rsidRPr="00D37F96">
        <w:rPr>
          <w:rFonts w:ascii="Arial" w:hAnsi="Arial" w:cs="Arial"/>
          <w:sz w:val="22"/>
          <w:szCs w:val="22"/>
        </w:rPr>
        <w:t xml:space="preserve">jakości i rękojmi za wady </w:t>
      </w:r>
      <w:r w:rsidRPr="00D37F96">
        <w:rPr>
          <w:rFonts w:ascii="Arial" w:hAnsi="Arial" w:cs="Arial"/>
          <w:sz w:val="22"/>
          <w:szCs w:val="22"/>
        </w:rPr>
        <w:t>udzielonej na dostarczony pojazd</w:t>
      </w:r>
      <w:r w:rsidR="00AB001A" w:rsidRPr="00D37F96">
        <w:rPr>
          <w:rFonts w:ascii="Arial" w:hAnsi="Arial" w:cs="Arial"/>
          <w:sz w:val="22"/>
          <w:szCs w:val="22"/>
        </w:rPr>
        <w:t xml:space="preserve"> </w:t>
      </w:r>
      <w:r w:rsidR="0057152C" w:rsidRPr="00D37F96">
        <w:rPr>
          <w:rFonts w:ascii="Arial" w:hAnsi="Arial" w:cs="Arial"/>
          <w:sz w:val="22"/>
          <w:szCs w:val="22"/>
        </w:rPr>
        <w:t>/</w:t>
      </w:r>
      <w:r w:rsidR="00AB001A" w:rsidRPr="00D37F96">
        <w:rPr>
          <w:rFonts w:ascii="Arial" w:hAnsi="Arial" w:cs="Arial"/>
          <w:sz w:val="22"/>
          <w:szCs w:val="22"/>
        </w:rPr>
        <w:t xml:space="preserve"> </w:t>
      </w:r>
      <w:r w:rsidR="0057152C" w:rsidRPr="00D37F96">
        <w:rPr>
          <w:rFonts w:ascii="Arial" w:hAnsi="Arial" w:cs="Arial"/>
          <w:sz w:val="22"/>
          <w:szCs w:val="22"/>
        </w:rPr>
        <w:t>Sprzęt</w:t>
      </w:r>
      <w:r w:rsidRPr="00D37F96">
        <w:rPr>
          <w:rFonts w:ascii="Arial" w:hAnsi="Arial" w:cs="Arial"/>
          <w:sz w:val="22"/>
          <w:szCs w:val="22"/>
        </w:rPr>
        <w:t>.</w:t>
      </w:r>
    </w:p>
    <w:p w14:paraId="4352ED26" w14:textId="1273638E" w:rsidR="002B394F" w:rsidRPr="00D37F96" w:rsidRDefault="002B394F" w:rsidP="00BA1C4B">
      <w:pPr>
        <w:widowControl w:val="0"/>
        <w:numPr>
          <w:ilvl w:val="0"/>
          <w:numId w:val="28"/>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 xml:space="preserve">Wykonawca nie odpowiada za </w:t>
      </w:r>
      <w:r w:rsidR="00B91E13" w:rsidRPr="00D37F96">
        <w:rPr>
          <w:rFonts w:ascii="Arial" w:hAnsi="Arial" w:cs="Arial"/>
          <w:sz w:val="22"/>
          <w:szCs w:val="22"/>
        </w:rPr>
        <w:t>wady</w:t>
      </w:r>
      <w:r w:rsidRPr="00D37F96">
        <w:rPr>
          <w:rFonts w:ascii="Arial" w:hAnsi="Arial" w:cs="Arial"/>
          <w:sz w:val="22"/>
          <w:szCs w:val="22"/>
        </w:rPr>
        <w:t xml:space="preserve"> pojazdu powstałe </w:t>
      </w:r>
      <w:r w:rsidR="00AE2036" w:rsidRPr="006668E6">
        <w:rPr>
          <w:rFonts w:ascii="Arial" w:hAnsi="Arial" w:cs="Arial"/>
          <w:strike/>
          <w:color w:val="FF0000"/>
          <w:sz w:val="22"/>
          <w:szCs w:val="22"/>
        </w:rPr>
        <w:t xml:space="preserve">wyłącznie </w:t>
      </w:r>
      <w:r w:rsidRPr="00D37F96">
        <w:rPr>
          <w:rFonts w:ascii="Arial" w:hAnsi="Arial" w:cs="Arial"/>
          <w:sz w:val="22"/>
          <w:szCs w:val="22"/>
        </w:rPr>
        <w:t>w wyniku: eksploatacji pojazdu niezgodn</w:t>
      </w:r>
      <w:r w:rsidR="0009210B" w:rsidRPr="00D37F96">
        <w:rPr>
          <w:rFonts w:ascii="Arial" w:hAnsi="Arial" w:cs="Arial"/>
          <w:sz w:val="22"/>
          <w:szCs w:val="22"/>
        </w:rPr>
        <w:t>ych</w:t>
      </w:r>
      <w:r w:rsidRPr="00D37F96">
        <w:rPr>
          <w:rFonts w:ascii="Arial" w:hAnsi="Arial" w:cs="Arial"/>
          <w:sz w:val="22"/>
          <w:szCs w:val="22"/>
        </w:rPr>
        <w:t xml:space="preserve"> z dostarczoną Dokumentacją, aktów wandalizmu, zdarzeń wynikłych </w:t>
      </w:r>
      <w:r w:rsidR="004B288C" w:rsidRPr="00D37F96">
        <w:rPr>
          <w:rFonts w:ascii="Arial" w:hAnsi="Arial" w:cs="Arial"/>
          <w:sz w:val="22"/>
          <w:szCs w:val="22"/>
        </w:rPr>
        <w:t>z </w:t>
      </w:r>
      <w:r w:rsidRPr="00D37F96">
        <w:rPr>
          <w:rFonts w:ascii="Arial" w:hAnsi="Arial" w:cs="Arial"/>
          <w:sz w:val="22"/>
          <w:szCs w:val="22"/>
        </w:rPr>
        <w:t>działania siły wyższej, zderzenia</w:t>
      </w:r>
      <w:r w:rsidR="004B288C" w:rsidRPr="00D37F96">
        <w:rPr>
          <w:rFonts w:ascii="Arial" w:hAnsi="Arial" w:cs="Arial"/>
          <w:sz w:val="22"/>
          <w:szCs w:val="22"/>
        </w:rPr>
        <w:t>,</w:t>
      </w:r>
      <w:r w:rsidR="00AB001A" w:rsidRPr="00D37F96">
        <w:rPr>
          <w:rFonts w:ascii="Arial" w:hAnsi="Arial" w:cs="Arial"/>
          <w:sz w:val="22"/>
          <w:szCs w:val="22"/>
        </w:rPr>
        <w:t xml:space="preserve"> </w:t>
      </w:r>
      <w:r w:rsidRPr="00D37F96">
        <w:rPr>
          <w:rFonts w:ascii="Arial" w:hAnsi="Arial" w:cs="Arial"/>
          <w:sz w:val="22"/>
          <w:szCs w:val="22"/>
        </w:rPr>
        <w:t xml:space="preserve">wykolejenia spowodowanego </w:t>
      </w:r>
      <w:r w:rsidR="00150941" w:rsidRPr="00D37F96">
        <w:rPr>
          <w:rFonts w:ascii="Arial" w:hAnsi="Arial" w:cs="Arial"/>
          <w:sz w:val="22"/>
          <w:szCs w:val="22"/>
        </w:rPr>
        <w:t>stanem technicznym</w:t>
      </w:r>
      <w:r w:rsidRPr="00D37F96">
        <w:rPr>
          <w:rFonts w:ascii="Arial" w:hAnsi="Arial" w:cs="Arial"/>
          <w:sz w:val="22"/>
          <w:szCs w:val="22"/>
        </w:rPr>
        <w:t xml:space="preserve"> torowiska, najechan</w:t>
      </w:r>
      <w:r w:rsidR="00150941" w:rsidRPr="00D37F96">
        <w:rPr>
          <w:rFonts w:ascii="Arial" w:hAnsi="Arial" w:cs="Arial"/>
          <w:sz w:val="22"/>
          <w:szCs w:val="22"/>
        </w:rPr>
        <w:t>ia na uszkodzoną sieć trakcyjną lub</w:t>
      </w:r>
      <w:r w:rsidRPr="00D37F96">
        <w:rPr>
          <w:rFonts w:ascii="Arial" w:hAnsi="Arial" w:cs="Arial"/>
          <w:sz w:val="22"/>
          <w:szCs w:val="22"/>
        </w:rPr>
        <w:t xml:space="preserve"> błędów obsługi</w:t>
      </w:r>
      <w:r w:rsidR="0065173E" w:rsidRPr="00D37F96">
        <w:rPr>
          <w:rFonts w:ascii="Arial" w:hAnsi="Arial" w:cs="Arial"/>
          <w:sz w:val="22"/>
          <w:szCs w:val="22"/>
        </w:rPr>
        <w:t>, działania zwierząt lub osób za które odpowiedzialności nie ponosi Wykonawca, stanu infrastruktury kolejowej</w:t>
      </w:r>
      <w:r w:rsidR="00150941" w:rsidRPr="00D37F96">
        <w:rPr>
          <w:rFonts w:ascii="Arial" w:hAnsi="Arial" w:cs="Arial"/>
          <w:sz w:val="22"/>
          <w:szCs w:val="22"/>
        </w:rPr>
        <w:t>.</w:t>
      </w:r>
    </w:p>
    <w:p w14:paraId="5F60AC23" w14:textId="3EC5E01C" w:rsidR="00233DB9" w:rsidRPr="00D37F96" w:rsidRDefault="00233DB9" w:rsidP="00BA1C4B">
      <w:pPr>
        <w:widowControl w:val="0"/>
        <w:numPr>
          <w:ilvl w:val="0"/>
          <w:numId w:val="28"/>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W przypadku wystąpienia wad wyłączających pojazd</w:t>
      </w:r>
      <w:r w:rsidR="00613FE0" w:rsidRPr="00D37F96">
        <w:rPr>
          <w:rFonts w:ascii="Arial" w:hAnsi="Arial" w:cs="Arial"/>
          <w:sz w:val="22"/>
          <w:szCs w:val="22"/>
        </w:rPr>
        <w:t xml:space="preserve"> </w:t>
      </w:r>
      <w:r w:rsidR="00185C50" w:rsidRPr="00D37F96">
        <w:rPr>
          <w:rFonts w:ascii="Arial" w:hAnsi="Arial" w:cs="Arial"/>
          <w:sz w:val="22"/>
          <w:szCs w:val="22"/>
        </w:rPr>
        <w:t>lub</w:t>
      </w:r>
      <w:r w:rsidR="00613FE0" w:rsidRPr="00D37F96">
        <w:rPr>
          <w:rFonts w:ascii="Arial" w:hAnsi="Arial" w:cs="Arial"/>
          <w:sz w:val="22"/>
          <w:szCs w:val="22"/>
        </w:rPr>
        <w:t xml:space="preserve"> </w:t>
      </w:r>
      <w:r w:rsidR="00C84791" w:rsidRPr="00D37F96">
        <w:rPr>
          <w:rFonts w:ascii="Arial" w:hAnsi="Arial" w:cs="Arial"/>
          <w:sz w:val="22"/>
          <w:szCs w:val="22"/>
        </w:rPr>
        <w:t>S</w:t>
      </w:r>
      <w:r w:rsidR="000666AB" w:rsidRPr="00D37F96">
        <w:rPr>
          <w:rFonts w:ascii="Arial" w:hAnsi="Arial" w:cs="Arial"/>
          <w:sz w:val="22"/>
          <w:szCs w:val="22"/>
        </w:rPr>
        <w:t>przęt</w:t>
      </w:r>
      <w:r w:rsidRPr="00D37F96">
        <w:rPr>
          <w:rFonts w:ascii="Arial" w:hAnsi="Arial" w:cs="Arial"/>
          <w:sz w:val="22"/>
          <w:szCs w:val="22"/>
        </w:rPr>
        <w:t xml:space="preserve"> z eksploatacji, Zamawiający powiadamia </w:t>
      </w:r>
      <w:r w:rsidR="00AE2036" w:rsidRPr="00D37F96">
        <w:rPr>
          <w:rFonts w:ascii="Arial" w:hAnsi="Arial" w:cs="Arial"/>
          <w:sz w:val="22"/>
          <w:szCs w:val="22"/>
        </w:rPr>
        <w:t xml:space="preserve">Wykonawcę </w:t>
      </w:r>
      <w:r w:rsidRPr="00D37F96">
        <w:rPr>
          <w:rFonts w:ascii="Arial" w:hAnsi="Arial" w:cs="Arial"/>
          <w:sz w:val="22"/>
          <w:szCs w:val="22"/>
        </w:rPr>
        <w:t>o zaistniałych wadach</w:t>
      </w:r>
      <w:r w:rsidR="005E17A5" w:rsidRPr="00D37F96">
        <w:rPr>
          <w:rFonts w:ascii="Arial" w:hAnsi="Arial" w:cs="Arial"/>
          <w:sz w:val="22"/>
          <w:szCs w:val="22"/>
        </w:rPr>
        <w:t xml:space="preserve"> </w:t>
      </w:r>
      <w:r w:rsidRPr="00D37F96">
        <w:rPr>
          <w:rFonts w:ascii="Arial" w:hAnsi="Arial" w:cs="Arial"/>
          <w:sz w:val="22"/>
          <w:szCs w:val="22"/>
        </w:rPr>
        <w:t xml:space="preserve">faxem lub pocztą elektroniczną (e-mailem). Dniem powzięcia przez </w:t>
      </w:r>
      <w:r w:rsidR="00AE2036" w:rsidRPr="00D37F96">
        <w:rPr>
          <w:rFonts w:ascii="Arial" w:hAnsi="Arial" w:cs="Arial"/>
          <w:sz w:val="22"/>
          <w:szCs w:val="22"/>
        </w:rPr>
        <w:t xml:space="preserve">Wykonawcę </w:t>
      </w:r>
      <w:r w:rsidRPr="00D37F96">
        <w:rPr>
          <w:rFonts w:ascii="Arial" w:hAnsi="Arial" w:cs="Arial"/>
          <w:sz w:val="22"/>
          <w:szCs w:val="22"/>
        </w:rPr>
        <w:t>wiadomości jest dzień wysłania powiadomienia, jeżeli fax lub e-mail został wysłany do godz. 14. W przypadku wysłania powiadomienia po godz. 14</w:t>
      </w:r>
      <w:r w:rsidR="00137CE1" w:rsidRPr="00D37F96">
        <w:rPr>
          <w:rFonts w:ascii="Arial" w:hAnsi="Arial" w:cs="Arial"/>
          <w:sz w:val="22"/>
          <w:szCs w:val="22"/>
        </w:rPr>
        <w:t>,</w:t>
      </w:r>
      <w:r w:rsidRPr="00D37F96">
        <w:rPr>
          <w:rFonts w:ascii="Arial" w:hAnsi="Arial" w:cs="Arial"/>
          <w:sz w:val="22"/>
          <w:szCs w:val="22"/>
        </w:rPr>
        <w:t xml:space="preserve"> dniem powzięcia wiadomości jest następny dzień roboczy. </w:t>
      </w:r>
      <w:r w:rsidR="00AE2036" w:rsidRPr="00D37F96">
        <w:rPr>
          <w:rFonts w:ascii="Arial" w:hAnsi="Arial" w:cs="Arial"/>
          <w:sz w:val="22"/>
          <w:szCs w:val="22"/>
        </w:rPr>
        <w:t xml:space="preserve">Wykonawca </w:t>
      </w:r>
      <w:r w:rsidRPr="00D37F96">
        <w:rPr>
          <w:rFonts w:ascii="Arial" w:hAnsi="Arial" w:cs="Arial"/>
          <w:sz w:val="22"/>
          <w:szCs w:val="22"/>
        </w:rPr>
        <w:t>zobowiązany jest niezwłocznie usunąć wady na własny koszt, nie później jednak niż w ciągu 5 dni od daty powiadomienia. Przez usunięcie wad</w:t>
      </w:r>
      <w:r w:rsidR="005E17A5" w:rsidRPr="00D37F96">
        <w:rPr>
          <w:rFonts w:ascii="Arial" w:hAnsi="Arial" w:cs="Arial"/>
          <w:sz w:val="22"/>
          <w:szCs w:val="22"/>
        </w:rPr>
        <w:t xml:space="preserve"> </w:t>
      </w:r>
      <w:r w:rsidRPr="00D37F96">
        <w:rPr>
          <w:rFonts w:ascii="Arial" w:hAnsi="Arial" w:cs="Arial"/>
          <w:sz w:val="22"/>
          <w:szCs w:val="22"/>
        </w:rPr>
        <w:t>rozumie się należyte działanie pojazdu w ruchu pasażerskim</w:t>
      </w:r>
      <w:r w:rsidR="00B73719" w:rsidRPr="00D37F96">
        <w:rPr>
          <w:rFonts w:ascii="Arial" w:hAnsi="Arial" w:cs="Arial"/>
          <w:sz w:val="22"/>
          <w:szCs w:val="22"/>
        </w:rPr>
        <w:t xml:space="preserve"> </w:t>
      </w:r>
      <w:r w:rsidR="004B288C" w:rsidRPr="00D37F96">
        <w:rPr>
          <w:rFonts w:ascii="Arial" w:hAnsi="Arial" w:cs="Arial"/>
          <w:sz w:val="22"/>
          <w:szCs w:val="22"/>
        </w:rPr>
        <w:t>i</w:t>
      </w:r>
      <w:r w:rsidR="00B73719" w:rsidRPr="00D37F96">
        <w:rPr>
          <w:rFonts w:ascii="Arial" w:hAnsi="Arial" w:cs="Arial"/>
          <w:sz w:val="22"/>
          <w:szCs w:val="22"/>
        </w:rPr>
        <w:t xml:space="preserve"> </w:t>
      </w:r>
      <w:r w:rsidR="000666AB" w:rsidRPr="00D37F96">
        <w:rPr>
          <w:rFonts w:ascii="Arial" w:hAnsi="Arial" w:cs="Arial"/>
          <w:sz w:val="22"/>
          <w:szCs w:val="22"/>
        </w:rPr>
        <w:t xml:space="preserve">należyte działanie </w:t>
      </w:r>
      <w:r w:rsidR="00C84791" w:rsidRPr="00D37F96">
        <w:rPr>
          <w:rFonts w:ascii="Arial" w:hAnsi="Arial" w:cs="Arial"/>
          <w:sz w:val="22"/>
          <w:szCs w:val="22"/>
        </w:rPr>
        <w:t>S</w:t>
      </w:r>
      <w:r w:rsidR="000666AB" w:rsidRPr="00D37F96">
        <w:rPr>
          <w:rFonts w:ascii="Arial" w:hAnsi="Arial" w:cs="Arial"/>
          <w:sz w:val="22"/>
          <w:szCs w:val="22"/>
        </w:rPr>
        <w:t>przętu</w:t>
      </w:r>
      <w:r w:rsidRPr="00D37F96">
        <w:rPr>
          <w:rFonts w:ascii="Arial" w:hAnsi="Arial" w:cs="Arial"/>
          <w:sz w:val="22"/>
          <w:szCs w:val="22"/>
        </w:rPr>
        <w:t>, wolne od wad</w:t>
      </w:r>
      <w:r w:rsidR="005E17A5" w:rsidRPr="00D37F96">
        <w:rPr>
          <w:rFonts w:ascii="Arial" w:hAnsi="Arial" w:cs="Arial"/>
          <w:sz w:val="22"/>
          <w:szCs w:val="22"/>
        </w:rPr>
        <w:t xml:space="preserve"> </w:t>
      </w:r>
      <w:r w:rsidRPr="00D37F96">
        <w:rPr>
          <w:rFonts w:ascii="Arial" w:hAnsi="Arial" w:cs="Arial"/>
          <w:sz w:val="22"/>
          <w:szCs w:val="22"/>
        </w:rPr>
        <w:t>w czasie co najmniej 14 dni</w:t>
      </w:r>
      <w:r w:rsidR="004B288C" w:rsidRPr="00D37F96">
        <w:rPr>
          <w:rFonts w:ascii="Arial" w:hAnsi="Arial" w:cs="Arial"/>
          <w:sz w:val="22"/>
          <w:szCs w:val="22"/>
        </w:rPr>
        <w:t xml:space="preserve"> od dnia odbioru usunięcia wady</w:t>
      </w:r>
      <w:r w:rsidRPr="00D37F96">
        <w:rPr>
          <w:rFonts w:ascii="Arial" w:hAnsi="Arial" w:cs="Arial"/>
          <w:sz w:val="22"/>
          <w:szCs w:val="22"/>
        </w:rPr>
        <w:t xml:space="preserve">. Powtórne wystąpienie wad w czasie 14 dni jest równoznaczne z ich nieusunięciem. W takim wypadku </w:t>
      </w:r>
      <w:r w:rsidR="00AE2036" w:rsidRPr="00D37F96">
        <w:rPr>
          <w:rFonts w:ascii="Arial" w:hAnsi="Arial" w:cs="Arial"/>
          <w:sz w:val="22"/>
          <w:szCs w:val="22"/>
        </w:rPr>
        <w:t xml:space="preserve">Wykonawca </w:t>
      </w:r>
      <w:r w:rsidRPr="00D37F96">
        <w:rPr>
          <w:rFonts w:ascii="Arial" w:hAnsi="Arial" w:cs="Arial"/>
          <w:sz w:val="22"/>
          <w:szCs w:val="22"/>
        </w:rPr>
        <w:t xml:space="preserve">zobowiązany jest </w:t>
      </w:r>
      <w:r w:rsidR="00B73719" w:rsidRPr="00D37F96">
        <w:rPr>
          <w:rFonts w:ascii="Arial" w:hAnsi="Arial" w:cs="Arial"/>
          <w:sz w:val="22"/>
          <w:szCs w:val="22"/>
        </w:rPr>
        <w:t>w</w:t>
      </w:r>
      <w:r w:rsidR="000C5054" w:rsidRPr="00D37F96">
        <w:rPr>
          <w:rFonts w:ascii="Arial" w:hAnsi="Arial" w:cs="Arial"/>
          <w:sz w:val="22"/>
          <w:szCs w:val="22"/>
        </w:rPr>
        <w:t xml:space="preserve"> </w:t>
      </w:r>
      <w:r w:rsidRPr="00D37F96">
        <w:rPr>
          <w:rFonts w:ascii="Arial" w:hAnsi="Arial" w:cs="Arial"/>
          <w:sz w:val="22"/>
          <w:szCs w:val="22"/>
        </w:rPr>
        <w:t xml:space="preserve">terminie 5 dni wymienić na nową </w:t>
      </w:r>
      <w:r w:rsidR="004B288C" w:rsidRPr="00D37F96">
        <w:rPr>
          <w:rFonts w:ascii="Arial" w:hAnsi="Arial" w:cs="Arial"/>
          <w:sz w:val="22"/>
          <w:szCs w:val="22"/>
        </w:rPr>
        <w:t>C</w:t>
      </w:r>
      <w:r w:rsidRPr="00D37F96">
        <w:rPr>
          <w:rFonts w:ascii="Arial" w:hAnsi="Arial" w:cs="Arial"/>
          <w:sz w:val="22"/>
          <w:szCs w:val="22"/>
        </w:rPr>
        <w:t>zęść</w:t>
      </w:r>
      <w:r w:rsidR="004B288C" w:rsidRPr="00D37F96">
        <w:rPr>
          <w:rFonts w:ascii="Arial" w:hAnsi="Arial" w:cs="Arial"/>
          <w:sz w:val="22"/>
          <w:szCs w:val="22"/>
        </w:rPr>
        <w:t xml:space="preserve"> wadliwą</w:t>
      </w:r>
      <w:r w:rsidRPr="00D37F96">
        <w:rPr>
          <w:rFonts w:ascii="Arial" w:hAnsi="Arial" w:cs="Arial"/>
          <w:sz w:val="22"/>
          <w:szCs w:val="22"/>
        </w:rPr>
        <w:t xml:space="preserve"> uszkodzoną oraz części mające związek przyczynowy z wadami. Powyższe wymiany muszą skutecznie usunąć wady.</w:t>
      </w:r>
    </w:p>
    <w:p w14:paraId="1AB892AF" w14:textId="0A88FA32" w:rsidR="002B394F" w:rsidRPr="00D37F96" w:rsidRDefault="00423DCB" w:rsidP="00BA1C4B">
      <w:pPr>
        <w:widowControl w:val="0"/>
        <w:numPr>
          <w:ilvl w:val="0"/>
          <w:numId w:val="28"/>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 xml:space="preserve">Zamawiający na wniosek </w:t>
      </w:r>
      <w:r w:rsidR="00AE2036" w:rsidRPr="00D37F96">
        <w:rPr>
          <w:rFonts w:ascii="Arial" w:hAnsi="Arial" w:cs="Arial"/>
          <w:sz w:val="22"/>
          <w:szCs w:val="22"/>
        </w:rPr>
        <w:t xml:space="preserve">Wykonawcy </w:t>
      </w:r>
      <w:r w:rsidRPr="00D37F96">
        <w:rPr>
          <w:rFonts w:ascii="Arial" w:hAnsi="Arial" w:cs="Arial"/>
          <w:sz w:val="22"/>
          <w:szCs w:val="22"/>
        </w:rPr>
        <w:t xml:space="preserve">może wyrazić zgodę na dłuższy czas naprawy </w:t>
      </w:r>
      <w:r w:rsidR="000C5054" w:rsidRPr="00D37F96">
        <w:rPr>
          <w:rFonts w:ascii="Arial" w:hAnsi="Arial" w:cs="Arial"/>
          <w:sz w:val="22"/>
          <w:szCs w:val="22"/>
        </w:rPr>
        <w:t>w </w:t>
      </w:r>
      <w:r w:rsidR="002B394F" w:rsidRPr="00D37F96">
        <w:rPr>
          <w:rFonts w:ascii="Arial" w:hAnsi="Arial" w:cs="Arial"/>
          <w:sz w:val="22"/>
          <w:szCs w:val="22"/>
        </w:rPr>
        <w:t>przypadku powstania istotnych przyczyn uzasadniających wydłużenie czasu naprawy ponad termin określony w ust. 1</w:t>
      </w:r>
      <w:r w:rsidR="00E95143" w:rsidRPr="00D37F96">
        <w:rPr>
          <w:rFonts w:ascii="Arial" w:hAnsi="Arial" w:cs="Arial"/>
          <w:sz w:val="22"/>
          <w:szCs w:val="22"/>
        </w:rPr>
        <w:t>7</w:t>
      </w:r>
      <w:r w:rsidR="00AE2036" w:rsidRPr="00D37F96">
        <w:rPr>
          <w:rFonts w:ascii="Arial" w:hAnsi="Arial" w:cs="Arial"/>
          <w:sz w:val="22"/>
          <w:szCs w:val="22"/>
        </w:rPr>
        <w:t xml:space="preserve"> niniejszego paragrafu. Wykonawca </w:t>
      </w:r>
      <w:r w:rsidR="002B394F" w:rsidRPr="00D37F96">
        <w:rPr>
          <w:rFonts w:ascii="Arial" w:hAnsi="Arial" w:cs="Arial"/>
          <w:sz w:val="22"/>
          <w:szCs w:val="22"/>
        </w:rPr>
        <w:t xml:space="preserve">zobowiązany będzie wystąpić </w:t>
      </w:r>
      <w:r w:rsidR="00B73719" w:rsidRPr="00D37F96">
        <w:rPr>
          <w:rFonts w:ascii="Arial" w:hAnsi="Arial" w:cs="Arial"/>
          <w:sz w:val="22"/>
          <w:szCs w:val="22"/>
        </w:rPr>
        <w:t>z </w:t>
      </w:r>
      <w:r w:rsidR="002B394F" w:rsidRPr="00D37F96">
        <w:rPr>
          <w:rFonts w:ascii="Arial" w:hAnsi="Arial" w:cs="Arial"/>
          <w:sz w:val="22"/>
          <w:szCs w:val="22"/>
        </w:rPr>
        <w:t>wnio</w:t>
      </w:r>
      <w:r w:rsidR="00D64B1B" w:rsidRPr="00D37F96">
        <w:rPr>
          <w:rFonts w:ascii="Arial" w:hAnsi="Arial" w:cs="Arial"/>
          <w:sz w:val="22"/>
          <w:szCs w:val="22"/>
        </w:rPr>
        <w:t>skiem do Zamawiającego</w:t>
      </w:r>
      <w:r w:rsidR="002B394F" w:rsidRPr="00D37F96">
        <w:rPr>
          <w:rFonts w:ascii="Arial" w:hAnsi="Arial" w:cs="Arial"/>
          <w:sz w:val="22"/>
          <w:szCs w:val="22"/>
        </w:rPr>
        <w:t xml:space="preserve"> w terminie 3 dni od dnia zgłoszenia </w:t>
      </w:r>
      <w:r w:rsidR="007B7F60" w:rsidRPr="00D37F96">
        <w:rPr>
          <w:rFonts w:ascii="Arial" w:hAnsi="Arial" w:cs="Arial"/>
          <w:sz w:val="22"/>
          <w:szCs w:val="22"/>
        </w:rPr>
        <w:t>wad</w:t>
      </w:r>
      <w:r w:rsidR="002B394F" w:rsidRPr="00D37F96">
        <w:rPr>
          <w:rFonts w:ascii="Arial" w:hAnsi="Arial" w:cs="Arial"/>
          <w:sz w:val="22"/>
          <w:szCs w:val="22"/>
        </w:rPr>
        <w:t xml:space="preserve">. Wniosek </w:t>
      </w:r>
      <w:r w:rsidR="00AE2036" w:rsidRPr="00D37F96">
        <w:rPr>
          <w:rFonts w:ascii="Arial" w:hAnsi="Arial" w:cs="Arial"/>
          <w:sz w:val="22"/>
          <w:szCs w:val="22"/>
        </w:rPr>
        <w:t>Wykonawcy</w:t>
      </w:r>
      <w:r w:rsidR="002B394F" w:rsidRPr="00D37F96">
        <w:rPr>
          <w:rFonts w:ascii="Arial" w:hAnsi="Arial" w:cs="Arial"/>
          <w:sz w:val="22"/>
          <w:szCs w:val="22"/>
        </w:rPr>
        <w:t xml:space="preserve"> wraz z</w:t>
      </w:r>
      <w:r w:rsidR="00B73719" w:rsidRPr="00D37F96">
        <w:rPr>
          <w:rFonts w:ascii="Arial" w:hAnsi="Arial" w:cs="Arial"/>
          <w:sz w:val="22"/>
          <w:szCs w:val="22"/>
        </w:rPr>
        <w:t xml:space="preserve"> </w:t>
      </w:r>
      <w:r w:rsidR="002B394F" w:rsidRPr="00D37F96">
        <w:rPr>
          <w:rFonts w:ascii="Arial" w:hAnsi="Arial" w:cs="Arial"/>
          <w:sz w:val="22"/>
          <w:szCs w:val="22"/>
        </w:rPr>
        <w:t>uzasadnieniem oraz zgoda</w:t>
      </w:r>
      <w:r w:rsidR="004B288C" w:rsidRPr="00D37F96">
        <w:rPr>
          <w:rFonts w:ascii="Arial" w:hAnsi="Arial" w:cs="Arial"/>
          <w:sz w:val="22"/>
          <w:szCs w:val="22"/>
        </w:rPr>
        <w:t xml:space="preserve"> Zamawiającego</w:t>
      </w:r>
      <w:r w:rsidR="002B394F" w:rsidRPr="00D37F96">
        <w:rPr>
          <w:rFonts w:ascii="Arial" w:hAnsi="Arial" w:cs="Arial"/>
          <w:sz w:val="22"/>
          <w:szCs w:val="22"/>
        </w:rPr>
        <w:t>, o której mowa wyżej wymagają formy pisemnej. Brak części zamiennych nie stanowi, w rozumieniu powyższego ustalenia, istotnej przyczyny wpływającej na wydłużenie czasu naprawy. Niedotrzymanie powyższego terminu wyklucza możliwość uzgodnienia wydłużenia czasu naprawy ponad czas określony w</w:t>
      </w:r>
      <w:r w:rsidR="00816C1C" w:rsidRPr="00D37F96">
        <w:rPr>
          <w:rFonts w:ascii="Arial" w:hAnsi="Arial" w:cs="Arial"/>
          <w:sz w:val="22"/>
          <w:szCs w:val="22"/>
        </w:rPr>
        <w:t xml:space="preserve"> </w:t>
      </w:r>
      <w:r w:rsidR="002B394F" w:rsidRPr="00D37F96">
        <w:rPr>
          <w:rFonts w:ascii="Arial" w:hAnsi="Arial" w:cs="Arial"/>
          <w:sz w:val="22"/>
          <w:szCs w:val="22"/>
        </w:rPr>
        <w:t>ust. 1</w:t>
      </w:r>
      <w:r w:rsidR="00E95143" w:rsidRPr="00D37F96">
        <w:rPr>
          <w:rFonts w:ascii="Arial" w:hAnsi="Arial" w:cs="Arial"/>
          <w:sz w:val="22"/>
          <w:szCs w:val="22"/>
        </w:rPr>
        <w:t>7</w:t>
      </w:r>
      <w:r w:rsidR="00AE2036" w:rsidRPr="00D37F96">
        <w:rPr>
          <w:rFonts w:ascii="Arial" w:hAnsi="Arial" w:cs="Arial"/>
          <w:sz w:val="22"/>
          <w:szCs w:val="22"/>
        </w:rPr>
        <w:t xml:space="preserve"> niniejszego paragrafu</w:t>
      </w:r>
      <w:r w:rsidR="002B394F" w:rsidRPr="00D37F96">
        <w:rPr>
          <w:rFonts w:ascii="Arial" w:hAnsi="Arial" w:cs="Arial"/>
          <w:sz w:val="22"/>
          <w:szCs w:val="22"/>
        </w:rPr>
        <w:t>.</w:t>
      </w:r>
    </w:p>
    <w:p w14:paraId="35E0007E" w14:textId="5EA887B0" w:rsidR="002B394F" w:rsidRPr="00D37F96" w:rsidRDefault="002B394F" w:rsidP="00BA1C4B">
      <w:pPr>
        <w:widowControl w:val="0"/>
        <w:numPr>
          <w:ilvl w:val="0"/>
          <w:numId w:val="28"/>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Odmowa wydłużenia czasu naprawy ponad termin określony w ust. 1</w:t>
      </w:r>
      <w:r w:rsidR="00E95143" w:rsidRPr="00D37F96">
        <w:rPr>
          <w:rFonts w:ascii="Arial" w:hAnsi="Arial" w:cs="Arial"/>
          <w:sz w:val="22"/>
          <w:szCs w:val="22"/>
        </w:rPr>
        <w:t>7</w:t>
      </w:r>
      <w:r w:rsidR="00AE2036" w:rsidRPr="00D37F96">
        <w:rPr>
          <w:rFonts w:ascii="Arial" w:hAnsi="Arial" w:cs="Arial"/>
          <w:sz w:val="22"/>
          <w:szCs w:val="22"/>
        </w:rPr>
        <w:t xml:space="preserve"> niniejszego paragrafu</w:t>
      </w:r>
      <w:r w:rsidRPr="00D37F96">
        <w:rPr>
          <w:rFonts w:ascii="Arial" w:hAnsi="Arial" w:cs="Arial"/>
          <w:sz w:val="22"/>
          <w:szCs w:val="22"/>
        </w:rPr>
        <w:t>, wymaga pisemnego uzas</w:t>
      </w:r>
      <w:r w:rsidR="00D64B1B" w:rsidRPr="00D37F96">
        <w:rPr>
          <w:rFonts w:ascii="Arial" w:hAnsi="Arial" w:cs="Arial"/>
          <w:sz w:val="22"/>
          <w:szCs w:val="22"/>
        </w:rPr>
        <w:t xml:space="preserve">adnienia </w:t>
      </w:r>
      <w:r w:rsidR="004B288C" w:rsidRPr="00D37F96">
        <w:rPr>
          <w:rFonts w:ascii="Arial" w:hAnsi="Arial" w:cs="Arial"/>
          <w:sz w:val="22"/>
          <w:szCs w:val="22"/>
        </w:rPr>
        <w:t xml:space="preserve">przez </w:t>
      </w:r>
      <w:r w:rsidR="00D64B1B" w:rsidRPr="00D37F96">
        <w:rPr>
          <w:rFonts w:ascii="Arial" w:hAnsi="Arial" w:cs="Arial"/>
          <w:sz w:val="22"/>
          <w:szCs w:val="22"/>
        </w:rPr>
        <w:t>Zamawiającego</w:t>
      </w:r>
      <w:r w:rsidRPr="00D37F96">
        <w:rPr>
          <w:rFonts w:ascii="Arial" w:hAnsi="Arial" w:cs="Arial"/>
          <w:sz w:val="22"/>
          <w:szCs w:val="22"/>
        </w:rPr>
        <w:t>. O odmowie udzielenia wydłużenia czasu naprawy ponad termin określony w ust. 1</w:t>
      </w:r>
      <w:r w:rsidR="00E95143" w:rsidRPr="00D37F96">
        <w:rPr>
          <w:rFonts w:ascii="Arial" w:hAnsi="Arial" w:cs="Arial"/>
          <w:sz w:val="22"/>
          <w:szCs w:val="22"/>
        </w:rPr>
        <w:t>7</w:t>
      </w:r>
      <w:r w:rsidR="004B288C" w:rsidRPr="00D37F96">
        <w:rPr>
          <w:rFonts w:ascii="Arial" w:hAnsi="Arial" w:cs="Arial"/>
          <w:sz w:val="22"/>
          <w:szCs w:val="22"/>
        </w:rPr>
        <w:t xml:space="preserve"> niniejszego paragrafu</w:t>
      </w:r>
      <w:r w:rsidR="00D64B1B" w:rsidRPr="00D37F96">
        <w:rPr>
          <w:rFonts w:ascii="Arial" w:hAnsi="Arial" w:cs="Arial"/>
          <w:sz w:val="22"/>
          <w:szCs w:val="22"/>
        </w:rPr>
        <w:t xml:space="preserve"> Zamawiający</w:t>
      </w:r>
      <w:r w:rsidRPr="00D37F96">
        <w:rPr>
          <w:rFonts w:ascii="Arial" w:hAnsi="Arial" w:cs="Arial"/>
          <w:sz w:val="22"/>
          <w:szCs w:val="22"/>
        </w:rPr>
        <w:t xml:space="preserve"> bezzwłocznie zawiadomi Wykonawcę faksem lub mailem.</w:t>
      </w:r>
    </w:p>
    <w:p w14:paraId="6D7FAF19" w14:textId="41563E0B" w:rsidR="002B394F" w:rsidRPr="00D37F96" w:rsidRDefault="002B394F" w:rsidP="00BA1C4B">
      <w:pPr>
        <w:widowControl w:val="0"/>
        <w:numPr>
          <w:ilvl w:val="0"/>
          <w:numId w:val="28"/>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 xml:space="preserve">W przypadku wystąpienia </w:t>
      </w:r>
      <w:r w:rsidR="002F209A" w:rsidRPr="00D37F96">
        <w:rPr>
          <w:rFonts w:ascii="Arial" w:hAnsi="Arial" w:cs="Arial"/>
          <w:sz w:val="22"/>
          <w:szCs w:val="22"/>
        </w:rPr>
        <w:t>wady</w:t>
      </w:r>
      <w:r w:rsidR="005E17A5" w:rsidRPr="00D37F96">
        <w:rPr>
          <w:rFonts w:ascii="Arial" w:hAnsi="Arial" w:cs="Arial"/>
          <w:sz w:val="22"/>
          <w:szCs w:val="22"/>
        </w:rPr>
        <w:t xml:space="preserve"> </w:t>
      </w:r>
      <w:r w:rsidRPr="00D37F96">
        <w:rPr>
          <w:rFonts w:ascii="Arial" w:hAnsi="Arial" w:cs="Arial"/>
          <w:sz w:val="22"/>
          <w:szCs w:val="22"/>
        </w:rPr>
        <w:t>niewyłączającej pojazdu</w:t>
      </w:r>
      <w:r w:rsidR="00B73719" w:rsidRPr="00D37F96">
        <w:rPr>
          <w:rFonts w:ascii="Arial" w:hAnsi="Arial" w:cs="Arial"/>
          <w:sz w:val="22"/>
          <w:szCs w:val="22"/>
        </w:rPr>
        <w:t xml:space="preserve"> </w:t>
      </w:r>
      <w:r w:rsidR="00185C50" w:rsidRPr="00D37F96">
        <w:rPr>
          <w:rFonts w:ascii="Arial" w:hAnsi="Arial" w:cs="Arial"/>
          <w:sz w:val="22"/>
          <w:szCs w:val="22"/>
        </w:rPr>
        <w:t>lub</w:t>
      </w:r>
      <w:r w:rsidR="00B73719" w:rsidRPr="00D37F96">
        <w:rPr>
          <w:rFonts w:ascii="Arial" w:hAnsi="Arial" w:cs="Arial"/>
          <w:sz w:val="22"/>
          <w:szCs w:val="22"/>
        </w:rPr>
        <w:t xml:space="preserve"> </w:t>
      </w:r>
      <w:r w:rsidR="00C84791" w:rsidRPr="00D37F96">
        <w:rPr>
          <w:rFonts w:ascii="Arial" w:hAnsi="Arial" w:cs="Arial"/>
          <w:sz w:val="22"/>
          <w:szCs w:val="22"/>
        </w:rPr>
        <w:t>S</w:t>
      </w:r>
      <w:r w:rsidR="000666AB" w:rsidRPr="00D37F96">
        <w:rPr>
          <w:rFonts w:ascii="Arial" w:hAnsi="Arial" w:cs="Arial"/>
          <w:sz w:val="22"/>
          <w:szCs w:val="22"/>
        </w:rPr>
        <w:t>przętu</w:t>
      </w:r>
      <w:r w:rsidRPr="00D37F96">
        <w:rPr>
          <w:rFonts w:ascii="Arial" w:hAnsi="Arial" w:cs="Arial"/>
          <w:sz w:val="22"/>
          <w:szCs w:val="22"/>
        </w:rPr>
        <w:t xml:space="preserve"> z eksploatacji, </w:t>
      </w:r>
      <w:r w:rsidR="00AE2036" w:rsidRPr="00D37F96">
        <w:rPr>
          <w:rFonts w:ascii="Arial" w:hAnsi="Arial" w:cs="Arial"/>
          <w:sz w:val="22"/>
          <w:szCs w:val="22"/>
        </w:rPr>
        <w:t xml:space="preserve">Wykonawca </w:t>
      </w:r>
      <w:r w:rsidRPr="00D37F96">
        <w:rPr>
          <w:rFonts w:ascii="Arial" w:hAnsi="Arial" w:cs="Arial"/>
          <w:sz w:val="22"/>
          <w:szCs w:val="22"/>
        </w:rPr>
        <w:t>zo</w:t>
      </w:r>
      <w:r w:rsidR="002F209A" w:rsidRPr="00D37F96">
        <w:rPr>
          <w:rFonts w:ascii="Arial" w:hAnsi="Arial" w:cs="Arial"/>
          <w:sz w:val="22"/>
          <w:szCs w:val="22"/>
        </w:rPr>
        <w:t>bowiązany będzie niezwłocznie je</w:t>
      </w:r>
      <w:r w:rsidRPr="00D37F96">
        <w:rPr>
          <w:rFonts w:ascii="Arial" w:hAnsi="Arial" w:cs="Arial"/>
          <w:sz w:val="22"/>
          <w:szCs w:val="22"/>
        </w:rPr>
        <w:t xml:space="preserve"> usunąć na własny koszt, nie później jednak niż</w:t>
      </w:r>
      <w:r w:rsidR="00B73719" w:rsidRPr="00D37F96">
        <w:rPr>
          <w:rFonts w:ascii="Arial" w:hAnsi="Arial" w:cs="Arial"/>
          <w:sz w:val="22"/>
          <w:szCs w:val="22"/>
        </w:rPr>
        <w:t xml:space="preserve"> </w:t>
      </w:r>
      <w:r w:rsidRPr="00D37F96">
        <w:rPr>
          <w:rFonts w:ascii="Arial" w:hAnsi="Arial" w:cs="Arial"/>
          <w:sz w:val="22"/>
          <w:szCs w:val="22"/>
        </w:rPr>
        <w:t>w</w:t>
      </w:r>
      <w:r w:rsidR="00B73719" w:rsidRPr="00D37F96">
        <w:rPr>
          <w:rFonts w:ascii="Arial" w:hAnsi="Arial" w:cs="Arial"/>
          <w:sz w:val="22"/>
          <w:szCs w:val="22"/>
        </w:rPr>
        <w:t xml:space="preserve"> </w:t>
      </w:r>
      <w:r w:rsidRPr="00D37F96">
        <w:rPr>
          <w:rFonts w:ascii="Arial" w:hAnsi="Arial" w:cs="Arial"/>
          <w:sz w:val="22"/>
          <w:szCs w:val="22"/>
        </w:rPr>
        <w:t>ciągu 7 dni od daty powiadomienia w sposób określony w ust. 1</w:t>
      </w:r>
      <w:r w:rsidR="00E95143" w:rsidRPr="00D37F96">
        <w:rPr>
          <w:rFonts w:ascii="Arial" w:hAnsi="Arial" w:cs="Arial"/>
          <w:sz w:val="22"/>
          <w:szCs w:val="22"/>
        </w:rPr>
        <w:t>7</w:t>
      </w:r>
      <w:r w:rsidR="004B288C" w:rsidRPr="00D37F96">
        <w:rPr>
          <w:rFonts w:ascii="Arial" w:hAnsi="Arial" w:cs="Arial"/>
          <w:sz w:val="22"/>
          <w:szCs w:val="22"/>
        </w:rPr>
        <w:t xml:space="preserve"> niniejszego paragrafu</w:t>
      </w:r>
      <w:r w:rsidRPr="00D37F96">
        <w:rPr>
          <w:rFonts w:ascii="Arial" w:hAnsi="Arial" w:cs="Arial"/>
          <w:sz w:val="22"/>
          <w:szCs w:val="22"/>
        </w:rPr>
        <w:t xml:space="preserve">. </w:t>
      </w:r>
      <w:r w:rsidR="00AE2036" w:rsidRPr="00D37F96">
        <w:rPr>
          <w:rFonts w:ascii="Arial" w:hAnsi="Arial" w:cs="Arial"/>
          <w:sz w:val="22"/>
          <w:szCs w:val="22"/>
        </w:rPr>
        <w:t xml:space="preserve">Postanowienie </w:t>
      </w:r>
      <w:r w:rsidRPr="00D37F96">
        <w:rPr>
          <w:rFonts w:ascii="Arial" w:hAnsi="Arial" w:cs="Arial"/>
          <w:sz w:val="22"/>
          <w:szCs w:val="22"/>
        </w:rPr>
        <w:t>ust</w:t>
      </w:r>
      <w:r w:rsidR="005A6D2E" w:rsidRPr="00D37F96">
        <w:rPr>
          <w:rFonts w:ascii="Arial" w:hAnsi="Arial" w:cs="Arial"/>
          <w:sz w:val="22"/>
          <w:szCs w:val="22"/>
        </w:rPr>
        <w:t>.</w:t>
      </w:r>
      <w:r w:rsidR="004B288C" w:rsidRPr="00D37F96">
        <w:rPr>
          <w:rFonts w:ascii="Arial" w:hAnsi="Arial" w:cs="Arial"/>
          <w:sz w:val="22"/>
          <w:szCs w:val="22"/>
        </w:rPr>
        <w:t xml:space="preserve"> </w:t>
      </w:r>
      <w:r w:rsidRPr="00D37F96">
        <w:rPr>
          <w:rFonts w:ascii="Arial" w:hAnsi="Arial" w:cs="Arial"/>
          <w:sz w:val="22"/>
          <w:szCs w:val="22"/>
        </w:rPr>
        <w:t>1</w:t>
      </w:r>
      <w:r w:rsidR="007757C9" w:rsidRPr="00D37F96">
        <w:rPr>
          <w:rFonts w:ascii="Arial" w:hAnsi="Arial" w:cs="Arial"/>
          <w:sz w:val="22"/>
          <w:szCs w:val="22"/>
        </w:rPr>
        <w:t>8</w:t>
      </w:r>
      <w:r w:rsidRPr="00D37F96">
        <w:rPr>
          <w:rFonts w:ascii="Arial" w:hAnsi="Arial" w:cs="Arial"/>
          <w:sz w:val="22"/>
          <w:szCs w:val="22"/>
        </w:rPr>
        <w:t xml:space="preserve"> </w:t>
      </w:r>
      <w:r w:rsidR="00AE2036" w:rsidRPr="00D37F96">
        <w:rPr>
          <w:rFonts w:ascii="Arial" w:hAnsi="Arial" w:cs="Arial"/>
          <w:sz w:val="22"/>
          <w:szCs w:val="22"/>
        </w:rPr>
        <w:t xml:space="preserve">niniejszego paragrafu </w:t>
      </w:r>
      <w:r w:rsidRPr="00D37F96">
        <w:rPr>
          <w:rFonts w:ascii="Arial" w:hAnsi="Arial" w:cs="Arial"/>
          <w:sz w:val="22"/>
          <w:szCs w:val="22"/>
        </w:rPr>
        <w:t>stosuje się odpowiednio.</w:t>
      </w:r>
    </w:p>
    <w:p w14:paraId="7D851524" w14:textId="6B986889" w:rsidR="004C6C91" w:rsidRPr="00D37F96" w:rsidRDefault="004C6C91" w:rsidP="00BA1C4B">
      <w:pPr>
        <w:widowControl w:val="0"/>
        <w:numPr>
          <w:ilvl w:val="0"/>
          <w:numId w:val="28"/>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 xml:space="preserve">Za </w:t>
      </w:r>
      <w:r w:rsidR="00852B7F" w:rsidRPr="00D37F96">
        <w:rPr>
          <w:rFonts w:ascii="Arial" w:hAnsi="Arial" w:cs="Arial"/>
          <w:sz w:val="22"/>
          <w:szCs w:val="22"/>
        </w:rPr>
        <w:t>W</w:t>
      </w:r>
      <w:r w:rsidRPr="00D37F96">
        <w:rPr>
          <w:rFonts w:ascii="Arial" w:hAnsi="Arial" w:cs="Arial"/>
          <w:sz w:val="22"/>
          <w:szCs w:val="22"/>
        </w:rPr>
        <w:t xml:space="preserve">ady systemowe uznaje się tego samego rodzaju wady lub uszkodzenia </w:t>
      </w:r>
      <w:r w:rsidR="00B92859" w:rsidRPr="00D37F96">
        <w:rPr>
          <w:rFonts w:ascii="Arial" w:hAnsi="Arial" w:cs="Arial"/>
          <w:sz w:val="22"/>
          <w:szCs w:val="22"/>
        </w:rPr>
        <w:t>w </w:t>
      </w:r>
      <w:r w:rsidRPr="00D37F96">
        <w:rPr>
          <w:rFonts w:ascii="Arial" w:hAnsi="Arial" w:cs="Arial"/>
          <w:sz w:val="22"/>
          <w:szCs w:val="22"/>
        </w:rPr>
        <w:t>funkcjonowaniu takiego samego elementu</w:t>
      </w:r>
      <w:r w:rsidR="00423B19" w:rsidRPr="00D37F96">
        <w:rPr>
          <w:rFonts w:ascii="Arial" w:hAnsi="Arial" w:cs="Arial"/>
          <w:sz w:val="22"/>
          <w:szCs w:val="22"/>
        </w:rPr>
        <w:t xml:space="preserve"> pojazdu</w:t>
      </w:r>
      <w:r w:rsidRPr="00D37F96">
        <w:rPr>
          <w:rFonts w:ascii="Arial" w:hAnsi="Arial" w:cs="Arial"/>
          <w:sz w:val="22"/>
          <w:szCs w:val="22"/>
        </w:rPr>
        <w:t xml:space="preserve">, części, zespołu lub podzespołu, </w:t>
      </w:r>
      <w:r w:rsidR="00675B8F" w:rsidRPr="00D37F96">
        <w:rPr>
          <w:rFonts w:ascii="Arial" w:hAnsi="Arial" w:cs="Arial"/>
          <w:sz w:val="22"/>
          <w:szCs w:val="22"/>
          <w:lang w:eastAsia="ar-SA"/>
        </w:rPr>
        <w:t>ujawnione w okresie gwarancji jakości lub rękojmi za wady</w:t>
      </w:r>
      <w:r w:rsidR="00CE6EDA" w:rsidRPr="00D37F96">
        <w:rPr>
          <w:rFonts w:ascii="Arial" w:hAnsi="Arial" w:cs="Arial"/>
          <w:sz w:val="22"/>
          <w:szCs w:val="22"/>
          <w:lang w:eastAsia="ar-SA"/>
        </w:rPr>
        <w:t>:</w:t>
      </w:r>
      <w:r w:rsidR="009829B6" w:rsidRPr="00D37F96">
        <w:rPr>
          <w:rFonts w:ascii="Arial" w:hAnsi="Arial" w:cs="Arial"/>
          <w:sz w:val="22"/>
          <w:szCs w:val="22"/>
          <w:lang w:eastAsia="ar-SA"/>
        </w:rPr>
        <w:t xml:space="preserve"> </w:t>
      </w:r>
    </w:p>
    <w:p w14:paraId="65B54D3C" w14:textId="6337C481" w:rsidR="00777F9F" w:rsidRPr="00D37F96" w:rsidRDefault="00777F9F" w:rsidP="00CE6EDA">
      <w:pPr>
        <w:pStyle w:val="Akapitzlist"/>
        <w:widowControl w:val="0"/>
        <w:numPr>
          <w:ilvl w:val="0"/>
          <w:numId w:val="53"/>
        </w:numPr>
        <w:suppressAutoHyphens/>
        <w:spacing w:line="276" w:lineRule="auto"/>
        <w:contextualSpacing/>
        <w:jc w:val="both"/>
        <w:rPr>
          <w:rFonts w:cs="Arial"/>
          <w:bCs/>
          <w:szCs w:val="22"/>
          <w:lang w:val="pl-PL" w:eastAsia="ar-SA"/>
        </w:rPr>
      </w:pPr>
      <w:r w:rsidRPr="00D37F96">
        <w:rPr>
          <w:rFonts w:cs="Arial"/>
          <w:bCs/>
          <w:szCs w:val="22"/>
          <w:lang w:val="pl-PL" w:eastAsia="ar-SA"/>
        </w:rPr>
        <w:t xml:space="preserve">co najmniej </w:t>
      </w:r>
      <w:r w:rsidR="00CB208B" w:rsidRPr="00CB208B">
        <w:rPr>
          <w:rFonts w:cs="Arial"/>
          <w:bCs/>
          <w:color w:val="FF0000"/>
          <w:szCs w:val="22"/>
          <w:lang w:val="pl-PL" w:eastAsia="ar-SA"/>
        </w:rPr>
        <w:t>4</w:t>
      </w:r>
      <w:r w:rsidR="00CB208B">
        <w:rPr>
          <w:rFonts w:cs="Arial"/>
          <w:bCs/>
          <w:szCs w:val="22"/>
          <w:lang w:val="pl-PL" w:eastAsia="ar-SA"/>
        </w:rPr>
        <w:t xml:space="preserve"> </w:t>
      </w:r>
      <w:r w:rsidRPr="00CB208B">
        <w:rPr>
          <w:rFonts w:cs="Arial"/>
          <w:bCs/>
          <w:strike/>
          <w:color w:val="FF0000"/>
          <w:szCs w:val="22"/>
          <w:lang w:val="pl-PL" w:eastAsia="ar-SA"/>
        </w:rPr>
        <w:t>3</w:t>
      </w:r>
      <w:r w:rsidRPr="00CB208B">
        <w:rPr>
          <w:rFonts w:cs="Arial"/>
          <w:bCs/>
          <w:szCs w:val="22"/>
          <w:lang w:val="pl-PL" w:eastAsia="ar-SA"/>
        </w:rPr>
        <w:t xml:space="preserve"> (</w:t>
      </w:r>
      <w:r w:rsidR="00CB208B">
        <w:rPr>
          <w:rFonts w:cs="Arial"/>
          <w:bCs/>
          <w:color w:val="FF0000"/>
          <w:szCs w:val="22"/>
          <w:lang w:val="pl-PL" w:eastAsia="ar-SA"/>
        </w:rPr>
        <w:t xml:space="preserve">cztery </w:t>
      </w:r>
      <w:r w:rsidRPr="00CB208B">
        <w:rPr>
          <w:rFonts w:cs="Arial"/>
          <w:bCs/>
          <w:strike/>
          <w:color w:val="FF0000"/>
          <w:szCs w:val="22"/>
          <w:lang w:val="pl-PL" w:eastAsia="ar-SA"/>
        </w:rPr>
        <w:t>trzy</w:t>
      </w:r>
      <w:r w:rsidRPr="00CB208B">
        <w:rPr>
          <w:rFonts w:cs="Arial"/>
          <w:bCs/>
          <w:szCs w:val="22"/>
          <w:lang w:val="pl-PL" w:eastAsia="ar-SA"/>
        </w:rPr>
        <w:t>)</w:t>
      </w:r>
      <w:r w:rsidRPr="00D37F96">
        <w:rPr>
          <w:rFonts w:cs="Arial"/>
          <w:bCs/>
          <w:szCs w:val="22"/>
          <w:lang w:val="pl-PL" w:eastAsia="ar-SA"/>
        </w:rPr>
        <w:t xml:space="preserve"> razy w dowolnym </w:t>
      </w:r>
      <w:r w:rsidR="00B516AF" w:rsidRPr="00D37F96">
        <w:rPr>
          <w:rFonts w:cs="Arial"/>
          <w:bCs/>
          <w:szCs w:val="22"/>
          <w:lang w:val="pl-PL" w:eastAsia="ar-SA"/>
        </w:rPr>
        <w:t xml:space="preserve">tym samym </w:t>
      </w:r>
      <w:r w:rsidRPr="00D37F96">
        <w:rPr>
          <w:rFonts w:cs="Arial"/>
          <w:bCs/>
          <w:szCs w:val="22"/>
          <w:lang w:val="pl-PL" w:eastAsia="ar-SA"/>
        </w:rPr>
        <w:t>dostarczonym Pojeździe</w:t>
      </w:r>
      <w:r w:rsidR="00CE6EDA" w:rsidRPr="00D37F96">
        <w:rPr>
          <w:rFonts w:cs="Arial"/>
          <w:bCs/>
          <w:szCs w:val="22"/>
          <w:lang w:val="pl-PL" w:eastAsia="ar-SA"/>
        </w:rPr>
        <w:t>,</w:t>
      </w:r>
    </w:p>
    <w:p w14:paraId="5E43DBA0" w14:textId="1F60F0E5" w:rsidR="00CE6EDA" w:rsidRPr="00D37F96" w:rsidRDefault="00CE6EDA" w:rsidP="00CE6EDA">
      <w:pPr>
        <w:widowControl w:val="0"/>
        <w:suppressAutoHyphens/>
        <w:spacing w:line="276" w:lineRule="auto"/>
        <w:ind w:left="785"/>
        <w:contextualSpacing/>
        <w:jc w:val="both"/>
        <w:rPr>
          <w:rFonts w:ascii="Arial" w:hAnsi="Arial" w:cs="Arial"/>
          <w:bCs/>
          <w:sz w:val="22"/>
          <w:szCs w:val="22"/>
          <w:lang w:eastAsia="ar-SA"/>
        </w:rPr>
      </w:pPr>
      <w:r w:rsidRPr="00D37F96">
        <w:rPr>
          <w:rFonts w:ascii="Arial" w:hAnsi="Arial" w:cs="Arial"/>
          <w:bCs/>
          <w:sz w:val="22"/>
          <w:szCs w:val="22"/>
          <w:lang w:eastAsia="ar-SA"/>
        </w:rPr>
        <w:t>lub</w:t>
      </w:r>
    </w:p>
    <w:p w14:paraId="01CB367B" w14:textId="5C24A426" w:rsidR="00777F9F" w:rsidRPr="00D37F96" w:rsidRDefault="00CE6EDA" w:rsidP="00CE6EDA">
      <w:pPr>
        <w:pStyle w:val="Akapitzlist"/>
        <w:widowControl w:val="0"/>
        <w:numPr>
          <w:ilvl w:val="0"/>
          <w:numId w:val="53"/>
        </w:numPr>
        <w:shd w:val="clear" w:color="auto" w:fill="FFFFFF"/>
        <w:tabs>
          <w:tab w:val="left" w:pos="540"/>
        </w:tabs>
        <w:suppressAutoHyphens/>
        <w:spacing w:line="276" w:lineRule="auto"/>
        <w:ind w:left="1134" w:right="74"/>
        <w:contextualSpacing/>
        <w:jc w:val="both"/>
        <w:rPr>
          <w:rFonts w:cs="Arial"/>
          <w:szCs w:val="22"/>
          <w:lang w:val="pl-PL" w:eastAsia="ar-SA"/>
        </w:rPr>
      </w:pPr>
      <w:r w:rsidRPr="00D37F96">
        <w:rPr>
          <w:rFonts w:cs="Arial"/>
          <w:bCs/>
          <w:szCs w:val="22"/>
          <w:lang w:val="pl-PL" w:eastAsia="ar-SA"/>
        </w:rPr>
        <w:t xml:space="preserve">co najmniej </w:t>
      </w:r>
      <w:r w:rsidR="00CB208B">
        <w:rPr>
          <w:rFonts w:cs="Arial"/>
          <w:bCs/>
          <w:color w:val="FF0000"/>
          <w:szCs w:val="22"/>
          <w:lang w:val="pl-PL" w:eastAsia="ar-SA"/>
        </w:rPr>
        <w:t xml:space="preserve">7 </w:t>
      </w:r>
      <w:r w:rsidRPr="00CB208B">
        <w:rPr>
          <w:rFonts w:cs="Arial"/>
          <w:bCs/>
          <w:strike/>
          <w:color w:val="FF0000"/>
          <w:szCs w:val="22"/>
          <w:lang w:val="pl-PL" w:eastAsia="ar-SA"/>
        </w:rPr>
        <w:t>5</w:t>
      </w:r>
      <w:r w:rsidRPr="00D37F96">
        <w:rPr>
          <w:rFonts w:cs="Arial"/>
          <w:bCs/>
          <w:szCs w:val="22"/>
          <w:lang w:val="pl-PL" w:eastAsia="ar-SA"/>
        </w:rPr>
        <w:t xml:space="preserve"> (</w:t>
      </w:r>
      <w:r w:rsidR="00CB208B">
        <w:rPr>
          <w:rFonts w:cs="Arial"/>
          <w:bCs/>
          <w:color w:val="FF0000"/>
          <w:szCs w:val="22"/>
          <w:lang w:val="pl-PL" w:eastAsia="ar-SA"/>
        </w:rPr>
        <w:t xml:space="preserve">siedem </w:t>
      </w:r>
      <w:r w:rsidRPr="00CB208B">
        <w:rPr>
          <w:rFonts w:cs="Arial"/>
          <w:bCs/>
          <w:strike/>
          <w:color w:val="FF0000"/>
          <w:szCs w:val="22"/>
          <w:lang w:val="pl-PL" w:eastAsia="ar-SA"/>
        </w:rPr>
        <w:t>pięciu</w:t>
      </w:r>
      <w:r w:rsidRPr="00D37F96">
        <w:rPr>
          <w:rFonts w:cs="Arial"/>
          <w:bCs/>
          <w:szCs w:val="22"/>
          <w:lang w:val="pl-PL" w:eastAsia="ar-SA"/>
        </w:rPr>
        <w:t>) razy łącznie na dostarczonych Pojazdach.</w:t>
      </w:r>
    </w:p>
    <w:p w14:paraId="566D3D4E" w14:textId="6E6E70EE" w:rsidR="002B394F" w:rsidRPr="00D37F96" w:rsidRDefault="002B394F" w:rsidP="00BA1C4B">
      <w:pPr>
        <w:widowControl w:val="0"/>
        <w:numPr>
          <w:ilvl w:val="0"/>
          <w:numId w:val="28"/>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W przypadku wystąpieni</w:t>
      </w:r>
      <w:r w:rsidR="003E7CA8" w:rsidRPr="00D37F96">
        <w:rPr>
          <w:rFonts w:ascii="Arial" w:hAnsi="Arial" w:cs="Arial"/>
          <w:sz w:val="22"/>
          <w:szCs w:val="22"/>
        </w:rPr>
        <w:t xml:space="preserve">a </w:t>
      </w:r>
      <w:r w:rsidR="00C57925" w:rsidRPr="00D37F96">
        <w:rPr>
          <w:rFonts w:ascii="Arial" w:hAnsi="Arial" w:cs="Arial"/>
          <w:sz w:val="22"/>
          <w:szCs w:val="22"/>
        </w:rPr>
        <w:t>W</w:t>
      </w:r>
      <w:r w:rsidR="003E7CA8" w:rsidRPr="00D37F96">
        <w:rPr>
          <w:rFonts w:ascii="Arial" w:hAnsi="Arial" w:cs="Arial"/>
          <w:sz w:val="22"/>
          <w:szCs w:val="22"/>
        </w:rPr>
        <w:t>ad</w:t>
      </w:r>
      <w:r w:rsidR="00B92ED7" w:rsidRPr="00D37F96">
        <w:rPr>
          <w:rFonts w:ascii="Arial" w:hAnsi="Arial" w:cs="Arial"/>
          <w:sz w:val="22"/>
          <w:szCs w:val="22"/>
        </w:rPr>
        <w:t>y</w:t>
      </w:r>
      <w:r w:rsidR="003E7CA8" w:rsidRPr="00D37F96">
        <w:rPr>
          <w:rFonts w:ascii="Arial" w:hAnsi="Arial" w:cs="Arial"/>
          <w:sz w:val="22"/>
          <w:szCs w:val="22"/>
        </w:rPr>
        <w:t xml:space="preserve"> systemow</w:t>
      </w:r>
      <w:r w:rsidR="00B92ED7" w:rsidRPr="00D37F96">
        <w:rPr>
          <w:rFonts w:ascii="Arial" w:hAnsi="Arial" w:cs="Arial"/>
          <w:sz w:val="22"/>
          <w:szCs w:val="22"/>
        </w:rPr>
        <w:t>ej</w:t>
      </w:r>
      <w:r w:rsidR="003E7CA8" w:rsidRPr="00D37F96">
        <w:rPr>
          <w:rFonts w:ascii="Arial" w:hAnsi="Arial" w:cs="Arial"/>
          <w:sz w:val="22"/>
          <w:szCs w:val="22"/>
        </w:rPr>
        <w:t>,</w:t>
      </w:r>
      <w:r w:rsidRPr="00D37F96">
        <w:rPr>
          <w:rFonts w:ascii="Arial" w:hAnsi="Arial" w:cs="Arial"/>
          <w:sz w:val="22"/>
          <w:szCs w:val="22"/>
        </w:rPr>
        <w:t xml:space="preserve"> </w:t>
      </w:r>
      <w:r w:rsidR="006C00FA" w:rsidRPr="00D37F96">
        <w:rPr>
          <w:rFonts w:ascii="Arial" w:hAnsi="Arial" w:cs="Arial"/>
          <w:sz w:val="22"/>
          <w:szCs w:val="22"/>
        </w:rPr>
        <w:t xml:space="preserve">Wykonawca ma obowiązek </w:t>
      </w:r>
      <w:r w:rsidR="00D05E21" w:rsidRPr="00D37F96">
        <w:rPr>
          <w:rFonts w:ascii="Arial" w:hAnsi="Arial" w:cs="Arial"/>
          <w:sz w:val="22"/>
          <w:szCs w:val="22"/>
        </w:rPr>
        <w:t xml:space="preserve">wprowadzenia na własny koszt we wszystkich pojazdach rozwiązań </w:t>
      </w:r>
      <w:r w:rsidR="000170F9" w:rsidRPr="00D37F96">
        <w:rPr>
          <w:rFonts w:ascii="Arial" w:hAnsi="Arial" w:cs="Arial"/>
          <w:sz w:val="22"/>
          <w:szCs w:val="22"/>
        </w:rPr>
        <w:t xml:space="preserve">trwale </w:t>
      </w:r>
      <w:r w:rsidR="00D05E21" w:rsidRPr="00D37F96">
        <w:rPr>
          <w:rFonts w:ascii="Arial" w:hAnsi="Arial" w:cs="Arial"/>
          <w:sz w:val="22"/>
          <w:szCs w:val="22"/>
        </w:rPr>
        <w:t xml:space="preserve">eliminujących tę wadę. W tym celu Wykonawca ma obowiązek </w:t>
      </w:r>
      <w:r w:rsidR="006C00FA" w:rsidRPr="00D37F96">
        <w:rPr>
          <w:rFonts w:ascii="Arial" w:hAnsi="Arial" w:cs="Arial"/>
          <w:sz w:val="22"/>
          <w:szCs w:val="22"/>
        </w:rPr>
        <w:t xml:space="preserve">niezwłocznego </w:t>
      </w:r>
      <w:r w:rsidR="00145C11" w:rsidRPr="00D37F96">
        <w:rPr>
          <w:rFonts w:ascii="Arial" w:hAnsi="Arial" w:cs="Arial"/>
          <w:sz w:val="22"/>
          <w:szCs w:val="22"/>
        </w:rPr>
        <w:t xml:space="preserve">(lecz nie później niż </w:t>
      </w:r>
      <w:r w:rsidR="00484ADC" w:rsidRPr="00D37F96">
        <w:rPr>
          <w:rFonts w:ascii="Arial" w:hAnsi="Arial" w:cs="Arial"/>
          <w:sz w:val="22"/>
          <w:szCs w:val="22"/>
        </w:rPr>
        <w:t>6</w:t>
      </w:r>
      <w:r w:rsidR="00145C11" w:rsidRPr="00D37F96">
        <w:rPr>
          <w:rFonts w:ascii="Arial" w:hAnsi="Arial" w:cs="Arial"/>
          <w:sz w:val="22"/>
          <w:szCs w:val="22"/>
        </w:rPr>
        <w:t xml:space="preserve">0 dni od dnia zgłoszenia Wady systemowej) </w:t>
      </w:r>
      <w:r w:rsidR="006C00FA" w:rsidRPr="00D37F96">
        <w:rPr>
          <w:rFonts w:ascii="Arial" w:hAnsi="Arial" w:cs="Arial"/>
          <w:sz w:val="22"/>
          <w:szCs w:val="22"/>
        </w:rPr>
        <w:t xml:space="preserve">przedstawienia Zamawiającemu ekspertyzy technicznej sporządzonej przez niezależny od </w:t>
      </w:r>
      <w:r w:rsidR="000F2083" w:rsidRPr="00D37F96">
        <w:rPr>
          <w:rFonts w:ascii="Arial" w:hAnsi="Arial" w:cs="Arial"/>
          <w:sz w:val="22"/>
          <w:szCs w:val="22"/>
        </w:rPr>
        <w:t>S</w:t>
      </w:r>
      <w:r w:rsidR="006C00FA" w:rsidRPr="00D37F96">
        <w:rPr>
          <w:rFonts w:ascii="Arial" w:hAnsi="Arial" w:cs="Arial"/>
          <w:sz w:val="22"/>
          <w:szCs w:val="22"/>
        </w:rPr>
        <w:t xml:space="preserve">tron, zaakceptowany przez Zamawiającego, instytut, rzeczoznawcę, organizację zrzeszającą specjalistów lub inny kompetentny podmiot na temat przyczyn wystąpienia wady systemowej i sposobów jej usunięcia (diagnoza wady systemowej). </w:t>
      </w:r>
      <w:r w:rsidR="000C415B" w:rsidRPr="00D37F96">
        <w:rPr>
          <w:rFonts w:ascii="Arial" w:hAnsi="Arial" w:cs="Arial"/>
          <w:sz w:val="22"/>
          <w:szCs w:val="22"/>
        </w:rPr>
        <w:t>Zamawiający winien mieć zagwarantowane prawo zgłoszenia uwag do ekspertyzy, do których autor ekspertyzy będzie miał obowiązek się odnieść.</w:t>
      </w:r>
      <w:r w:rsidR="00847A2A" w:rsidRPr="00D37F96">
        <w:rPr>
          <w:rFonts w:ascii="Arial" w:hAnsi="Arial" w:cs="Arial"/>
          <w:sz w:val="22"/>
          <w:szCs w:val="22"/>
        </w:rPr>
        <w:t xml:space="preserve"> </w:t>
      </w:r>
      <w:r w:rsidR="006C00FA" w:rsidRPr="00D37F96">
        <w:rPr>
          <w:rFonts w:ascii="Arial" w:hAnsi="Arial" w:cs="Arial"/>
          <w:sz w:val="22"/>
          <w:szCs w:val="22"/>
        </w:rPr>
        <w:t xml:space="preserve">Niezależnie od czynności </w:t>
      </w:r>
      <w:r w:rsidR="000C415B" w:rsidRPr="00D37F96">
        <w:rPr>
          <w:rFonts w:ascii="Arial" w:hAnsi="Arial" w:cs="Arial"/>
          <w:sz w:val="22"/>
          <w:szCs w:val="22"/>
        </w:rPr>
        <w:t xml:space="preserve">w celu </w:t>
      </w:r>
      <w:r w:rsidR="000170F9" w:rsidRPr="00D37F96">
        <w:rPr>
          <w:rFonts w:ascii="Arial" w:hAnsi="Arial" w:cs="Arial"/>
          <w:sz w:val="22"/>
          <w:szCs w:val="22"/>
        </w:rPr>
        <w:t xml:space="preserve">trwałego </w:t>
      </w:r>
      <w:r w:rsidR="000C415B" w:rsidRPr="00D37F96">
        <w:rPr>
          <w:rFonts w:ascii="Arial" w:hAnsi="Arial" w:cs="Arial"/>
          <w:sz w:val="22"/>
          <w:szCs w:val="22"/>
        </w:rPr>
        <w:lastRenderedPageBreak/>
        <w:t xml:space="preserve">usunięcia </w:t>
      </w:r>
      <w:r w:rsidR="00D05E21" w:rsidRPr="00D37F96">
        <w:rPr>
          <w:rFonts w:ascii="Arial" w:hAnsi="Arial" w:cs="Arial"/>
          <w:sz w:val="22"/>
          <w:szCs w:val="22"/>
        </w:rPr>
        <w:t>W</w:t>
      </w:r>
      <w:r w:rsidR="000C415B" w:rsidRPr="00D37F96">
        <w:rPr>
          <w:rFonts w:ascii="Arial" w:hAnsi="Arial" w:cs="Arial"/>
          <w:sz w:val="22"/>
          <w:szCs w:val="22"/>
        </w:rPr>
        <w:t xml:space="preserve">ady systemowej </w:t>
      </w:r>
      <w:r w:rsidR="006C00FA" w:rsidRPr="00D37F96">
        <w:rPr>
          <w:rFonts w:ascii="Arial" w:hAnsi="Arial" w:cs="Arial"/>
          <w:sz w:val="22"/>
          <w:szCs w:val="22"/>
        </w:rPr>
        <w:t xml:space="preserve">Wykonawca ma obowiązek </w:t>
      </w:r>
      <w:r w:rsidR="000C415B" w:rsidRPr="00D37F96">
        <w:rPr>
          <w:rFonts w:ascii="Arial" w:hAnsi="Arial" w:cs="Arial"/>
          <w:sz w:val="22"/>
          <w:szCs w:val="22"/>
        </w:rPr>
        <w:t xml:space="preserve">naprawienia wady </w:t>
      </w:r>
      <w:r w:rsidR="00D05E21" w:rsidRPr="00D37F96">
        <w:rPr>
          <w:rFonts w:ascii="Arial" w:hAnsi="Arial" w:cs="Arial"/>
          <w:sz w:val="22"/>
          <w:szCs w:val="22"/>
        </w:rPr>
        <w:t xml:space="preserve">składającej się na Wadę systemową </w:t>
      </w:r>
      <w:r w:rsidR="000C415B" w:rsidRPr="00D37F96">
        <w:rPr>
          <w:rFonts w:ascii="Arial" w:hAnsi="Arial" w:cs="Arial"/>
          <w:sz w:val="22"/>
          <w:szCs w:val="22"/>
        </w:rPr>
        <w:t>w terminach określonych w ust. 1</w:t>
      </w:r>
      <w:r w:rsidR="007757C9" w:rsidRPr="00D37F96">
        <w:rPr>
          <w:rFonts w:ascii="Arial" w:hAnsi="Arial" w:cs="Arial"/>
          <w:sz w:val="22"/>
          <w:szCs w:val="22"/>
        </w:rPr>
        <w:t>7</w:t>
      </w:r>
      <w:r w:rsidR="000C415B" w:rsidRPr="00D37F96">
        <w:rPr>
          <w:rFonts w:ascii="Arial" w:hAnsi="Arial" w:cs="Arial"/>
          <w:sz w:val="22"/>
          <w:szCs w:val="22"/>
        </w:rPr>
        <w:t xml:space="preserve"> </w:t>
      </w:r>
      <w:r w:rsidR="00BF7727" w:rsidRPr="00D37F96">
        <w:rPr>
          <w:rFonts w:ascii="Arial" w:hAnsi="Arial" w:cs="Arial"/>
          <w:sz w:val="22"/>
          <w:szCs w:val="22"/>
        </w:rPr>
        <w:t>i</w:t>
      </w:r>
      <w:r w:rsidR="002C6EC9" w:rsidRPr="00D37F96">
        <w:rPr>
          <w:rFonts w:ascii="Arial" w:hAnsi="Arial" w:cs="Arial"/>
          <w:sz w:val="22"/>
          <w:szCs w:val="22"/>
        </w:rPr>
        <w:t xml:space="preserve"> </w:t>
      </w:r>
      <w:r w:rsidR="007757C9" w:rsidRPr="00D37F96">
        <w:rPr>
          <w:rFonts w:ascii="Arial" w:hAnsi="Arial" w:cs="Arial"/>
          <w:sz w:val="22"/>
          <w:szCs w:val="22"/>
        </w:rPr>
        <w:t>20</w:t>
      </w:r>
      <w:r w:rsidR="000C415B" w:rsidRPr="00D37F96">
        <w:rPr>
          <w:rFonts w:ascii="Arial" w:hAnsi="Arial" w:cs="Arial"/>
          <w:sz w:val="22"/>
          <w:szCs w:val="22"/>
        </w:rPr>
        <w:t xml:space="preserve"> niniejszego paragrafu.</w:t>
      </w:r>
    </w:p>
    <w:p w14:paraId="37D5B07A" w14:textId="1DEF5CC3" w:rsidR="002B394F" w:rsidRPr="00D37F96" w:rsidRDefault="002B394F" w:rsidP="00BA1C4B">
      <w:pPr>
        <w:widowControl w:val="0"/>
        <w:numPr>
          <w:ilvl w:val="0"/>
          <w:numId w:val="28"/>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 xml:space="preserve">Harmonogram usunięcia </w:t>
      </w:r>
      <w:r w:rsidR="00C57925" w:rsidRPr="00D37F96">
        <w:rPr>
          <w:rFonts w:ascii="Arial" w:hAnsi="Arial" w:cs="Arial"/>
          <w:sz w:val="22"/>
          <w:szCs w:val="22"/>
        </w:rPr>
        <w:t>W</w:t>
      </w:r>
      <w:r w:rsidRPr="00D37F96">
        <w:rPr>
          <w:rFonts w:ascii="Arial" w:hAnsi="Arial" w:cs="Arial"/>
          <w:sz w:val="22"/>
          <w:szCs w:val="22"/>
        </w:rPr>
        <w:t>ady systemowej zostanie ustalony przez Strony, w formie pisemnej, w</w:t>
      </w:r>
      <w:r w:rsidR="00AD53C3" w:rsidRPr="00D37F96">
        <w:rPr>
          <w:rFonts w:ascii="Arial" w:hAnsi="Arial" w:cs="Arial"/>
          <w:sz w:val="22"/>
          <w:szCs w:val="22"/>
        </w:rPr>
        <w:t xml:space="preserve"> </w:t>
      </w:r>
      <w:r w:rsidRPr="00D37F96">
        <w:rPr>
          <w:rFonts w:ascii="Arial" w:hAnsi="Arial" w:cs="Arial"/>
          <w:sz w:val="22"/>
          <w:szCs w:val="22"/>
        </w:rPr>
        <w:t xml:space="preserve">terminie </w:t>
      </w:r>
      <w:r w:rsidR="00145C11" w:rsidRPr="00D37F96">
        <w:rPr>
          <w:rFonts w:ascii="Arial" w:hAnsi="Arial" w:cs="Arial"/>
          <w:sz w:val="22"/>
          <w:szCs w:val="22"/>
        </w:rPr>
        <w:t>14</w:t>
      </w:r>
      <w:r w:rsidRPr="00D37F96">
        <w:rPr>
          <w:rFonts w:ascii="Arial" w:hAnsi="Arial" w:cs="Arial"/>
          <w:sz w:val="22"/>
          <w:szCs w:val="22"/>
        </w:rPr>
        <w:t xml:space="preserve"> dni od daty </w:t>
      </w:r>
      <w:r w:rsidR="00145C11" w:rsidRPr="00D37F96">
        <w:rPr>
          <w:rFonts w:ascii="Arial" w:hAnsi="Arial" w:cs="Arial"/>
          <w:sz w:val="22"/>
          <w:szCs w:val="22"/>
        </w:rPr>
        <w:t xml:space="preserve">przedłożenia </w:t>
      </w:r>
      <w:r w:rsidR="000C415B" w:rsidRPr="00D37F96">
        <w:rPr>
          <w:rFonts w:ascii="Arial" w:hAnsi="Arial" w:cs="Arial"/>
          <w:sz w:val="22"/>
          <w:szCs w:val="22"/>
        </w:rPr>
        <w:t>Zamawiające</w:t>
      </w:r>
      <w:r w:rsidR="00145C11" w:rsidRPr="00D37F96">
        <w:rPr>
          <w:rFonts w:ascii="Arial" w:hAnsi="Arial" w:cs="Arial"/>
          <w:sz w:val="22"/>
          <w:szCs w:val="22"/>
        </w:rPr>
        <w:t>mu</w:t>
      </w:r>
      <w:r w:rsidR="000C415B" w:rsidRPr="00D37F96">
        <w:rPr>
          <w:rFonts w:ascii="Arial" w:hAnsi="Arial" w:cs="Arial"/>
          <w:sz w:val="22"/>
          <w:szCs w:val="22"/>
        </w:rPr>
        <w:t xml:space="preserve"> ekspertyzy, o której mowa </w:t>
      </w:r>
      <w:r w:rsidR="00145C11" w:rsidRPr="00D37F96">
        <w:rPr>
          <w:rFonts w:ascii="Arial" w:hAnsi="Arial" w:cs="Arial"/>
          <w:sz w:val="22"/>
          <w:szCs w:val="22"/>
        </w:rPr>
        <w:t>w</w:t>
      </w:r>
      <w:r w:rsidR="000C415B" w:rsidRPr="00D37F96">
        <w:rPr>
          <w:rFonts w:ascii="Arial" w:hAnsi="Arial" w:cs="Arial"/>
          <w:sz w:val="22"/>
          <w:szCs w:val="22"/>
        </w:rPr>
        <w:t xml:space="preserve"> ust. 2</w:t>
      </w:r>
      <w:r w:rsidR="007757C9" w:rsidRPr="00D37F96">
        <w:rPr>
          <w:rFonts w:ascii="Arial" w:hAnsi="Arial" w:cs="Arial"/>
          <w:sz w:val="22"/>
          <w:szCs w:val="22"/>
        </w:rPr>
        <w:t>2</w:t>
      </w:r>
      <w:r w:rsidR="000C415B" w:rsidRPr="00D37F96">
        <w:rPr>
          <w:rFonts w:ascii="Arial" w:hAnsi="Arial" w:cs="Arial"/>
          <w:sz w:val="22"/>
          <w:szCs w:val="22"/>
        </w:rPr>
        <w:t xml:space="preserve"> niniejszego paragrafu. </w:t>
      </w:r>
      <w:r w:rsidRPr="00D37F96">
        <w:rPr>
          <w:rFonts w:ascii="Arial" w:hAnsi="Arial" w:cs="Arial"/>
          <w:sz w:val="22"/>
          <w:szCs w:val="22"/>
        </w:rPr>
        <w:t xml:space="preserve">W razie nieuzgodnienia harmonogramu w powyższym terminie, </w:t>
      </w:r>
      <w:r w:rsidR="00C57925" w:rsidRPr="00D37F96">
        <w:rPr>
          <w:rFonts w:ascii="Arial" w:hAnsi="Arial" w:cs="Arial"/>
          <w:sz w:val="22"/>
          <w:szCs w:val="22"/>
        </w:rPr>
        <w:t>W</w:t>
      </w:r>
      <w:r w:rsidRPr="00D37F96">
        <w:rPr>
          <w:rFonts w:ascii="Arial" w:hAnsi="Arial" w:cs="Arial"/>
          <w:sz w:val="22"/>
          <w:szCs w:val="22"/>
        </w:rPr>
        <w:t xml:space="preserve">ada systemowa zostanie usunięta </w:t>
      </w:r>
      <w:r w:rsidR="00966F22" w:rsidRPr="00D37F96">
        <w:rPr>
          <w:rFonts w:ascii="Arial" w:hAnsi="Arial" w:cs="Arial"/>
          <w:sz w:val="22"/>
          <w:szCs w:val="22"/>
        </w:rPr>
        <w:t>w</w:t>
      </w:r>
      <w:r w:rsidR="00AD53C3" w:rsidRPr="00D37F96">
        <w:rPr>
          <w:rFonts w:ascii="Arial" w:hAnsi="Arial" w:cs="Arial"/>
          <w:sz w:val="22"/>
          <w:szCs w:val="22"/>
        </w:rPr>
        <w:t xml:space="preserve"> </w:t>
      </w:r>
      <w:r w:rsidRPr="00D37F96">
        <w:rPr>
          <w:rFonts w:ascii="Arial" w:hAnsi="Arial" w:cs="Arial"/>
          <w:sz w:val="22"/>
          <w:szCs w:val="22"/>
        </w:rPr>
        <w:t xml:space="preserve">terminie </w:t>
      </w:r>
      <w:r w:rsidR="00BE03F2" w:rsidRPr="00D37F96">
        <w:rPr>
          <w:rFonts w:ascii="Arial" w:hAnsi="Arial" w:cs="Arial"/>
          <w:sz w:val="22"/>
          <w:szCs w:val="22"/>
        </w:rPr>
        <w:t>9</w:t>
      </w:r>
      <w:r w:rsidR="00D05E21" w:rsidRPr="00D37F96">
        <w:rPr>
          <w:rFonts w:ascii="Arial" w:hAnsi="Arial" w:cs="Arial"/>
          <w:sz w:val="22"/>
          <w:szCs w:val="22"/>
        </w:rPr>
        <w:t>0</w:t>
      </w:r>
      <w:r w:rsidR="003E7CA8" w:rsidRPr="00D37F96">
        <w:rPr>
          <w:rFonts w:ascii="Arial" w:hAnsi="Arial" w:cs="Arial"/>
          <w:sz w:val="22"/>
          <w:szCs w:val="22"/>
        </w:rPr>
        <w:t xml:space="preserve"> dni</w:t>
      </w:r>
      <w:r w:rsidRPr="00D37F96">
        <w:rPr>
          <w:rFonts w:ascii="Arial" w:hAnsi="Arial" w:cs="Arial"/>
          <w:sz w:val="22"/>
          <w:szCs w:val="22"/>
        </w:rPr>
        <w:t xml:space="preserve">, liczonym od daty </w:t>
      </w:r>
      <w:r w:rsidR="00145C11" w:rsidRPr="00D37F96">
        <w:rPr>
          <w:rFonts w:ascii="Arial" w:hAnsi="Arial" w:cs="Arial"/>
          <w:sz w:val="22"/>
          <w:szCs w:val="22"/>
        </w:rPr>
        <w:t xml:space="preserve">przedłożenia Zamawiającemu ww. ekspertyzy. </w:t>
      </w:r>
      <w:r w:rsidRPr="00D37F96">
        <w:rPr>
          <w:rFonts w:ascii="Arial" w:hAnsi="Arial" w:cs="Arial"/>
          <w:sz w:val="22"/>
          <w:szCs w:val="22"/>
        </w:rPr>
        <w:t xml:space="preserve">zawiadomienia o </w:t>
      </w:r>
      <w:r w:rsidR="00942D48" w:rsidRPr="00D37F96">
        <w:rPr>
          <w:rFonts w:ascii="Arial" w:hAnsi="Arial" w:cs="Arial"/>
          <w:sz w:val="22"/>
          <w:szCs w:val="22"/>
        </w:rPr>
        <w:t xml:space="preserve">wadzie powodującej spełnienie przesłanki zaistnienia </w:t>
      </w:r>
      <w:r w:rsidR="00C57925" w:rsidRPr="00D37F96">
        <w:rPr>
          <w:rFonts w:ascii="Arial" w:hAnsi="Arial" w:cs="Arial"/>
          <w:sz w:val="22"/>
          <w:szCs w:val="22"/>
        </w:rPr>
        <w:t>W</w:t>
      </w:r>
      <w:r w:rsidRPr="00D37F96">
        <w:rPr>
          <w:rFonts w:ascii="Arial" w:hAnsi="Arial" w:cs="Arial"/>
          <w:sz w:val="22"/>
          <w:szCs w:val="22"/>
        </w:rPr>
        <w:t>ad</w:t>
      </w:r>
      <w:r w:rsidR="00942D48" w:rsidRPr="00D37F96">
        <w:rPr>
          <w:rFonts w:ascii="Arial" w:hAnsi="Arial" w:cs="Arial"/>
          <w:sz w:val="22"/>
          <w:szCs w:val="22"/>
        </w:rPr>
        <w:t>y</w:t>
      </w:r>
      <w:r w:rsidRPr="00D37F96">
        <w:rPr>
          <w:rFonts w:ascii="Arial" w:hAnsi="Arial" w:cs="Arial"/>
          <w:sz w:val="22"/>
          <w:szCs w:val="22"/>
        </w:rPr>
        <w:t xml:space="preserve"> systemowej. </w:t>
      </w:r>
      <w:r w:rsidR="00676C75" w:rsidRPr="00D37F96">
        <w:rPr>
          <w:rFonts w:ascii="Arial" w:hAnsi="Arial" w:cs="Arial"/>
          <w:sz w:val="22"/>
          <w:szCs w:val="22"/>
        </w:rPr>
        <w:t>Postanowienie</w:t>
      </w:r>
      <w:r w:rsidR="00001050" w:rsidRPr="00D37F96">
        <w:rPr>
          <w:rFonts w:ascii="Arial" w:hAnsi="Arial" w:cs="Arial"/>
          <w:sz w:val="22"/>
          <w:szCs w:val="22"/>
        </w:rPr>
        <w:t xml:space="preserve"> </w:t>
      </w:r>
      <w:r w:rsidRPr="00D37F96">
        <w:rPr>
          <w:rFonts w:ascii="Arial" w:hAnsi="Arial" w:cs="Arial"/>
          <w:sz w:val="22"/>
          <w:szCs w:val="22"/>
        </w:rPr>
        <w:t>ust. 1</w:t>
      </w:r>
      <w:r w:rsidR="007757C9" w:rsidRPr="00D37F96">
        <w:rPr>
          <w:rFonts w:ascii="Arial" w:hAnsi="Arial" w:cs="Arial"/>
          <w:sz w:val="22"/>
          <w:szCs w:val="22"/>
        </w:rPr>
        <w:t>8</w:t>
      </w:r>
      <w:r w:rsidRPr="00D37F96">
        <w:rPr>
          <w:rFonts w:ascii="Arial" w:hAnsi="Arial" w:cs="Arial"/>
          <w:sz w:val="22"/>
          <w:szCs w:val="22"/>
        </w:rPr>
        <w:t xml:space="preserve"> </w:t>
      </w:r>
      <w:r w:rsidR="00676C75" w:rsidRPr="00D37F96">
        <w:rPr>
          <w:rFonts w:ascii="Arial" w:hAnsi="Arial" w:cs="Arial"/>
          <w:sz w:val="22"/>
          <w:szCs w:val="22"/>
        </w:rPr>
        <w:t xml:space="preserve">niniejszego paragrafu </w:t>
      </w:r>
      <w:r w:rsidRPr="00D37F96">
        <w:rPr>
          <w:rFonts w:ascii="Arial" w:hAnsi="Arial" w:cs="Arial"/>
          <w:sz w:val="22"/>
          <w:szCs w:val="22"/>
        </w:rPr>
        <w:t>stosuje się odpowiednio.</w:t>
      </w:r>
    </w:p>
    <w:p w14:paraId="7EAE8ADE" w14:textId="0A98418F" w:rsidR="0057544B" w:rsidRPr="00D37F96" w:rsidRDefault="0057544B" w:rsidP="00BA1C4B">
      <w:pPr>
        <w:widowControl w:val="0"/>
        <w:numPr>
          <w:ilvl w:val="0"/>
          <w:numId w:val="28"/>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 xml:space="preserve">Potwierdzenie skuteczności wprowadzonych rozwiązań w usunięciu Wady systemowej wymaga nieprzerwanego 6-cio miesięcznego okresu eksploatacji, w których nie wystąpi Wada systemowa w odniesieniu do tego samego rodzaju wady lub uszkodzenia w funkcjonowaniu takiego samego elementu pojazdu, części, zespołu lub podzespołu oraz wymaga pozytywnej opinii </w:t>
      </w:r>
      <w:r w:rsidRPr="00212E14">
        <w:rPr>
          <w:rFonts w:ascii="Arial" w:hAnsi="Arial" w:cs="Arial"/>
          <w:strike/>
          <w:color w:val="FF0000"/>
          <w:sz w:val="22"/>
          <w:szCs w:val="22"/>
        </w:rPr>
        <w:t xml:space="preserve">jednostki notyfikowanej i </w:t>
      </w:r>
      <w:r w:rsidRPr="00D37F96">
        <w:rPr>
          <w:rFonts w:ascii="Arial" w:hAnsi="Arial" w:cs="Arial"/>
          <w:sz w:val="22"/>
          <w:szCs w:val="22"/>
        </w:rPr>
        <w:t>Zamawiającego. Do czasu potwierdzenia skutecznego usunięcia Wady systemowej zostaje wydłużona gwarancja na kwestionowane elementy pojazdu, części, zespoł</w:t>
      </w:r>
      <w:r w:rsidR="00942CF9" w:rsidRPr="00D37F96">
        <w:rPr>
          <w:rFonts w:ascii="Arial" w:hAnsi="Arial" w:cs="Arial"/>
          <w:sz w:val="22"/>
          <w:szCs w:val="22"/>
        </w:rPr>
        <w:t>y</w:t>
      </w:r>
      <w:r w:rsidRPr="00D37F96">
        <w:rPr>
          <w:rFonts w:ascii="Arial" w:hAnsi="Arial" w:cs="Arial"/>
          <w:sz w:val="22"/>
          <w:szCs w:val="22"/>
        </w:rPr>
        <w:t xml:space="preserve"> lub podzespoł</w:t>
      </w:r>
      <w:r w:rsidR="00942CF9" w:rsidRPr="00D37F96">
        <w:rPr>
          <w:rFonts w:ascii="Arial" w:hAnsi="Arial" w:cs="Arial"/>
          <w:sz w:val="22"/>
          <w:szCs w:val="22"/>
        </w:rPr>
        <w:t>y we wszystkich dostarczonych Pojazdach.</w:t>
      </w:r>
    </w:p>
    <w:p w14:paraId="22C32B1F" w14:textId="57758F03" w:rsidR="00274D3B" w:rsidRPr="00D37F96" w:rsidRDefault="002B394F" w:rsidP="00FD56EB">
      <w:pPr>
        <w:widowControl w:val="0"/>
        <w:numPr>
          <w:ilvl w:val="0"/>
          <w:numId w:val="28"/>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Jeżeli działania Wykonawcy nie doprowadzą do usunię</w:t>
      </w:r>
      <w:r w:rsidR="00C727FF" w:rsidRPr="00D37F96">
        <w:rPr>
          <w:rFonts w:ascii="Arial" w:hAnsi="Arial" w:cs="Arial"/>
          <w:sz w:val="22"/>
          <w:szCs w:val="22"/>
        </w:rPr>
        <w:t xml:space="preserve">cia </w:t>
      </w:r>
      <w:r w:rsidR="00C57925" w:rsidRPr="00D37F96">
        <w:rPr>
          <w:rFonts w:ascii="Arial" w:hAnsi="Arial" w:cs="Arial"/>
          <w:sz w:val="22"/>
          <w:szCs w:val="22"/>
        </w:rPr>
        <w:t>W</w:t>
      </w:r>
      <w:r w:rsidR="00C727FF" w:rsidRPr="00D37F96">
        <w:rPr>
          <w:rFonts w:ascii="Arial" w:hAnsi="Arial" w:cs="Arial"/>
          <w:sz w:val="22"/>
          <w:szCs w:val="22"/>
        </w:rPr>
        <w:t xml:space="preserve">ady systemowej </w:t>
      </w:r>
      <w:r w:rsidR="008B5CF5" w:rsidRPr="00D37F96">
        <w:rPr>
          <w:rFonts w:ascii="Arial" w:hAnsi="Arial" w:cs="Arial"/>
          <w:sz w:val="22"/>
          <w:szCs w:val="22"/>
        </w:rPr>
        <w:t>i w okresie 6</w:t>
      </w:r>
      <w:r w:rsidR="00001050" w:rsidRPr="00D37F96">
        <w:rPr>
          <w:rFonts w:ascii="Arial" w:hAnsi="Arial" w:cs="Arial"/>
          <w:sz w:val="22"/>
          <w:szCs w:val="22"/>
        </w:rPr>
        <w:t> </w:t>
      </w:r>
      <w:r w:rsidR="008B5CF5" w:rsidRPr="00D37F96">
        <w:rPr>
          <w:rFonts w:ascii="Arial" w:hAnsi="Arial" w:cs="Arial"/>
          <w:sz w:val="22"/>
          <w:szCs w:val="22"/>
        </w:rPr>
        <w:t xml:space="preserve">miesięcy, licząc od terminu przewidzianego na usunięcie przez Wykonawcę </w:t>
      </w:r>
      <w:r w:rsidR="00C57925" w:rsidRPr="00D37F96">
        <w:rPr>
          <w:rFonts w:ascii="Arial" w:hAnsi="Arial" w:cs="Arial"/>
          <w:sz w:val="22"/>
          <w:szCs w:val="22"/>
        </w:rPr>
        <w:t>W</w:t>
      </w:r>
      <w:r w:rsidR="008B5CF5" w:rsidRPr="00D37F96">
        <w:rPr>
          <w:rFonts w:ascii="Arial" w:hAnsi="Arial" w:cs="Arial"/>
          <w:sz w:val="22"/>
          <w:szCs w:val="22"/>
        </w:rPr>
        <w:t>ady systemowej, ponownie wystąpi wada</w:t>
      </w:r>
      <w:r w:rsidR="005E17A5" w:rsidRPr="00D37F96">
        <w:rPr>
          <w:rFonts w:ascii="Arial" w:hAnsi="Arial" w:cs="Arial"/>
          <w:sz w:val="22"/>
          <w:szCs w:val="22"/>
        </w:rPr>
        <w:t xml:space="preserve"> </w:t>
      </w:r>
      <w:r w:rsidR="008B5CF5" w:rsidRPr="00D37F96">
        <w:rPr>
          <w:rFonts w:ascii="Arial" w:hAnsi="Arial" w:cs="Arial"/>
          <w:sz w:val="22"/>
          <w:szCs w:val="22"/>
        </w:rPr>
        <w:t>o tym samym charakterze</w:t>
      </w:r>
      <w:r w:rsidRPr="00D37F96">
        <w:rPr>
          <w:rFonts w:ascii="Arial" w:hAnsi="Arial" w:cs="Arial"/>
          <w:sz w:val="22"/>
          <w:szCs w:val="22"/>
        </w:rPr>
        <w:t>, Wykonawca zobowiązany będzie do wymiany pojazd</w:t>
      </w:r>
      <w:r w:rsidR="00C5500C" w:rsidRPr="00D37F96">
        <w:rPr>
          <w:rFonts w:ascii="Arial" w:hAnsi="Arial" w:cs="Arial"/>
          <w:sz w:val="22"/>
          <w:szCs w:val="22"/>
        </w:rPr>
        <w:t xml:space="preserve">ów objętych Wadą systemową </w:t>
      </w:r>
      <w:r w:rsidR="00F61181" w:rsidRPr="00D37F96">
        <w:rPr>
          <w:rFonts w:ascii="Arial" w:hAnsi="Arial" w:cs="Arial"/>
          <w:sz w:val="22"/>
          <w:szCs w:val="22"/>
        </w:rPr>
        <w:t xml:space="preserve">na żądanie Zamawiającego </w:t>
      </w:r>
      <w:r w:rsidRPr="00D37F96">
        <w:rPr>
          <w:rFonts w:ascii="Arial" w:hAnsi="Arial" w:cs="Arial"/>
          <w:sz w:val="22"/>
          <w:szCs w:val="22"/>
        </w:rPr>
        <w:t>na now</w:t>
      </w:r>
      <w:r w:rsidR="00C5500C" w:rsidRPr="00D37F96">
        <w:rPr>
          <w:rFonts w:ascii="Arial" w:hAnsi="Arial" w:cs="Arial"/>
          <w:sz w:val="22"/>
          <w:szCs w:val="22"/>
        </w:rPr>
        <w:t>e</w:t>
      </w:r>
      <w:r w:rsidR="001A3796" w:rsidRPr="00D37F96">
        <w:rPr>
          <w:rFonts w:ascii="Arial" w:hAnsi="Arial" w:cs="Arial"/>
          <w:sz w:val="22"/>
          <w:szCs w:val="22"/>
        </w:rPr>
        <w:t xml:space="preserve"> – wolne od wad </w:t>
      </w:r>
      <w:r w:rsidR="00966F22" w:rsidRPr="00D37F96">
        <w:rPr>
          <w:rFonts w:ascii="Arial" w:hAnsi="Arial" w:cs="Arial"/>
          <w:sz w:val="22"/>
          <w:szCs w:val="22"/>
        </w:rPr>
        <w:t>w</w:t>
      </w:r>
      <w:r w:rsidR="00753706" w:rsidRPr="00D37F96">
        <w:rPr>
          <w:rFonts w:ascii="Arial" w:hAnsi="Arial" w:cs="Arial"/>
          <w:sz w:val="22"/>
          <w:szCs w:val="22"/>
        </w:rPr>
        <w:t xml:space="preserve"> </w:t>
      </w:r>
      <w:r w:rsidRPr="00D37F96">
        <w:rPr>
          <w:rFonts w:ascii="Arial" w:hAnsi="Arial" w:cs="Arial"/>
          <w:sz w:val="22"/>
          <w:szCs w:val="22"/>
        </w:rPr>
        <w:t xml:space="preserve">terminie do 1 roku od </w:t>
      </w:r>
      <w:r w:rsidR="00F61181" w:rsidRPr="00D37F96">
        <w:rPr>
          <w:rFonts w:ascii="Arial" w:hAnsi="Arial" w:cs="Arial"/>
          <w:sz w:val="22"/>
          <w:szCs w:val="22"/>
        </w:rPr>
        <w:t xml:space="preserve">zgłoszenia </w:t>
      </w:r>
      <w:r w:rsidR="00942D48" w:rsidRPr="00D37F96">
        <w:rPr>
          <w:rFonts w:ascii="Arial" w:hAnsi="Arial" w:cs="Arial"/>
          <w:sz w:val="22"/>
          <w:szCs w:val="22"/>
        </w:rPr>
        <w:t>ż</w:t>
      </w:r>
      <w:r w:rsidR="00F61181" w:rsidRPr="00D37F96">
        <w:rPr>
          <w:rFonts w:ascii="Arial" w:hAnsi="Arial" w:cs="Arial"/>
          <w:sz w:val="22"/>
          <w:szCs w:val="22"/>
        </w:rPr>
        <w:t>ądania</w:t>
      </w:r>
      <w:r w:rsidRPr="00D37F96">
        <w:rPr>
          <w:rFonts w:ascii="Arial" w:hAnsi="Arial" w:cs="Arial"/>
          <w:sz w:val="22"/>
          <w:szCs w:val="22"/>
        </w:rPr>
        <w:t xml:space="preserve">. </w:t>
      </w:r>
      <w:r w:rsidR="00753706" w:rsidRPr="00D37F96">
        <w:rPr>
          <w:rFonts w:ascii="Arial" w:hAnsi="Arial" w:cs="Arial"/>
          <w:sz w:val="22"/>
          <w:szCs w:val="22"/>
        </w:rPr>
        <w:t xml:space="preserve">Do wymienionego pojazdu stosuje się postanowienia dotyczące wad szczególnych, wad systemowych i okresów ich usunięcia. </w:t>
      </w:r>
      <w:r w:rsidR="009829B6" w:rsidRPr="00D37F96">
        <w:rPr>
          <w:rFonts w:ascii="Arial" w:hAnsi="Arial" w:cs="Arial"/>
          <w:sz w:val="22"/>
          <w:szCs w:val="22"/>
        </w:rPr>
        <w:t xml:space="preserve">Zamawiający będzie mógł skorzystać z uprawnienia do żądania wymiany pojazdu na wolny od wad w przypadkach wady pojazdu zagrażającej bezpieczeństwu ruchu kolejowego lub życiu ludzkiemu, </w:t>
      </w:r>
      <w:proofErr w:type="spellStart"/>
      <w:r w:rsidR="009829B6" w:rsidRPr="00D37F96">
        <w:rPr>
          <w:rFonts w:ascii="Arial" w:hAnsi="Arial" w:cs="Arial"/>
          <w:sz w:val="22"/>
          <w:szCs w:val="22"/>
        </w:rPr>
        <w:t>t.j</w:t>
      </w:r>
      <w:proofErr w:type="spellEnd"/>
      <w:r w:rsidR="009829B6" w:rsidRPr="00D37F96">
        <w:rPr>
          <w:rFonts w:ascii="Arial" w:hAnsi="Arial" w:cs="Arial"/>
          <w:sz w:val="22"/>
          <w:szCs w:val="22"/>
        </w:rPr>
        <w:t>. dotyczącej elementu pojazdu krytycznego dla bezpieczeństwa, zgodnie z 4.2.12.1 ppkt 4 TSI Loc&amp;Pas lub w przypadku wady uniemożliwiającej korzystanie z pojazdu zgodnie z przeznaczeniem.</w:t>
      </w:r>
    </w:p>
    <w:p w14:paraId="1BE01BAE" w14:textId="6B2D56AB" w:rsidR="002B394F" w:rsidRPr="00D37F96" w:rsidRDefault="00274D3B" w:rsidP="00BA1C4B">
      <w:pPr>
        <w:widowControl w:val="0"/>
        <w:numPr>
          <w:ilvl w:val="0"/>
          <w:numId w:val="28"/>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Jeżeli w nowym pojeździe wymienionym zgodnie z ust. 2</w:t>
      </w:r>
      <w:r w:rsidR="000C790D" w:rsidRPr="00D37F96">
        <w:rPr>
          <w:rFonts w:ascii="Arial" w:hAnsi="Arial" w:cs="Arial"/>
          <w:sz w:val="22"/>
          <w:szCs w:val="22"/>
        </w:rPr>
        <w:t>5</w:t>
      </w:r>
      <w:r w:rsidR="007757C9" w:rsidRPr="00D37F96">
        <w:rPr>
          <w:rFonts w:ascii="Arial" w:hAnsi="Arial" w:cs="Arial"/>
          <w:sz w:val="22"/>
          <w:szCs w:val="22"/>
        </w:rPr>
        <w:t xml:space="preserve"> niniejszego paragrafu</w:t>
      </w:r>
      <w:r w:rsidRPr="00D37F96">
        <w:rPr>
          <w:rFonts w:ascii="Arial" w:hAnsi="Arial" w:cs="Arial"/>
          <w:sz w:val="22"/>
          <w:szCs w:val="22"/>
        </w:rPr>
        <w:t>, wystąpi taka sama wada systemowa, Zamawiającemu przysługuje prawo odstąpienia od umowy w części dotyczącej wadliwych pojazdów.</w:t>
      </w:r>
    </w:p>
    <w:p w14:paraId="7F929023" w14:textId="16C1FEA1" w:rsidR="002B394F" w:rsidRPr="00D37F96" w:rsidRDefault="002B394F" w:rsidP="00BA1C4B">
      <w:pPr>
        <w:widowControl w:val="0"/>
        <w:numPr>
          <w:ilvl w:val="0"/>
          <w:numId w:val="28"/>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W przypadku wystąpienia kolizji</w:t>
      </w:r>
      <w:r w:rsidR="00A15EEC" w:rsidRPr="00D37F96">
        <w:rPr>
          <w:rFonts w:ascii="Arial" w:hAnsi="Arial" w:cs="Arial"/>
          <w:sz w:val="22"/>
          <w:szCs w:val="22"/>
        </w:rPr>
        <w:t>,</w:t>
      </w:r>
      <w:r w:rsidRPr="00D37F96">
        <w:rPr>
          <w:rFonts w:ascii="Arial" w:hAnsi="Arial" w:cs="Arial"/>
          <w:sz w:val="22"/>
          <w:szCs w:val="22"/>
        </w:rPr>
        <w:t xml:space="preserve"> w któr</w:t>
      </w:r>
      <w:r w:rsidR="00676C75" w:rsidRPr="00D37F96">
        <w:rPr>
          <w:rFonts w:ascii="Arial" w:hAnsi="Arial" w:cs="Arial"/>
          <w:sz w:val="22"/>
          <w:szCs w:val="22"/>
        </w:rPr>
        <w:t>ej</w:t>
      </w:r>
      <w:r w:rsidRPr="00D37F96">
        <w:rPr>
          <w:rFonts w:ascii="Arial" w:hAnsi="Arial" w:cs="Arial"/>
          <w:sz w:val="22"/>
          <w:szCs w:val="22"/>
        </w:rPr>
        <w:t xml:space="preserve"> uczestniczył pojazd, </w:t>
      </w:r>
      <w:r w:rsidR="00D64B1B" w:rsidRPr="00D37F96">
        <w:rPr>
          <w:rFonts w:ascii="Arial" w:hAnsi="Arial" w:cs="Arial"/>
          <w:sz w:val="22"/>
          <w:szCs w:val="22"/>
        </w:rPr>
        <w:t>Zamawiający</w:t>
      </w:r>
      <w:r w:rsidRPr="00D37F96">
        <w:rPr>
          <w:rFonts w:ascii="Arial" w:hAnsi="Arial" w:cs="Arial"/>
          <w:sz w:val="22"/>
          <w:szCs w:val="22"/>
        </w:rPr>
        <w:t xml:space="preserve"> niezwłoc</w:t>
      </w:r>
      <w:r w:rsidR="00221A6F" w:rsidRPr="00D37F96">
        <w:rPr>
          <w:rFonts w:ascii="Arial" w:hAnsi="Arial" w:cs="Arial"/>
          <w:sz w:val="22"/>
          <w:szCs w:val="22"/>
        </w:rPr>
        <w:t>znie poinformuje (listownie,</w:t>
      </w:r>
      <w:r w:rsidRPr="00D37F96">
        <w:rPr>
          <w:rFonts w:ascii="Arial" w:hAnsi="Arial" w:cs="Arial"/>
          <w:sz w:val="22"/>
          <w:szCs w:val="22"/>
        </w:rPr>
        <w:t xml:space="preserve"> za pośrednictwem faksu</w:t>
      </w:r>
      <w:r w:rsidR="00221A6F" w:rsidRPr="00D37F96">
        <w:rPr>
          <w:rFonts w:ascii="Arial" w:hAnsi="Arial" w:cs="Arial"/>
          <w:sz w:val="22"/>
          <w:szCs w:val="22"/>
        </w:rPr>
        <w:t xml:space="preserve"> bądź e-mailem</w:t>
      </w:r>
      <w:r w:rsidRPr="00D37F96">
        <w:rPr>
          <w:rFonts w:ascii="Arial" w:hAnsi="Arial" w:cs="Arial"/>
          <w:sz w:val="22"/>
          <w:szCs w:val="22"/>
        </w:rPr>
        <w:t>) Wykonawcę o tym fakcie, celem umożliwienia udziału przedstawiciela Wykonawcy w</w:t>
      </w:r>
      <w:r w:rsidR="00D340E5" w:rsidRPr="00D37F96">
        <w:rPr>
          <w:rFonts w:ascii="Arial" w:hAnsi="Arial" w:cs="Arial"/>
          <w:sz w:val="22"/>
          <w:szCs w:val="22"/>
        </w:rPr>
        <w:t xml:space="preserve"> </w:t>
      </w:r>
      <w:r w:rsidRPr="00D37F96">
        <w:rPr>
          <w:rFonts w:ascii="Arial" w:hAnsi="Arial" w:cs="Arial"/>
          <w:sz w:val="22"/>
          <w:szCs w:val="22"/>
        </w:rPr>
        <w:t xml:space="preserve">pracach komisji ustalającej przyczyny wypadku. Wykonawca nie może odmówić udziału swojego przedstawiciela </w:t>
      </w:r>
      <w:r w:rsidR="00847A2A" w:rsidRPr="00D37F96">
        <w:rPr>
          <w:rFonts w:ascii="Arial" w:hAnsi="Arial" w:cs="Arial"/>
          <w:sz w:val="22"/>
          <w:szCs w:val="22"/>
        </w:rPr>
        <w:t>w </w:t>
      </w:r>
      <w:r w:rsidRPr="00D37F96">
        <w:rPr>
          <w:rFonts w:ascii="Arial" w:hAnsi="Arial" w:cs="Arial"/>
          <w:sz w:val="22"/>
          <w:szCs w:val="22"/>
        </w:rPr>
        <w:t>pracach komisji.</w:t>
      </w:r>
      <w:r w:rsidR="00652414" w:rsidRPr="00D37F96">
        <w:rPr>
          <w:rFonts w:ascii="Arial" w:hAnsi="Arial" w:cs="Arial"/>
          <w:sz w:val="22"/>
          <w:szCs w:val="22"/>
        </w:rPr>
        <w:t xml:space="preserve"> Koszty dojazdu, noclegów i wyżywienia pracowników Wykonawcy pokrywa Zamawiający.</w:t>
      </w:r>
    </w:p>
    <w:p w14:paraId="34B09C2E" w14:textId="0C025D9E" w:rsidR="0012210B" w:rsidRPr="00D37F96" w:rsidRDefault="0012210B" w:rsidP="00BA1C4B">
      <w:pPr>
        <w:widowControl w:val="0"/>
        <w:numPr>
          <w:ilvl w:val="0"/>
          <w:numId w:val="28"/>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W przypadku wystąpienia wady, której usunięcie będzie wymagało transportu pojazdu</w:t>
      </w:r>
      <w:r w:rsidR="00966F22" w:rsidRPr="00D37F96">
        <w:rPr>
          <w:rFonts w:ascii="Arial" w:hAnsi="Arial" w:cs="Arial"/>
          <w:sz w:val="22"/>
          <w:szCs w:val="22"/>
        </w:rPr>
        <w:t xml:space="preserve"> </w:t>
      </w:r>
      <w:r w:rsidR="0057152C" w:rsidRPr="00D37F96">
        <w:rPr>
          <w:rFonts w:ascii="Arial" w:hAnsi="Arial" w:cs="Arial"/>
          <w:sz w:val="22"/>
          <w:szCs w:val="22"/>
        </w:rPr>
        <w:t>/</w:t>
      </w:r>
      <w:r w:rsidR="00966F22" w:rsidRPr="00D37F96">
        <w:rPr>
          <w:rFonts w:ascii="Arial" w:hAnsi="Arial" w:cs="Arial"/>
          <w:sz w:val="22"/>
          <w:szCs w:val="22"/>
        </w:rPr>
        <w:t xml:space="preserve"> </w:t>
      </w:r>
      <w:r w:rsidR="00C84791" w:rsidRPr="00D37F96">
        <w:rPr>
          <w:rFonts w:ascii="Arial" w:hAnsi="Arial" w:cs="Arial"/>
          <w:sz w:val="22"/>
          <w:szCs w:val="22"/>
        </w:rPr>
        <w:t>S</w:t>
      </w:r>
      <w:r w:rsidR="0057152C" w:rsidRPr="00D37F96">
        <w:rPr>
          <w:rFonts w:ascii="Arial" w:hAnsi="Arial" w:cs="Arial"/>
          <w:sz w:val="22"/>
          <w:szCs w:val="22"/>
        </w:rPr>
        <w:t>przętu</w:t>
      </w:r>
      <w:r w:rsidRPr="00D37F96">
        <w:rPr>
          <w:rFonts w:ascii="Arial" w:hAnsi="Arial" w:cs="Arial"/>
          <w:sz w:val="22"/>
          <w:szCs w:val="22"/>
        </w:rPr>
        <w:t xml:space="preserve"> do siedziby Wykonawcy, koszt transportu </w:t>
      </w:r>
      <w:r w:rsidR="00966F22" w:rsidRPr="00D37F96">
        <w:rPr>
          <w:rFonts w:ascii="Arial" w:hAnsi="Arial" w:cs="Arial"/>
          <w:sz w:val="22"/>
          <w:szCs w:val="22"/>
        </w:rPr>
        <w:t xml:space="preserve">EZT </w:t>
      </w:r>
      <w:r w:rsidR="0057152C" w:rsidRPr="00D37F96">
        <w:rPr>
          <w:rFonts w:ascii="Arial" w:hAnsi="Arial" w:cs="Arial"/>
          <w:sz w:val="22"/>
          <w:szCs w:val="22"/>
        </w:rPr>
        <w:t>/</w:t>
      </w:r>
      <w:r w:rsidR="00966F22" w:rsidRPr="00D37F96">
        <w:rPr>
          <w:rFonts w:ascii="Arial" w:hAnsi="Arial" w:cs="Arial"/>
          <w:sz w:val="22"/>
          <w:szCs w:val="22"/>
        </w:rPr>
        <w:t xml:space="preserve"> </w:t>
      </w:r>
      <w:r w:rsidR="00C84791" w:rsidRPr="00D37F96">
        <w:rPr>
          <w:rFonts w:ascii="Arial" w:hAnsi="Arial" w:cs="Arial"/>
          <w:sz w:val="22"/>
          <w:szCs w:val="22"/>
        </w:rPr>
        <w:t>S</w:t>
      </w:r>
      <w:r w:rsidR="0057152C" w:rsidRPr="00D37F96">
        <w:rPr>
          <w:rFonts w:ascii="Arial" w:hAnsi="Arial" w:cs="Arial"/>
          <w:sz w:val="22"/>
          <w:szCs w:val="22"/>
        </w:rPr>
        <w:t>przętu</w:t>
      </w:r>
      <w:r w:rsidRPr="00D37F96">
        <w:rPr>
          <w:rFonts w:ascii="Arial" w:hAnsi="Arial" w:cs="Arial"/>
          <w:sz w:val="22"/>
          <w:szCs w:val="22"/>
        </w:rPr>
        <w:t xml:space="preserve"> z i do siedziby Zamawiającego odbywa się na koszt i ryzyko Wykonawcy.</w:t>
      </w:r>
    </w:p>
    <w:p w14:paraId="77A507AF" w14:textId="7FBC25ED" w:rsidR="009058C1" w:rsidRPr="00D37F96" w:rsidRDefault="00B92ED7" w:rsidP="00BA1C4B">
      <w:pPr>
        <w:widowControl w:val="0"/>
        <w:numPr>
          <w:ilvl w:val="0"/>
          <w:numId w:val="28"/>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Zamawiający nie traci uprawnień z tytułu gwarancji jakości i rękojmi za wady w przypadk</w:t>
      </w:r>
      <w:r w:rsidR="009058C1" w:rsidRPr="00D37F96">
        <w:rPr>
          <w:rFonts w:ascii="Arial" w:hAnsi="Arial" w:cs="Arial"/>
          <w:sz w:val="22"/>
          <w:szCs w:val="22"/>
        </w:rPr>
        <w:t>ach</w:t>
      </w:r>
      <w:r w:rsidRPr="00D37F96">
        <w:rPr>
          <w:rFonts w:ascii="Arial" w:hAnsi="Arial" w:cs="Arial"/>
          <w:sz w:val="22"/>
          <w:szCs w:val="22"/>
        </w:rPr>
        <w:t>, gdy</w:t>
      </w:r>
      <w:r w:rsidR="009058C1" w:rsidRPr="00D37F96">
        <w:rPr>
          <w:rFonts w:ascii="Arial" w:hAnsi="Arial" w:cs="Arial"/>
          <w:sz w:val="22"/>
          <w:szCs w:val="22"/>
        </w:rPr>
        <w:t>:</w:t>
      </w:r>
    </w:p>
    <w:p w14:paraId="01F01A89" w14:textId="676C007D" w:rsidR="009058C1" w:rsidRPr="00D37F96" w:rsidRDefault="00B92ED7" w:rsidP="00BA1C4B">
      <w:pPr>
        <w:pStyle w:val="Akapitzlist"/>
        <w:widowControl w:val="0"/>
        <w:numPr>
          <w:ilvl w:val="0"/>
          <w:numId w:val="29"/>
        </w:numPr>
        <w:suppressAutoHyphens/>
        <w:contextualSpacing/>
        <w:jc w:val="both"/>
        <w:rPr>
          <w:rFonts w:cs="Arial"/>
          <w:bCs/>
          <w:szCs w:val="22"/>
          <w:lang w:val="pl-PL" w:eastAsia="ar-SA"/>
        </w:rPr>
      </w:pPr>
      <w:r w:rsidRPr="00D37F96">
        <w:rPr>
          <w:rFonts w:cs="Arial"/>
          <w:bCs/>
          <w:szCs w:val="22"/>
          <w:lang w:val="pl-PL" w:eastAsia="ar-SA"/>
        </w:rPr>
        <w:t xml:space="preserve">wiedział o wadzie w chwili odbioru końcowego Sprzętu lub przekazania pojazdu do eksploatacji, </w:t>
      </w:r>
      <w:r w:rsidR="009058C1" w:rsidRPr="00D37F96">
        <w:rPr>
          <w:rFonts w:cs="Arial"/>
          <w:bCs/>
          <w:szCs w:val="22"/>
          <w:lang w:val="pl-PL" w:eastAsia="ar-SA"/>
        </w:rPr>
        <w:t>w szczególności w odniesieniu do wad wskazanych w protokole odbioru,</w:t>
      </w:r>
    </w:p>
    <w:p w14:paraId="3068609D" w14:textId="214B4684" w:rsidR="00354A7B" w:rsidRPr="00D37F96" w:rsidRDefault="00B92ED7" w:rsidP="00BA1C4B">
      <w:pPr>
        <w:pStyle w:val="Akapitzlist"/>
        <w:widowControl w:val="0"/>
        <w:numPr>
          <w:ilvl w:val="0"/>
          <w:numId w:val="29"/>
        </w:numPr>
        <w:suppressAutoHyphens/>
        <w:contextualSpacing/>
        <w:jc w:val="both"/>
        <w:rPr>
          <w:rFonts w:cs="Arial"/>
          <w:bCs/>
          <w:szCs w:val="22"/>
          <w:lang w:val="pl-PL" w:eastAsia="ar-SA"/>
        </w:rPr>
      </w:pPr>
      <w:r w:rsidRPr="00D37F96">
        <w:rPr>
          <w:rFonts w:cs="Arial"/>
          <w:bCs/>
          <w:szCs w:val="22"/>
          <w:lang w:val="pl-PL" w:eastAsia="ar-SA"/>
        </w:rPr>
        <w:t>zawiadomił Wykonawc</w:t>
      </w:r>
      <w:r w:rsidR="008410E5" w:rsidRPr="00D37F96">
        <w:rPr>
          <w:rFonts w:cs="Arial"/>
          <w:bCs/>
          <w:szCs w:val="22"/>
          <w:lang w:val="pl-PL" w:eastAsia="ar-SA"/>
        </w:rPr>
        <w:t>ę</w:t>
      </w:r>
      <w:r w:rsidRPr="00D37F96">
        <w:rPr>
          <w:rFonts w:cs="Arial"/>
          <w:bCs/>
          <w:szCs w:val="22"/>
          <w:lang w:val="pl-PL" w:eastAsia="ar-SA"/>
        </w:rPr>
        <w:t xml:space="preserve">  o wadzie</w:t>
      </w:r>
      <w:r w:rsidR="008410E5" w:rsidRPr="00D37F96">
        <w:rPr>
          <w:rFonts w:cs="Arial"/>
          <w:bCs/>
          <w:szCs w:val="22"/>
          <w:lang w:val="pl-PL" w:eastAsia="ar-SA"/>
        </w:rPr>
        <w:t xml:space="preserve"> nie później niż w terminie jednego miesiąca od dnia wykrycia wady pisemnie lub pocztą elektroniczną</w:t>
      </w:r>
      <w:r w:rsidRPr="00D37F96">
        <w:rPr>
          <w:rFonts w:cs="Arial"/>
          <w:bCs/>
          <w:szCs w:val="22"/>
          <w:lang w:val="pl-PL" w:eastAsia="ar-SA"/>
        </w:rPr>
        <w:t>.</w:t>
      </w:r>
    </w:p>
    <w:p w14:paraId="3EB3BE8B" w14:textId="11A3B2B3" w:rsidR="009829B6" w:rsidRPr="00D37F96" w:rsidRDefault="009829B6" w:rsidP="00BA1C4B">
      <w:pPr>
        <w:widowControl w:val="0"/>
        <w:numPr>
          <w:ilvl w:val="0"/>
          <w:numId w:val="28"/>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W przypadku naprawy Pojazdu w okresie rękojmi lub gwarancji, trwającej dłużej niż 30 (trzydzieści) dni kalendarzowych, jeżeli naprawa połączona jest z niemożnością korzystania</w:t>
      </w:r>
      <w:r w:rsidRPr="00D37F96">
        <w:rPr>
          <w:rFonts w:ascii="Arial" w:hAnsi="Arial" w:cs="Arial"/>
          <w:strike/>
          <w:sz w:val="22"/>
          <w:szCs w:val="22"/>
        </w:rPr>
        <w:t xml:space="preserve"> </w:t>
      </w:r>
      <w:r w:rsidRPr="00D37F96">
        <w:rPr>
          <w:rFonts w:ascii="Arial" w:hAnsi="Arial" w:cs="Arial"/>
          <w:sz w:val="22"/>
          <w:szCs w:val="22"/>
        </w:rPr>
        <w:t xml:space="preserve"> przez Zamawiającego z Pojazdu zgodnie z przeznaczeniem, Wykonawca zobowiązany będzie pokryć koszty poniesione przez Zamawiającego w związku z wynajęciem przez Zamawiającego pojazdu lub pojazdów zastępczych na czas naprawy lub wymiany pojazdu nabytego od Wykonawcy. Decyzja o typie wynajętego pojazdu zastępczego lub pojazdów zastępczych leży po stronie Zamawiającego i zostanie podjęta w oparciu o dostępność na rynku elektrycznych zespołów trakcyjnych do wynajęcia. W przypadku dostępności na rynku do wynajęcia różnych typów elektrycznych zespołów trakcyjnych </w:t>
      </w:r>
      <w:r w:rsidRPr="00D37F96">
        <w:rPr>
          <w:rFonts w:ascii="Arial" w:hAnsi="Arial" w:cs="Arial"/>
          <w:sz w:val="22"/>
          <w:szCs w:val="22"/>
        </w:rPr>
        <w:lastRenderedPageBreak/>
        <w:t>Zamawiający dokona wyboru pojazdu zastępczego lub pojazdów zastępczych o parametrach najbardziej zbliżonych do Pojazdu będącego przedmiotem naprawy pod względem liczby miejsc, standardu i prędkości eksploatacyjnej i pod względem zachowania funkcjonalności. Liczba wynajętych pojazdów zastępczych zależna będzie od parametru liczby miejsc.</w:t>
      </w:r>
      <w:r w:rsidRPr="00D37F96">
        <w:rPr>
          <w:rFonts w:ascii="Arial" w:hAnsi="Arial" w:cs="Arial"/>
          <w:i/>
          <w:iCs/>
          <w:sz w:val="22"/>
          <w:szCs w:val="22"/>
        </w:rPr>
        <w:t xml:space="preserve"> </w:t>
      </w:r>
      <w:r w:rsidRPr="00D37F96">
        <w:rPr>
          <w:rFonts w:ascii="Arial" w:hAnsi="Arial" w:cs="Arial"/>
          <w:sz w:val="22"/>
          <w:szCs w:val="22"/>
        </w:rPr>
        <w:t>Wykonawca może przedłożyć Zamawiającemu ofertę wynajęcia pojazdu zastępczego lub pojazdów zastępczych na czas naprawy lub wymiany pojazdu nabytego od Wykonawcy, przy czym winny to być pojazdy o parametrach najbardziej zbliżonych do Pojazdu będącego przedmiotem naprawy pod względem liczby miejsc, standardu i prędkości eksploatacyjnej i pod względem zachowania funkcjonalności. Wykonawca powinien tę ofertę przedłożyć niezwłocznie. W przypadku, jeżeli Zamawiający oprócz oferty wynajęcia złożonej przez Wykonawcę pozyska inną jeszcze ofertę, to będzie mógł wybrać tę ofertę, która będzie mu bardziej odpowiadała. Jeżeli jednak będą to oferty podobne pod względem parametrów pojazdów (pod względem liczby miejsc, standardu i prędkości eksploatacyjnej i pod względem zachowania funkcjonalności) oraz pod względem czasu udostępnienia pojazdów, a Zamawiający nie wybierze oferty Wykonawcy, lecz inną ofertę, która będzie droższa (uwzględniając wszystkie koszty obciążające najemcę), to Wykonawca będzie zobowiązany do zwrotu kosztów wynajęcia wyliczonych według oferty tańszej.</w:t>
      </w:r>
    </w:p>
    <w:p w14:paraId="250CD2AE" w14:textId="24226B11" w:rsidR="00354A7B" w:rsidRPr="00D37F96" w:rsidRDefault="00354A7B" w:rsidP="00BA1C4B">
      <w:pPr>
        <w:widowControl w:val="0"/>
        <w:numPr>
          <w:ilvl w:val="0"/>
          <w:numId w:val="28"/>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Usunięcie wady winno być potwierdzone</w:t>
      </w:r>
      <w:r w:rsidR="002E3779" w:rsidRPr="00D37F96">
        <w:rPr>
          <w:rFonts w:ascii="Arial" w:hAnsi="Arial" w:cs="Arial"/>
          <w:sz w:val="22"/>
          <w:szCs w:val="22"/>
        </w:rPr>
        <w:t xml:space="preserve"> przez Zamawiającego</w:t>
      </w:r>
      <w:r w:rsidRPr="00D37F96">
        <w:rPr>
          <w:rFonts w:ascii="Arial" w:hAnsi="Arial" w:cs="Arial"/>
          <w:sz w:val="22"/>
          <w:szCs w:val="22"/>
        </w:rPr>
        <w:t xml:space="preserve"> </w:t>
      </w:r>
      <w:r w:rsidR="00F95CA0" w:rsidRPr="00D37F96">
        <w:rPr>
          <w:rFonts w:ascii="Arial" w:hAnsi="Arial" w:cs="Arial"/>
          <w:sz w:val="22"/>
          <w:szCs w:val="22"/>
        </w:rPr>
        <w:t xml:space="preserve">poprzez podpisanie protokołu </w:t>
      </w:r>
      <w:r w:rsidRPr="00D37F96">
        <w:rPr>
          <w:rFonts w:ascii="Arial" w:hAnsi="Arial" w:cs="Arial"/>
          <w:sz w:val="22"/>
          <w:szCs w:val="22"/>
        </w:rPr>
        <w:t xml:space="preserve">odbioru usunięcia wady (odbioru gwarancyjnego) </w:t>
      </w:r>
      <w:r w:rsidR="002E3779" w:rsidRPr="00D37F96">
        <w:rPr>
          <w:rFonts w:ascii="Arial" w:hAnsi="Arial" w:cs="Arial"/>
          <w:sz w:val="22"/>
          <w:szCs w:val="22"/>
        </w:rPr>
        <w:t>przygotowa</w:t>
      </w:r>
      <w:r w:rsidR="00F95CA0" w:rsidRPr="00D37F96">
        <w:rPr>
          <w:rFonts w:ascii="Arial" w:hAnsi="Arial" w:cs="Arial"/>
          <w:sz w:val="22"/>
          <w:szCs w:val="22"/>
        </w:rPr>
        <w:t>nego</w:t>
      </w:r>
      <w:r w:rsidR="002E3779" w:rsidRPr="00D37F96">
        <w:rPr>
          <w:rFonts w:ascii="Arial" w:hAnsi="Arial" w:cs="Arial"/>
          <w:sz w:val="22"/>
          <w:szCs w:val="22"/>
        </w:rPr>
        <w:t xml:space="preserve"> </w:t>
      </w:r>
      <w:r w:rsidRPr="00D37F96">
        <w:rPr>
          <w:rFonts w:ascii="Arial" w:hAnsi="Arial" w:cs="Arial"/>
          <w:sz w:val="22"/>
          <w:szCs w:val="22"/>
        </w:rPr>
        <w:t xml:space="preserve">przez przedstawiciela </w:t>
      </w:r>
      <w:r w:rsidR="002E3779" w:rsidRPr="00D37F96">
        <w:rPr>
          <w:rFonts w:ascii="Arial" w:hAnsi="Arial" w:cs="Arial"/>
          <w:sz w:val="22"/>
          <w:szCs w:val="22"/>
        </w:rPr>
        <w:t>Wykonawcy</w:t>
      </w:r>
      <w:r w:rsidRPr="00D37F96">
        <w:rPr>
          <w:rFonts w:ascii="Arial" w:hAnsi="Arial" w:cs="Arial"/>
          <w:sz w:val="22"/>
          <w:szCs w:val="22"/>
        </w:rPr>
        <w:t xml:space="preserve">. Zamawiający winien dokonać odbioru usunięcia wady w terminie </w:t>
      </w:r>
      <w:r w:rsidR="00722DC6" w:rsidRPr="00D37F96">
        <w:rPr>
          <w:rFonts w:ascii="Arial" w:hAnsi="Arial" w:cs="Arial"/>
          <w:sz w:val="22"/>
          <w:szCs w:val="22"/>
        </w:rPr>
        <w:t>3</w:t>
      </w:r>
      <w:r w:rsidRPr="00D37F96">
        <w:rPr>
          <w:rFonts w:ascii="Arial" w:hAnsi="Arial" w:cs="Arial"/>
          <w:sz w:val="22"/>
          <w:szCs w:val="22"/>
        </w:rPr>
        <w:t xml:space="preserve"> dni roboczych od pisemnego zgłoszenia przez Wykonawcę. </w:t>
      </w:r>
      <w:r w:rsidR="0062283E" w:rsidRPr="00D37F96">
        <w:rPr>
          <w:rFonts w:ascii="Arial" w:hAnsi="Arial" w:cs="Arial"/>
          <w:sz w:val="22"/>
          <w:szCs w:val="22"/>
        </w:rPr>
        <w:t>W</w:t>
      </w:r>
      <w:r w:rsidR="00633152" w:rsidRPr="00D37F96">
        <w:rPr>
          <w:rFonts w:ascii="Arial" w:hAnsi="Arial" w:cs="Arial"/>
          <w:sz w:val="22"/>
          <w:szCs w:val="22"/>
        </w:rPr>
        <w:t xml:space="preserve"> </w:t>
      </w:r>
      <w:r w:rsidRPr="00D37F96">
        <w:rPr>
          <w:rFonts w:ascii="Arial" w:hAnsi="Arial" w:cs="Arial"/>
          <w:sz w:val="22"/>
          <w:szCs w:val="22"/>
        </w:rPr>
        <w:t>razie pozytywnego odbioru wada będzie uznana za usuniętą w dniu zgłoszenia jej usunięcia przez Wykonawcę.</w:t>
      </w:r>
    </w:p>
    <w:p w14:paraId="77FB2464" w14:textId="77777777" w:rsidR="00354A7B" w:rsidRPr="00D37F96" w:rsidRDefault="00354A7B" w:rsidP="00BA1C4B">
      <w:pPr>
        <w:widowControl w:val="0"/>
        <w:numPr>
          <w:ilvl w:val="0"/>
          <w:numId w:val="28"/>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Jeżeli Zamawiający i Wykonawca uznają Usunięcie wady za niemożliwe, a wada nie uniemożliwia korzystania z przedmiotu Umowy zgodnie z przeznaczeniem, to wówczas Wynagrodzenie Wykonawcy zostanie odpowiednio obniżone, proporcjonalnie do obniżonej wartości użytkowej, estetycznej przedmiotu Umowy, co nie wyklucza dochodzenia przez Zamawiającego od Wykonawcy pokrycia wszelkich szkód jakie Zamawiający poniósł w wyniku powstania takiej wady.</w:t>
      </w:r>
    </w:p>
    <w:p w14:paraId="78AFFF98" w14:textId="7C591144" w:rsidR="00354A7B" w:rsidRPr="00D37F96" w:rsidRDefault="00354A7B" w:rsidP="00BA1C4B">
      <w:pPr>
        <w:widowControl w:val="0"/>
        <w:numPr>
          <w:ilvl w:val="0"/>
          <w:numId w:val="28"/>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Niezależnie od odpowiedzialności z tytułu gwarancji jakości i rękojmi za wady w przypadku istnienia wad Wykonawca ponosi także odpowiedzialność odszkodowawczą z tytułu nienależytego wykonania zobowiązania.</w:t>
      </w:r>
    </w:p>
    <w:p w14:paraId="12ED6062" w14:textId="22A94C00" w:rsidR="00354A7B" w:rsidRPr="00D37F96" w:rsidRDefault="00354A7B" w:rsidP="00BA1C4B">
      <w:pPr>
        <w:widowControl w:val="0"/>
        <w:numPr>
          <w:ilvl w:val="0"/>
          <w:numId w:val="28"/>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 xml:space="preserve">Strony rozszerzają odpowiedzialność Wykonawcy z tytułu rękojmi za wady i gwarancji jakości na wady stwierdzone przy odbiorze końcowym </w:t>
      </w:r>
      <w:r w:rsidR="004F0572" w:rsidRPr="00D37F96">
        <w:rPr>
          <w:rFonts w:ascii="Arial" w:hAnsi="Arial" w:cs="Arial"/>
          <w:sz w:val="22"/>
          <w:szCs w:val="22"/>
        </w:rPr>
        <w:t xml:space="preserve">pojazdu  lub Sprzętu, </w:t>
      </w:r>
      <w:r w:rsidR="00251803" w:rsidRPr="00D37F96">
        <w:rPr>
          <w:rFonts w:ascii="Arial" w:hAnsi="Arial" w:cs="Arial"/>
          <w:sz w:val="22"/>
          <w:szCs w:val="22"/>
        </w:rPr>
        <w:t>w </w:t>
      </w:r>
      <w:r w:rsidRPr="00D37F96">
        <w:rPr>
          <w:rFonts w:ascii="Arial" w:hAnsi="Arial" w:cs="Arial"/>
          <w:sz w:val="22"/>
          <w:szCs w:val="22"/>
        </w:rPr>
        <w:t>przypadku dokonania przez Zamawiającego odbioru mimo stwierdzenia wad</w:t>
      </w:r>
      <w:r w:rsidR="00405D19" w:rsidRPr="00D37F96">
        <w:rPr>
          <w:rFonts w:ascii="Arial" w:hAnsi="Arial" w:cs="Arial"/>
          <w:sz w:val="22"/>
          <w:szCs w:val="22"/>
        </w:rPr>
        <w:t>.</w:t>
      </w:r>
    </w:p>
    <w:p w14:paraId="2DFFA58C" w14:textId="4562C1A0" w:rsidR="00966F22" w:rsidRPr="00D37F96" w:rsidRDefault="00966F22" w:rsidP="00BA1C4B">
      <w:pPr>
        <w:widowControl w:val="0"/>
        <w:numPr>
          <w:ilvl w:val="0"/>
          <w:numId w:val="28"/>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 xml:space="preserve">W okresie, o którym mowa w ust. 3 i </w:t>
      </w:r>
      <w:r w:rsidR="007757C9" w:rsidRPr="00D37F96">
        <w:rPr>
          <w:rFonts w:ascii="Arial" w:hAnsi="Arial" w:cs="Arial"/>
          <w:sz w:val="22"/>
          <w:szCs w:val="22"/>
        </w:rPr>
        <w:t>10</w:t>
      </w:r>
      <w:r w:rsidRPr="00D37F96">
        <w:rPr>
          <w:rFonts w:ascii="Arial" w:hAnsi="Arial" w:cs="Arial"/>
          <w:sz w:val="22"/>
          <w:szCs w:val="22"/>
        </w:rPr>
        <w:t xml:space="preserve"> </w:t>
      </w:r>
      <w:r w:rsidR="00354A7B" w:rsidRPr="00D37F96">
        <w:rPr>
          <w:rFonts w:ascii="Arial" w:hAnsi="Arial" w:cs="Arial"/>
          <w:sz w:val="22"/>
          <w:szCs w:val="22"/>
        </w:rPr>
        <w:t xml:space="preserve">niniejszego paragrafu </w:t>
      </w:r>
      <w:r w:rsidR="00D05BEA" w:rsidRPr="00D37F96">
        <w:rPr>
          <w:rFonts w:ascii="Arial" w:hAnsi="Arial" w:cs="Arial"/>
          <w:sz w:val="22"/>
          <w:szCs w:val="22"/>
        </w:rPr>
        <w:t xml:space="preserve">Wykonawca zobowiązany będzie do zachowania wskaźnika niezawodności </w:t>
      </w:r>
      <m:oMath>
        <m:sSub>
          <m:sSubPr>
            <m:ctrlPr>
              <w:rPr>
                <w:rFonts w:ascii="Cambria Math" w:hAnsi="Cambria Math" w:cs="Arial"/>
                <w:sz w:val="22"/>
                <w:szCs w:val="22"/>
              </w:rPr>
            </m:ctrlPr>
          </m:sSubPr>
          <m:e>
            <m:r>
              <m:rPr>
                <m:sty m:val="b"/>
              </m:rPr>
              <w:rPr>
                <w:rFonts w:ascii="Cambria Math" w:hAnsi="Cambria Math" w:cs="Arial"/>
                <w:sz w:val="22"/>
                <w:szCs w:val="22"/>
              </w:rPr>
              <m:t>W</m:t>
            </m:r>
          </m:e>
          <m:sub>
            <m:r>
              <m:rPr>
                <m:sty m:val="b"/>
              </m:rPr>
              <w:rPr>
                <w:rFonts w:ascii="Cambria Math" w:hAnsi="Cambria Math" w:cs="Arial"/>
                <w:sz w:val="22"/>
                <w:szCs w:val="22"/>
              </w:rPr>
              <m:t>n</m:t>
            </m:r>
          </m:sub>
        </m:sSub>
      </m:oMath>
      <w:r w:rsidR="00D05BEA" w:rsidRPr="00D37F96">
        <w:rPr>
          <w:rFonts w:ascii="Arial" w:hAnsi="Arial" w:cs="Arial"/>
          <w:sz w:val="22"/>
          <w:szCs w:val="22"/>
        </w:rPr>
        <w:t xml:space="preserve"> dla </w:t>
      </w:r>
      <w:r w:rsidR="005404D3" w:rsidRPr="00D37F96">
        <w:rPr>
          <w:rFonts w:ascii="Arial" w:hAnsi="Arial" w:cs="Arial"/>
          <w:sz w:val="22"/>
          <w:szCs w:val="22"/>
        </w:rPr>
        <w:t xml:space="preserve">każdego </w:t>
      </w:r>
      <w:r w:rsidR="00D05BEA" w:rsidRPr="00D37F96">
        <w:rPr>
          <w:rFonts w:ascii="Arial" w:hAnsi="Arial" w:cs="Arial"/>
          <w:sz w:val="22"/>
          <w:szCs w:val="22"/>
        </w:rPr>
        <w:t>pojazdu na poziomie nie niższym niż 95</w:t>
      </w:r>
      <w:r w:rsidR="00D02AEC" w:rsidRPr="00D37F96">
        <w:rPr>
          <w:rFonts w:ascii="Arial" w:hAnsi="Arial" w:cs="Arial"/>
          <w:sz w:val="22"/>
          <w:szCs w:val="22"/>
        </w:rPr>
        <w:t> </w:t>
      </w:r>
      <w:r w:rsidR="00D05BEA" w:rsidRPr="00D37F96">
        <w:rPr>
          <w:rFonts w:ascii="Arial" w:hAnsi="Arial" w:cs="Arial"/>
          <w:sz w:val="22"/>
          <w:szCs w:val="22"/>
        </w:rPr>
        <w:t>% w każdym cyklu eksploatacyjnym, który obejmuje 3 miesiące eksploatacji pojazdu</w:t>
      </w:r>
      <w:r w:rsidR="00354A7B" w:rsidRPr="00D37F96">
        <w:rPr>
          <w:rFonts w:ascii="Arial" w:hAnsi="Arial" w:cs="Arial"/>
          <w:sz w:val="22"/>
          <w:szCs w:val="22"/>
        </w:rPr>
        <w:t>,</w:t>
      </w:r>
      <w:r w:rsidR="00D05BEA" w:rsidRPr="00D37F96">
        <w:rPr>
          <w:rFonts w:ascii="Arial" w:hAnsi="Arial" w:cs="Arial"/>
          <w:sz w:val="22"/>
          <w:szCs w:val="22"/>
        </w:rPr>
        <w:t xml:space="preserve"> liczony</w:t>
      </w:r>
      <w:r w:rsidR="009058C1" w:rsidRPr="00D37F96">
        <w:rPr>
          <w:rFonts w:ascii="Arial" w:hAnsi="Arial" w:cs="Arial"/>
          <w:sz w:val="22"/>
          <w:szCs w:val="22"/>
        </w:rPr>
        <w:t>m</w:t>
      </w:r>
      <w:r w:rsidR="00D05BEA" w:rsidRPr="00D37F96">
        <w:rPr>
          <w:rFonts w:ascii="Arial" w:hAnsi="Arial" w:cs="Arial"/>
          <w:sz w:val="22"/>
          <w:szCs w:val="22"/>
        </w:rPr>
        <w:t xml:space="preserve"> od pierwszego dnia miesiąca następującego po miesiącu podpisania Protokołu Przekazania do Eksploatacji. Wskaźnik niezawodności będzie wyliczany </w:t>
      </w:r>
      <w:r w:rsidR="007757C9" w:rsidRPr="00D37F96">
        <w:rPr>
          <w:rFonts w:ascii="Arial" w:hAnsi="Arial" w:cs="Arial"/>
          <w:sz w:val="22"/>
          <w:szCs w:val="22"/>
        </w:rPr>
        <w:t>z </w:t>
      </w:r>
      <w:r w:rsidR="00D05BEA" w:rsidRPr="00D37F96">
        <w:rPr>
          <w:rFonts w:ascii="Arial" w:hAnsi="Arial" w:cs="Arial"/>
          <w:sz w:val="22"/>
          <w:szCs w:val="22"/>
        </w:rPr>
        <w:t>dokładnością do 1</w:t>
      </w:r>
      <w:r w:rsidR="00D02AEC" w:rsidRPr="00D37F96">
        <w:rPr>
          <w:rFonts w:ascii="Arial" w:hAnsi="Arial" w:cs="Arial"/>
          <w:sz w:val="22"/>
          <w:szCs w:val="22"/>
        </w:rPr>
        <w:t> </w:t>
      </w:r>
      <w:r w:rsidR="00D05BEA" w:rsidRPr="00D37F96">
        <w:rPr>
          <w:rFonts w:ascii="Arial" w:hAnsi="Arial" w:cs="Arial"/>
          <w:sz w:val="22"/>
          <w:szCs w:val="22"/>
        </w:rPr>
        <w:t>%, według wzoru:</w:t>
      </w:r>
    </w:p>
    <w:p w14:paraId="670C9676" w14:textId="77777777" w:rsidR="00E92D78" w:rsidRPr="00D37F96" w:rsidRDefault="00E92D78" w:rsidP="00753706">
      <w:pPr>
        <w:contextualSpacing/>
        <w:jc w:val="both"/>
        <w:rPr>
          <w:rFonts w:ascii="Arial" w:hAnsi="Arial" w:cs="Arial"/>
          <w:sz w:val="22"/>
          <w:szCs w:val="22"/>
        </w:rPr>
      </w:pPr>
    </w:p>
    <w:p w14:paraId="5297D91B" w14:textId="45631645" w:rsidR="00D05BEA" w:rsidRPr="00D37F96" w:rsidRDefault="00000000" w:rsidP="00753706">
      <w:pPr>
        <w:spacing w:before="480" w:after="480"/>
        <w:contextualSpacing/>
        <w:jc w:val="both"/>
        <w:rPr>
          <w:rFonts w:ascii="Arial" w:hAnsi="Arial" w:cs="Arial"/>
          <w:b/>
          <w:bCs/>
          <w:sz w:val="22"/>
          <w:szCs w:val="22"/>
        </w:rPr>
      </w:pPr>
      <m:oMathPara>
        <m:oMath>
          <m:sSub>
            <m:sSubPr>
              <m:ctrlPr>
                <w:rPr>
                  <w:rFonts w:ascii="Cambria Math" w:hAnsi="Cambria Math" w:cs="Arial"/>
                  <w:b/>
                  <w:bCs/>
                  <w:i/>
                  <w:sz w:val="22"/>
                  <w:szCs w:val="22"/>
                </w:rPr>
              </m:ctrlPr>
            </m:sSubPr>
            <m:e>
              <m:r>
                <m:rPr>
                  <m:sty m:val="bi"/>
                </m:rPr>
                <w:rPr>
                  <w:rFonts w:ascii="Cambria Math" w:hAnsi="Cambria Math" w:cs="Arial"/>
                  <w:sz w:val="22"/>
                  <w:szCs w:val="22"/>
                </w:rPr>
                <m:t>W</m:t>
              </m:r>
            </m:e>
            <m:sub>
              <m:r>
                <m:rPr>
                  <m:sty m:val="bi"/>
                </m:rPr>
                <w:rPr>
                  <w:rFonts w:ascii="Cambria Math" w:hAnsi="Cambria Math" w:cs="Arial"/>
                  <w:sz w:val="22"/>
                  <w:szCs w:val="22"/>
                </w:rPr>
                <m:t>n</m:t>
              </m:r>
            </m:sub>
          </m:sSub>
          <m:r>
            <m:rPr>
              <m:sty m:val="bi"/>
            </m:rPr>
            <w:rPr>
              <w:rFonts w:ascii="Cambria Math" w:hAnsi="Cambria Math" w:cs="Arial"/>
              <w:sz w:val="22"/>
              <w:szCs w:val="22"/>
            </w:rPr>
            <m:t xml:space="preserve">= </m:t>
          </m:r>
          <m:d>
            <m:dPr>
              <m:ctrlPr>
                <w:rPr>
                  <w:rFonts w:ascii="Cambria Math" w:hAnsi="Cambria Math" w:cs="Arial"/>
                  <w:b/>
                  <w:bCs/>
                  <w:i/>
                  <w:sz w:val="22"/>
                  <w:szCs w:val="22"/>
                </w:rPr>
              </m:ctrlPr>
            </m:dPr>
            <m:e>
              <m:r>
                <m:rPr>
                  <m:sty m:val="bi"/>
                </m:rPr>
                <w:rPr>
                  <w:rFonts w:ascii="Cambria Math" w:hAnsi="Cambria Math" w:cs="Arial"/>
                  <w:sz w:val="22"/>
                  <w:szCs w:val="22"/>
                </w:rPr>
                <m:t xml:space="preserve">T- </m:t>
              </m:r>
              <m:sSub>
                <m:sSubPr>
                  <m:ctrlPr>
                    <w:rPr>
                      <w:rFonts w:ascii="Cambria Math" w:hAnsi="Cambria Math" w:cs="Arial"/>
                      <w:b/>
                      <w:bCs/>
                      <w:i/>
                      <w:sz w:val="22"/>
                      <w:szCs w:val="22"/>
                    </w:rPr>
                  </m:ctrlPr>
                </m:sSubPr>
                <m:e>
                  <m:r>
                    <m:rPr>
                      <m:sty m:val="bi"/>
                    </m:rPr>
                    <w:rPr>
                      <w:rFonts w:ascii="Cambria Math" w:hAnsi="Cambria Math" w:cs="Arial"/>
                      <w:sz w:val="22"/>
                      <w:szCs w:val="22"/>
                    </w:rPr>
                    <m:t>T</m:t>
                  </m:r>
                </m:e>
                <m:sub>
                  <m:r>
                    <m:rPr>
                      <m:sty m:val="bi"/>
                    </m:rPr>
                    <w:rPr>
                      <w:rFonts w:ascii="Cambria Math" w:hAnsi="Cambria Math" w:cs="Arial"/>
                      <w:sz w:val="22"/>
                      <w:szCs w:val="22"/>
                    </w:rPr>
                    <m:t>n</m:t>
                  </m:r>
                </m:sub>
              </m:sSub>
            </m:e>
          </m:d>
          <m:r>
            <m:rPr>
              <m:sty m:val="bi"/>
            </m:rPr>
            <w:rPr>
              <w:rFonts w:ascii="Cambria Math" w:hAnsi="Cambria Math" w:cs="Arial"/>
              <w:sz w:val="22"/>
              <w:szCs w:val="22"/>
            </w:rPr>
            <m:t>/T ×100%</m:t>
          </m:r>
        </m:oMath>
      </m:oMathPara>
    </w:p>
    <w:p w14:paraId="4C2895D3" w14:textId="4C08924C" w:rsidR="00D05BEA" w:rsidRPr="00D37F96" w:rsidRDefault="00D05BEA" w:rsidP="00D05BEA">
      <w:pPr>
        <w:contextualSpacing/>
        <w:jc w:val="both"/>
        <w:rPr>
          <w:rFonts w:ascii="Arial" w:hAnsi="Arial" w:cs="Arial"/>
          <w:sz w:val="22"/>
          <w:szCs w:val="22"/>
        </w:rPr>
      </w:pPr>
    </w:p>
    <w:p w14:paraId="7FE154DB" w14:textId="0A6ED19B" w:rsidR="00D05BEA" w:rsidRPr="00D37F96" w:rsidRDefault="00E92D78" w:rsidP="001564CB">
      <w:pPr>
        <w:tabs>
          <w:tab w:val="left" w:pos="6840"/>
        </w:tabs>
        <w:ind w:left="426"/>
        <w:contextualSpacing/>
        <w:jc w:val="both"/>
        <w:rPr>
          <w:rFonts w:ascii="Arial" w:hAnsi="Arial" w:cs="Arial"/>
          <w:sz w:val="22"/>
          <w:szCs w:val="22"/>
        </w:rPr>
      </w:pPr>
      <w:r w:rsidRPr="00D37F96">
        <w:rPr>
          <w:rFonts w:ascii="Arial" w:hAnsi="Arial" w:cs="Arial"/>
          <w:sz w:val="22"/>
          <w:szCs w:val="22"/>
        </w:rPr>
        <w:t>gdzie:</w:t>
      </w:r>
      <w:r w:rsidR="003A7EB1" w:rsidRPr="00D37F96">
        <w:rPr>
          <w:rFonts w:ascii="Arial" w:hAnsi="Arial" w:cs="Arial"/>
          <w:sz w:val="22"/>
          <w:szCs w:val="22"/>
        </w:rPr>
        <w:tab/>
      </w:r>
    </w:p>
    <w:p w14:paraId="1A793E34" w14:textId="1F0442ED" w:rsidR="00E92D78" w:rsidRPr="00D37F96" w:rsidRDefault="00000000" w:rsidP="00D02AEC">
      <w:pPr>
        <w:ind w:left="426"/>
        <w:contextualSpacing/>
        <w:jc w:val="both"/>
        <w:rPr>
          <w:rFonts w:ascii="Arial" w:hAnsi="Arial" w:cs="Arial"/>
          <w:sz w:val="22"/>
          <w:szCs w:val="22"/>
        </w:rPr>
      </w:pPr>
      <m:oMath>
        <m:sSub>
          <m:sSubPr>
            <m:ctrlPr>
              <w:rPr>
                <w:rFonts w:ascii="Cambria Math" w:hAnsi="Cambria Math" w:cs="Arial"/>
                <w:b/>
                <w:bCs/>
                <w:i/>
                <w:sz w:val="22"/>
                <w:szCs w:val="22"/>
              </w:rPr>
            </m:ctrlPr>
          </m:sSubPr>
          <m:e>
            <m:r>
              <m:rPr>
                <m:sty m:val="bi"/>
              </m:rPr>
              <w:rPr>
                <w:rFonts w:ascii="Cambria Math" w:hAnsi="Cambria Math" w:cs="Arial"/>
                <w:sz w:val="22"/>
                <w:szCs w:val="22"/>
              </w:rPr>
              <m:t>W</m:t>
            </m:r>
          </m:e>
          <m:sub>
            <m:r>
              <m:rPr>
                <m:sty m:val="bi"/>
              </m:rPr>
              <w:rPr>
                <w:rFonts w:ascii="Cambria Math" w:hAnsi="Cambria Math" w:cs="Arial"/>
                <w:sz w:val="22"/>
                <w:szCs w:val="22"/>
              </w:rPr>
              <m:t>n</m:t>
            </m:r>
          </m:sub>
        </m:sSub>
      </m:oMath>
      <w:r w:rsidR="00727008" w:rsidRPr="00D37F96">
        <w:rPr>
          <w:rFonts w:ascii="Arial" w:hAnsi="Arial" w:cs="Arial"/>
          <w:sz w:val="22"/>
          <w:szCs w:val="22"/>
        </w:rPr>
        <w:t xml:space="preserve"> – wskaźnik niezawodności [%],</w:t>
      </w:r>
    </w:p>
    <w:p w14:paraId="387E97AC" w14:textId="57F0E0ED" w:rsidR="00D05BEA" w:rsidRPr="00D37F96" w:rsidRDefault="00727008" w:rsidP="00D02AEC">
      <w:pPr>
        <w:ind w:left="851" w:hanging="426"/>
        <w:contextualSpacing/>
        <w:jc w:val="both"/>
        <w:rPr>
          <w:rFonts w:ascii="Arial" w:hAnsi="Arial" w:cs="Arial"/>
          <w:sz w:val="22"/>
          <w:szCs w:val="22"/>
        </w:rPr>
      </w:pPr>
      <m:oMath>
        <m:r>
          <m:rPr>
            <m:sty m:val="bi"/>
          </m:rPr>
          <w:rPr>
            <w:rFonts w:ascii="Cambria Math" w:hAnsi="Cambria Math" w:cs="Arial"/>
            <w:sz w:val="22"/>
            <w:szCs w:val="22"/>
          </w:rPr>
          <m:t>T</m:t>
        </m:r>
      </m:oMath>
      <w:r w:rsidRPr="00D37F96">
        <w:rPr>
          <w:rFonts w:ascii="Arial" w:hAnsi="Arial" w:cs="Arial"/>
          <w:sz w:val="22"/>
          <w:szCs w:val="22"/>
        </w:rPr>
        <w:t xml:space="preserve"> – łączny czas pozostawania pojazdu w eksploatacji w pełnych godzinach, w danym cyklu eksploatacyjnym [h]</w:t>
      </w:r>
      <w:r w:rsidR="00D76169" w:rsidRPr="00D37F96">
        <w:rPr>
          <w:rFonts w:ascii="Arial" w:hAnsi="Arial" w:cs="Arial"/>
          <w:sz w:val="22"/>
          <w:szCs w:val="22"/>
        </w:rPr>
        <w:t xml:space="preserve">, </w:t>
      </w:r>
      <w:r w:rsidR="000B06EA" w:rsidRPr="00D37F96">
        <w:rPr>
          <w:rFonts w:ascii="Arial" w:hAnsi="Arial" w:cs="Arial"/>
          <w:sz w:val="22"/>
          <w:szCs w:val="22"/>
        </w:rPr>
        <w:t xml:space="preserve">w przypadku braku wyłączeń pojazdu z eksploatacji </w:t>
      </w:r>
      <w:r w:rsidR="00D76169" w:rsidRPr="00D37F96">
        <w:rPr>
          <w:rFonts w:ascii="Arial" w:hAnsi="Arial" w:cs="Arial"/>
          <w:sz w:val="22"/>
          <w:szCs w:val="22"/>
        </w:rPr>
        <w:t xml:space="preserve">za czas </w:t>
      </w:r>
      <w:r w:rsidR="000B06EA" w:rsidRPr="00D37F96">
        <w:rPr>
          <w:rFonts w:ascii="Arial" w:hAnsi="Arial" w:cs="Arial"/>
          <w:sz w:val="22"/>
          <w:szCs w:val="22"/>
        </w:rPr>
        <w:t xml:space="preserve">pozostawania pojazdu w </w:t>
      </w:r>
      <w:r w:rsidR="00D76169" w:rsidRPr="00D37F96">
        <w:rPr>
          <w:rFonts w:ascii="Arial" w:hAnsi="Arial" w:cs="Arial"/>
          <w:sz w:val="22"/>
          <w:szCs w:val="22"/>
        </w:rPr>
        <w:t>eksploatacji przyjmuje się 24h w dobie</w:t>
      </w:r>
      <w:r w:rsidRPr="00D37F96">
        <w:rPr>
          <w:rFonts w:ascii="Arial" w:hAnsi="Arial" w:cs="Arial"/>
          <w:sz w:val="22"/>
          <w:szCs w:val="22"/>
        </w:rPr>
        <w:t>,</w:t>
      </w:r>
    </w:p>
    <w:p w14:paraId="40447E8E" w14:textId="5FFBF2FE" w:rsidR="00727008" w:rsidRPr="00D37F96" w:rsidRDefault="00EB28EA" w:rsidP="00D02AEC">
      <w:pPr>
        <w:ind w:left="851"/>
        <w:contextualSpacing/>
        <w:jc w:val="both"/>
        <w:rPr>
          <w:rFonts w:ascii="Arial" w:hAnsi="Arial" w:cs="Arial"/>
          <w:i/>
          <w:iCs/>
          <w:sz w:val="22"/>
          <w:szCs w:val="22"/>
        </w:rPr>
      </w:pPr>
      <w:r w:rsidRPr="00D37F96">
        <w:rPr>
          <w:rFonts w:ascii="Arial" w:hAnsi="Arial" w:cs="Arial"/>
          <w:i/>
          <w:iCs/>
          <w:sz w:val="22"/>
          <w:szCs w:val="22"/>
        </w:rPr>
        <w:t>Jeżeli w dokumencie potwierdzającym wyłączenie pojazdu w eksploatacji w przypadku wystąpienia wady, o której mowa w ust. 2</w:t>
      </w:r>
      <w:r w:rsidR="007757C9" w:rsidRPr="00D37F96">
        <w:rPr>
          <w:rFonts w:ascii="Arial" w:hAnsi="Arial" w:cs="Arial"/>
          <w:i/>
          <w:iCs/>
          <w:sz w:val="22"/>
          <w:szCs w:val="22"/>
        </w:rPr>
        <w:t xml:space="preserve"> niniejszego paragrafu</w:t>
      </w:r>
      <w:r w:rsidRPr="00D37F96">
        <w:rPr>
          <w:rFonts w:ascii="Arial" w:hAnsi="Arial" w:cs="Arial"/>
          <w:i/>
          <w:iCs/>
          <w:sz w:val="22"/>
          <w:szCs w:val="22"/>
        </w:rPr>
        <w:t>, jako czas wyłączenia pojazdu z eksploatacji będzie podana godzina i minuta (minuty), do obliczeń przyjmuje się godzinę następną.</w:t>
      </w:r>
    </w:p>
    <w:p w14:paraId="38EE0D6E" w14:textId="4D7F2124" w:rsidR="00EB28EA" w:rsidRPr="00D37F96" w:rsidRDefault="007225C1" w:rsidP="00D02AEC">
      <w:pPr>
        <w:ind w:left="851"/>
        <w:contextualSpacing/>
        <w:jc w:val="both"/>
        <w:rPr>
          <w:rFonts w:ascii="Arial" w:hAnsi="Arial" w:cs="Arial"/>
          <w:i/>
          <w:iCs/>
          <w:sz w:val="22"/>
          <w:szCs w:val="22"/>
        </w:rPr>
      </w:pPr>
      <w:r w:rsidRPr="00D37F96">
        <w:rPr>
          <w:rFonts w:ascii="Arial" w:hAnsi="Arial" w:cs="Arial"/>
          <w:i/>
          <w:iCs/>
          <w:sz w:val="22"/>
          <w:szCs w:val="22"/>
        </w:rPr>
        <w:t>Jeżeli w dokumencie potwierdzającym włączenie pojazdu z eksploatacji po usunięciu wady, o</w:t>
      </w:r>
      <w:r w:rsidR="00277197" w:rsidRPr="00D37F96">
        <w:rPr>
          <w:rFonts w:ascii="Arial" w:hAnsi="Arial" w:cs="Arial"/>
          <w:i/>
          <w:iCs/>
          <w:sz w:val="22"/>
          <w:szCs w:val="22"/>
        </w:rPr>
        <w:t xml:space="preserve"> </w:t>
      </w:r>
      <w:r w:rsidRPr="00D37F96">
        <w:rPr>
          <w:rFonts w:ascii="Arial" w:hAnsi="Arial" w:cs="Arial"/>
          <w:i/>
          <w:iCs/>
          <w:sz w:val="22"/>
          <w:szCs w:val="22"/>
        </w:rPr>
        <w:t>której mowa w ust. 2</w:t>
      </w:r>
      <w:r w:rsidR="007757C9" w:rsidRPr="00D37F96">
        <w:rPr>
          <w:rFonts w:ascii="Arial" w:hAnsi="Arial" w:cs="Arial"/>
          <w:i/>
          <w:iCs/>
          <w:sz w:val="22"/>
          <w:szCs w:val="22"/>
        </w:rPr>
        <w:t xml:space="preserve"> niniejszego </w:t>
      </w:r>
      <w:r w:rsidR="000C790D" w:rsidRPr="00D37F96">
        <w:rPr>
          <w:rFonts w:ascii="Arial" w:hAnsi="Arial" w:cs="Arial"/>
          <w:i/>
          <w:iCs/>
          <w:sz w:val="22"/>
          <w:szCs w:val="22"/>
        </w:rPr>
        <w:t>paragrafu</w:t>
      </w:r>
      <w:r w:rsidRPr="00D37F96">
        <w:rPr>
          <w:rFonts w:ascii="Arial" w:hAnsi="Arial" w:cs="Arial"/>
          <w:i/>
          <w:iCs/>
          <w:sz w:val="22"/>
          <w:szCs w:val="22"/>
        </w:rPr>
        <w:t xml:space="preserve">, jako czas włączenia pojazdu do </w:t>
      </w:r>
      <w:r w:rsidRPr="00D37F96">
        <w:rPr>
          <w:rFonts w:ascii="Arial" w:hAnsi="Arial" w:cs="Arial"/>
          <w:i/>
          <w:iCs/>
          <w:sz w:val="22"/>
          <w:szCs w:val="22"/>
        </w:rPr>
        <w:lastRenderedPageBreak/>
        <w:t>eksploatacji będzie podana godzina i</w:t>
      </w:r>
      <w:r w:rsidR="00277197" w:rsidRPr="00D37F96">
        <w:rPr>
          <w:rFonts w:ascii="Arial" w:hAnsi="Arial" w:cs="Arial"/>
          <w:i/>
          <w:iCs/>
          <w:sz w:val="22"/>
          <w:szCs w:val="22"/>
        </w:rPr>
        <w:t xml:space="preserve"> </w:t>
      </w:r>
      <w:r w:rsidRPr="00D37F96">
        <w:rPr>
          <w:rFonts w:ascii="Arial" w:hAnsi="Arial" w:cs="Arial"/>
          <w:i/>
          <w:iCs/>
          <w:sz w:val="22"/>
          <w:szCs w:val="22"/>
        </w:rPr>
        <w:t>minuta (minuty), do obliczeń przyjmuje się podaną godzinę.</w:t>
      </w:r>
    </w:p>
    <w:p w14:paraId="45038809" w14:textId="77218FD6" w:rsidR="007225C1" w:rsidRPr="00D37F96" w:rsidRDefault="00000000" w:rsidP="00D02AEC">
      <w:pPr>
        <w:ind w:left="851" w:hanging="426"/>
        <w:contextualSpacing/>
        <w:jc w:val="both"/>
        <w:rPr>
          <w:rFonts w:ascii="Arial" w:hAnsi="Arial" w:cs="Arial"/>
          <w:sz w:val="22"/>
          <w:szCs w:val="22"/>
        </w:rPr>
      </w:pPr>
      <m:oMath>
        <m:sSub>
          <m:sSubPr>
            <m:ctrlPr>
              <w:rPr>
                <w:rFonts w:ascii="Cambria Math" w:hAnsi="Cambria Math" w:cs="Arial"/>
                <w:b/>
                <w:bCs/>
                <w:i/>
                <w:sz w:val="22"/>
                <w:szCs w:val="22"/>
              </w:rPr>
            </m:ctrlPr>
          </m:sSubPr>
          <m:e>
            <m:r>
              <m:rPr>
                <m:sty m:val="bi"/>
              </m:rPr>
              <w:rPr>
                <w:rFonts w:ascii="Cambria Math" w:hAnsi="Cambria Math" w:cs="Arial"/>
                <w:sz w:val="22"/>
                <w:szCs w:val="22"/>
              </w:rPr>
              <m:t>T</m:t>
            </m:r>
          </m:e>
          <m:sub>
            <m:r>
              <m:rPr>
                <m:sty m:val="bi"/>
              </m:rPr>
              <w:rPr>
                <w:rFonts w:ascii="Cambria Math" w:hAnsi="Cambria Math" w:cs="Arial"/>
                <w:sz w:val="22"/>
                <w:szCs w:val="22"/>
              </w:rPr>
              <m:t>n</m:t>
            </m:r>
          </m:sub>
        </m:sSub>
      </m:oMath>
      <w:r w:rsidR="007225C1" w:rsidRPr="00D37F96">
        <w:rPr>
          <w:rFonts w:ascii="Arial" w:hAnsi="Arial" w:cs="Arial"/>
          <w:sz w:val="22"/>
          <w:szCs w:val="22"/>
        </w:rPr>
        <w:t xml:space="preserve"> – łączny czas </w:t>
      </w:r>
      <w:r w:rsidR="005404D3" w:rsidRPr="00D37F96">
        <w:rPr>
          <w:rFonts w:ascii="Arial" w:hAnsi="Arial" w:cs="Arial"/>
          <w:sz w:val="22"/>
          <w:szCs w:val="22"/>
        </w:rPr>
        <w:t xml:space="preserve">wszystkich </w:t>
      </w:r>
      <w:r w:rsidR="007225C1" w:rsidRPr="00D37F96">
        <w:rPr>
          <w:rFonts w:ascii="Arial" w:hAnsi="Arial" w:cs="Arial"/>
          <w:sz w:val="22"/>
          <w:szCs w:val="22"/>
        </w:rPr>
        <w:t>wyłącze</w:t>
      </w:r>
      <w:r w:rsidR="005404D3" w:rsidRPr="00D37F96">
        <w:rPr>
          <w:rFonts w:ascii="Arial" w:hAnsi="Arial" w:cs="Arial"/>
          <w:sz w:val="22"/>
          <w:szCs w:val="22"/>
        </w:rPr>
        <w:t>ń</w:t>
      </w:r>
      <w:r w:rsidR="007225C1" w:rsidRPr="00D37F96">
        <w:rPr>
          <w:rFonts w:ascii="Arial" w:hAnsi="Arial" w:cs="Arial"/>
          <w:sz w:val="22"/>
          <w:szCs w:val="22"/>
        </w:rPr>
        <w:t xml:space="preserve"> pojazdu z eksploatacji z powodu wystąpienia wady, </w:t>
      </w:r>
      <w:r w:rsidR="00277197" w:rsidRPr="00D37F96">
        <w:rPr>
          <w:rFonts w:ascii="Arial" w:hAnsi="Arial" w:cs="Arial"/>
          <w:sz w:val="22"/>
          <w:szCs w:val="22"/>
        </w:rPr>
        <w:t>o </w:t>
      </w:r>
      <w:r w:rsidR="007225C1" w:rsidRPr="00D37F96">
        <w:rPr>
          <w:rFonts w:ascii="Arial" w:hAnsi="Arial" w:cs="Arial"/>
          <w:sz w:val="22"/>
          <w:szCs w:val="22"/>
        </w:rPr>
        <w:t>której mowa w</w:t>
      </w:r>
      <w:r w:rsidR="00277197" w:rsidRPr="00D37F96">
        <w:rPr>
          <w:rFonts w:ascii="Arial" w:hAnsi="Arial" w:cs="Arial"/>
          <w:sz w:val="22"/>
          <w:szCs w:val="22"/>
        </w:rPr>
        <w:t xml:space="preserve"> </w:t>
      </w:r>
      <w:r w:rsidR="007225C1" w:rsidRPr="00D37F96">
        <w:rPr>
          <w:rFonts w:ascii="Arial" w:hAnsi="Arial" w:cs="Arial"/>
          <w:sz w:val="22"/>
          <w:szCs w:val="22"/>
        </w:rPr>
        <w:t>ust. 2</w:t>
      </w:r>
      <w:r w:rsidR="007757C9" w:rsidRPr="00D37F96">
        <w:rPr>
          <w:rFonts w:ascii="Arial" w:hAnsi="Arial" w:cs="Arial"/>
          <w:sz w:val="22"/>
          <w:szCs w:val="22"/>
        </w:rPr>
        <w:t xml:space="preserve"> niniejszego </w:t>
      </w:r>
      <w:r w:rsidR="000C790D" w:rsidRPr="00D37F96">
        <w:rPr>
          <w:rFonts w:ascii="Arial" w:hAnsi="Arial" w:cs="Arial"/>
          <w:sz w:val="22"/>
          <w:szCs w:val="22"/>
        </w:rPr>
        <w:t>paragrafu</w:t>
      </w:r>
      <w:r w:rsidR="007225C1" w:rsidRPr="00D37F96">
        <w:rPr>
          <w:rFonts w:ascii="Arial" w:hAnsi="Arial" w:cs="Arial"/>
          <w:sz w:val="22"/>
          <w:szCs w:val="22"/>
        </w:rPr>
        <w:t xml:space="preserve"> w pełnych godzinach, w danym cyklu eksploatacyjnym [h],</w:t>
      </w:r>
    </w:p>
    <w:p w14:paraId="2875B917" w14:textId="07888589" w:rsidR="00EC7F4E" w:rsidRPr="00D37F96" w:rsidRDefault="007225C1" w:rsidP="00D02AEC">
      <w:pPr>
        <w:ind w:left="851"/>
        <w:contextualSpacing/>
        <w:jc w:val="both"/>
        <w:rPr>
          <w:rFonts w:ascii="Arial" w:hAnsi="Arial" w:cs="Arial"/>
          <w:b/>
          <w:bCs/>
          <w:sz w:val="22"/>
          <w:szCs w:val="22"/>
          <w:lang w:eastAsia="ar-SA"/>
        </w:rPr>
      </w:pPr>
      <w:r w:rsidRPr="00D37F96">
        <w:rPr>
          <w:rFonts w:ascii="Arial" w:hAnsi="Arial" w:cs="Arial"/>
          <w:i/>
          <w:iCs/>
          <w:sz w:val="22"/>
          <w:szCs w:val="22"/>
        </w:rPr>
        <w:t xml:space="preserve">Zasady wyliczeń analogiczne do </w:t>
      </w:r>
      <m:oMath>
        <m:r>
          <m:rPr>
            <m:sty m:val="bi"/>
          </m:rPr>
          <w:rPr>
            <w:rFonts w:ascii="Cambria Math" w:hAnsi="Cambria Math" w:cs="Arial"/>
            <w:sz w:val="22"/>
            <w:szCs w:val="22"/>
          </w:rPr>
          <m:t>T</m:t>
        </m:r>
      </m:oMath>
      <w:r w:rsidRPr="00D37F96">
        <w:rPr>
          <w:rFonts w:ascii="Arial" w:hAnsi="Arial" w:cs="Arial"/>
          <w:i/>
          <w:iCs/>
          <w:sz w:val="22"/>
          <w:szCs w:val="22"/>
        </w:rPr>
        <w:t xml:space="preserve">. Do czasu </w:t>
      </w:r>
      <m:oMath>
        <m:sSub>
          <m:sSubPr>
            <m:ctrlPr>
              <w:rPr>
                <w:rFonts w:ascii="Cambria Math" w:hAnsi="Cambria Math" w:cs="Arial"/>
                <w:b/>
                <w:bCs/>
                <w:i/>
                <w:sz w:val="22"/>
                <w:szCs w:val="22"/>
              </w:rPr>
            </m:ctrlPr>
          </m:sSubPr>
          <m:e>
            <m:r>
              <m:rPr>
                <m:sty m:val="bi"/>
              </m:rPr>
              <w:rPr>
                <w:rFonts w:ascii="Cambria Math" w:hAnsi="Cambria Math" w:cs="Arial"/>
                <w:sz w:val="22"/>
                <w:szCs w:val="22"/>
              </w:rPr>
              <m:t>T</m:t>
            </m:r>
          </m:e>
          <m:sub>
            <m:r>
              <m:rPr>
                <m:sty m:val="bi"/>
              </m:rPr>
              <w:rPr>
                <w:rFonts w:ascii="Cambria Math" w:hAnsi="Cambria Math" w:cs="Arial"/>
                <w:sz w:val="22"/>
                <w:szCs w:val="22"/>
              </w:rPr>
              <m:t>n</m:t>
            </m:r>
          </m:sub>
        </m:sSub>
      </m:oMath>
      <w:r w:rsidRPr="00D37F96">
        <w:rPr>
          <w:rFonts w:ascii="Arial" w:hAnsi="Arial" w:cs="Arial"/>
          <w:i/>
          <w:sz w:val="22"/>
          <w:szCs w:val="22"/>
        </w:rPr>
        <w:t xml:space="preserve"> nie wlicza się czasu wyłącze</w:t>
      </w:r>
      <w:r w:rsidR="009058C1" w:rsidRPr="00D37F96">
        <w:rPr>
          <w:rFonts w:ascii="Arial" w:hAnsi="Arial" w:cs="Arial"/>
          <w:i/>
          <w:sz w:val="22"/>
          <w:szCs w:val="22"/>
        </w:rPr>
        <w:t>ń</w:t>
      </w:r>
      <w:r w:rsidRPr="00D37F96">
        <w:rPr>
          <w:rFonts w:ascii="Arial" w:hAnsi="Arial" w:cs="Arial"/>
          <w:i/>
          <w:sz w:val="22"/>
          <w:szCs w:val="22"/>
        </w:rPr>
        <w:t xml:space="preserve"> pojazdu z eksploatacji </w:t>
      </w:r>
      <w:r w:rsidR="00DA0544" w:rsidRPr="00D37F96">
        <w:rPr>
          <w:rFonts w:ascii="Arial" w:hAnsi="Arial" w:cs="Arial"/>
          <w:i/>
          <w:sz w:val="22"/>
          <w:szCs w:val="22"/>
        </w:rPr>
        <w:t>spowodowanych przyczynami niezależnymi od stanu technicznego pojazdu, m.in. realizacją cyklu utrzymaniowego, uszkodzeniami powstałymi w wyniku wandalizmu, zdarzeniami kolejowymi niespowodowanych wadą pojazdu.</w:t>
      </w:r>
    </w:p>
    <w:p w14:paraId="355775B9" w14:textId="49F74F06" w:rsidR="00A90A87" w:rsidRPr="00D37F96" w:rsidRDefault="00DA0544" w:rsidP="00AF61AA">
      <w:pPr>
        <w:widowControl w:val="0"/>
        <w:shd w:val="clear" w:color="auto" w:fill="FFFFFF"/>
        <w:tabs>
          <w:tab w:val="left" w:pos="540"/>
        </w:tabs>
        <w:suppressAutoHyphens/>
        <w:ind w:left="360" w:right="74"/>
        <w:jc w:val="both"/>
        <w:rPr>
          <w:rFonts w:ascii="Arial" w:hAnsi="Arial" w:cs="Arial"/>
          <w:sz w:val="22"/>
          <w:szCs w:val="22"/>
        </w:rPr>
      </w:pPr>
      <w:r w:rsidRPr="00D37F96">
        <w:rPr>
          <w:rFonts w:ascii="Arial" w:hAnsi="Arial" w:cs="Arial"/>
          <w:sz w:val="22"/>
          <w:szCs w:val="22"/>
        </w:rPr>
        <w:t xml:space="preserve">Jeżeli w wyniku wyliczania </w:t>
      </w:r>
      <m:oMath>
        <m:sSub>
          <m:sSubPr>
            <m:ctrlPr>
              <w:rPr>
                <w:rFonts w:ascii="Cambria Math" w:hAnsi="Cambria Math" w:cs="Arial"/>
                <w:sz w:val="22"/>
                <w:szCs w:val="22"/>
              </w:rPr>
            </m:ctrlPr>
          </m:sSubPr>
          <m:e>
            <m:r>
              <m:rPr>
                <m:sty m:val="bi"/>
              </m:rPr>
              <w:rPr>
                <w:rFonts w:ascii="Cambria Math" w:hAnsi="Cambria Math" w:cs="Arial"/>
                <w:sz w:val="22"/>
                <w:szCs w:val="22"/>
              </w:rPr>
              <m:t>W</m:t>
            </m:r>
          </m:e>
          <m:sub>
            <m:r>
              <m:rPr>
                <m:sty m:val="bi"/>
              </m:rPr>
              <w:rPr>
                <w:rFonts w:ascii="Cambria Math" w:hAnsi="Cambria Math" w:cs="Arial"/>
                <w:sz w:val="22"/>
                <w:szCs w:val="22"/>
              </w:rPr>
              <m:t>n</m:t>
            </m:r>
          </m:sub>
        </m:sSub>
      </m:oMath>
      <w:r w:rsidRPr="00D37F96">
        <w:rPr>
          <w:rFonts w:ascii="Arial" w:hAnsi="Arial" w:cs="Arial"/>
          <w:sz w:val="22"/>
          <w:szCs w:val="22"/>
        </w:rPr>
        <w:t xml:space="preserve"> na pierwszym miejscu po przecinku będą cyfry 0 – 4, cyfra na pierwszym miejscu przed przecinkiem pozostaje bez zmian, a po przecinku wpisuje się zero.</w:t>
      </w:r>
    </w:p>
    <w:p w14:paraId="4B0842CC" w14:textId="6E0E66EF" w:rsidR="00DA0544" w:rsidRPr="00D37F96" w:rsidRDefault="00DA0544" w:rsidP="00AF61AA">
      <w:pPr>
        <w:widowControl w:val="0"/>
        <w:shd w:val="clear" w:color="auto" w:fill="FFFFFF"/>
        <w:tabs>
          <w:tab w:val="left" w:pos="540"/>
        </w:tabs>
        <w:suppressAutoHyphens/>
        <w:ind w:left="360" w:right="74"/>
        <w:jc w:val="both"/>
        <w:rPr>
          <w:rFonts w:ascii="Arial" w:hAnsi="Arial" w:cs="Arial"/>
          <w:sz w:val="22"/>
          <w:szCs w:val="22"/>
        </w:rPr>
      </w:pPr>
      <w:r w:rsidRPr="00D37F96">
        <w:rPr>
          <w:rFonts w:ascii="Arial" w:hAnsi="Arial" w:cs="Arial"/>
          <w:sz w:val="22"/>
          <w:szCs w:val="22"/>
        </w:rPr>
        <w:t xml:space="preserve">Jeżeli w wyniku wyliczania </w:t>
      </w:r>
      <m:oMath>
        <m:sSub>
          <m:sSubPr>
            <m:ctrlPr>
              <w:rPr>
                <w:rFonts w:ascii="Cambria Math" w:hAnsi="Cambria Math" w:cs="Arial"/>
                <w:sz w:val="22"/>
                <w:szCs w:val="22"/>
              </w:rPr>
            </m:ctrlPr>
          </m:sSubPr>
          <m:e>
            <m:r>
              <m:rPr>
                <m:sty m:val="bi"/>
              </m:rPr>
              <w:rPr>
                <w:rFonts w:ascii="Cambria Math" w:hAnsi="Cambria Math" w:cs="Arial"/>
                <w:sz w:val="22"/>
                <w:szCs w:val="22"/>
              </w:rPr>
              <m:t>W</m:t>
            </m:r>
          </m:e>
          <m:sub>
            <m:r>
              <m:rPr>
                <m:sty m:val="bi"/>
              </m:rPr>
              <w:rPr>
                <w:rFonts w:ascii="Cambria Math" w:hAnsi="Cambria Math" w:cs="Arial"/>
                <w:sz w:val="22"/>
                <w:szCs w:val="22"/>
              </w:rPr>
              <m:t>n</m:t>
            </m:r>
          </m:sub>
        </m:sSub>
      </m:oMath>
      <w:r w:rsidRPr="00D37F96">
        <w:rPr>
          <w:rFonts w:ascii="Arial" w:hAnsi="Arial" w:cs="Arial"/>
          <w:sz w:val="22"/>
          <w:szCs w:val="22"/>
        </w:rPr>
        <w:t xml:space="preserve"> na pierwszym miejscu po przecinku będą cyfry 5 – 9, cyfra na pierwszym miejscu przed przecinkiem ulega zwiększeniu o 1, a po przecinku wpisuje się zero.</w:t>
      </w:r>
    </w:p>
    <w:p w14:paraId="3D68DF88" w14:textId="1F56F509" w:rsidR="005404D3" w:rsidRPr="00D37F96" w:rsidRDefault="0090668D" w:rsidP="00BA1C4B">
      <w:pPr>
        <w:widowControl w:val="0"/>
        <w:numPr>
          <w:ilvl w:val="0"/>
          <w:numId w:val="28"/>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 xml:space="preserve">W przypadku, gdy współczynnik niezawodności </w:t>
      </w:r>
      <m:oMath>
        <m:sSub>
          <m:sSubPr>
            <m:ctrlPr>
              <w:rPr>
                <w:rFonts w:ascii="Cambria Math" w:hAnsi="Cambria Math" w:cs="Arial"/>
                <w:sz w:val="22"/>
                <w:szCs w:val="22"/>
              </w:rPr>
            </m:ctrlPr>
          </m:sSubPr>
          <m:e>
            <m:r>
              <m:rPr>
                <m:sty m:val="bi"/>
              </m:rPr>
              <w:rPr>
                <w:rFonts w:ascii="Cambria Math" w:hAnsi="Cambria Math" w:cs="Arial"/>
                <w:sz w:val="22"/>
                <w:szCs w:val="22"/>
              </w:rPr>
              <m:t>W</m:t>
            </m:r>
          </m:e>
          <m:sub>
            <m:r>
              <m:rPr>
                <m:sty m:val="bi"/>
              </m:rPr>
              <w:rPr>
                <w:rFonts w:ascii="Cambria Math" w:hAnsi="Cambria Math" w:cs="Arial"/>
                <w:sz w:val="22"/>
                <w:szCs w:val="22"/>
              </w:rPr>
              <m:t>n</m:t>
            </m:r>
          </m:sub>
        </m:sSub>
      </m:oMath>
      <w:r w:rsidR="003D14EB" w:rsidRPr="00D37F96">
        <w:rPr>
          <w:rFonts w:ascii="Arial" w:hAnsi="Arial" w:cs="Arial"/>
          <w:sz w:val="22"/>
          <w:szCs w:val="22"/>
        </w:rPr>
        <w:t xml:space="preserve"> </w:t>
      </w:r>
      <w:r w:rsidR="001318D2" w:rsidRPr="00D37F96">
        <w:rPr>
          <w:rFonts w:ascii="Arial" w:hAnsi="Arial" w:cs="Arial"/>
          <w:sz w:val="22"/>
          <w:szCs w:val="22"/>
        </w:rPr>
        <w:t xml:space="preserve">w którymkolwiek cyklu eksploatacji pojazdu </w:t>
      </w:r>
      <w:r w:rsidRPr="00D37F96">
        <w:rPr>
          <w:rFonts w:ascii="Arial" w:hAnsi="Arial" w:cs="Arial"/>
          <w:sz w:val="22"/>
          <w:szCs w:val="22"/>
        </w:rPr>
        <w:t xml:space="preserve">będzie </w:t>
      </w:r>
      <w:r w:rsidR="001318D2" w:rsidRPr="00D37F96">
        <w:rPr>
          <w:rFonts w:ascii="Arial" w:hAnsi="Arial" w:cs="Arial"/>
          <w:sz w:val="22"/>
          <w:szCs w:val="22"/>
        </w:rPr>
        <w:t>niższy niż 95 %</w:t>
      </w:r>
      <w:r w:rsidRPr="00D37F96">
        <w:rPr>
          <w:rFonts w:ascii="Arial" w:hAnsi="Arial" w:cs="Arial"/>
          <w:sz w:val="22"/>
          <w:szCs w:val="22"/>
        </w:rPr>
        <w:t xml:space="preserve">, Zamawiający ma prawo </w:t>
      </w:r>
      <w:r w:rsidR="001318D2" w:rsidRPr="00D37F96">
        <w:rPr>
          <w:rFonts w:ascii="Arial" w:hAnsi="Arial" w:cs="Arial"/>
          <w:sz w:val="22"/>
          <w:szCs w:val="22"/>
        </w:rPr>
        <w:t xml:space="preserve">każdorazowo </w:t>
      </w:r>
      <w:r w:rsidRPr="00D37F96">
        <w:rPr>
          <w:rFonts w:ascii="Arial" w:hAnsi="Arial" w:cs="Arial"/>
          <w:sz w:val="22"/>
          <w:szCs w:val="22"/>
        </w:rPr>
        <w:t xml:space="preserve">naliczyć </w:t>
      </w:r>
      <w:r w:rsidR="001318D2" w:rsidRPr="00D37F96">
        <w:rPr>
          <w:rFonts w:ascii="Arial" w:hAnsi="Arial" w:cs="Arial"/>
          <w:sz w:val="22"/>
          <w:szCs w:val="22"/>
        </w:rPr>
        <w:t xml:space="preserve">karę </w:t>
      </w:r>
      <w:r w:rsidRPr="00D37F96">
        <w:rPr>
          <w:rFonts w:ascii="Arial" w:hAnsi="Arial" w:cs="Arial"/>
          <w:sz w:val="22"/>
          <w:szCs w:val="22"/>
        </w:rPr>
        <w:t>umown</w:t>
      </w:r>
      <w:r w:rsidR="001318D2" w:rsidRPr="00D37F96">
        <w:rPr>
          <w:rFonts w:ascii="Arial" w:hAnsi="Arial" w:cs="Arial"/>
          <w:sz w:val="22"/>
          <w:szCs w:val="22"/>
        </w:rPr>
        <w:t>ą</w:t>
      </w:r>
      <w:r w:rsidRPr="00D37F96">
        <w:rPr>
          <w:rFonts w:ascii="Arial" w:hAnsi="Arial" w:cs="Arial"/>
          <w:sz w:val="22"/>
          <w:szCs w:val="22"/>
        </w:rPr>
        <w:t>, zgodnie z</w:t>
      </w:r>
      <w:r w:rsidR="001318D2" w:rsidRPr="00D37F96">
        <w:rPr>
          <w:rFonts w:ascii="Arial" w:hAnsi="Arial" w:cs="Arial"/>
          <w:sz w:val="22"/>
          <w:szCs w:val="22"/>
        </w:rPr>
        <w:t xml:space="preserve"> </w:t>
      </w:r>
      <w:r w:rsidRPr="00D37F96">
        <w:rPr>
          <w:rFonts w:ascii="Arial" w:hAnsi="Arial" w:cs="Arial"/>
          <w:sz w:val="22"/>
          <w:szCs w:val="22"/>
        </w:rPr>
        <w:t xml:space="preserve">postanowieniami </w:t>
      </w:r>
      <w:r w:rsidR="007E7B99" w:rsidRPr="00D37F96">
        <w:rPr>
          <w:rFonts w:ascii="Arial" w:hAnsi="Arial" w:cs="Arial"/>
          <w:sz w:val="22"/>
          <w:szCs w:val="22"/>
        </w:rPr>
        <w:t xml:space="preserve">§ 7 ust. 10 </w:t>
      </w:r>
      <w:r w:rsidR="00E70701" w:rsidRPr="00D37F96">
        <w:rPr>
          <w:rFonts w:ascii="Arial" w:hAnsi="Arial" w:cs="Arial"/>
          <w:sz w:val="22"/>
          <w:szCs w:val="22"/>
        </w:rPr>
        <w:t>U</w:t>
      </w:r>
      <w:r w:rsidRPr="00D37F96">
        <w:rPr>
          <w:rFonts w:ascii="Arial" w:hAnsi="Arial" w:cs="Arial"/>
          <w:sz w:val="22"/>
          <w:szCs w:val="22"/>
        </w:rPr>
        <w:t>mowy.</w:t>
      </w:r>
    </w:p>
    <w:p w14:paraId="66032EC9" w14:textId="5C27E026" w:rsidR="007C6991" w:rsidRPr="00D37F96" w:rsidRDefault="007C6991" w:rsidP="007C6991">
      <w:pPr>
        <w:widowControl w:val="0"/>
        <w:numPr>
          <w:ilvl w:val="0"/>
          <w:numId w:val="28"/>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 xml:space="preserve">W przypadku, gdy dla danego pojazdu </w:t>
      </w:r>
      <w:r w:rsidR="00212E14">
        <w:rPr>
          <w:rFonts w:ascii="Arial" w:hAnsi="Arial" w:cs="Arial"/>
          <w:color w:val="FF0000"/>
          <w:sz w:val="22"/>
          <w:szCs w:val="22"/>
        </w:rPr>
        <w:t xml:space="preserve">cztery </w:t>
      </w:r>
      <w:r w:rsidRPr="00212E14">
        <w:rPr>
          <w:rFonts w:ascii="Arial" w:hAnsi="Arial" w:cs="Arial"/>
          <w:strike/>
          <w:color w:val="FF0000"/>
          <w:sz w:val="22"/>
          <w:szCs w:val="22"/>
        </w:rPr>
        <w:t xml:space="preserve">dwa </w:t>
      </w:r>
      <w:r w:rsidRPr="00D37F96">
        <w:rPr>
          <w:rFonts w:ascii="Arial" w:hAnsi="Arial" w:cs="Arial"/>
          <w:sz w:val="22"/>
          <w:szCs w:val="22"/>
        </w:rPr>
        <w:t>kolejne wskaźniki niezawodności będą niższe od wartości 95 % uznaje się, że ma miejsce wada szczególna i zostaje wdrożone postepowanie naprawcze, mające doprowadzić do likwidacji wady szczególnej. Sposób postepowania naprawczego określa Wykonawca, w porozumieniu z Zamawiającym. Postępowanie naprawcze powinno w tym przypadku obejmować okres najwyżej 3 miesięcy od daty pisemnego zawiadomienia Wykonawcy przez Zamawiającego o wystąpieniu wady szczególnej. Zapis ust. 18 niniejszego paragrafu stosuje się odpowiednio.</w:t>
      </w:r>
    </w:p>
    <w:p w14:paraId="309813E1" w14:textId="1D724956" w:rsidR="002E68D1" w:rsidRPr="00D37F96" w:rsidRDefault="002E68D1" w:rsidP="00BA1C4B">
      <w:pPr>
        <w:widowControl w:val="0"/>
        <w:numPr>
          <w:ilvl w:val="0"/>
          <w:numId w:val="28"/>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W przypadku</w:t>
      </w:r>
      <w:r w:rsidR="00753706" w:rsidRPr="00D37F96">
        <w:rPr>
          <w:rFonts w:ascii="Arial" w:hAnsi="Arial" w:cs="Arial"/>
          <w:sz w:val="22"/>
          <w:szCs w:val="22"/>
        </w:rPr>
        <w:t>,</w:t>
      </w:r>
      <w:r w:rsidRPr="00D37F96">
        <w:rPr>
          <w:rFonts w:ascii="Arial" w:hAnsi="Arial" w:cs="Arial"/>
          <w:sz w:val="22"/>
          <w:szCs w:val="22"/>
        </w:rPr>
        <w:t xml:space="preserve"> gdy mimo przeprowadzenia post</w:t>
      </w:r>
      <w:r w:rsidR="00D53117" w:rsidRPr="00D37F96">
        <w:rPr>
          <w:rFonts w:ascii="Arial" w:hAnsi="Arial" w:cs="Arial"/>
          <w:sz w:val="22"/>
          <w:szCs w:val="22"/>
        </w:rPr>
        <w:t>ę</w:t>
      </w:r>
      <w:r w:rsidRPr="00D37F96">
        <w:rPr>
          <w:rFonts w:ascii="Arial" w:hAnsi="Arial" w:cs="Arial"/>
          <w:sz w:val="22"/>
          <w:szCs w:val="22"/>
        </w:rPr>
        <w:t xml:space="preserve">powania naprawczego wartość obliczonego </w:t>
      </w:r>
      <w:r w:rsidR="007C37C0" w:rsidRPr="00D37F96">
        <w:rPr>
          <w:rFonts w:ascii="Arial" w:hAnsi="Arial" w:cs="Arial"/>
          <w:sz w:val="22"/>
          <w:szCs w:val="22"/>
        </w:rPr>
        <w:t xml:space="preserve">wskaźnika niezawodności nie jest równa lub wyższa od 95 %, sposób postępowania naprawczego musi zawierać uzgodnioną z Zamawiającym listę </w:t>
      </w:r>
      <w:r w:rsidR="001318D2" w:rsidRPr="00D37F96">
        <w:rPr>
          <w:rFonts w:ascii="Arial" w:hAnsi="Arial" w:cs="Arial"/>
          <w:sz w:val="22"/>
          <w:szCs w:val="22"/>
        </w:rPr>
        <w:t>C</w:t>
      </w:r>
      <w:r w:rsidR="007C37C0" w:rsidRPr="00D37F96">
        <w:rPr>
          <w:rFonts w:ascii="Arial" w:hAnsi="Arial" w:cs="Arial"/>
          <w:sz w:val="22"/>
          <w:szCs w:val="22"/>
        </w:rPr>
        <w:t xml:space="preserve">zęści rzutujących na brak możliwości osiągnięcia wskaźnika </w:t>
      </w:r>
      <m:oMath>
        <m:sSub>
          <m:sSubPr>
            <m:ctrlPr>
              <w:rPr>
                <w:rFonts w:ascii="Cambria Math" w:hAnsi="Cambria Math" w:cs="Arial"/>
                <w:sz w:val="22"/>
                <w:szCs w:val="22"/>
              </w:rPr>
            </m:ctrlPr>
          </m:sSubPr>
          <m:e>
            <m:r>
              <m:rPr>
                <m:sty m:val="bi"/>
              </m:rPr>
              <w:rPr>
                <w:rFonts w:ascii="Cambria Math" w:hAnsi="Cambria Math" w:cs="Arial"/>
                <w:sz w:val="22"/>
                <w:szCs w:val="22"/>
              </w:rPr>
              <m:t>W</m:t>
            </m:r>
          </m:e>
          <m:sub>
            <m:r>
              <m:rPr>
                <m:sty m:val="bi"/>
              </m:rPr>
              <w:rPr>
                <w:rFonts w:ascii="Cambria Math" w:hAnsi="Cambria Math" w:cs="Arial"/>
                <w:sz w:val="22"/>
                <w:szCs w:val="22"/>
              </w:rPr>
              <m:t>n</m:t>
            </m:r>
          </m:sub>
        </m:sSub>
      </m:oMath>
      <w:r w:rsidR="007C37C0" w:rsidRPr="00D37F96">
        <w:rPr>
          <w:rFonts w:ascii="Arial" w:hAnsi="Arial" w:cs="Arial"/>
          <w:sz w:val="22"/>
          <w:szCs w:val="22"/>
        </w:rPr>
        <w:t xml:space="preserve"> na żądanym poziomie. Części, </w:t>
      </w:r>
      <w:r w:rsidR="001318D2" w:rsidRPr="00D37F96">
        <w:rPr>
          <w:rFonts w:ascii="Arial" w:hAnsi="Arial" w:cs="Arial"/>
          <w:sz w:val="22"/>
          <w:szCs w:val="22"/>
        </w:rPr>
        <w:t>o </w:t>
      </w:r>
      <w:r w:rsidR="007C37C0" w:rsidRPr="00D37F96">
        <w:rPr>
          <w:rFonts w:ascii="Arial" w:hAnsi="Arial" w:cs="Arial"/>
          <w:sz w:val="22"/>
          <w:szCs w:val="22"/>
        </w:rPr>
        <w:t xml:space="preserve">których mowa powyżej Wykonawca zobowiązany będzie niezwłocznie wymienić na zmodernizowane, o innej konstrukcji lub wykonane przez innych producentów w stosunku do wcześniej stosowanych. Postepowanie naprawcze powinno w tym przypadku zakończyć się w okresie 3 miesięcy od daty pisemnego zawiadomienia Wykonawcy przez Zamawiającego </w:t>
      </w:r>
      <w:r w:rsidR="001318D2" w:rsidRPr="00D37F96">
        <w:rPr>
          <w:rFonts w:ascii="Arial" w:hAnsi="Arial" w:cs="Arial"/>
          <w:sz w:val="22"/>
          <w:szCs w:val="22"/>
        </w:rPr>
        <w:t>o </w:t>
      </w:r>
      <w:r w:rsidR="007C37C0" w:rsidRPr="00D37F96">
        <w:rPr>
          <w:rFonts w:ascii="Arial" w:hAnsi="Arial" w:cs="Arial"/>
          <w:sz w:val="22"/>
          <w:szCs w:val="22"/>
        </w:rPr>
        <w:t>konieczności przeprowadzenia ponownego postepowania naprawczego.</w:t>
      </w:r>
    </w:p>
    <w:p w14:paraId="5962559F" w14:textId="3CF53A58" w:rsidR="00753706" w:rsidRPr="00D37F96" w:rsidRDefault="00753706" w:rsidP="00BA1C4B">
      <w:pPr>
        <w:widowControl w:val="0"/>
        <w:numPr>
          <w:ilvl w:val="0"/>
          <w:numId w:val="28"/>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W przypadku, gdy naprawy i wyłączenia z eksploatacji pojazdu będą następstwem zdarzeń, których przyczyny nie leżą po stronie Wykonawcy, związane z tym okresy wyłączenia pojazdu z eksploatacji, nie będą brane pod uwagę przy obliczaniu wskaźnika niezawodności.</w:t>
      </w:r>
    </w:p>
    <w:p w14:paraId="26CC0FE5" w14:textId="70217675" w:rsidR="00753706" w:rsidRPr="00D37F96" w:rsidRDefault="00753706" w:rsidP="00BA1C4B">
      <w:pPr>
        <w:widowControl w:val="0"/>
        <w:numPr>
          <w:ilvl w:val="0"/>
          <w:numId w:val="28"/>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 xml:space="preserve">Łączny okres postepowań naprawczych, o których mowa w ust. </w:t>
      </w:r>
      <w:r w:rsidR="005404D3" w:rsidRPr="00D37F96">
        <w:rPr>
          <w:rFonts w:ascii="Arial" w:hAnsi="Arial" w:cs="Arial"/>
          <w:sz w:val="22"/>
          <w:szCs w:val="22"/>
        </w:rPr>
        <w:t>3</w:t>
      </w:r>
      <w:r w:rsidR="000C790D" w:rsidRPr="00D37F96">
        <w:rPr>
          <w:rFonts w:ascii="Arial" w:hAnsi="Arial" w:cs="Arial"/>
          <w:sz w:val="22"/>
          <w:szCs w:val="22"/>
        </w:rPr>
        <w:t>7</w:t>
      </w:r>
      <w:r w:rsidRPr="00D37F96">
        <w:rPr>
          <w:rFonts w:ascii="Arial" w:hAnsi="Arial" w:cs="Arial"/>
          <w:sz w:val="22"/>
          <w:szCs w:val="22"/>
        </w:rPr>
        <w:t xml:space="preserve"> i </w:t>
      </w:r>
      <w:r w:rsidR="00274D3B" w:rsidRPr="00D37F96">
        <w:rPr>
          <w:rFonts w:ascii="Arial" w:hAnsi="Arial" w:cs="Arial"/>
          <w:sz w:val="22"/>
          <w:szCs w:val="22"/>
        </w:rPr>
        <w:t>3</w:t>
      </w:r>
      <w:r w:rsidR="000C790D" w:rsidRPr="00D37F96">
        <w:rPr>
          <w:rFonts w:ascii="Arial" w:hAnsi="Arial" w:cs="Arial"/>
          <w:sz w:val="22"/>
          <w:szCs w:val="22"/>
        </w:rPr>
        <w:t>8</w:t>
      </w:r>
      <w:r w:rsidR="007757C9" w:rsidRPr="00D37F96">
        <w:rPr>
          <w:rFonts w:ascii="Arial" w:hAnsi="Arial" w:cs="Arial"/>
          <w:sz w:val="22"/>
          <w:szCs w:val="22"/>
        </w:rPr>
        <w:t xml:space="preserve"> niniejszego paragrafu</w:t>
      </w:r>
      <w:r w:rsidRPr="00D37F96">
        <w:rPr>
          <w:rFonts w:ascii="Arial" w:hAnsi="Arial" w:cs="Arial"/>
          <w:sz w:val="22"/>
          <w:szCs w:val="22"/>
        </w:rPr>
        <w:t>, może trwać maksymalnie do 6 miesięcy.</w:t>
      </w:r>
    </w:p>
    <w:p w14:paraId="79F5EFF7" w14:textId="13776E42" w:rsidR="00942CF9" w:rsidRPr="00D37F96" w:rsidRDefault="00942CF9" w:rsidP="00BA1C4B">
      <w:pPr>
        <w:widowControl w:val="0"/>
        <w:numPr>
          <w:ilvl w:val="0"/>
          <w:numId w:val="28"/>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 xml:space="preserve">Potwierdzenie skuteczności wprowadzonych rozwiązań w usunięciu wady szczególnej wymaga, aby dwa kolejne wskaźniki niezawodności nie były niższe od wartości 95 %. Do czasu potwierdzenia skutecznego usunięcia wady szczególnej zostaje wydłużona gwarancja na </w:t>
      </w:r>
      <w:r w:rsidR="00716E17" w:rsidRPr="00D37F96">
        <w:rPr>
          <w:rFonts w:ascii="Arial" w:hAnsi="Arial" w:cs="Arial"/>
          <w:sz w:val="22"/>
          <w:szCs w:val="22"/>
        </w:rPr>
        <w:t>uzgodnione przez Wykonawcę z Zamawiającym, zgodnie z ust. 3</w:t>
      </w:r>
      <w:r w:rsidR="001325C7" w:rsidRPr="00D37F96">
        <w:rPr>
          <w:rFonts w:ascii="Arial" w:hAnsi="Arial" w:cs="Arial"/>
          <w:sz w:val="22"/>
          <w:szCs w:val="22"/>
        </w:rPr>
        <w:t>8</w:t>
      </w:r>
      <w:r w:rsidR="00716E17" w:rsidRPr="00D37F96">
        <w:rPr>
          <w:rFonts w:ascii="Arial" w:hAnsi="Arial" w:cs="Arial"/>
          <w:sz w:val="22"/>
          <w:szCs w:val="22"/>
        </w:rPr>
        <w:t xml:space="preserve"> niniejszego paragrafu, </w:t>
      </w:r>
      <w:r w:rsidRPr="00D37F96">
        <w:rPr>
          <w:rFonts w:ascii="Arial" w:hAnsi="Arial" w:cs="Arial"/>
          <w:sz w:val="22"/>
          <w:szCs w:val="22"/>
        </w:rPr>
        <w:t xml:space="preserve">Części </w:t>
      </w:r>
      <w:r w:rsidR="00716E17" w:rsidRPr="00D37F96">
        <w:rPr>
          <w:rFonts w:ascii="Arial" w:hAnsi="Arial" w:cs="Arial"/>
          <w:sz w:val="22"/>
          <w:szCs w:val="22"/>
        </w:rPr>
        <w:t xml:space="preserve">rzutujące na brak możliwości osiągnięcia wskaźnika </w:t>
      </w:r>
      <m:oMath>
        <m:sSub>
          <m:sSubPr>
            <m:ctrlPr>
              <w:rPr>
                <w:rFonts w:ascii="Cambria Math" w:hAnsi="Cambria Math" w:cs="Arial"/>
                <w:sz w:val="22"/>
                <w:szCs w:val="22"/>
              </w:rPr>
            </m:ctrlPr>
          </m:sSubPr>
          <m:e>
            <m:r>
              <m:rPr>
                <m:sty m:val="bi"/>
              </m:rPr>
              <w:rPr>
                <w:rFonts w:ascii="Cambria Math" w:hAnsi="Cambria Math" w:cs="Arial"/>
                <w:sz w:val="22"/>
                <w:szCs w:val="22"/>
              </w:rPr>
              <m:t>W</m:t>
            </m:r>
          </m:e>
          <m:sub>
            <m:r>
              <m:rPr>
                <m:sty m:val="bi"/>
              </m:rPr>
              <w:rPr>
                <w:rFonts w:ascii="Cambria Math" w:hAnsi="Cambria Math" w:cs="Arial"/>
                <w:sz w:val="22"/>
                <w:szCs w:val="22"/>
              </w:rPr>
              <m:t>n</m:t>
            </m:r>
          </m:sub>
        </m:sSub>
      </m:oMath>
      <w:r w:rsidR="00716E17" w:rsidRPr="00D37F96">
        <w:rPr>
          <w:rFonts w:ascii="Arial" w:hAnsi="Arial" w:cs="Arial"/>
          <w:sz w:val="22"/>
          <w:szCs w:val="22"/>
        </w:rPr>
        <w:t xml:space="preserve"> na żądanym poziomie, </w:t>
      </w:r>
      <w:r w:rsidRPr="00D37F96">
        <w:rPr>
          <w:rFonts w:ascii="Arial" w:hAnsi="Arial" w:cs="Arial"/>
          <w:sz w:val="22"/>
          <w:szCs w:val="22"/>
        </w:rPr>
        <w:t>w</w:t>
      </w:r>
      <w:r w:rsidR="00716E17" w:rsidRPr="00D37F96">
        <w:rPr>
          <w:rFonts w:ascii="Arial" w:hAnsi="Arial" w:cs="Arial"/>
          <w:sz w:val="22"/>
          <w:szCs w:val="22"/>
        </w:rPr>
        <w:t> </w:t>
      </w:r>
      <w:r w:rsidRPr="00D37F96">
        <w:rPr>
          <w:rFonts w:ascii="Arial" w:hAnsi="Arial" w:cs="Arial"/>
          <w:sz w:val="22"/>
          <w:szCs w:val="22"/>
        </w:rPr>
        <w:t>dostarczony</w:t>
      </w:r>
      <w:r w:rsidR="00716E17" w:rsidRPr="00D37F96">
        <w:rPr>
          <w:rFonts w:ascii="Arial" w:hAnsi="Arial" w:cs="Arial"/>
          <w:sz w:val="22"/>
          <w:szCs w:val="22"/>
        </w:rPr>
        <w:t>m</w:t>
      </w:r>
      <w:r w:rsidRPr="00D37F96">
        <w:rPr>
          <w:rFonts w:ascii="Arial" w:hAnsi="Arial" w:cs="Arial"/>
          <w:sz w:val="22"/>
          <w:szCs w:val="22"/>
        </w:rPr>
        <w:t xml:space="preserve"> Poj</w:t>
      </w:r>
      <w:r w:rsidR="00716E17" w:rsidRPr="00D37F96">
        <w:rPr>
          <w:rFonts w:ascii="Arial" w:hAnsi="Arial" w:cs="Arial"/>
          <w:sz w:val="22"/>
          <w:szCs w:val="22"/>
        </w:rPr>
        <w:t>eździe, którego wada szczególna dotyczy</w:t>
      </w:r>
      <w:r w:rsidRPr="00D37F96">
        <w:rPr>
          <w:rFonts w:ascii="Arial" w:hAnsi="Arial" w:cs="Arial"/>
          <w:sz w:val="22"/>
          <w:szCs w:val="22"/>
        </w:rPr>
        <w:t>.</w:t>
      </w:r>
    </w:p>
    <w:p w14:paraId="6460748B" w14:textId="71CE7472" w:rsidR="00753706" w:rsidRPr="00D37F96" w:rsidRDefault="00753706" w:rsidP="00BA1C4B">
      <w:pPr>
        <w:widowControl w:val="0"/>
        <w:numPr>
          <w:ilvl w:val="0"/>
          <w:numId w:val="28"/>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Jeżeli post</w:t>
      </w:r>
      <w:r w:rsidR="00CF1D6E" w:rsidRPr="00D37F96">
        <w:rPr>
          <w:rFonts w:ascii="Arial" w:hAnsi="Arial" w:cs="Arial"/>
          <w:sz w:val="22"/>
          <w:szCs w:val="22"/>
        </w:rPr>
        <w:t>ę</w:t>
      </w:r>
      <w:r w:rsidRPr="00D37F96">
        <w:rPr>
          <w:rFonts w:ascii="Arial" w:hAnsi="Arial" w:cs="Arial"/>
          <w:sz w:val="22"/>
          <w:szCs w:val="22"/>
        </w:rPr>
        <w:t xml:space="preserve">powania naprawcze, o których mowa w ust. </w:t>
      </w:r>
      <w:r w:rsidR="005404D3" w:rsidRPr="00D37F96">
        <w:rPr>
          <w:rFonts w:ascii="Arial" w:hAnsi="Arial" w:cs="Arial"/>
          <w:sz w:val="22"/>
          <w:szCs w:val="22"/>
        </w:rPr>
        <w:t>3</w:t>
      </w:r>
      <w:r w:rsidR="000C790D" w:rsidRPr="00D37F96">
        <w:rPr>
          <w:rFonts w:ascii="Arial" w:hAnsi="Arial" w:cs="Arial"/>
          <w:sz w:val="22"/>
          <w:szCs w:val="22"/>
        </w:rPr>
        <w:t>7</w:t>
      </w:r>
      <w:r w:rsidRPr="00D37F96">
        <w:rPr>
          <w:rFonts w:ascii="Arial" w:hAnsi="Arial" w:cs="Arial"/>
          <w:sz w:val="22"/>
          <w:szCs w:val="22"/>
        </w:rPr>
        <w:t xml:space="preserve"> i </w:t>
      </w:r>
      <w:r w:rsidR="00274D3B" w:rsidRPr="00D37F96">
        <w:rPr>
          <w:rFonts w:ascii="Arial" w:hAnsi="Arial" w:cs="Arial"/>
          <w:sz w:val="22"/>
          <w:szCs w:val="22"/>
        </w:rPr>
        <w:t>3</w:t>
      </w:r>
      <w:r w:rsidR="000C790D" w:rsidRPr="00D37F96">
        <w:rPr>
          <w:rFonts w:ascii="Arial" w:hAnsi="Arial" w:cs="Arial"/>
          <w:sz w:val="22"/>
          <w:szCs w:val="22"/>
        </w:rPr>
        <w:t>8</w:t>
      </w:r>
      <w:r w:rsidR="007757C9" w:rsidRPr="00D37F96">
        <w:rPr>
          <w:rFonts w:ascii="Arial" w:hAnsi="Arial" w:cs="Arial"/>
          <w:sz w:val="22"/>
          <w:szCs w:val="22"/>
        </w:rPr>
        <w:t xml:space="preserve"> niniejszego paragrafu</w:t>
      </w:r>
      <w:r w:rsidRPr="00D37F96">
        <w:rPr>
          <w:rFonts w:ascii="Arial" w:hAnsi="Arial" w:cs="Arial"/>
          <w:sz w:val="22"/>
          <w:szCs w:val="22"/>
        </w:rPr>
        <w:t xml:space="preserve">, nie doprowadzą do usunięcia wady szczególnej w terminie określonym w ust. </w:t>
      </w:r>
      <w:r w:rsidR="000C790D" w:rsidRPr="00D37F96">
        <w:rPr>
          <w:rFonts w:ascii="Arial" w:hAnsi="Arial" w:cs="Arial"/>
          <w:sz w:val="22"/>
          <w:szCs w:val="22"/>
        </w:rPr>
        <w:t>40</w:t>
      </w:r>
      <w:r w:rsidR="007757C9" w:rsidRPr="00D37F96">
        <w:rPr>
          <w:rFonts w:ascii="Arial" w:hAnsi="Arial" w:cs="Arial"/>
          <w:sz w:val="22"/>
          <w:szCs w:val="22"/>
        </w:rPr>
        <w:t xml:space="preserve"> niniejszego paragrafu</w:t>
      </w:r>
      <w:r w:rsidRPr="00D37F96">
        <w:rPr>
          <w:rFonts w:ascii="Arial" w:hAnsi="Arial" w:cs="Arial"/>
          <w:sz w:val="22"/>
          <w:szCs w:val="22"/>
        </w:rPr>
        <w:t xml:space="preserve">, Wykonawca zobowiązany będzie do wymiany pojazdów objętych </w:t>
      </w:r>
      <w:r w:rsidR="006A3C8E" w:rsidRPr="00D37F96">
        <w:rPr>
          <w:rFonts w:ascii="Arial" w:hAnsi="Arial" w:cs="Arial"/>
          <w:sz w:val="22"/>
          <w:szCs w:val="22"/>
        </w:rPr>
        <w:t>w</w:t>
      </w:r>
      <w:r w:rsidRPr="00D37F96">
        <w:rPr>
          <w:rFonts w:ascii="Arial" w:hAnsi="Arial" w:cs="Arial"/>
          <w:sz w:val="22"/>
          <w:szCs w:val="22"/>
        </w:rPr>
        <w:t>adą szczególną na żądanie Zamawiającego na nowe</w:t>
      </w:r>
      <w:r w:rsidR="001A3796" w:rsidRPr="00D37F96">
        <w:rPr>
          <w:rFonts w:ascii="Arial" w:hAnsi="Arial" w:cs="Arial"/>
          <w:sz w:val="22"/>
          <w:szCs w:val="22"/>
        </w:rPr>
        <w:t xml:space="preserve"> – wolne od wad </w:t>
      </w:r>
      <w:r w:rsidRPr="00D37F96">
        <w:rPr>
          <w:rFonts w:ascii="Arial" w:hAnsi="Arial" w:cs="Arial"/>
          <w:sz w:val="22"/>
          <w:szCs w:val="22"/>
        </w:rPr>
        <w:t>w terminie do 1 roku od zgłoszenia żądania. Do wymienionego pojazdu stosuje się postanowienia dotyczące wad szczególnych, wad systemowych i okresów ich usunięcia.</w:t>
      </w:r>
    </w:p>
    <w:p w14:paraId="55E5686B" w14:textId="546AA4CB" w:rsidR="001470A3" w:rsidRPr="00D37F96" w:rsidRDefault="001470A3" w:rsidP="00BA1C4B">
      <w:pPr>
        <w:widowControl w:val="0"/>
        <w:numPr>
          <w:ilvl w:val="0"/>
          <w:numId w:val="28"/>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 xml:space="preserve">Jeżeli w nowym pojeździe wymienionym zgodnie z ust. </w:t>
      </w:r>
      <w:r w:rsidR="000C790D" w:rsidRPr="00D37F96">
        <w:rPr>
          <w:rFonts w:ascii="Arial" w:hAnsi="Arial" w:cs="Arial"/>
          <w:sz w:val="22"/>
          <w:szCs w:val="22"/>
        </w:rPr>
        <w:t>4</w:t>
      </w:r>
      <w:r w:rsidR="001325C7" w:rsidRPr="00D37F96">
        <w:rPr>
          <w:rFonts w:ascii="Arial" w:hAnsi="Arial" w:cs="Arial"/>
          <w:sz w:val="22"/>
          <w:szCs w:val="22"/>
        </w:rPr>
        <w:t>2</w:t>
      </w:r>
      <w:r w:rsidR="007757C9" w:rsidRPr="00D37F96">
        <w:rPr>
          <w:rFonts w:ascii="Arial" w:hAnsi="Arial" w:cs="Arial"/>
          <w:sz w:val="22"/>
          <w:szCs w:val="22"/>
        </w:rPr>
        <w:t xml:space="preserve"> niniejszego paragrafu</w:t>
      </w:r>
      <w:r w:rsidRPr="00D37F96">
        <w:rPr>
          <w:rFonts w:ascii="Arial" w:hAnsi="Arial" w:cs="Arial"/>
          <w:sz w:val="22"/>
          <w:szCs w:val="22"/>
        </w:rPr>
        <w:t>, wystąpi taka sama wada szczególna, Zamawiającemu przysługuje prawo odstąpienia od umowy w części dotyczącej wadliwych pojazdów.</w:t>
      </w:r>
    </w:p>
    <w:p w14:paraId="64FD2A25" w14:textId="366C2374" w:rsidR="001821D8" w:rsidRPr="00D37F96" w:rsidRDefault="001821D8" w:rsidP="007012FF">
      <w:pPr>
        <w:contextualSpacing/>
        <w:jc w:val="both"/>
        <w:rPr>
          <w:rFonts w:ascii="Arial" w:hAnsi="Arial" w:cs="Arial"/>
          <w:sz w:val="22"/>
          <w:szCs w:val="22"/>
        </w:rPr>
      </w:pPr>
    </w:p>
    <w:p w14:paraId="394D4F87" w14:textId="45A387E4" w:rsidR="002B394F" w:rsidRPr="00D37F96" w:rsidRDefault="00D64B1B" w:rsidP="00D2591B">
      <w:pPr>
        <w:widowControl w:val="0"/>
        <w:shd w:val="clear" w:color="auto" w:fill="FFFFFF"/>
        <w:tabs>
          <w:tab w:val="left" w:pos="346"/>
        </w:tabs>
        <w:suppressAutoHyphens/>
        <w:ind w:left="5" w:right="74"/>
        <w:jc w:val="center"/>
        <w:rPr>
          <w:rFonts w:ascii="Arial" w:hAnsi="Arial" w:cs="Arial"/>
          <w:b/>
          <w:bCs/>
          <w:sz w:val="22"/>
          <w:szCs w:val="22"/>
          <w:lang w:eastAsia="ar-SA"/>
        </w:rPr>
      </w:pPr>
      <w:r w:rsidRPr="00D37F96">
        <w:rPr>
          <w:rFonts w:ascii="Arial" w:hAnsi="Arial" w:cs="Arial"/>
          <w:b/>
          <w:bCs/>
          <w:sz w:val="22"/>
          <w:szCs w:val="22"/>
          <w:lang w:eastAsia="ar-SA"/>
        </w:rPr>
        <w:t>§ 1</w:t>
      </w:r>
      <w:r w:rsidR="002C77B3" w:rsidRPr="00D37F96">
        <w:rPr>
          <w:rFonts w:ascii="Arial" w:hAnsi="Arial" w:cs="Arial"/>
          <w:b/>
          <w:bCs/>
          <w:sz w:val="22"/>
          <w:szCs w:val="22"/>
          <w:lang w:eastAsia="ar-SA"/>
        </w:rPr>
        <w:t>0</w:t>
      </w:r>
    </w:p>
    <w:p w14:paraId="65F0CC87" w14:textId="4B170DAE" w:rsidR="002B394F" w:rsidRPr="00D37F96" w:rsidRDefault="002B394F" w:rsidP="00D2591B">
      <w:pPr>
        <w:widowControl w:val="0"/>
        <w:shd w:val="clear" w:color="auto" w:fill="FFFFFF"/>
        <w:tabs>
          <w:tab w:val="left" w:pos="346"/>
        </w:tabs>
        <w:suppressAutoHyphens/>
        <w:ind w:left="6" w:right="74"/>
        <w:jc w:val="center"/>
        <w:rPr>
          <w:rFonts w:ascii="Arial" w:hAnsi="Arial" w:cs="Arial"/>
          <w:sz w:val="22"/>
          <w:szCs w:val="22"/>
          <w:lang w:eastAsia="ar-SA"/>
        </w:rPr>
      </w:pPr>
      <w:r w:rsidRPr="00D37F96">
        <w:rPr>
          <w:rFonts w:ascii="Arial" w:hAnsi="Arial" w:cs="Arial"/>
          <w:b/>
          <w:bCs/>
          <w:sz w:val="22"/>
          <w:szCs w:val="22"/>
          <w:lang w:eastAsia="ar-SA"/>
        </w:rPr>
        <w:lastRenderedPageBreak/>
        <w:t>Poufność informacji</w:t>
      </w:r>
    </w:p>
    <w:p w14:paraId="61E332C1" w14:textId="5B904700" w:rsidR="002B394F" w:rsidRPr="00D37F96" w:rsidRDefault="002B394F" w:rsidP="00BA1C4B">
      <w:pPr>
        <w:widowControl w:val="0"/>
        <w:numPr>
          <w:ilvl w:val="0"/>
          <w:numId w:val="30"/>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 xml:space="preserve">Zamawiający będzie traktował </w:t>
      </w:r>
      <w:r w:rsidR="00E32C94" w:rsidRPr="00D37F96">
        <w:rPr>
          <w:rFonts w:ascii="Arial" w:hAnsi="Arial" w:cs="Arial"/>
          <w:sz w:val="22"/>
          <w:szCs w:val="22"/>
        </w:rPr>
        <w:t xml:space="preserve">jako </w:t>
      </w:r>
      <w:r w:rsidRPr="00D37F96">
        <w:rPr>
          <w:rFonts w:ascii="Arial" w:hAnsi="Arial" w:cs="Arial"/>
          <w:sz w:val="22"/>
          <w:szCs w:val="22"/>
        </w:rPr>
        <w:t xml:space="preserve">poufne wszystkie dokumenty i informacje </w:t>
      </w:r>
      <w:r w:rsidR="009F4495" w:rsidRPr="00D37F96">
        <w:rPr>
          <w:rFonts w:ascii="Arial" w:hAnsi="Arial" w:cs="Arial"/>
          <w:sz w:val="22"/>
          <w:szCs w:val="22"/>
        </w:rPr>
        <w:t xml:space="preserve">stanowiące tajemnicę przedsiębiorstwa </w:t>
      </w:r>
      <w:r w:rsidRPr="00D37F96">
        <w:rPr>
          <w:rFonts w:ascii="Arial" w:hAnsi="Arial" w:cs="Arial"/>
          <w:sz w:val="22"/>
          <w:szCs w:val="22"/>
        </w:rPr>
        <w:t>Wykonawc</w:t>
      </w:r>
      <w:r w:rsidR="009F4495" w:rsidRPr="00D37F96">
        <w:rPr>
          <w:rFonts w:ascii="Arial" w:hAnsi="Arial" w:cs="Arial"/>
          <w:sz w:val="22"/>
          <w:szCs w:val="22"/>
        </w:rPr>
        <w:t xml:space="preserve">y, które Wykonawca opatrzy zastrzeżeniem, iż jest to </w:t>
      </w:r>
      <w:r w:rsidRPr="00D37F96">
        <w:rPr>
          <w:rFonts w:ascii="Arial" w:hAnsi="Arial" w:cs="Arial"/>
          <w:sz w:val="22"/>
          <w:szCs w:val="22"/>
        </w:rPr>
        <w:t>tajemnica przedsiębiorstwa</w:t>
      </w:r>
      <w:r w:rsidR="009F4495" w:rsidRPr="00D37F96">
        <w:rPr>
          <w:rFonts w:ascii="Arial" w:hAnsi="Arial" w:cs="Arial"/>
          <w:sz w:val="22"/>
          <w:szCs w:val="22"/>
        </w:rPr>
        <w:t xml:space="preserve"> Wykonawcy</w:t>
      </w:r>
      <w:r w:rsidR="00D94CA1" w:rsidRPr="00D37F96">
        <w:rPr>
          <w:rFonts w:ascii="Arial" w:hAnsi="Arial" w:cs="Arial"/>
          <w:sz w:val="22"/>
          <w:szCs w:val="22"/>
        </w:rPr>
        <w:t xml:space="preserve">. </w:t>
      </w:r>
      <w:r w:rsidRPr="00D37F96">
        <w:rPr>
          <w:rFonts w:ascii="Arial" w:hAnsi="Arial" w:cs="Arial"/>
          <w:sz w:val="22"/>
          <w:szCs w:val="22"/>
        </w:rPr>
        <w:t xml:space="preserve">Użycie tych dokumentów  i informacji </w:t>
      </w:r>
      <w:r w:rsidR="009F4495" w:rsidRPr="00D37F96">
        <w:rPr>
          <w:rFonts w:ascii="Arial" w:hAnsi="Arial" w:cs="Arial"/>
          <w:sz w:val="22"/>
          <w:szCs w:val="22"/>
        </w:rPr>
        <w:t xml:space="preserve">tylko w zakresie wynikającym z niniejszej Umowy i wymaga </w:t>
      </w:r>
      <w:r w:rsidR="00D94CA1" w:rsidRPr="00D37F96">
        <w:rPr>
          <w:rFonts w:ascii="Arial" w:hAnsi="Arial" w:cs="Arial"/>
          <w:sz w:val="22"/>
          <w:szCs w:val="22"/>
        </w:rPr>
        <w:t>zobowiązani</w:t>
      </w:r>
      <w:r w:rsidR="009F4495" w:rsidRPr="00D37F96">
        <w:rPr>
          <w:rFonts w:ascii="Arial" w:hAnsi="Arial" w:cs="Arial"/>
          <w:sz w:val="22"/>
          <w:szCs w:val="22"/>
        </w:rPr>
        <w:t>a</w:t>
      </w:r>
      <w:r w:rsidR="00D94CA1" w:rsidRPr="00D37F96">
        <w:rPr>
          <w:rFonts w:ascii="Arial" w:hAnsi="Arial" w:cs="Arial"/>
          <w:sz w:val="22"/>
          <w:szCs w:val="22"/>
        </w:rPr>
        <w:t xml:space="preserve"> osób, którym udostępnione zostaną dokumenty do ich zachowania w tajemnicy</w:t>
      </w:r>
      <w:r w:rsidRPr="00D37F96">
        <w:rPr>
          <w:rFonts w:ascii="Arial" w:hAnsi="Arial" w:cs="Arial"/>
          <w:sz w:val="22"/>
          <w:szCs w:val="22"/>
        </w:rPr>
        <w:t xml:space="preserve">. Inne użycie wymaga uprzedniego uzyskania pisemnego zezwolenia Wykonawcy. </w:t>
      </w:r>
      <w:r w:rsidR="00DC3665" w:rsidRPr="00D37F96">
        <w:rPr>
          <w:rFonts w:ascii="Arial" w:hAnsi="Arial" w:cs="Arial"/>
          <w:sz w:val="22"/>
          <w:szCs w:val="22"/>
        </w:rPr>
        <w:t>Tajemnicą przedsiębiorstwa Wykonawca nie może objąć Dokument</w:t>
      </w:r>
      <w:r w:rsidR="009F4495" w:rsidRPr="00D37F96">
        <w:rPr>
          <w:rFonts w:ascii="Arial" w:hAnsi="Arial" w:cs="Arial"/>
          <w:sz w:val="22"/>
          <w:szCs w:val="22"/>
        </w:rPr>
        <w:t>acji</w:t>
      </w:r>
      <w:r w:rsidR="00DC3665" w:rsidRPr="00D37F96">
        <w:rPr>
          <w:rFonts w:ascii="Arial" w:hAnsi="Arial" w:cs="Arial"/>
          <w:sz w:val="22"/>
          <w:szCs w:val="22"/>
        </w:rPr>
        <w:t xml:space="preserve"> za wyjątkiem dokumentacji konstrukcyjnej pojazdu wraz z warunkami technicznymi wykonania</w:t>
      </w:r>
      <w:r w:rsidR="00D55304" w:rsidRPr="00D37F96">
        <w:rPr>
          <w:rFonts w:ascii="Arial" w:hAnsi="Arial" w:cs="Arial"/>
          <w:sz w:val="22"/>
          <w:szCs w:val="22"/>
        </w:rPr>
        <w:t xml:space="preserve">, przy czym nawet objęcie </w:t>
      </w:r>
      <w:r w:rsidR="00073B65" w:rsidRPr="00D37F96">
        <w:rPr>
          <w:rFonts w:ascii="Arial" w:hAnsi="Arial" w:cs="Arial"/>
          <w:sz w:val="22"/>
          <w:szCs w:val="22"/>
        </w:rPr>
        <w:t>tajemnicą przedsiębiorstwa tej dokumentacji nie może naruszyć praw Zamawiającego do jej wykorzystania przysługujących na podstawie niniejszej umowy.</w:t>
      </w:r>
    </w:p>
    <w:p w14:paraId="2D4DA3AC" w14:textId="5D4B35A0" w:rsidR="0015661D" w:rsidRPr="00D37F96" w:rsidRDefault="002B394F" w:rsidP="00BA1C4B">
      <w:pPr>
        <w:widowControl w:val="0"/>
        <w:numPr>
          <w:ilvl w:val="0"/>
          <w:numId w:val="30"/>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Niniejsze zobowiązanie do zachowania poufności obejmuje wszystkich pracowników Zamawiającego, którzy w trakcie realizacji niniejszej umowy weszli w posiadanie dokumentów i informacji, o których mowa w ust. 1</w:t>
      </w:r>
      <w:r w:rsidR="002C77B3" w:rsidRPr="00D37F96">
        <w:rPr>
          <w:rFonts w:ascii="Arial" w:hAnsi="Arial" w:cs="Arial"/>
          <w:sz w:val="22"/>
          <w:szCs w:val="22"/>
        </w:rPr>
        <w:t xml:space="preserve"> niniejszego paragrafu</w:t>
      </w:r>
      <w:r w:rsidR="00E32C94" w:rsidRPr="00D37F96">
        <w:rPr>
          <w:rFonts w:ascii="Arial" w:hAnsi="Arial" w:cs="Arial"/>
          <w:sz w:val="22"/>
          <w:szCs w:val="22"/>
        </w:rPr>
        <w:t xml:space="preserve">, a także </w:t>
      </w:r>
      <w:r w:rsidR="00E32C94" w:rsidRPr="00D37F96">
        <w:rPr>
          <w:rFonts w:ascii="Arial" w:hAnsi="Arial" w:cs="Arial"/>
          <w:sz w:val="22"/>
          <w:szCs w:val="22"/>
          <w:lang w:eastAsia="ar-SA"/>
        </w:rPr>
        <w:t>inne osoby, którym Zamawiający udostępnił dokumentację w związku z realizacją swoich praw do jej wykorzystania</w:t>
      </w:r>
      <w:r w:rsidRPr="00D37F96">
        <w:rPr>
          <w:rFonts w:ascii="Arial" w:hAnsi="Arial" w:cs="Arial"/>
          <w:sz w:val="22"/>
          <w:szCs w:val="22"/>
        </w:rPr>
        <w:t>.</w:t>
      </w:r>
    </w:p>
    <w:p w14:paraId="0E4B055C" w14:textId="39DCA442" w:rsidR="0015661D" w:rsidRPr="00D37F96" w:rsidRDefault="0015661D" w:rsidP="00BA1C4B">
      <w:pPr>
        <w:widowControl w:val="0"/>
        <w:numPr>
          <w:ilvl w:val="0"/>
          <w:numId w:val="30"/>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Wykonawca zobowiązuje się zapewnić wgląd do wszelkich dokumentów związanych z</w:t>
      </w:r>
      <w:r w:rsidR="00517CAA" w:rsidRPr="00D37F96">
        <w:rPr>
          <w:rFonts w:ascii="Arial" w:hAnsi="Arial" w:cs="Arial"/>
          <w:sz w:val="22"/>
          <w:szCs w:val="22"/>
        </w:rPr>
        <w:t> </w:t>
      </w:r>
      <w:r w:rsidRPr="00D37F96">
        <w:rPr>
          <w:rFonts w:ascii="Arial" w:hAnsi="Arial" w:cs="Arial"/>
          <w:sz w:val="22"/>
          <w:szCs w:val="22"/>
        </w:rPr>
        <w:t xml:space="preserve">realizacją Umowy, w tym do dokumentów finansowych Wykonawcy </w:t>
      </w:r>
      <w:r w:rsidR="009428EB" w:rsidRPr="00D37F96">
        <w:rPr>
          <w:rFonts w:ascii="Arial" w:hAnsi="Arial" w:cs="Arial"/>
          <w:sz w:val="22"/>
          <w:szCs w:val="22"/>
        </w:rPr>
        <w:t xml:space="preserve">oraz dostęp do miejsc realizacji zamówienia </w:t>
      </w:r>
      <w:r w:rsidRPr="00D37F96">
        <w:rPr>
          <w:rFonts w:ascii="Arial" w:hAnsi="Arial" w:cs="Arial"/>
          <w:sz w:val="22"/>
          <w:szCs w:val="22"/>
        </w:rPr>
        <w:t>na rzecz Z</w:t>
      </w:r>
      <w:r w:rsidR="009428EB" w:rsidRPr="00D37F96">
        <w:rPr>
          <w:rFonts w:ascii="Arial" w:hAnsi="Arial" w:cs="Arial"/>
          <w:sz w:val="22"/>
          <w:szCs w:val="22"/>
        </w:rPr>
        <w:t xml:space="preserve">amawiającego, </w:t>
      </w:r>
      <w:r w:rsidR="00ED6742" w:rsidRPr="00D37F96">
        <w:rPr>
          <w:rFonts w:ascii="Arial" w:hAnsi="Arial" w:cs="Arial"/>
          <w:sz w:val="22"/>
          <w:szCs w:val="22"/>
        </w:rPr>
        <w:t>Skarbu Państwa – Centrum Unijnych Projektów Transportowych,</w:t>
      </w:r>
      <w:r w:rsidRPr="00D37F96">
        <w:rPr>
          <w:rFonts w:ascii="Arial" w:hAnsi="Arial" w:cs="Arial"/>
          <w:sz w:val="22"/>
          <w:szCs w:val="22"/>
        </w:rPr>
        <w:t xml:space="preserve"> Ministra Infrastruktury (ministra właściwego do spraw transportu kolejowego), </w:t>
      </w:r>
      <w:r w:rsidR="00ED6742" w:rsidRPr="00D37F96">
        <w:rPr>
          <w:rFonts w:ascii="Arial" w:hAnsi="Arial" w:cs="Arial"/>
          <w:sz w:val="22"/>
          <w:szCs w:val="22"/>
        </w:rPr>
        <w:t>Ministra Funduszy i Polityki Regionalnej (</w:t>
      </w:r>
      <w:r w:rsidRPr="00D37F96">
        <w:rPr>
          <w:rFonts w:ascii="Arial" w:hAnsi="Arial" w:cs="Arial"/>
          <w:sz w:val="22"/>
          <w:szCs w:val="22"/>
        </w:rPr>
        <w:t xml:space="preserve">ministra właściwego ds. </w:t>
      </w:r>
      <w:r w:rsidR="00ED6742" w:rsidRPr="00D37F96">
        <w:rPr>
          <w:rFonts w:ascii="Arial" w:hAnsi="Arial" w:cs="Arial"/>
          <w:sz w:val="22"/>
          <w:szCs w:val="22"/>
        </w:rPr>
        <w:t>funduszy unijnych)</w:t>
      </w:r>
      <w:r w:rsidRPr="00D37F96">
        <w:rPr>
          <w:rFonts w:ascii="Arial" w:hAnsi="Arial" w:cs="Arial"/>
          <w:sz w:val="22"/>
          <w:szCs w:val="22"/>
        </w:rPr>
        <w:t>, oraz innych podmiotów uprawnionych do dokonywania kontroli</w:t>
      </w:r>
      <w:r w:rsidR="00ED6742" w:rsidRPr="00D37F96">
        <w:rPr>
          <w:rFonts w:ascii="Arial" w:hAnsi="Arial" w:cs="Arial"/>
          <w:sz w:val="22"/>
          <w:szCs w:val="22"/>
        </w:rPr>
        <w:t xml:space="preserve"> </w:t>
      </w:r>
      <w:r w:rsidR="00D87DE9" w:rsidRPr="00D37F96">
        <w:rPr>
          <w:rFonts w:ascii="Arial" w:hAnsi="Arial" w:cs="Arial"/>
          <w:sz w:val="22"/>
          <w:szCs w:val="22"/>
        </w:rPr>
        <w:t xml:space="preserve">Projektu „Zakup 10 nowych elektrycznych zespołów trakcyjnych do obsługi przewozów aglomeracyjnych oraz unowocześnienie zaplecza utrzymania taboru”, </w:t>
      </w:r>
      <w:r w:rsidRPr="00D37F96">
        <w:rPr>
          <w:rFonts w:ascii="Arial" w:hAnsi="Arial" w:cs="Arial"/>
          <w:sz w:val="22"/>
          <w:szCs w:val="22"/>
        </w:rPr>
        <w:t>w tym Komisję Europejską, Europejski Trybunał Obrachunkowy, Prezesa Urzędu Zamówień Publicznych, Instytucję Audytową</w:t>
      </w:r>
      <w:r w:rsidR="00ED6742" w:rsidRPr="00D37F96">
        <w:rPr>
          <w:rFonts w:ascii="Arial" w:hAnsi="Arial" w:cs="Arial"/>
          <w:sz w:val="22"/>
          <w:szCs w:val="22"/>
        </w:rPr>
        <w:t xml:space="preserve"> – Szefa Krajowej Admin</w:t>
      </w:r>
      <w:r w:rsidR="00D87DE9" w:rsidRPr="00D37F96">
        <w:rPr>
          <w:rFonts w:ascii="Arial" w:hAnsi="Arial" w:cs="Arial"/>
          <w:sz w:val="22"/>
          <w:szCs w:val="22"/>
        </w:rPr>
        <w:t>i</w:t>
      </w:r>
      <w:r w:rsidR="00ED6742" w:rsidRPr="00D37F96">
        <w:rPr>
          <w:rFonts w:ascii="Arial" w:hAnsi="Arial" w:cs="Arial"/>
          <w:sz w:val="22"/>
          <w:szCs w:val="22"/>
        </w:rPr>
        <w:t xml:space="preserve">stracji Skarbowej oraz </w:t>
      </w:r>
      <w:r w:rsidRPr="00D37F96">
        <w:rPr>
          <w:rFonts w:ascii="Arial" w:hAnsi="Arial" w:cs="Arial"/>
          <w:sz w:val="22"/>
          <w:szCs w:val="22"/>
        </w:rPr>
        <w:t>Najwyższą Izbę Kontroli</w:t>
      </w:r>
      <w:r w:rsidR="00ED6742" w:rsidRPr="00D37F96">
        <w:rPr>
          <w:rFonts w:ascii="Arial" w:hAnsi="Arial" w:cs="Arial"/>
          <w:sz w:val="22"/>
          <w:szCs w:val="22"/>
        </w:rPr>
        <w:t xml:space="preserve">,  </w:t>
      </w:r>
      <w:r w:rsidRPr="00D37F96">
        <w:rPr>
          <w:rFonts w:ascii="Arial" w:hAnsi="Arial" w:cs="Arial"/>
          <w:sz w:val="22"/>
          <w:szCs w:val="22"/>
        </w:rPr>
        <w:t>przez okres 10 lat od odbioru końcowego Inwestycji.</w:t>
      </w:r>
    </w:p>
    <w:p w14:paraId="566F2D6E" w14:textId="3D0B6592" w:rsidR="001228CC" w:rsidRPr="00D37F96" w:rsidRDefault="001228CC" w:rsidP="00D2591B">
      <w:pPr>
        <w:widowControl w:val="0"/>
        <w:shd w:val="clear" w:color="auto" w:fill="FFFFFF"/>
        <w:suppressAutoHyphens/>
        <w:ind w:right="74"/>
        <w:rPr>
          <w:rFonts w:ascii="Arial" w:hAnsi="Arial" w:cs="Arial"/>
          <w:b/>
          <w:bCs/>
          <w:sz w:val="22"/>
          <w:szCs w:val="22"/>
          <w:lang w:eastAsia="ar-SA"/>
        </w:rPr>
      </w:pPr>
    </w:p>
    <w:p w14:paraId="79447577" w14:textId="77777777" w:rsidR="00D37F96" w:rsidRPr="00D37F96" w:rsidRDefault="00D37F96" w:rsidP="00D2591B">
      <w:pPr>
        <w:widowControl w:val="0"/>
        <w:shd w:val="clear" w:color="auto" w:fill="FFFFFF"/>
        <w:suppressAutoHyphens/>
        <w:ind w:right="74"/>
        <w:rPr>
          <w:rFonts w:ascii="Arial" w:hAnsi="Arial" w:cs="Arial"/>
          <w:b/>
          <w:bCs/>
          <w:sz w:val="22"/>
          <w:szCs w:val="22"/>
          <w:lang w:eastAsia="ar-SA"/>
        </w:rPr>
      </w:pPr>
    </w:p>
    <w:p w14:paraId="022EB6E5" w14:textId="23C8B4A0" w:rsidR="002B394F" w:rsidRPr="00D37F96" w:rsidRDefault="00101DB6" w:rsidP="00D2591B">
      <w:pPr>
        <w:widowControl w:val="0"/>
        <w:shd w:val="clear" w:color="auto" w:fill="FFFFFF"/>
        <w:suppressAutoHyphens/>
        <w:ind w:right="74"/>
        <w:jc w:val="center"/>
        <w:rPr>
          <w:rFonts w:ascii="Arial" w:hAnsi="Arial" w:cs="Arial"/>
          <w:b/>
          <w:bCs/>
          <w:sz w:val="22"/>
          <w:szCs w:val="22"/>
          <w:lang w:eastAsia="ar-SA"/>
        </w:rPr>
      </w:pPr>
      <w:r w:rsidRPr="00D37F96">
        <w:rPr>
          <w:rFonts w:ascii="Arial" w:hAnsi="Arial" w:cs="Arial"/>
          <w:b/>
          <w:bCs/>
          <w:sz w:val="22"/>
          <w:szCs w:val="22"/>
          <w:lang w:eastAsia="ar-SA"/>
        </w:rPr>
        <w:t>§ 1</w:t>
      </w:r>
      <w:r w:rsidR="002C77B3" w:rsidRPr="00D37F96">
        <w:rPr>
          <w:rFonts w:ascii="Arial" w:hAnsi="Arial" w:cs="Arial"/>
          <w:b/>
          <w:bCs/>
          <w:sz w:val="22"/>
          <w:szCs w:val="22"/>
          <w:lang w:eastAsia="ar-SA"/>
        </w:rPr>
        <w:t>1</w:t>
      </w:r>
    </w:p>
    <w:p w14:paraId="552B322D" w14:textId="5951A4DF" w:rsidR="002B394F" w:rsidRPr="00D37F96" w:rsidRDefault="002B394F" w:rsidP="00D2591B">
      <w:pPr>
        <w:widowControl w:val="0"/>
        <w:shd w:val="clear" w:color="auto" w:fill="FFFFFF"/>
        <w:suppressAutoHyphens/>
        <w:ind w:right="74"/>
        <w:jc w:val="center"/>
        <w:rPr>
          <w:rFonts w:ascii="Arial" w:hAnsi="Arial" w:cs="Arial"/>
          <w:b/>
          <w:bCs/>
          <w:sz w:val="22"/>
          <w:szCs w:val="22"/>
          <w:lang w:eastAsia="ar-SA"/>
        </w:rPr>
      </w:pPr>
      <w:r w:rsidRPr="00D37F96">
        <w:rPr>
          <w:rFonts w:ascii="Arial" w:hAnsi="Arial" w:cs="Arial"/>
          <w:b/>
          <w:bCs/>
          <w:sz w:val="22"/>
          <w:szCs w:val="22"/>
          <w:lang w:eastAsia="ar-SA"/>
        </w:rPr>
        <w:t xml:space="preserve">Przypadki </w:t>
      </w:r>
      <w:r w:rsidR="00B02D05" w:rsidRPr="00D37F96">
        <w:rPr>
          <w:rFonts w:ascii="Arial" w:hAnsi="Arial" w:cs="Arial"/>
          <w:b/>
          <w:bCs/>
          <w:sz w:val="22"/>
          <w:szCs w:val="22"/>
          <w:lang w:eastAsia="ar-SA"/>
        </w:rPr>
        <w:t>odstąpienia od</w:t>
      </w:r>
      <w:r w:rsidRPr="00D37F96">
        <w:rPr>
          <w:rFonts w:ascii="Arial" w:hAnsi="Arial" w:cs="Arial"/>
          <w:b/>
          <w:bCs/>
          <w:sz w:val="22"/>
          <w:szCs w:val="22"/>
          <w:lang w:eastAsia="ar-SA"/>
        </w:rPr>
        <w:t xml:space="preserve"> umowy</w:t>
      </w:r>
    </w:p>
    <w:p w14:paraId="25832495" w14:textId="071D100A" w:rsidR="00073B65" w:rsidRPr="00D37F96" w:rsidRDefault="002B394F" w:rsidP="00BA1C4B">
      <w:pPr>
        <w:widowControl w:val="0"/>
        <w:numPr>
          <w:ilvl w:val="0"/>
          <w:numId w:val="32"/>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 xml:space="preserve">Zamawiającemu przysługuje prawo </w:t>
      </w:r>
      <w:r w:rsidR="00B02D05" w:rsidRPr="00D37F96">
        <w:rPr>
          <w:rFonts w:ascii="Arial" w:hAnsi="Arial" w:cs="Arial"/>
          <w:sz w:val="22"/>
          <w:szCs w:val="22"/>
        </w:rPr>
        <w:t xml:space="preserve">odstąpienia od </w:t>
      </w:r>
      <w:r w:rsidRPr="00D37F96">
        <w:rPr>
          <w:rFonts w:ascii="Arial" w:hAnsi="Arial" w:cs="Arial"/>
          <w:sz w:val="22"/>
          <w:szCs w:val="22"/>
        </w:rPr>
        <w:t xml:space="preserve">umowy w </w:t>
      </w:r>
      <w:r w:rsidR="00992CFF" w:rsidRPr="00D37F96">
        <w:rPr>
          <w:rFonts w:ascii="Arial" w:hAnsi="Arial" w:cs="Arial"/>
          <w:sz w:val="22"/>
          <w:szCs w:val="22"/>
        </w:rPr>
        <w:t xml:space="preserve">przypadku zwłoki z dostawą któregokolwiek z pojazdów </w:t>
      </w:r>
      <w:r w:rsidR="00F72EB4" w:rsidRPr="00D37F96">
        <w:rPr>
          <w:rFonts w:ascii="Arial" w:hAnsi="Arial" w:cs="Arial"/>
          <w:sz w:val="22"/>
          <w:szCs w:val="22"/>
        </w:rPr>
        <w:t xml:space="preserve">lub </w:t>
      </w:r>
      <w:r w:rsidR="00C84791" w:rsidRPr="00D37F96">
        <w:rPr>
          <w:rFonts w:ascii="Arial" w:hAnsi="Arial" w:cs="Arial"/>
          <w:sz w:val="22"/>
          <w:szCs w:val="22"/>
        </w:rPr>
        <w:t>S</w:t>
      </w:r>
      <w:r w:rsidR="00F72EB4" w:rsidRPr="00D37F96">
        <w:rPr>
          <w:rFonts w:ascii="Arial" w:hAnsi="Arial" w:cs="Arial"/>
          <w:sz w:val="22"/>
          <w:szCs w:val="22"/>
        </w:rPr>
        <w:t xml:space="preserve">przętu </w:t>
      </w:r>
      <w:r w:rsidR="00992CFF" w:rsidRPr="00D37F96">
        <w:rPr>
          <w:rFonts w:ascii="Arial" w:hAnsi="Arial" w:cs="Arial"/>
          <w:sz w:val="22"/>
          <w:szCs w:val="22"/>
        </w:rPr>
        <w:t xml:space="preserve">w stosunku do terminu określonego </w:t>
      </w:r>
      <w:r w:rsidR="00161481" w:rsidRPr="00D37F96">
        <w:rPr>
          <w:rFonts w:ascii="Arial" w:hAnsi="Arial" w:cs="Arial"/>
          <w:sz w:val="22"/>
          <w:szCs w:val="22"/>
        </w:rPr>
        <w:t>w</w:t>
      </w:r>
      <w:r w:rsidR="008F58F8" w:rsidRPr="00D37F96">
        <w:rPr>
          <w:rFonts w:ascii="Arial" w:hAnsi="Arial" w:cs="Arial"/>
          <w:sz w:val="22"/>
          <w:szCs w:val="22"/>
        </w:rPr>
        <w:t xml:space="preserve"> </w:t>
      </w:r>
      <w:r w:rsidR="00992CFF" w:rsidRPr="00D37F96">
        <w:rPr>
          <w:rFonts w:ascii="Arial" w:hAnsi="Arial" w:cs="Arial"/>
          <w:sz w:val="22"/>
          <w:szCs w:val="22"/>
        </w:rPr>
        <w:t>niniejszej umowie</w:t>
      </w:r>
      <w:r w:rsidR="00E32C94" w:rsidRPr="00D37F96">
        <w:rPr>
          <w:rFonts w:ascii="Arial" w:hAnsi="Arial" w:cs="Arial"/>
          <w:sz w:val="22"/>
          <w:szCs w:val="22"/>
        </w:rPr>
        <w:t>, w tym w Harmonogramie</w:t>
      </w:r>
      <w:r w:rsidR="00992CFF" w:rsidRPr="00D37F96">
        <w:rPr>
          <w:rFonts w:ascii="Arial" w:hAnsi="Arial" w:cs="Arial"/>
          <w:sz w:val="22"/>
          <w:szCs w:val="22"/>
        </w:rPr>
        <w:t xml:space="preserve"> </w:t>
      </w:r>
      <w:r w:rsidR="004E36A3" w:rsidRPr="00D37F96">
        <w:rPr>
          <w:rFonts w:ascii="Arial" w:hAnsi="Arial" w:cs="Arial"/>
          <w:sz w:val="22"/>
          <w:szCs w:val="22"/>
        </w:rPr>
        <w:t xml:space="preserve">przekraczającej </w:t>
      </w:r>
      <w:r w:rsidR="00584D93" w:rsidRPr="00D37F96">
        <w:rPr>
          <w:rFonts w:ascii="Arial" w:hAnsi="Arial" w:cs="Arial"/>
          <w:sz w:val="22"/>
          <w:szCs w:val="22"/>
        </w:rPr>
        <w:t>7</w:t>
      </w:r>
      <w:r w:rsidR="004E36A3" w:rsidRPr="00D37F96">
        <w:rPr>
          <w:rFonts w:ascii="Arial" w:hAnsi="Arial" w:cs="Arial"/>
          <w:sz w:val="22"/>
          <w:szCs w:val="22"/>
        </w:rPr>
        <w:t xml:space="preserve"> dni</w:t>
      </w:r>
      <w:r w:rsidR="00584D93" w:rsidRPr="00D37F96">
        <w:rPr>
          <w:rFonts w:ascii="Arial" w:hAnsi="Arial" w:cs="Arial"/>
          <w:sz w:val="22"/>
          <w:szCs w:val="22"/>
        </w:rPr>
        <w:t xml:space="preserve">. </w:t>
      </w:r>
      <w:r w:rsidR="004E36A3" w:rsidRPr="00D37F96">
        <w:rPr>
          <w:rFonts w:ascii="Arial" w:hAnsi="Arial" w:cs="Arial"/>
          <w:sz w:val="22"/>
          <w:szCs w:val="22"/>
        </w:rPr>
        <w:t>(</w:t>
      </w:r>
      <w:r w:rsidR="00992CFF" w:rsidRPr="00D37F96">
        <w:rPr>
          <w:rFonts w:ascii="Arial" w:hAnsi="Arial" w:cs="Arial"/>
          <w:sz w:val="22"/>
          <w:szCs w:val="22"/>
        </w:rPr>
        <w:t xml:space="preserve">art. 492 </w:t>
      </w:r>
      <w:r w:rsidR="00646777" w:rsidRPr="00D37F96">
        <w:rPr>
          <w:rFonts w:ascii="Arial" w:hAnsi="Arial" w:cs="Arial"/>
          <w:sz w:val="22"/>
          <w:szCs w:val="22"/>
        </w:rPr>
        <w:t>Kodeksu cywilnego</w:t>
      </w:r>
      <w:r w:rsidR="00992CFF" w:rsidRPr="00D37F96">
        <w:rPr>
          <w:rFonts w:ascii="Arial" w:hAnsi="Arial" w:cs="Arial"/>
          <w:sz w:val="22"/>
          <w:szCs w:val="22"/>
        </w:rPr>
        <w:t xml:space="preserve">). </w:t>
      </w:r>
      <w:r w:rsidR="00D91F4B" w:rsidRPr="00D37F96">
        <w:rPr>
          <w:rFonts w:ascii="Arial" w:hAnsi="Arial" w:cs="Arial"/>
          <w:sz w:val="22"/>
          <w:szCs w:val="22"/>
        </w:rPr>
        <w:t>Powyższe nie wyklucza prawa Zamawiającego odstąpienia od umowy przewidzianego w innych przepisach kodeksu cywilnego</w:t>
      </w:r>
      <w:r w:rsidR="00870687" w:rsidRPr="00D37F96">
        <w:rPr>
          <w:rFonts w:ascii="Arial" w:hAnsi="Arial" w:cs="Arial"/>
          <w:sz w:val="22"/>
          <w:szCs w:val="22"/>
        </w:rPr>
        <w:t xml:space="preserve">. </w:t>
      </w:r>
    </w:p>
    <w:p w14:paraId="4FEABBC4" w14:textId="3FF23EC1" w:rsidR="00D91F4B" w:rsidRPr="00D37F96" w:rsidRDefault="006D0111" w:rsidP="00BA1C4B">
      <w:pPr>
        <w:widowControl w:val="0"/>
        <w:numPr>
          <w:ilvl w:val="0"/>
          <w:numId w:val="32"/>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 xml:space="preserve">Zamawiający może także dostąpić od Umowy w przypadkach określonych w </w:t>
      </w:r>
      <w:r w:rsidR="004E36A3" w:rsidRPr="00D37F96">
        <w:rPr>
          <w:rFonts w:ascii="Arial" w:hAnsi="Arial" w:cs="Arial"/>
          <w:sz w:val="22"/>
          <w:szCs w:val="22"/>
        </w:rPr>
        <w:t xml:space="preserve">art. </w:t>
      </w:r>
      <w:r w:rsidRPr="00D37F96">
        <w:rPr>
          <w:rFonts w:ascii="Arial" w:hAnsi="Arial" w:cs="Arial"/>
          <w:sz w:val="22"/>
          <w:szCs w:val="22"/>
        </w:rPr>
        <w:t>456 PZP.</w:t>
      </w:r>
      <w:r w:rsidR="00D91F4B" w:rsidRPr="00D37F96">
        <w:rPr>
          <w:rFonts w:ascii="Arial" w:hAnsi="Arial" w:cs="Arial"/>
          <w:sz w:val="22"/>
          <w:szCs w:val="22"/>
        </w:rPr>
        <w:t xml:space="preserve"> </w:t>
      </w:r>
    </w:p>
    <w:p w14:paraId="030BEEBC" w14:textId="43300B94" w:rsidR="004E36A3" w:rsidRPr="00D37F96" w:rsidRDefault="00D91F4B" w:rsidP="00BA1C4B">
      <w:pPr>
        <w:widowControl w:val="0"/>
        <w:numPr>
          <w:ilvl w:val="0"/>
          <w:numId w:val="32"/>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Zamawiający może odstąpić od umowy według swojego wyboru w całości lub w części.</w:t>
      </w:r>
      <w:r w:rsidR="004E36A3" w:rsidRPr="00D37F96">
        <w:rPr>
          <w:rFonts w:ascii="Arial" w:hAnsi="Arial" w:cs="Arial"/>
          <w:sz w:val="22"/>
          <w:szCs w:val="22"/>
        </w:rPr>
        <w:t xml:space="preserve"> W szczególności Zamawiający będzie mógł odstąpić od umowy w całości (w zakresie pojazdów i Sprzętu), także w przypadku, gdy zwłoka będzie dotyczyła tylko dostawy pojazdu, a nie będzie dotyczyła dostawy Sprzętu.   </w:t>
      </w:r>
    </w:p>
    <w:p w14:paraId="6CCFBA81" w14:textId="7BD24B0E" w:rsidR="00C73EBB" w:rsidRPr="00D37F96" w:rsidRDefault="00C73EBB" w:rsidP="00E1168B">
      <w:pPr>
        <w:widowControl w:val="0"/>
        <w:shd w:val="clear" w:color="auto" w:fill="FFFFFF"/>
        <w:tabs>
          <w:tab w:val="left" w:pos="540"/>
        </w:tabs>
        <w:suppressAutoHyphens/>
        <w:ind w:left="360" w:right="74"/>
        <w:jc w:val="both"/>
        <w:rPr>
          <w:rFonts w:ascii="Arial" w:hAnsi="Arial" w:cs="Arial"/>
          <w:sz w:val="22"/>
          <w:szCs w:val="22"/>
        </w:rPr>
      </w:pPr>
    </w:p>
    <w:p w14:paraId="1731B6B8" w14:textId="77777777" w:rsidR="00EC7F4E" w:rsidRPr="00D37F96" w:rsidRDefault="00EC7F4E" w:rsidP="00C7318E">
      <w:pPr>
        <w:rPr>
          <w:rFonts w:ascii="Arial" w:hAnsi="Arial" w:cs="Arial"/>
          <w:b/>
          <w:sz w:val="22"/>
          <w:szCs w:val="22"/>
          <w:lang w:eastAsia="pl-PL"/>
        </w:rPr>
      </w:pPr>
    </w:p>
    <w:p w14:paraId="3D7CD96E" w14:textId="50F634EB" w:rsidR="00C7318E" w:rsidRPr="00D37F96" w:rsidRDefault="00C7318E" w:rsidP="008E4D60">
      <w:pPr>
        <w:jc w:val="center"/>
        <w:rPr>
          <w:rFonts w:ascii="Arial" w:hAnsi="Arial" w:cs="Arial"/>
          <w:b/>
          <w:sz w:val="22"/>
          <w:szCs w:val="22"/>
          <w:lang w:eastAsia="pl-PL"/>
        </w:rPr>
      </w:pPr>
      <w:r w:rsidRPr="00D37F96">
        <w:rPr>
          <w:rFonts w:ascii="Arial" w:hAnsi="Arial" w:cs="Arial"/>
          <w:b/>
          <w:sz w:val="22"/>
          <w:szCs w:val="22"/>
          <w:lang w:eastAsia="pl-PL"/>
        </w:rPr>
        <w:t>§1</w:t>
      </w:r>
      <w:r w:rsidR="002C77B3" w:rsidRPr="00D37F96">
        <w:rPr>
          <w:rFonts w:ascii="Arial" w:hAnsi="Arial" w:cs="Arial"/>
          <w:b/>
          <w:sz w:val="22"/>
          <w:szCs w:val="22"/>
          <w:lang w:eastAsia="pl-PL"/>
        </w:rPr>
        <w:t>2</w:t>
      </w:r>
    </w:p>
    <w:p w14:paraId="1058F36A" w14:textId="06B16C8C" w:rsidR="0050122E" w:rsidRPr="00D37F96" w:rsidRDefault="0050122E" w:rsidP="008E4D60">
      <w:pPr>
        <w:jc w:val="center"/>
        <w:rPr>
          <w:rFonts w:ascii="Arial" w:hAnsi="Arial" w:cs="Arial"/>
          <w:b/>
          <w:sz w:val="22"/>
          <w:szCs w:val="22"/>
          <w:lang w:eastAsia="pl-PL"/>
        </w:rPr>
      </w:pPr>
      <w:r w:rsidRPr="00D37F96">
        <w:rPr>
          <w:rFonts w:ascii="Arial" w:hAnsi="Arial" w:cs="Arial"/>
          <w:b/>
          <w:sz w:val="22"/>
          <w:szCs w:val="22"/>
          <w:lang w:eastAsia="pl-PL"/>
        </w:rPr>
        <w:t xml:space="preserve">Ochrona danych osobowych </w:t>
      </w:r>
    </w:p>
    <w:p w14:paraId="1D13360C" w14:textId="739AA330" w:rsidR="00C358E3" w:rsidRPr="00D37F96" w:rsidRDefault="00C358E3" w:rsidP="00BA1C4B">
      <w:pPr>
        <w:widowControl w:val="0"/>
        <w:numPr>
          <w:ilvl w:val="0"/>
          <w:numId w:val="33"/>
        </w:numPr>
        <w:shd w:val="clear" w:color="auto" w:fill="FFFFFF"/>
        <w:tabs>
          <w:tab w:val="left" w:pos="540"/>
        </w:tabs>
        <w:suppressAutoHyphens/>
        <w:ind w:right="74"/>
        <w:jc w:val="both"/>
        <w:rPr>
          <w:rFonts w:ascii="Arial" w:hAnsi="Arial" w:cs="Arial"/>
          <w:sz w:val="22"/>
          <w:szCs w:val="22"/>
        </w:rPr>
      </w:pPr>
      <w:bookmarkStart w:id="70" w:name="_Hlk44355495"/>
      <w:bookmarkStart w:id="71" w:name="_Hlk45262131"/>
      <w:r w:rsidRPr="00D37F96">
        <w:rPr>
          <w:rFonts w:ascii="Arial" w:hAnsi="Arial" w:cs="Arial"/>
          <w:sz w:val="22"/>
          <w:szCs w:val="22"/>
        </w:rPr>
        <w:t>Strony zobowiązują się do współdziałania w celu spełnienia wszystkich wymagań w zakresie ochrony danych osobowych, które określone są w Rozporządzeniu Parlamentu Europejskiego i Rady (UE) 2016/679 z dnia 27 kwietnia 2016 r. w sprawie ochrony osób fizycznych w związku z przetwarzaniem danych osobowych i w sprawie swobodnego przepływu takich danych oraz uchylenia dyrektywy 95/46/WE, zwanym dalej „RODO” oraz innych przepisach o ochronie danych osobowych, zwanych łącznie prawem o ochronie danych osobowych, w szczególności zobowiązują się do:</w:t>
      </w:r>
    </w:p>
    <w:p w14:paraId="050D2EB3" w14:textId="7A89F682" w:rsidR="00C358E3" w:rsidRPr="00D37F96" w:rsidRDefault="00C358E3" w:rsidP="00BA1C4B">
      <w:pPr>
        <w:pStyle w:val="Akapitzlist"/>
        <w:widowControl w:val="0"/>
        <w:numPr>
          <w:ilvl w:val="0"/>
          <w:numId w:val="34"/>
        </w:numPr>
        <w:suppressAutoHyphens/>
        <w:contextualSpacing/>
        <w:jc w:val="both"/>
        <w:rPr>
          <w:rFonts w:cs="Arial"/>
          <w:bCs/>
          <w:szCs w:val="22"/>
          <w:lang w:val="pl-PL" w:eastAsia="ar-SA"/>
        </w:rPr>
      </w:pPr>
      <w:r w:rsidRPr="00D37F96">
        <w:rPr>
          <w:rFonts w:cs="Arial"/>
          <w:bCs/>
          <w:szCs w:val="22"/>
          <w:lang w:val="pl-PL" w:eastAsia="ar-SA"/>
        </w:rPr>
        <w:t xml:space="preserve">Zapewnienia, że dane osobowe będą przetwarzane tylko wówczas, gdy będzie istniała właściwa podstawa prawna ich przetwarzania a osoby, których dane dotyczą będą o tym </w:t>
      </w:r>
      <w:r w:rsidRPr="00D37F96">
        <w:rPr>
          <w:rFonts w:cs="Arial"/>
          <w:bCs/>
          <w:szCs w:val="22"/>
          <w:lang w:val="pl-PL" w:eastAsia="ar-SA"/>
        </w:rPr>
        <w:lastRenderedPageBreak/>
        <w:t>poinformowane;</w:t>
      </w:r>
    </w:p>
    <w:p w14:paraId="65C52F50" w14:textId="6255CBB4" w:rsidR="00C358E3" w:rsidRPr="00D37F96" w:rsidRDefault="00C358E3" w:rsidP="00BA1C4B">
      <w:pPr>
        <w:pStyle w:val="Akapitzlist"/>
        <w:widowControl w:val="0"/>
        <w:numPr>
          <w:ilvl w:val="0"/>
          <w:numId w:val="34"/>
        </w:numPr>
        <w:suppressAutoHyphens/>
        <w:contextualSpacing/>
        <w:jc w:val="both"/>
        <w:rPr>
          <w:rFonts w:cs="Arial"/>
          <w:bCs/>
          <w:szCs w:val="22"/>
          <w:lang w:val="pl-PL" w:eastAsia="ar-SA"/>
        </w:rPr>
      </w:pPr>
      <w:r w:rsidRPr="00D37F96">
        <w:rPr>
          <w:rFonts w:cs="Arial"/>
          <w:bCs/>
          <w:szCs w:val="22"/>
          <w:lang w:val="pl-PL" w:eastAsia="ar-SA"/>
        </w:rPr>
        <w:t>Udzielania sobie wzajemnie pomocy we właściwym spełnieniu obowiązków informacyjnych wobec osób fizycznych, których dane osobowe będą przetwarzane w toku realizacji Umowy, o których mowa w art. 14 RODO;</w:t>
      </w:r>
    </w:p>
    <w:p w14:paraId="744A8151" w14:textId="51A629E6" w:rsidR="002A275D" w:rsidRPr="00D37F96" w:rsidRDefault="00C358E3" w:rsidP="00BA1C4B">
      <w:pPr>
        <w:pStyle w:val="Akapitzlist"/>
        <w:widowControl w:val="0"/>
        <w:numPr>
          <w:ilvl w:val="0"/>
          <w:numId w:val="34"/>
        </w:numPr>
        <w:suppressAutoHyphens/>
        <w:contextualSpacing/>
        <w:jc w:val="both"/>
        <w:rPr>
          <w:rFonts w:cs="Arial"/>
          <w:bCs/>
          <w:szCs w:val="22"/>
          <w:lang w:val="pl-PL" w:eastAsia="ar-SA"/>
        </w:rPr>
      </w:pPr>
      <w:r w:rsidRPr="00D37F96">
        <w:rPr>
          <w:rFonts w:cs="Arial"/>
          <w:bCs/>
          <w:szCs w:val="22"/>
          <w:lang w:val="pl-PL" w:eastAsia="ar-SA"/>
        </w:rPr>
        <w:t>Współpracy w zakresie ochrony danych osobowych przetwarzanych w związku z realizacją Umowy, w</w:t>
      </w:r>
      <w:r w:rsidR="00F558D3" w:rsidRPr="00D37F96">
        <w:rPr>
          <w:rFonts w:cs="Arial"/>
          <w:bCs/>
          <w:szCs w:val="22"/>
          <w:lang w:val="pl-PL" w:eastAsia="ar-SA"/>
        </w:rPr>
        <w:t xml:space="preserve"> </w:t>
      </w:r>
      <w:r w:rsidRPr="00D37F96">
        <w:rPr>
          <w:rFonts w:cs="Arial"/>
          <w:bCs/>
          <w:szCs w:val="22"/>
          <w:lang w:val="pl-PL" w:eastAsia="ar-SA"/>
        </w:rPr>
        <w:t xml:space="preserve">szczególności poprzez wzajemne informowanie się niezwłocznie o zdarzeniach mających znaczenie dla bezpieczeństwa danych osobowych lub mogących skutkować naruszeniem ochrony danych osobowych, każdym przypadku złożenia wniosku, żądania </w:t>
      </w:r>
      <w:r w:rsidR="00F558D3" w:rsidRPr="00D37F96">
        <w:rPr>
          <w:rFonts w:cs="Arial"/>
          <w:bCs/>
          <w:szCs w:val="22"/>
          <w:lang w:val="pl-PL" w:eastAsia="ar-SA"/>
        </w:rPr>
        <w:t>i </w:t>
      </w:r>
      <w:r w:rsidRPr="00D37F96">
        <w:rPr>
          <w:rFonts w:cs="Arial"/>
          <w:bCs/>
          <w:szCs w:val="22"/>
          <w:lang w:val="pl-PL" w:eastAsia="ar-SA"/>
        </w:rPr>
        <w:t>sprzeciwu przez osobę, której dane są przetwarzane w ramach niniejszej umowy, w trybie określonym w Rozdziale III RODO oraz podjętych działaniach w związku z przetwarzaniem danych osobowych w ramach  Umowy przez organ nadzorczy lub inny organ państwowy</w:t>
      </w:r>
      <w:bookmarkEnd w:id="70"/>
      <w:r w:rsidR="00CE32FC" w:rsidRPr="00D37F96">
        <w:rPr>
          <w:rFonts w:cs="Arial"/>
          <w:bCs/>
          <w:szCs w:val="22"/>
          <w:lang w:val="pl-PL" w:eastAsia="ar-SA"/>
        </w:rPr>
        <w:t>;</w:t>
      </w:r>
    </w:p>
    <w:p w14:paraId="6675BE9D" w14:textId="655DE562" w:rsidR="00151ACF" w:rsidRPr="00D37F96" w:rsidRDefault="002A275D" w:rsidP="00BA1C4B">
      <w:pPr>
        <w:pStyle w:val="Akapitzlist"/>
        <w:widowControl w:val="0"/>
        <w:numPr>
          <w:ilvl w:val="0"/>
          <w:numId w:val="34"/>
        </w:numPr>
        <w:suppressAutoHyphens/>
        <w:contextualSpacing/>
        <w:jc w:val="both"/>
        <w:rPr>
          <w:rFonts w:cs="Arial"/>
          <w:bCs/>
          <w:szCs w:val="22"/>
          <w:lang w:val="pl-PL" w:eastAsia="ar-SA"/>
        </w:rPr>
      </w:pPr>
      <w:r w:rsidRPr="00D37F96">
        <w:rPr>
          <w:rFonts w:cs="Arial"/>
          <w:bCs/>
          <w:szCs w:val="22"/>
          <w:lang w:val="pl-PL" w:eastAsia="ar-SA"/>
        </w:rPr>
        <w:t xml:space="preserve">poinformowania drugiej strony na jakich zasadach będą przetwarzane otrzymane od niej dane osobowe </w:t>
      </w:r>
      <w:r w:rsidR="00C358E3" w:rsidRPr="00D37F96">
        <w:rPr>
          <w:rFonts w:cs="Arial"/>
          <w:bCs/>
          <w:szCs w:val="22"/>
          <w:lang w:val="pl-PL" w:eastAsia="ar-SA"/>
        </w:rPr>
        <w:t xml:space="preserve"> </w:t>
      </w:r>
      <w:bookmarkEnd w:id="71"/>
      <w:r w:rsidRPr="00D37F96">
        <w:rPr>
          <w:rFonts w:cs="Arial"/>
          <w:bCs/>
          <w:szCs w:val="22"/>
          <w:lang w:val="pl-PL" w:eastAsia="ar-SA"/>
        </w:rPr>
        <w:t>osób fizycznych</w:t>
      </w:r>
      <w:r w:rsidR="00CE32FC" w:rsidRPr="00D37F96">
        <w:rPr>
          <w:rFonts w:cs="Arial"/>
          <w:bCs/>
          <w:szCs w:val="22"/>
          <w:lang w:val="pl-PL" w:eastAsia="ar-SA"/>
        </w:rPr>
        <w:t>;</w:t>
      </w:r>
    </w:p>
    <w:p w14:paraId="0699371E" w14:textId="503A8A42" w:rsidR="00151ACF" w:rsidRPr="00D37F96" w:rsidRDefault="00151ACF" w:rsidP="00BA1C4B">
      <w:pPr>
        <w:widowControl w:val="0"/>
        <w:numPr>
          <w:ilvl w:val="0"/>
          <w:numId w:val="33"/>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 xml:space="preserve">W przypadku </w:t>
      </w:r>
      <w:r w:rsidR="00BB7E40" w:rsidRPr="00D37F96">
        <w:rPr>
          <w:rFonts w:ascii="Arial" w:hAnsi="Arial" w:cs="Arial"/>
          <w:sz w:val="22"/>
          <w:szCs w:val="22"/>
        </w:rPr>
        <w:t xml:space="preserve">przekazaniem </w:t>
      </w:r>
      <w:r w:rsidRPr="00D37F96">
        <w:rPr>
          <w:rFonts w:ascii="Arial" w:hAnsi="Arial" w:cs="Arial"/>
          <w:sz w:val="22"/>
          <w:szCs w:val="22"/>
        </w:rPr>
        <w:t>przez jedną ze stron niniejszej Umowy drugiej stronie, w związku z niniejsz</w:t>
      </w:r>
      <w:r w:rsidR="00BB7E40" w:rsidRPr="00D37F96">
        <w:rPr>
          <w:rFonts w:ascii="Arial" w:hAnsi="Arial" w:cs="Arial"/>
          <w:sz w:val="22"/>
          <w:szCs w:val="22"/>
        </w:rPr>
        <w:t>ą</w:t>
      </w:r>
      <w:r w:rsidRPr="00D37F96">
        <w:rPr>
          <w:rFonts w:ascii="Arial" w:hAnsi="Arial" w:cs="Arial"/>
          <w:sz w:val="22"/>
          <w:szCs w:val="22"/>
        </w:rPr>
        <w:t xml:space="preserve"> Umow</w:t>
      </w:r>
      <w:r w:rsidR="00BB7E40" w:rsidRPr="00D37F96">
        <w:rPr>
          <w:rFonts w:ascii="Arial" w:hAnsi="Arial" w:cs="Arial"/>
          <w:sz w:val="22"/>
          <w:szCs w:val="22"/>
        </w:rPr>
        <w:t>ą</w:t>
      </w:r>
      <w:r w:rsidRPr="00D37F96">
        <w:rPr>
          <w:rFonts w:ascii="Arial" w:hAnsi="Arial" w:cs="Arial"/>
          <w:sz w:val="22"/>
          <w:szCs w:val="22"/>
        </w:rPr>
        <w:t xml:space="preserve">, danych osobowych osób </w:t>
      </w:r>
      <w:r w:rsidR="002A275D" w:rsidRPr="00D37F96">
        <w:rPr>
          <w:rFonts w:ascii="Arial" w:hAnsi="Arial" w:cs="Arial"/>
          <w:sz w:val="22"/>
          <w:szCs w:val="22"/>
        </w:rPr>
        <w:t xml:space="preserve">fizycznych </w:t>
      </w:r>
      <w:r w:rsidRPr="00D37F96">
        <w:rPr>
          <w:rFonts w:ascii="Arial" w:hAnsi="Arial" w:cs="Arial"/>
          <w:sz w:val="22"/>
          <w:szCs w:val="22"/>
        </w:rPr>
        <w:t>związanych z</w:t>
      </w:r>
      <w:r w:rsidR="00BB7E40" w:rsidRPr="00D37F96">
        <w:rPr>
          <w:rFonts w:ascii="Arial" w:hAnsi="Arial" w:cs="Arial"/>
          <w:sz w:val="22"/>
          <w:szCs w:val="22"/>
        </w:rPr>
        <w:t>e s</w:t>
      </w:r>
      <w:r w:rsidRPr="00D37F96">
        <w:rPr>
          <w:rFonts w:ascii="Arial" w:hAnsi="Arial" w:cs="Arial"/>
          <w:sz w:val="22"/>
          <w:szCs w:val="22"/>
        </w:rPr>
        <w:t>troną</w:t>
      </w:r>
      <w:r w:rsidR="00BB7E40" w:rsidRPr="00D37F96">
        <w:rPr>
          <w:rFonts w:ascii="Arial" w:hAnsi="Arial" w:cs="Arial"/>
          <w:sz w:val="22"/>
          <w:szCs w:val="22"/>
        </w:rPr>
        <w:t xml:space="preserve"> przekazującą</w:t>
      </w:r>
      <w:r w:rsidRPr="00D37F96">
        <w:rPr>
          <w:rFonts w:ascii="Arial" w:hAnsi="Arial" w:cs="Arial"/>
          <w:sz w:val="22"/>
          <w:szCs w:val="22"/>
        </w:rPr>
        <w:t>, w szczególności pracowników, pełnomocników, członków zarządu, kontrahentów, dostawców, a także innych osób, strona przekazująca dane zobowiązan</w:t>
      </w:r>
      <w:r w:rsidR="002A275D" w:rsidRPr="00D37F96">
        <w:rPr>
          <w:rFonts w:ascii="Arial" w:hAnsi="Arial" w:cs="Arial"/>
          <w:sz w:val="22"/>
          <w:szCs w:val="22"/>
        </w:rPr>
        <w:t>a</w:t>
      </w:r>
      <w:r w:rsidRPr="00D37F96">
        <w:rPr>
          <w:rFonts w:ascii="Arial" w:hAnsi="Arial" w:cs="Arial"/>
          <w:sz w:val="22"/>
          <w:szCs w:val="22"/>
        </w:rPr>
        <w:t xml:space="preserve"> jest w imieniu strony otrzymującej dane poinformować te osoby</w:t>
      </w:r>
      <w:r w:rsidR="002A275D" w:rsidRPr="00D37F96">
        <w:rPr>
          <w:rFonts w:ascii="Arial" w:hAnsi="Arial" w:cs="Arial"/>
          <w:sz w:val="22"/>
          <w:szCs w:val="22"/>
        </w:rPr>
        <w:t xml:space="preserve"> </w:t>
      </w:r>
      <w:r w:rsidRPr="00D37F96">
        <w:rPr>
          <w:rFonts w:ascii="Arial" w:hAnsi="Arial" w:cs="Arial"/>
          <w:sz w:val="22"/>
          <w:szCs w:val="22"/>
        </w:rPr>
        <w:t>o zakresie danych osobowych dotyczących tych osób, a przekazanych drugiej stronie</w:t>
      </w:r>
      <w:r w:rsidR="002A275D" w:rsidRPr="00D37F96">
        <w:rPr>
          <w:rFonts w:ascii="Arial" w:hAnsi="Arial" w:cs="Arial"/>
          <w:sz w:val="22"/>
          <w:szCs w:val="22"/>
        </w:rPr>
        <w:t xml:space="preserve"> oraz o otrzymanych od strony otrzymującej dane informacjach</w:t>
      </w:r>
      <w:r w:rsidRPr="00D37F96">
        <w:rPr>
          <w:rFonts w:ascii="Arial" w:hAnsi="Arial" w:cs="Arial"/>
          <w:sz w:val="22"/>
          <w:szCs w:val="22"/>
        </w:rPr>
        <w:t>,</w:t>
      </w:r>
      <w:r w:rsidR="002A275D" w:rsidRPr="00D37F96">
        <w:rPr>
          <w:rFonts w:ascii="Arial" w:hAnsi="Arial" w:cs="Arial"/>
          <w:sz w:val="22"/>
          <w:szCs w:val="22"/>
        </w:rPr>
        <w:t xml:space="preserve"> kto </w:t>
      </w:r>
      <w:r w:rsidRPr="00D37F96">
        <w:rPr>
          <w:rFonts w:ascii="Arial" w:hAnsi="Arial" w:cs="Arial"/>
          <w:sz w:val="22"/>
          <w:szCs w:val="22"/>
        </w:rPr>
        <w:t xml:space="preserve">jest administratorem danych osobowych oraz </w:t>
      </w:r>
      <w:r w:rsidR="002A275D" w:rsidRPr="00D37F96">
        <w:rPr>
          <w:rFonts w:ascii="Arial" w:hAnsi="Arial" w:cs="Arial"/>
          <w:sz w:val="22"/>
          <w:szCs w:val="22"/>
        </w:rPr>
        <w:t xml:space="preserve">na jakich zasadach </w:t>
      </w:r>
      <w:r w:rsidRPr="00D37F96">
        <w:rPr>
          <w:rFonts w:ascii="Arial" w:hAnsi="Arial" w:cs="Arial"/>
          <w:sz w:val="22"/>
          <w:szCs w:val="22"/>
        </w:rPr>
        <w:t>dane osobowe</w:t>
      </w:r>
      <w:r w:rsidR="002A275D" w:rsidRPr="00D37F96">
        <w:rPr>
          <w:rFonts w:ascii="Arial" w:hAnsi="Arial" w:cs="Arial"/>
          <w:sz w:val="22"/>
          <w:szCs w:val="22"/>
        </w:rPr>
        <w:t xml:space="preserve"> będą przetwarzane</w:t>
      </w:r>
      <w:r w:rsidR="00F438EE" w:rsidRPr="00D37F96">
        <w:rPr>
          <w:rFonts w:ascii="Arial" w:hAnsi="Arial" w:cs="Arial"/>
          <w:sz w:val="22"/>
          <w:szCs w:val="22"/>
        </w:rPr>
        <w:t>.</w:t>
      </w:r>
    </w:p>
    <w:p w14:paraId="1D8B2E7D" w14:textId="71173E97" w:rsidR="00151ACF" w:rsidRPr="00D37F96" w:rsidRDefault="002A275D" w:rsidP="00BA1C4B">
      <w:pPr>
        <w:widowControl w:val="0"/>
        <w:numPr>
          <w:ilvl w:val="0"/>
          <w:numId w:val="33"/>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Dane dotyczące przetwarzania danych osobowych przez Zamawiającego zawarte są w</w:t>
      </w:r>
      <w:r w:rsidR="00F558D3" w:rsidRPr="00D37F96">
        <w:rPr>
          <w:rFonts w:ascii="Arial" w:hAnsi="Arial" w:cs="Arial"/>
          <w:sz w:val="22"/>
          <w:szCs w:val="22"/>
        </w:rPr>
        <w:t> </w:t>
      </w:r>
      <w:r w:rsidRPr="00D37F96">
        <w:rPr>
          <w:rFonts w:ascii="Arial" w:hAnsi="Arial" w:cs="Arial"/>
          <w:sz w:val="22"/>
          <w:szCs w:val="22"/>
        </w:rPr>
        <w:t>„Klauzuli informacyjnej”</w:t>
      </w:r>
      <w:r w:rsidR="00BB7E40" w:rsidRPr="00D37F96">
        <w:rPr>
          <w:rFonts w:ascii="Arial" w:hAnsi="Arial" w:cs="Arial"/>
          <w:sz w:val="22"/>
          <w:szCs w:val="22"/>
        </w:rPr>
        <w:t xml:space="preserve"> stanowiącej załąc</w:t>
      </w:r>
      <w:r w:rsidRPr="00D37F96">
        <w:rPr>
          <w:rFonts w:ascii="Arial" w:hAnsi="Arial" w:cs="Arial"/>
          <w:sz w:val="22"/>
          <w:szCs w:val="22"/>
        </w:rPr>
        <w:t xml:space="preserve">znik nr </w:t>
      </w:r>
      <w:r w:rsidR="00BB7E40" w:rsidRPr="00D37F96">
        <w:rPr>
          <w:rFonts w:ascii="Arial" w:hAnsi="Arial" w:cs="Arial"/>
          <w:sz w:val="22"/>
          <w:szCs w:val="22"/>
        </w:rPr>
        <w:t>5</w:t>
      </w:r>
      <w:r w:rsidRPr="00D37F96">
        <w:rPr>
          <w:rFonts w:ascii="Arial" w:hAnsi="Arial" w:cs="Arial"/>
          <w:sz w:val="22"/>
          <w:szCs w:val="22"/>
        </w:rPr>
        <w:t xml:space="preserve"> do niniejszej umowy</w:t>
      </w:r>
      <w:r w:rsidR="00BB7E40" w:rsidRPr="00D37F96">
        <w:rPr>
          <w:rFonts w:ascii="Arial" w:hAnsi="Arial" w:cs="Arial"/>
          <w:sz w:val="22"/>
          <w:szCs w:val="22"/>
        </w:rPr>
        <w:t xml:space="preserve">. </w:t>
      </w:r>
      <w:r w:rsidR="00151ACF" w:rsidRPr="00D37F96">
        <w:rPr>
          <w:rFonts w:ascii="Arial" w:hAnsi="Arial" w:cs="Arial"/>
          <w:sz w:val="22"/>
          <w:szCs w:val="22"/>
        </w:rPr>
        <w:t>W</w:t>
      </w:r>
      <w:r w:rsidRPr="00D37F96">
        <w:rPr>
          <w:rFonts w:ascii="Arial" w:hAnsi="Arial" w:cs="Arial"/>
          <w:sz w:val="22"/>
          <w:szCs w:val="22"/>
        </w:rPr>
        <w:t xml:space="preserve">ykonawca </w:t>
      </w:r>
      <w:r w:rsidR="00151ACF" w:rsidRPr="00D37F96">
        <w:rPr>
          <w:rFonts w:ascii="Arial" w:hAnsi="Arial" w:cs="Arial"/>
          <w:sz w:val="22"/>
          <w:szCs w:val="22"/>
        </w:rPr>
        <w:t xml:space="preserve">zobowiązuje się do niezwłocznego </w:t>
      </w:r>
      <w:r w:rsidR="00BB7E40" w:rsidRPr="00D37F96">
        <w:rPr>
          <w:rFonts w:ascii="Arial" w:hAnsi="Arial" w:cs="Arial"/>
          <w:sz w:val="22"/>
          <w:szCs w:val="22"/>
        </w:rPr>
        <w:t>doręczenia informacji zawartych w K</w:t>
      </w:r>
      <w:r w:rsidR="00151ACF" w:rsidRPr="00D37F96">
        <w:rPr>
          <w:rFonts w:ascii="Arial" w:hAnsi="Arial" w:cs="Arial"/>
          <w:sz w:val="22"/>
          <w:szCs w:val="22"/>
        </w:rPr>
        <w:t xml:space="preserve">lauzuli informacyjnej </w:t>
      </w:r>
      <w:r w:rsidR="00BB7E40" w:rsidRPr="00D37F96">
        <w:rPr>
          <w:rFonts w:ascii="Arial" w:hAnsi="Arial" w:cs="Arial"/>
          <w:sz w:val="22"/>
          <w:szCs w:val="22"/>
        </w:rPr>
        <w:t>os</w:t>
      </w:r>
      <w:r w:rsidR="00151ACF" w:rsidRPr="00D37F96">
        <w:rPr>
          <w:rFonts w:ascii="Arial" w:hAnsi="Arial" w:cs="Arial"/>
          <w:sz w:val="22"/>
          <w:szCs w:val="22"/>
        </w:rPr>
        <w:t>obom fizycznym, któr</w:t>
      </w:r>
      <w:r w:rsidR="00BB7E40" w:rsidRPr="00D37F96">
        <w:rPr>
          <w:rFonts w:ascii="Arial" w:hAnsi="Arial" w:cs="Arial"/>
          <w:sz w:val="22"/>
          <w:szCs w:val="22"/>
        </w:rPr>
        <w:t>ych dane przekazał Zamawiającemu.</w:t>
      </w:r>
    </w:p>
    <w:p w14:paraId="0CDE7449" w14:textId="77777777" w:rsidR="00EC7F4E" w:rsidRPr="00D37F96" w:rsidRDefault="00EC7F4E" w:rsidP="00D8012F">
      <w:pPr>
        <w:widowControl w:val="0"/>
        <w:suppressAutoHyphens/>
        <w:rPr>
          <w:rFonts w:ascii="Arial" w:hAnsi="Arial" w:cs="Arial"/>
          <w:b/>
          <w:sz w:val="22"/>
          <w:szCs w:val="22"/>
          <w:lang w:eastAsia="ar-SA"/>
        </w:rPr>
      </w:pPr>
    </w:p>
    <w:p w14:paraId="5AF30C44" w14:textId="562CB2FA" w:rsidR="002C77B3" w:rsidRPr="00D37F96" w:rsidRDefault="002C77B3" w:rsidP="002C77B3">
      <w:pPr>
        <w:widowControl w:val="0"/>
        <w:suppressAutoHyphens/>
        <w:jc w:val="center"/>
        <w:rPr>
          <w:rFonts w:ascii="Arial" w:hAnsi="Arial" w:cs="Arial"/>
          <w:b/>
          <w:sz w:val="22"/>
          <w:szCs w:val="22"/>
          <w:lang w:eastAsia="ar-SA"/>
        </w:rPr>
      </w:pPr>
      <w:r w:rsidRPr="00D37F96">
        <w:rPr>
          <w:rFonts w:ascii="Arial" w:hAnsi="Arial" w:cs="Arial"/>
          <w:b/>
          <w:sz w:val="22"/>
          <w:szCs w:val="22"/>
          <w:lang w:eastAsia="ar-SA"/>
        </w:rPr>
        <w:t>§ 13</w:t>
      </w:r>
    </w:p>
    <w:p w14:paraId="0BDB0886" w14:textId="06BBC23D" w:rsidR="00F02F00" w:rsidRPr="00D37F96" w:rsidRDefault="00F02F00" w:rsidP="002C77B3">
      <w:pPr>
        <w:widowControl w:val="0"/>
        <w:suppressAutoHyphens/>
        <w:jc w:val="center"/>
        <w:rPr>
          <w:rFonts w:ascii="Arial" w:hAnsi="Arial" w:cs="Arial"/>
          <w:b/>
          <w:sz w:val="22"/>
          <w:szCs w:val="22"/>
          <w:lang w:eastAsia="ar-SA"/>
        </w:rPr>
      </w:pPr>
      <w:r w:rsidRPr="00D37F96">
        <w:rPr>
          <w:rFonts w:ascii="Arial" w:hAnsi="Arial" w:cs="Arial"/>
          <w:b/>
          <w:sz w:val="22"/>
          <w:szCs w:val="22"/>
          <w:lang w:eastAsia="ar-SA"/>
        </w:rPr>
        <w:t>Zmiana umowy</w:t>
      </w:r>
    </w:p>
    <w:p w14:paraId="33132FD6" w14:textId="2EDFC42F" w:rsidR="002C77B3" w:rsidRPr="00D37F96" w:rsidRDefault="002C77B3" w:rsidP="00BA1C4B">
      <w:pPr>
        <w:widowControl w:val="0"/>
        <w:numPr>
          <w:ilvl w:val="0"/>
          <w:numId w:val="35"/>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 xml:space="preserve">Zmiana Umowy dopuszczalna jest w </w:t>
      </w:r>
      <w:r w:rsidR="006C00ED" w:rsidRPr="00D37F96">
        <w:rPr>
          <w:rFonts w:ascii="Arial" w:hAnsi="Arial" w:cs="Arial"/>
          <w:sz w:val="22"/>
          <w:szCs w:val="22"/>
        </w:rPr>
        <w:t>przypadkach określonych w ust. 2 i 3 niniejszego paragrafu oraz w przypadkach określonych w art. 4</w:t>
      </w:r>
      <w:r w:rsidR="00904A14" w:rsidRPr="00D37F96">
        <w:rPr>
          <w:rFonts w:ascii="Arial" w:hAnsi="Arial" w:cs="Arial"/>
          <w:sz w:val="22"/>
          <w:szCs w:val="22"/>
        </w:rPr>
        <w:t>55</w:t>
      </w:r>
      <w:r w:rsidR="006C00ED" w:rsidRPr="00D37F96">
        <w:rPr>
          <w:rFonts w:ascii="Arial" w:hAnsi="Arial" w:cs="Arial"/>
          <w:sz w:val="22"/>
          <w:szCs w:val="22"/>
        </w:rPr>
        <w:t xml:space="preserve"> ust. 1 pkt 2</w:t>
      </w:r>
      <w:r w:rsidR="00736F72" w:rsidRPr="00D37F96">
        <w:rPr>
          <w:rFonts w:ascii="Arial" w:hAnsi="Arial" w:cs="Arial"/>
          <w:sz w:val="22"/>
          <w:szCs w:val="22"/>
        </w:rPr>
        <w:t xml:space="preserve"> lit. b) i 4 oraz ust. 2 </w:t>
      </w:r>
      <w:r w:rsidR="006C00ED" w:rsidRPr="00D37F96">
        <w:rPr>
          <w:rFonts w:ascii="Arial" w:hAnsi="Arial" w:cs="Arial"/>
          <w:sz w:val="22"/>
          <w:szCs w:val="22"/>
        </w:rPr>
        <w:t xml:space="preserve">ustawy </w:t>
      </w:r>
      <w:r w:rsidR="007E1BF5" w:rsidRPr="00D37F96">
        <w:rPr>
          <w:rFonts w:ascii="Arial" w:hAnsi="Arial" w:cs="Arial"/>
          <w:sz w:val="22"/>
          <w:szCs w:val="22"/>
        </w:rPr>
        <w:t>PZP</w:t>
      </w:r>
      <w:r w:rsidR="0097076D" w:rsidRPr="00D37F96">
        <w:rPr>
          <w:rFonts w:ascii="Arial" w:hAnsi="Arial" w:cs="Arial"/>
          <w:sz w:val="22"/>
          <w:szCs w:val="22"/>
        </w:rPr>
        <w:t>.</w:t>
      </w:r>
      <w:r w:rsidR="006C00ED" w:rsidRPr="00D37F96">
        <w:rPr>
          <w:rFonts w:ascii="Arial" w:hAnsi="Arial" w:cs="Arial"/>
          <w:sz w:val="22"/>
          <w:szCs w:val="22"/>
        </w:rPr>
        <w:t xml:space="preserve"> </w:t>
      </w:r>
      <w:r w:rsidR="0011360C" w:rsidRPr="00D37F96">
        <w:rPr>
          <w:rFonts w:ascii="Arial" w:hAnsi="Arial" w:cs="Arial"/>
          <w:sz w:val="22"/>
          <w:szCs w:val="22"/>
        </w:rPr>
        <w:t>Zmiana Umowy będzie wymagała formy pisemnej pod rygorem nieważności.</w:t>
      </w:r>
    </w:p>
    <w:p w14:paraId="76E070EA" w14:textId="4D9E2AAF" w:rsidR="002C77B3" w:rsidRPr="00D37F96" w:rsidRDefault="00D957E6" w:rsidP="00BA1C4B">
      <w:pPr>
        <w:widowControl w:val="0"/>
        <w:numPr>
          <w:ilvl w:val="0"/>
          <w:numId w:val="35"/>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Z</w:t>
      </w:r>
      <w:r w:rsidR="002C77B3" w:rsidRPr="00D37F96">
        <w:rPr>
          <w:rFonts w:ascii="Arial" w:hAnsi="Arial" w:cs="Arial"/>
          <w:sz w:val="22"/>
          <w:szCs w:val="22"/>
        </w:rPr>
        <w:t>mian</w:t>
      </w:r>
      <w:r w:rsidR="00CB278B" w:rsidRPr="00D37F96">
        <w:rPr>
          <w:rFonts w:ascii="Arial" w:hAnsi="Arial" w:cs="Arial"/>
          <w:sz w:val="22"/>
          <w:szCs w:val="22"/>
        </w:rPr>
        <w:t>y</w:t>
      </w:r>
      <w:r w:rsidR="002C77B3" w:rsidRPr="00D37F96">
        <w:rPr>
          <w:rFonts w:ascii="Arial" w:hAnsi="Arial" w:cs="Arial"/>
          <w:sz w:val="22"/>
          <w:szCs w:val="22"/>
        </w:rPr>
        <w:t xml:space="preserve"> Umowy dopuszczaln</w:t>
      </w:r>
      <w:r w:rsidR="00CB278B" w:rsidRPr="00D37F96">
        <w:rPr>
          <w:rFonts w:ascii="Arial" w:hAnsi="Arial" w:cs="Arial"/>
          <w:sz w:val="22"/>
          <w:szCs w:val="22"/>
        </w:rPr>
        <w:t xml:space="preserve">e są </w:t>
      </w:r>
      <w:r w:rsidR="002C77B3" w:rsidRPr="00D37F96">
        <w:rPr>
          <w:rFonts w:ascii="Arial" w:hAnsi="Arial" w:cs="Arial"/>
          <w:sz w:val="22"/>
          <w:szCs w:val="22"/>
        </w:rPr>
        <w:t>w następujących przypadkach:</w:t>
      </w:r>
    </w:p>
    <w:p w14:paraId="10FD1384" w14:textId="70C5876C" w:rsidR="00BB7FA8" w:rsidRPr="00D37F96" w:rsidRDefault="00F328F4" w:rsidP="00BA1C4B">
      <w:pPr>
        <w:pStyle w:val="Akapitzlist"/>
        <w:widowControl w:val="0"/>
        <w:numPr>
          <w:ilvl w:val="0"/>
          <w:numId w:val="36"/>
        </w:numPr>
        <w:suppressAutoHyphens/>
        <w:contextualSpacing/>
        <w:jc w:val="both"/>
        <w:rPr>
          <w:rFonts w:cs="Arial"/>
          <w:bCs/>
          <w:szCs w:val="22"/>
          <w:lang w:val="pl-PL" w:eastAsia="ar-SA"/>
        </w:rPr>
      </w:pPr>
      <w:r w:rsidRPr="00D37F96">
        <w:rPr>
          <w:rFonts w:cs="Arial"/>
          <w:bCs/>
          <w:szCs w:val="22"/>
          <w:lang w:val="pl-PL" w:eastAsia="ar-SA"/>
        </w:rPr>
        <w:t>zmian Umowy w zakresie opisu przedmiotu zamówienia lub Dokumentacji, których konieczność będzie spowodowana zmianami przepisów prawa</w:t>
      </w:r>
      <w:r w:rsidR="002E2E61" w:rsidRPr="00D37F96">
        <w:rPr>
          <w:rFonts w:cs="Arial"/>
          <w:bCs/>
          <w:szCs w:val="22"/>
          <w:lang w:val="pl-PL" w:eastAsia="ar-SA"/>
        </w:rPr>
        <w:t>,</w:t>
      </w:r>
      <w:r w:rsidRPr="00D37F96">
        <w:rPr>
          <w:rFonts w:cs="Arial"/>
          <w:bCs/>
          <w:szCs w:val="22"/>
          <w:lang w:val="pl-PL" w:eastAsia="ar-SA"/>
        </w:rPr>
        <w:t xml:space="preserve"> </w:t>
      </w:r>
      <w:bookmarkStart w:id="72" w:name="_Hlk101711491"/>
      <w:r w:rsidRPr="00D37F96">
        <w:rPr>
          <w:rFonts w:cs="Arial"/>
          <w:bCs/>
          <w:szCs w:val="22"/>
          <w:lang w:val="pl-PL" w:eastAsia="ar-SA"/>
        </w:rPr>
        <w:t xml:space="preserve">w tym Listy Prezesa UTK </w:t>
      </w:r>
      <w:r w:rsidR="00073B65" w:rsidRPr="00D37F96">
        <w:rPr>
          <w:rFonts w:cs="Arial"/>
          <w:bCs/>
          <w:szCs w:val="22"/>
          <w:lang w:val="pl-PL" w:eastAsia="ar-SA"/>
        </w:rPr>
        <w:t xml:space="preserve">(wydanej na podstawie art. 25d ustawy o transporcie kolejowym) </w:t>
      </w:r>
      <w:r w:rsidRPr="00D37F96">
        <w:rPr>
          <w:rFonts w:cs="Arial"/>
          <w:bCs/>
          <w:szCs w:val="22"/>
          <w:lang w:val="pl-PL" w:eastAsia="ar-SA"/>
        </w:rPr>
        <w:t xml:space="preserve">lub wymagań </w:t>
      </w:r>
      <w:r w:rsidR="00050E97" w:rsidRPr="00D37F96">
        <w:rPr>
          <w:rFonts w:cs="Arial"/>
          <w:bCs/>
          <w:szCs w:val="22"/>
          <w:lang w:val="pl-PL" w:eastAsia="ar-SA"/>
        </w:rPr>
        <w:t>Operatora Systemu Dystrybucji (OSD)</w:t>
      </w:r>
      <w:r w:rsidRPr="00D37F96">
        <w:rPr>
          <w:rFonts w:cs="Arial"/>
          <w:bCs/>
          <w:szCs w:val="22"/>
          <w:lang w:val="pl-PL" w:eastAsia="ar-SA"/>
        </w:rPr>
        <w:t xml:space="preserve"> lub wymagań zarządcy infrastruktury kolejowej innego niż Zamawiający obowiązujących przewoźników na obszarze, do którego przeznaczone będą te pojazdy opublikowanych po dniu złożenia oferty</w:t>
      </w:r>
      <w:r w:rsidR="00F56EC1" w:rsidRPr="00D37F96">
        <w:rPr>
          <w:rFonts w:cs="Arial"/>
          <w:bCs/>
          <w:szCs w:val="22"/>
          <w:lang w:val="pl-PL" w:eastAsia="ar-SA"/>
        </w:rPr>
        <w:t>;</w:t>
      </w:r>
    </w:p>
    <w:bookmarkEnd w:id="72"/>
    <w:p w14:paraId="2F36DC17" w14:textId="77777777" w:rsidR="000916F5" w:rsidRPr="00D37F96" w:rsidRDefault="0089357B" w:rsidP="00BA1C4B">
      <w:pPr>
        <w:pStyle w:val="Akapitzlist"/>
        <w:widowControl w:val="0"/>
        <w:numPr>
          <w:ilvl w:val="0"/>
          <w:numId w:val="36"/>
        </w:numPr>
        <w:suppressAutoHyphens/>
        <w:contextualSpacing/>
        <w:jc w:val="both"/>
        <w:rPr>
          <w:rFonts w:cs="Arial"/>
          <w:bCs/>
          <w:szCs w:val="22"/>
          <w:lang w:val="pl-PL" w:eastAsia="ar-SA"/>
        </w:rPr>
      </w:pPr>
      <w:r w:rsidRPr="00D37F96">
        <w:rPr>
          <w:rFonts w:cs="Arial"/>
          <w:bCs/>
          <w:szCs w:val="22"/>
          <w:lang w:val="pl-PL" w:eastAsia="ar-SA"/>
        </w:rPr>
        <w:t>zaistnienia omyłki pisarskiej lub rachunkowej bądź innej omyłki – zmiana będzie dokonana w zakresie koniecznym do wyeliminowania omyłki</w:t>
      </w:r>
      <w:r w:rsidR="000916F5" w:rsidRPr="00D37F96">
        <w:rPr>
          <w:rFonts w:cs="Arial"/>
          <w:bCs/>
          <w:szCs w:val="22"/>
          <w:lang w:val="pl-PL" w:eastAsia="ar-SA"/>
        </w:rPr>
        <w:t>;</w:t>
      </w:r>
    </w:p>
    <w:p w14:paraId="7EDBE0DF" w14:textId="0C36C5F2" w:rsidR="000916F5" w:rsidRPr="00D37F96" w:rsidRDefault="000916F5" w:rsidP="00BA1C4B">
      <w:pPr>
        <w:pStyle w:val="Akapitzlist"/>
        <w:widowControl w:val="0"/>
        <w:numPr>
          <w:ilvl w:val="0"/>
          <w:numId w:val="36"/>
        </w:numPr>
        <w:suppressAutoHyphens/>
        <w:contextualSpacing/>
        <w:jc w:val="both"/>
        <w:rPr>
          <w:rFonts w:cs="Arial"/>
          <w:bCs/>
          <w:szCs w:val="22"/>
          <w:lang w:val="pl-PL" w:eastAsia="ar-SA"/>
        </w:rPr>
      </w:pPr>
      <w:r w:rsidRPr="00D37F96">
        <w:rPr>
          <w:rFonts w:cs="Arial"/>
          <w:bCs/>
          <w:szCs w:val="22"/>
          <w:lang w:val="pl-PL" w:eastAsia="ar-SA"/>
        </w:rPr>
        <w:t xml:space="preserve">zastąpienia rozwiązania opisanego w dokumentach zamówienia poprzez odniesienie do norm,  specyfikacji technicznych i systemów referencji technicznych, o których mowa w art. 101 ust. 1 pkt 2 oraz ust. 3 ustawy Prawo Zamówień Publicznych rozwiązaniem równoważnym, zgodnie z par. </w:t>
      </w:r>
      <w:r w:rsidR="00AA1D63" w:rsidRPr="00D37F96">
        <w:rPr>
          <w:rFonts w:cs="Arial"/>
          <w:bCs/>
          <w:szCs w:val="22"/>
          <w:lang w:val="pl-PL" w:eastAsia="ar-SA"/>
        </w:rPr>
        <w:t>3</w:t>
      </w:r>
      <w:r w:rsidRPr="00D37F96">
        <w:rPr>
          <w:rFonts w:cs="Arial"/>
          <w:bCs/>
          <w:szCs w:val="22"/>
          <w:lang w:val="pl-PL" w:eastAsia="ar-SA"/>
        </w:rPr>
        <w:t xml:space="preserve"> ust. </w:t>
      </w:r>
      <w:r w:rsidR="009625A5" w:rsidRPr="00D37F96">
        <w:rPr>
          <w:rFonts w:cs="Arial"/>
          <w:bCs/>
          <w:szCs w:val="22"/>
          <w:lang w:val="pl-PL" w:eastAsia="ar-SA"/>
        </w:rPr>
        <w:t>4</w:t>
      </w:r>
      <w:r w:rsidR="00F02F7F" w:rsidRPr="00D37F96">
        <w:rPr>
          <w:rFonts w:cs="Arial"/>
          <w:bCs/>
          <w:szCs w:val="22"/>
          <w:lang w:val="pl-PL" w:eastAsia="ar-SA"/>
        </w:rPr>
        <w:t>2</w:t>
      </w:r>
      <w:r w:rsidRPr="00D37F96">
        <w:rPr>
          <w:rFonts w:cs="Arial"/>
          <w:bCs/>
          <w:szCs w:val="22"/>
          <w:lang w:val="pl-PL" w:eastAsia="ar-SA"/>
        </w:rPr>
        <w:t xml:space="preserve"> Umowy</w:t>
      </w:r>
      <w:r w:rsidR="009625A5" w:rsidRPr="00D37F96">
        <w:rPr>
          <w:rFonts w:cs="Arial"/>
          <w:bCs/>
          <w:szCs w:val="22"/>
          <w:lang w:val="pl-PL" w:eastAsia="ar-SA"/>
        </w:rPr>
        <w:t xml:space="preserve">, </w:t>
      </w:r>
      <w:bookmarkStart w:id="73" w:name="_Hlk101722356"/>
      <w:r w:rsidR="009625A5" w:rsidRPr="00D37F96">
        <w:rPr>
          <w:rFonts w:cs="Arial"/>
          <w:bCs/>
          <w:szCs w:val="22"/>
          <w:lang w:val="pl-PL" w:eastAsia="ar-SA"/>
        </w:rPr>
        <w:t>z zastrzeżeniem par. 3 ust. 4</w:t>
      </w:r>
      <w:r w:rsidR="00F02F7F" w:rsidRPr="00D37F96">
        <w:rPr>
          <w:rFonts w:cs="Arial"/>
          <w:bCs/>
          <w:szCs w:val="22"/>
          <w:lang w:val="pl-PL" w:eastAsia="ar-SA"/>
        </w:rPr>
        <w:t>8</w:t>
      </w:r>
      <w:r w:rsidR="009625A5" w:rsidRPr="00D37F96">
        <w:rPr>
          <w:rFonts w:cs="Arial"/>
          <w:bCs/>
          <w:szCs w:val="22"/>
          <w:lang w:val="pl-PL" w:eastAsia="ar-SA"/>
        </w:rPr>
        <w:t xml:space="preserve"> Umowy</w:t>
      </w:r>
      <w:bookmarkEnd w:id="73"/>
      <w:r w:rsidRPr="00D37F96">
        <w:rPr>
          <w:rFonts w:cs="Arial"/>
          <w:bCs/>
          <w:szCs w:val="22"/>
          <w:lang w:val="pl-PL" w:eastAsia="ar-SA"/>
        </w:rPr>
        <w:t>;</w:t>
      </w:r>
    </w:p>
    <w:p w14:paraId="4ACF4CF1" w14:textId="14E60D4F" w:rsidR="000916F5" w:rsidRPr="00D37F96" w:rsidRDefault="000916F5" w:rsidP="00BA1C4B">
      <w:pPr>
        <w:pStyle w:val="Akapitzlist"/>
        <w:widowControl w:val="0"/>
        <w:numPr>
          <w:ilvl w:val="0"/>
          <w:numId w:val="36"/>
        </w:numPr>
        <w:suppressAutoHyphens/>
        <w:contextualSpacing/>
        <w:jc w:val="both"/>
        <w:rPr>
          <w:rFonts w:cs="Arial"/>
          <w:bCs/>
          <w:szCs w:val="22"/>
          <w:lang w:val="pl-PL" w:eastAsia="ar-SA"/>
        </w:rPr>
      </w:pPr>
      <w:r w:rsidRPr="00D37F96">
        <w:rPr>
          <w:rFonts w:cs="Arial"/>
          <w:bCs/>
          <w:szCs w:val="22"/>
          <w:lang w:val="pl-PL" w:eastAsia="ar-SA"/>
        </w:rPr>
        <w:t xml:space="preserve">zastąpienie </w:t>
      </w:r>
      <w:bookmarkStart w:id="74" w:name="_Hlk98198592"/>
      <w:r w:rsidRPr="00D37F96">
        <w:rPr>
          <w:rFonts w:cs="Arial"/>
          <w:bCs/>
          <w:szCs w:val="22"/>
          <w:lang w:val="pl-PL" w:eastAsia="ar-SA"/>
        </w:rPr>
        <w:t xml:space="preserve">etykiety wymaganej w dokumentach zamówienia </w:t>
      </w:r>
      <w:bookmarkStart w:id="75" w:name="_Hlk98192925"/>
      <w:r w:rsidRPr="00D37F96">
        <w:rPr>
          <w:rFonts w:cs="Arial"/>
          <w:bCs/>
          <w:szCs w:val="22"/>
          <w:lang w:val="pl-PL" w:eastAsia="ar-SA"/>
        </w:rPr>
        <w:t xml:space="preserve">etykietą równoważną w przypadku określonym w par. </w:t>
      </w:r>
      <w:r w:rsidR="00F02F7F" w:rsidRPr="00D37F96">
        <w:rPr>
          <w:rFonts w:cs="Arial"/>
          <w:bCs/>
          <w:szCs w:val="22"/>
          <w:lang w:val="pl-PL" w:eastAsia="ar-SA"/>
        </w:rPr>
        <w:t>3</w:t>
      </w:r>
      <w:r w:rsidRPr="00D37F96">
        <w:rPr>
          <w:rFonts w:cs="Arial"/>
          <w:bCs/>
          <w:szCs w:val="22"/>
          <w:lang w:val="pl-PL" w:eastAsia="ar-SA"/>
        </w:rPr>
        <w:t xml:space="preserve"> ust. </w:t>
      </w:r>
      <w:r w:rsidR="009625A5" w:rsidRPr="00D37F96">
        <w:rPr>
          <w:rFonts w:cs="Arial"/>
          <w:bCs/>
          <w:szCs w:val="22"/>
          <w:lang w:val="pl-PL" w:eastAsia="ar-SA"/>
        </w:rPr>
        <w:t>4</w:t>
      </w:r>
      <w:r w:rsidR="00F02F7F" w:rsidRPr="00D37F96">
        <w:rPr>
          <w:rFonts w:cs="Arial"/>
          <w:bCs/>
          <w:szCs w:val="22"/>
          <w:lang w:val="pl-PL" w:eastAsia="ar-SA"/>
        </w:rPr>
        <w:t>3</w:t>
      </w:r>
      <w:r w:rsidRPr="00D37F96">
        <w:rPr>
          <w:rFonts w:cs="Arial"/>
          <w:bCs/>
          <w:szCs w:val="22"/>
          <w:lang w:val="pl-PL" w:eastAsia="ar-SA"/>
        </w:rPr>
        <w:t xml:space="preserve"> Umowy</w:t>
      </w:r>
      <w:r w:rsidR="009625A5" w:rsidRPr="00D37F96">
        <w:rPr>
          <w:rFonts w:cs="Arial"/>
          <w:bCs/>
          <w:szCs w:val="22"/>
          <w:lang w:val="pl-PL" w:eastAsia="ar-SA"/>
        </w:rPr>
        <w:t xml:space="preserve"> z zastrzeżeniem par. 3 ust. 4</w:t>
      </w:r>
      <w:r w:rsidR="005C4339" w:rsidRPr="00D37F96">
        <w:rPr>
          <w:rFonts w:cs="Arial"/>
          <w:bCs/>
          <w:szCs w:val="22"/>
          <w:lang w:val="pl-PL" w:eastAsia="ar-SA"/>
        </w:rPr>
        <w:t>8</w:t>
      </w:r>
      <w:r w:rsidR="009625A5" w:rsidRPr="00D37F96">
        <w:rPr>
          <w:rFonts w:cs="Arial"/>
          <w:bCs/>
          <w:szCs w:val="22"/>
          <w:lang w:val="pl-PL" w:eastAsia="ar-SA"/>
        </w:rPr>
        <w:t xml:space="preserve"> Umowy</w:t>
      </w:r>
      <w:r w:rsidRPr="00D37F96">
        <w:rPr>
          <w:rFonts w:cs="Arial"/>
          <w:bCs/>
          <w:szCs w:val="22"/>
          <w:lang w:val="pl-PL" w:eastAsia="ar-SA"/>
        </w:rPr>
        <w:t>;</w:t>
      </w:r>
    </w:p>
    <w:bookmarkEnd w:id="74"/>
    <w:p w14:paraId="1346091A" w14:textId="428E4892" w:rsidR="000916F5" w:rsidRPr="00D37F96" w:rsidRDefault="000916F5" w:rsidP="00BA1C4B">
      <w:pPr>
        <w:pStyle w:val="Akapitzlist"/>
        <w:widowControl w:val="0"/>
        <w:numPr>
          <w:ilvl w:val="0"/>
          <w:numId w:val="36"/>
        </w:numPr>
        <w:suppressAutoHyphens/>
        <w:contextualSpacing/>
        <w:jc w:val="both"/>
        <w:rPr>
          <w:rFonts w:cs="Arial"/>
          <w:bCs/>
          <w:szCs w:val="22"/>
          <w:lang w:val="pl-PL" w:eastAsia="ar-SA"/>
        </w:rPr>
      </w:pPr>
      <w:r w:rsidRPr="00D37F96">
        <w:rPr>
          <w:rFonts w:cs="Arial"/>
          <w:bCs/>
          <w:szCs w:val="22"/>
          <w:lang w:val="pl-PL" w:eastAsia="ar-SA"/>
        </w:rPr>
        <w:t xml:space="preserve">zastąpienie etykiety wymaganej w dokumentach zamówienia innymi środkami dowodowymi zgodnie z par. </w:t>
      </w:r>
      <w:r w:rsidR="00F02F7F" w:rsidRPr="00D37F96">
        <w:rPr>
          <w:rFonts w:cs="Arial"/>
          <w:bCs/>
          <w:szCs w:val="22"/>
          <w:lang w:val="pl-PL" w:eastAsia="ar-SA"/>
        </w:rPr>
        <w:t>3</w:t>
      </w:r>
      <w:r w:rsidRPr="00D37F96">
        <w:rPr>
          <w:rFonts w:cs="Arial"/>
          <w:bCs/>
          <w:szCs w:val="22"/>
          <w:lang w:val="pl-PL" w:eastAsia="ar-SA"/>
        </w:rPr>
        <w:t xml:space="preserve"> ust. </w:t>
      </w:r>
      <w:r w:rsidR="009625A5" w:rsidRPr="00D37F96">
        <w:rPr>
          <w:rFonts w:cs="Arial"/>
          <w:bCs/>
          <w:szCs w:val="22"/>
          <w:lang w:val="pl-PL" w:eastAsia="ar-SA"/>
        </w:rPr>
        <w:t>4</w:t>
      </w:r>
      <w:r w:rsidR="005C4339" w:rsidRPr="00D37F96">
        <w:rPr>
          <w:rFonts w:cs="Arial"/>
          <w:bCs/>
          <w:szCs w:val="22"/>
          <w:lang w:val="pl-PL" w:eastAsia="ar-SA"/>
        </w:rPr>
        <w:t>4</w:t>
      </w:r>
      <w:r w:rsidRPr="00D37F96">
        <w:rPr>
          <w:rFonts w:cs="Arial"/>
          <w:bCs/>
          <w:szCs w:val="22"/>
          <w:lang w:val="pl-PL" w:eastAsia="ar-SA"/>
        </w:rPr>
        <w:t xml:space="preserve"> Umowy</w:t>
      </w:r>
      <w:r w:rsidR="009625A5" w:rsidRPr="00D37F96">
        <w:rPr>
          <w:rFonts w:cs="Arial"/>
          <w:bCs/>
          <w:szCs w:val="22"/>
          <w:lang w:val="pl-PL" w:eastAsia="ar-SA"/>
        </w:rPr>
        <w:t xml:space="preserve"> z zastrzeżeniem par. 3 ust. 4</w:t>
      </w:r>
      <w:r w:rsidR="005C4339" w:rsidRPr="00D37F96">
        <w:rPr>
          <w:rFonts w:cs="Arial"/>
          <w:bCs/>
          <w:szCs w:val="22"/>
          <w:lang w:val="pl-PL" w:eastAsia="ar-SA"/>
        </w:rPr>
        <w:t>8</w:t>
      </w:r>
      <w:r w:rsidR="009625A5" w:rsidRPr="00D37F96">
        <w:rPr>
          <w:rFonts w:cs="Arial"/>
          <w:bCs/>
          <w:szCs w:val="22"/>
          <w:lang w:val="pl-PL" w:eastAsia="ar-SA"/>
        </w:rPr>
        <w:t xml:space="preserve"> Umowy</w:t>
      </w:r>
      <w:r w:rsidRPr="00D37F96">
        <w:rPr>
          <w:rFonts w:cs="Arial"/>
          <w:bCs/>
          <w:szCs w:val="22"/>
          <w:lang w:val="pl-PL" w:eastAsia="ar-SA"/>
        </w:rPr>
        <w:t>;</w:t>
      </w:r>
    </w:p>
    <w:p w14:paraId="379FF498" w14:textId="58C08F11" w:rsidR="000916F5" w:rsidRPr="00D37F96" w:rsidRDefault="000916F5" w:rsidP="00BA1C4B">
      <w:pPr>
        <w:pStyle w:val="Akapitzlist"/>
        <w:widowControl w:val="0"/>
        <w:numPr>
          <w:ilvl w:val="0"/>
          <w:numId w:val="36"/>
        </w:numPr>
        <w:suppressAutoHyphens/>
        <w:contextualSpacing/>
        <w:jc w:val="both"/>
        <w:rPr>
          <w:rFonts w:cs="Arial"/>
          <w:bCs/>
          <w:szCs w:val="22"/>
          <w:lang w:val="pl-PL" w:eastAsia="ar-SA"/>
        </w:rPr>
      </w:pPr>
      <w:bookmarkStart w:id="76" w:name="_Hlk98200036"/>
      <w:r w:rsidRPr="00D37F96">
        <w:rPr>
          <w:rFonts w:cs="Arial"/>
          <w:bCs/>
          <w:szCs w:val="22"/>
          <w:lang w:val="pl-PL" w:eastAsia="ar-SA"/>
        </w:rPr>
        <w:t xml:space="preserve">zastąpienie certyfikatu wydanego przez określoną jednostkę </w:t>
      </w:r>
      <w:bookmarkStart w:id="77" w:name="_Hlk98199956"/>
      <w:r w:rsidRPr="00D37F96">
        <w:rPr>
          <w:rFonts w:cs="Arial"/>
          <w:bCs/>
          <w:szCs w:val="22"/>
          <w:lang w:val="pl-PL" w:eastAsia="ar-SA"/>
        </w:rPr>
        <w:t xml:space="preserve">oceniającą zgodność </w:t>
      </w:r>
      <w:bookmarkEnd w:id="77"/>
      <w:r w:rsidRPr="00D37F96">
        <w:rPr>
          <w:rFonts w:cs="Arial"/>
          <w:bCs/>
          <w:szCs w:val="22"/>
          <w:lang w:val="pl-PL" w:eastAsia="ar-SA"/>
        </w:rPr>
        <w:t xml:space="preserve">certyfikatem wydanym przez </w:t>
      </w:r>
      <w:bookmarkStart w:id="78" w:name="_Hlk98199975"/>
      <w:r w:rsidRPr="00D37F96">
        <w:rPr>
          <w:rFonts w:cs="Arial"/>
          <w:bCs/>
          <w:szCs w:val="22"/>
          <w:lang w:val="pl-PL" w:eastAsia="ar-SA"/>
        </w:rPr>
        <w:t xml:space="preserve">inną równoważną jednostkę oceniającą zgodność </w:t>
      </w:r>
      <w:bookmarkEnd w:id="78"/>
      <w:r w:rsidRPr="00D37F96">
        <w:rPr>
          <w:rFonts w:cs="Arial"/>
          <w:bCs/>
          <w:szCs w:val="22"/>
          <w:lang w:val="pl-PL" w:eastAsia="ar-SA"/>
        </w:rPr>
        <w:t xml:space="preserve">oraz zastąpienie sprawozdania z badań przeprowadzonych przez określoną jednostkę oceniającą zgodność </w:t>
      </w:r>
      <w:bookmarkEnd w:id="76"/>
      <w:r w:rsidRPr="00D37F96">
        <w:rPr>
          <w:rFonts w:cs="Arial"/>
          <w:bCs/>
          <w:szCs w:val="22"/>
          <w:lang w:val="pl-PL" w:eastAsia="ar-SA"/>
        </w:rPr>
        <w:t>sprawozdaniem z badań przeprowadzonych przez inną równoważną jednostkę oceniającą zgodność zgodni</w:t>
      </w:r>
      <w:r w:rsidR="009625A5" w:rsidRPr="00D37F96">
        <w:rPr>
          <w:rFonts w:cs="Arial"/>
          <w:bCs/>
          <w:szCs w:val="22"/>
          <w:lang w:val="pl-PL" w:eastAsia="ar-SA"/>
        </w:rPr>
        <w:t>e</w:t>
      </w:r>
      <w:r w:rsidRPr="00D37F96">
        <w:rPr>
          <w:rFonts w:cs="Arial"/>
          <w:bCs/>
          <w:szCs w:val="22"/>
          <w:lang w:val="pl-PL" w:eastAsia="ar-SA"/>
        </w:rPr>
        <w:t xml:space="preserve"> z par. 2 ust. </w:t>
      </w:r>
      <w:r w:rsidR="009625A5" w:rsidRPr="00D37F96">
        <w:rPr>
          <w:rFonts w:cs="Arial"/>
          <w:bCs/>
          <w:szCs w:val="22"/>
          <w:lang w:val="pl-PL" w:eastAsia="ar-SA"/>
        </w:rPr>
        <w:t>4</w:t>
      </w:r>
      <w:r w:rsidR="005C4339" w:rsidRPr="00D37F96">
        <w:rPr>
          <w:rFonts w:cs="Arial"/>
          <w:bCs/>
          <w:szCs w:val="22"/>
          <w:lang w:val="pl-PL" w:eastAsia="ar-SA"/>
        </w:rPr>
        <w:t>5</w:t>
      </w:r>
      <w:r w:rsidRPr="00D37F96">
        <w:rPr>
          <w:rFonts w:cs="Arial"/>
          <w:bCs/>
          <w:szCs w:val="22"/>
          <w:lang w:val="pl-PL" w:eastAsia="ar-SA"/>
        </w:rPr>
        <w:t xml:space="preserve"> i </w:t>
      </w:r>
      <w:r w:rsidR="009625A5" w:rsidRPr="00D37F96">
        <w:rPr>
          <w:rFonts w:cs="Arial"/>
          <w:bCs/>
          <w:szCs w:val="22"/>
          <w:lang w:val="pl-PL" w:eastAsia="ar-SA"/>
        </w:rPr>
        <w:t>4</w:t>
      </w:r>
      <w:r w:rsidR="005C4339" w:rsidRPr="00D37F96">
        <w:rPr>
          <w:rFonts w:cs="Arial"/>
          <w:bCs/>
          <w:szCs w:val="22"/>
          <w:lang w:val="pl-PL" w:eastAsia="ar-SA"/>
        </w:rPr>
        <w:t>6</w:t>
      </w:r>
      <w:r w:rsidRPr="00D37F96">
        <w:rPr>
          <w:rFonts w:cs="Arial"/>
          <w:bCs/>
          <w:szCs w:val="22"/>
          <w:lang w:val="pl-PL" w:eastAsia="ar-SA"/>
        </w:rPr>
        <w:t xml:space="preserve"> Umowy</w:t>
      </w:r>
      <w:r w:rsidR="009625A5" w:rsidRPr="00D37F96">
        <w:rPr>
          <w:rFonts w:cs="Arial"/>
          <w:bCs/>
          <w:szCs w:val="22"/>
          <w:lang w:val="pl-PL" w:eastAsia="ar-SA"/>
        </w:rPr>
        <w:t xml:space="preserve"> z zastrzeżeniem par. 3 ust. 4</w:t>
      </w:r>
      <w:r w:rsidR="005C4339" w:rsidRPr="00D37F96">
        <w:rPr>
          <w:rFonts w:cs="Arial"/>
          <w:bCs/>
          <w:szCs w:val="22"/>
          <w:lang w:val="pl-PL" w:eastAsia="ar-SA"/>
        </w:rPr>
        <w:t>8</w:t>
      </w:r>
      <w:r w:rsidR="009625A5" w:rsidRPr="00D37F96">
        <w:rPr>
          <w:rFonts w:cs="Arial"/>
          <w:bCs/>
          <w:szCs w:val="22"/>
          <w:lang w:val="pl-PL" w:eastAsia="ar-SA"/>
        </w:rPr>
        <w:t xml:space="preserve"> Umowy</w:t>
      </w:r>
      <w:r w:rsidRPr="00D37F96">
        <w:rPr>
          <w:rFonts w:cs="Arial"/>
          <w:bCs/>
          <w:szCs w:val="22"/>
          <w:lang w:val="pl-PL" w:eastAsia="ar-SA"/>
        </w:rPr>
        <w:t>,</w:t>
      </w:r>
    </w:p>
    <w:p w14:paraId="38B19013" w14:textId="6285DDE6" w:rsidR="002C77B3" w:rsidRPr="00D37F96" w:rsidRDefault="000916F5" w:rsidP="00582058">
      <w:pPr>
        <w:pStyle w:val="Akapitzlist"/>
        <w:widowControl w:val="0"/>
        <w:numPr>
          <w:ilvl w:val="0"/>
          <w:numId w:val="36"/>
        </w:numPr>
        <w:suppressAutoHyphens/>
        <w:contextualSpacing/>
        <w:jc w:val="both"/>
        <w:rPr>
          <w:rFonts w:cs="Arial"/>
          <w:bCs/>
          <w:szCs w:val="22"/>
          <w:lang w:val="pl-PL" w:eastAsia="ar-SA"/>
        </w:rPr>
      </w:pPr>
      <w:r w:rsidRPr="00D37F96">
        <w:rPr>
          <w:rFonts w:cs="Arial"/>
          <w:bCs/>
          <w:szCs w:val="22"/>
          <w:lang w:val="pl-PL" w:eastAsia="ar-SA"/>
        </w:rPr>
        <w:lastRenderedPageBreak/>
        <w:t xml:space="preserve">zastąpienie certyfikatu wydanego przez jednostkę oceniającą zgodność lub  sprawozdania z badań przeprowadzonych przez jednostkę oceniającą zgodność innymi środkami dowodowymi zgodnie z par. 2 ust </w:t>
      </w:r>
      <w:r w:rsidR="009625A5" w:rsidRPr="00D37F96">
        <w:rPr>
          <w:rFonts w:cs="Arial"/>
          <w:bCs/>
          <w:szCs w:val="22"/>
          <w:lang w:val="pl-PL" w:eastAsia="ar-SA"/>
        </w:rPr>
        <w:t>4</w:t>
      </w:r>
      <w:r w:rsidR="005C4339" w:rsidRPr="00D37F96">
        <w:rPr>
          <w:rFonts w:cs="Arial"/>
          <w:bCs/>
          <w:szCs w:val="22"/>
          <w:lang w:val="pl-PL" w:eastAsia="ar-SA"/>
        </w:rPr>
        <w:t>7</w:t>
      </w:r>
      <w:r w:rsidRPr="00D37F96">
        <w:rPr>
          <w:rFonts w:cs="Arial"/>
          <w:bCs/>
          <w:szCs w:val="22"/>
          <w:lang w:val="pl-PL" w:eastAsia="ar-SA"/>
        </w:rPr>
        <w:t xml:space="preserve"> Umowy</w:t>
      </w:r>
      <w:r w:rsidR="009625A5" w:rsidRPr="00D37F96">
        <w:rPr>
          <w:rFonts w:cs="Arial"/>
          <w:bCs/>
          <w:szCs w:val="22"/>
          <w:lang w:val="pl-PL" w:eastAsia="ar-SA"/>
        </w:rPr>
        <w:t xml:space="preserve"> z zastrzeżeniem par. 3 ust. 4</w:t>
      </w:r>
      <w:r w:rsidR="005C4339" w:rsidRPr="00D37F96">
        <w:rPr>
          <w:rFonts w:cs="Arial"/>
          <w:bCs/>
          <w:szCs w:val="22"/>
          <w:lang w:val="pl-PL" w:eastAsia="ar-SA"/>
        </w:rPr>
        <w:t>8</w:t>
      </w:r>
      <w:r w:rsidR="009625A5" w:rsidRPr="00D37F96">
        <w:rPr>
          <w:rFonts w:cs="Arial"/>
          <w:bCs/>
          <w:szCs w:val="22"/>
          <w:lang w:val="pl-PL" w:eastAsia="ar-SA"/>
        </w:rPr>
        <w:t xml:space="preserve"> Umowy</w:t>
      </w:r>
      <w:bookmarkEnd w:id="75"/>
      <w:r w:rsidR="00C54D00" w:rsidRPr="00D37F96">
        <w:rPr>
          <w:rFonts w:cs="Arial"/>
          <w:bCs/>
          <w:szCs w:val="22"/>
          <w:lang w:val="pl-PL" w:eastAsia="ar-SA"/>
        </w:rPr>
        <w:t xml:space="preserve">; </w:t>
      </w:r>
    </w:p>
    <w:p w14:paraId="1D841CB4" w14:textId="115035B4" w:rsidR="00C54D00" w:rsidRPr="00D37F96" w:rsidRDefault="00C54D00" w:rsidP="00B830CC">
      <w:pPr>
        <w:pStyle w:val="Akapitzlist"/>
        <w:numPr>
          <w:ilvl w:val="0"/>
          <w:numId w:val="36"/>
        </w:numPr>
        <w:jc w:val="both"/>
        <w:rPr>
          <w:rFonts w:cs="Arial"/>
          <w:bCs/>
          <w:szCs w:val="22"/>
          <w:lang w:val="pl-PL" w:eastAsia="ar-SA"/>
        </w:rPr>
      </w:pPr>
      <w:r w:rsidRPr="00D37F96">
        <w:rPr>
          <w:rFonts w:cs="Arial"/>
          <w:bCs/>
          <w:szCs w:val="22"/>
          <w:lang w:val="pl-PL" w:eastAsia="ar-SA"/>
        </w:rPr>
        <w:t xml:space="preserve">w przypadku, jeżeli Wykonawca </w:t>
      </w:r>
      <w:r w:rsidR="00FE2429" w:rsidRPr="00D37F96">
        <w:rPr>
          <w:rFonts w:cs="Arial"/>
          <w:bCs/>
          <w:szCs w:val="22"/>
          <w:lang w:val="pl-PL" w:eastAsia="ar-SA"/>
        </w:rPr>
        <w:t xml:space="preserve">będzie opóźniał się z </w:t>
      </w:r>
      <w:r w:rsidRPr="00D37F96">
        <w:rPr>
          <w:rFonts w:cs="Arial"/>
          <w:bCs/>
          <w:szCs w:val="22"/>
          <w:lang w:val="pl-PL" w:eastAsia="ar-SA"/>
        </w:rPr>
        <w:t>dostarcz</w:t>
      </w:r>
      <w:r w:rsidR="00FE2429" w:rsidRPr="00D37F96">
        <w:rPr>
          <w:rFonts w:cs="Arial"/>
          <w:bCs/>
          <w:szCs w:val="22"/>
          <w:lang w:val="pl-PL" w:eastAsia="ar-SA"/>
        </w:rPr>
        <w:t>eniem</w:t>
      </w:r>
      <w:r w:rsidRPr="00D37F96">
        <w:rPr>
          <w:rFonts w:cs="Arial"/>
          <w:bCs/>
          <w:szCs w:val="22"/>
          <w:lang w:val="pl-PL" w:eastAsia="ar-SA"/>
        </w:rPr>
        <w:t xml:space="preserve"> Zamawiającemu pojazd</w:t>
      </w:r>
      <w:r w:rsidR="00FE2429" w:rsidRPr="00D37F96">
        <w:rPr>
          <w:rFonts w:cs="Arial"/>
          <w:bCs/>
          <w:szCs w:val="22"/>
          <w:lang w:val="pl-PL" w:eastAsia="ar-SA"/>
        </w:rPr>
        <w:t>ów</w:t>
      </w:r>
      <w:r w:rsidRPr="00D37F96">
        <w:rPr>
          <w:rFonts w:cs="Arial"/>
          <w:bCs/>
          <w:szCs w:val="22"/>
          <w:lang w:val="pl-PL" w:eastAsia="ar-SA"/>
        </w:rPr>
        <w:t xml:space="preserve"> lub Sprzęt</w:t>
      </w:r>
      <w:r w:rsidR="00FE2429" w:rsidRPr="00D37F96">
        <w:rPr>
          <w:rFonts w:cs="Arial"/>
          <w:bCs/>
          <w:szCs w:val="22"/>
          <w:lang w:val="pl-PL" w:eastAsia="ar-SA"/>
        </w:rPr>
        <w:t>u</w:t>
      </w:r>
      <w:r w:rsidRPr="00D37F96">
        <w:rPr>
          <w:rFonts w:cs="Arial"/>
          <w:bCs/>
          <w:szCs w:val="22"/>
          <w:lang w:val="pl-PL" w:eastAsia="ar-SA"/>
        </w:rPr>
        <w:t xml:space="preserve"> do odbioru końcowego</w:t>
      </w:r>
      <w:r w:rsidR="00FE2429" w:rsidRPr="00D37F96">
        <w:rPr>
          <w:rFonts w:cs="Arial"/>
          <w:bCs/>
          <w:szCs w:val="22"/>
          <w:lang w:val="pl-PL" w:eastAsia="ar-SA"/>
        </w:rPr>
        <w:t xml:space="preserve">, co </w:t>
      </w:r>
      <w:r w:rsidR="00B71AFC" w:rsidRPr="00D37F96">
        <w:rPr>
          <w:rFonts w:cs="Arial"/>
          <w:bCs/>
          <w:szCs w:val="22"/>
          <w:lang w:val="pl-PL" w:eastAsia="ar-SA"/>
        </w:rPr>
        <w:t>zagrozi</w:t>
      </w:r>
      <w:r w:rsidR="005E2D24" w:rsidRPr="00D37F96">
        <w:rPr>
          <w:rFonts w:cs="Arial"/>
          <w:bCs/>
          <w:szCs w:val="22"/>
          <w:lang w:val="pl-PL" w:eastAsia="ar-SA"/>
        </w:rPr>
        <w:t xml:space="preserve"> </w:t>
      </w:r>
      <w:r w:rsidRPr="00D37F96">
        <w:rPr>
          <w:rFonts w:cs="Arial"/>
          <w:bCs/>
          <w:szCs w:val="22"/>
          <w:lang w:val="pl-PL" w:eastAsia="ar-SA"/>
        </w:rPr>
        <w:t>dokonani</w:t>
      </w:r>
      <w:r w:rsidR="005E2D24" w:rsidRPr="00D37F96">
        <w:rPr>
          <w:rFonts w:cs="Arial"/>
          <w:bCs/>
          <w:szCs w:val="22"/>
          <w:lang w:val="pl-PL" w:eastAsia="ar-SA"/>
        </w:rPr>
        <w:t>u</w:t>
      </w:r>
      <w:r w:rsidRPr="00D37F96">
        <w:rPr>
          <w:rFonts w:cs="Arial"/>
          <w:bCs/>
          <w:szCs w:val="22"/>
          <w:lang w:val="pl-PL" w:eastAsia="ar-SA"/>
        </w:rPr>
        <w:t xml:space="preserve"> odbior</w:t>
      </w:r>
      <w:r w:rsidR="00B71AFC" w:rsidRPr="00D37F96">
        <w:rPr>
          <w:rFonts w:cs="Arial"/>
          <w:bCs/>
          <w:szCs w:val="22"/>
          <w:lang w:val="pl-PL" w:eastAsia="ar-SA"/>
        </w:rPr>
        <w:t>ów</w:t>
      </w:r>
      <w:r w:rsidRPr="00D37F96">
        <w:rPr>
          <w:rFonts w:cs="Arial"/>
          <w:bCs/>
          <w:szCs w:val="22"/>
          <w:lang w:val="pl-PL" w:eastAsia="ar-SA"/>
        </w:rPr>
        <w:t xml:space="preserve"> końcow</w:t>
      </w:r>
      <w:r w:rsidR="00B71AFC" w:rsidRPr="00D37F96">
        <w:rPr>
          <w:rFonts w:cs="Arial"/>
          <w:bCs/>
          <w:szCs w:val="22"/>
          <w:lang w:val="pl-PL" w:eastAsia="ar-SA"/>
        </w:rPr>
        <w:t>ych</w:t>
      </w:r>
      <w:r w:rsidRPr="00D37F96">
        <w:rPr>
          <w:rFonts w:cs="Arial"/>
          <w:bCs/>
          <w:szCs w:val="22"/>
          <w:lang w:val="pl-PL" w:eastAsia="ar-SA"/>
        </w:rPr>
        <w:t xml:space="preserve"> </w:t>
      </w:r>
      <w:r w:rsidR="0027681E" w:rsidRPr="00D37F96">
        <w:rPr>
          <w:rFonts w:cs="Arial"/>
          <w:bCs/>
          <w:szCs w:val="22"/>
          <w:lang w:val="pl-PL" w:eastAsia="ar-SA"/>
        </w:rPr>
        <w:t xml:space="preserve">oraz </w:t>
      </w:r>
      <w:r w:rsidR="00B71AFC" w:rsidRPr="00D37F96">
        <w:rPr>
          <w:rFonts w:cs="Arial"/>
          <w:bCs/>
          <w:szCs w:val="22"/>
          <w:lang w:val="pl-PL" w:eastAsia="ar-SA"/>
        </w:rPr>
        <w:t>dokonani</w:t>
      </w:r>
      <w:r w:rsidR="005E2D24" w:rsidRPr="00D37F96">
        <w:rPr>
          <w:rFonts w:cs="Arial"/>
          <w:bCs/>
          <w:szCs w:val="22"/>
          <w:lang w:val="pl-PL" w:eastAsia="ar-SA"/>
        </w:rPr>
        <w:t>u</w:t>
      </w:r>
      <w:r w:rsidR="00B71AFC" w:rsidRPr="00D37F96">
        <w:rPr>
          <w:rFonts w:cs="Arial"/>
          <w:bCs/>
          <w:szCs w:val="22"/>
          <w:lang w:val="pl-PL" w:eastAsia="ar-SA"/>
        </w:rPr>
        <w:t xml:space="preserve"> przez Zamawiającego </w:t>
      </w:r>
      <w:r w:rsidR="0027681E" w:rsidRPr="00D37F96">
        <w:rPr>
          <w:rFonts w:cs="Arial"/>
          <w:bCs/>
          <w:szCs w:val="22"/>
          <w:lang w:val="pl-PL" w:eastAsia="ar-SA"/>
        </w:rPr>
        <w:t>zapłat</w:t>
      </w:r>
      <w:r w:rsidR="00B71AFC" w:rsidRPr="00D37F96">
        <w:rPr>
          <w:rFonts w:cs="Arial"/>
          <w:bCs/>
          <w:szCs w:val="22"/>
          <w:lang w:val="pl-PL" w:eastAsia="ar-SA"/>
        </w:rPr>
        <w:t>y</w:t>
      </w:r>
      <w:r w:rsidR="0027681E" w:rsidRPr="00D37F96">
        <w:rPr>
          <w:rFonts w:cs="Arial"/>
          <w:bCs/>
          <w:szCs w:val="22"/>
          <w:lang w:val="pl-PL" w:eastAsia="ar-SA"/>
        </w:rPr>
        <w:t xml:space="preserve"> do 31 grudnia 2023 r.</w:t>
      </w:r>
      <w:r w:rsidR="00FE2429" w:rsidRPr="00D37F96">
        <w:rPr>
          <w:rFonts w:cs="Arial"/>
          <w:bCs/>
          <w:szCs w:val="22"/>
          <w:lang w:val="pl-PL" w:eastAsia="ar-SA"/>
        </w:rPr>
        <w:t>, to</w:t>
      </w:r>
      <w:r w:rsidR="0027681E" w:rsidRPr="00D37F96">
        <w:rPr>
          <w:rFonts w:cs="Arial"/>
          <w:bCs/>
          <w:szCs w:val="22"/>
          <w:lang w:val="pl-PL" w:eastAsia="ar-SA"/>
        </w:rPr>
        <w:t xml:space="preserve"> </w:t>
      </w:r>
      <w:r w:rsidRPr="00D37F96">
        <w:rPr>
          <w:rFonts w:cs="Arial"/>
          <w:bCs/>
          <w:szCs w:val="22"/>
          <w:lang w:val="pl-PL" w:eastAsia="ar-SA"/>
        </w:rPr>
        <w:t xml:space="preserve">na żądanie Zamawiającego </w:t>
      </w:r>
      <w:r w:rsidR="0027681E" w:rsidRPr="00D37F96">
        <w:rPr>
          <w:rFonts w:cs="Arial"/>
          <w:bCs/>
          <w:szCs w:val="22"/>
          <w:lang w:val="pl-PL" w:eastAsia="ar-SA"/>
        </w:rPr>
        <w:t xml:space="preserve">Strony wprowadzą </w:t>
      </w:r>
      <w:r w:rsidR="005E2D24" w:rsidRPr="00D37F96">
        <w:rPr>
          <w:rFonts w:cs="Arial"/>
          <w:bCs/>
          <w:szCs w:val="22"/>
          <w:lang w:val="pl-PL" w:eastAsia="ar-SA"/>
        </w:rPr>
        <w:t xml:space="preserve">Aneksem </w:t>
      </w:r>
      <w:r w:rsidR="0027681E" w:rsidRPr="00D37F96">
        <w:rPr>
          <w:rFonts w:cs="Arial"/>
          <w:bCs/>
          <w:szCs w:val="22"/>
          <w:lang w:val="pl-PL" w:eastAsia="ar-SA"/>
        </w:rPr>
        <w:t>do Umowy zmianę polegającą na umożliwieniu dokonania przez Zamawiającego odbior</w:t>
      </w:r>
      <w:r w:rsidR="00B71AFC" w:rsidRPr="00D37F96">
        <w:rPr>
          <w:rFonts w:cs="Arial"/>
          <w:bCs/>
          <w:szCs w:val="22"/>
          <w:lang w:val="pl-PL" w:eastAsia="ar-SA"/>
        </w:rPr>
        <w:t>ów</w:t>
      </w:r>
      <w:r w:rsidR="0027681E" w:rsidRPr="00D37F96">
        <w:rPr>
          <w:rFonts w:cs="Arial"/>
          <w:bCs/>
          <w:szCs w:val="22"/>
          <w:lang w:val="pl-PL" w:eastAsia="ar-SA"/>
        </w:rPr>
        <w:t xml:space="preserve"> końcow</w:t>
      </w:r>
      <w:r w:rsidR="00B71AFC" w:rsidRPr="00D37F96">
        <w:rPr>
          <w:rFonts w:cs="Arial"/>
          <w:bCs/>
          <w:szCs w:val="22"/>
          <w:lang w:val="pl-PL" w:eastAsia="ar-SA"/>
        </w:rPr>
        <w:t xml:space="preserve">ych </w:t>
      </w:r>
      <w:r w:rsidR="0027681E" w:rsidRPr="00D37F96">
        <w:rPr>
          <w:rFonts w:cs="Arial"/>
          <w:bCs/>
          <w:szCs w:val="22"/>
          <w:lang w:val="pl-PL" w:eastAsia="ar-SA"/>
        </w:rPr>
        <w:t>warunkow</w:t>
      </w:r>
      <w:r w:rsidR="00B71AFC" w:rsidRPr="00D37F96">
        <w:rPr>
          <w:rFonts w:cs="Arial"/>
          <w:bCs/>
          <w:szCs w:val="22"/>
          <w:lang w:val="pl-PL" w:eastAsia="ar-SA"/>
        </w:rPr>
        <w:t>ych</w:t>
      </w:r>
      <w:r w:rsidR="00102183" w:rsidRPr="00D37F96">
        <w:rPr>
          <w:rFonts w:cs="Arial"/>
          <w:bCs/>
          <w:szCs w:val="22"/>
          <w:lang w:val="pl-PL" w:eastAsia="ar-SA"/>
        </w:rPr>
        <w:t xml:space="preserve"> (pod warunkiem rozwiązującym odmowy przez Zamawiającego odbioru końcowego)</w:t>
      </w:r>
      <w:r w:rsidR="00B71AFC" w:rsidRPr="00D37F96">
        <w:rPr>
          <w:rFonts w:cs="Arial"/>
          <w:bCs/>
          <w:szCs w:val="22"/>
          <w:lang w:val="pl-PL" w:eastAsia="ar-SA"/>
        </w:rPr>
        <w:t xml:space="preserve"> i </w:t>
      </w:r>
      <w:r w:rsidR="0027681E" w:rsidRPr="00D37F96">
        <w:rPr>
          <w:rFonts w:cs="Arial"/>
          <w:bCs/>
          <w:szCs w:val="22"/>
          <w:lang w:val="pl-PL" w:eastAsia="ar-SA"/>
        </w:rPr>
        <w:t xml:space="preserve"> zapłacie </w:t>
      </w:r>
      <w:r w:rsidR="00FE2429" w:rsidRPr="00D37F96">
        <w:rPr>
          <w:rFonts w:cs="Arial"/>
          <w:bCs/>
          <w:szCs w:val="22"/>
          <w:lang w:val="pl-PL" w:eastAsia="ar-SA"/>
        </w:rPr>
        <w:t xml:space="preserve">przez Zamawiającego </w:t>
      </w:r>
      <w:r w:rsidR="005E2D24" w:rsidRPr="00D37F96">
        <w:rPr>
          <w:rFonts w:cs="Arial"/>
          <w:bCs/>
          <w:szCs w:val="22"/>
          <w:lang w:val="pl-PL" w:eastAsia="ar-SA"/>
        </w:rPr>
        <w:t xml:space="preserve">ceny </w:t>
      </w:r>
      <w:r w:rsidR="0027681E" w:rsidRPr="00D37F96">
        <w:rPr>
          <w:rFonts w:cs="Arial"/>
          <w:bCs/>
          <w:szCs w:val="22"/>
          <w:lang w:val="pl-PL" w:eastAsia="ar-SA"/>
        </w:rPr>
        <w:t xml:space="preserve">na rachunek powierniczy założony w tym celu przez Wykonawcę, z którego Wykonawca będzie mógł pobrać środki </w:t>
      </w:r>
      <w:r w:rsidR="00FE2429" w:rsidRPr="00D37F96">
        <w:rPr>
          <w:rFonts w:cs="Arial"/>
          <w:bCs/>
          <w:szCs w:val="22"/>
          <w:lang w:val="pl-PL" w:eastAsia="ar-SA"/>
        </w:rPr>
        <w:t>po dokonaniu odbior</w:t>
      </w:r>
      <w:r w:rsidR="00B71AFC" w:rsidRPr="00D37F96">
        <w:rPr>
          <w:rFonts w:cs="Arial"/>
          <w:bCs/>
          <w:szCs w:val="22"/>
          <w:lang w:val="pl-PL" w:eastAsia="ar-SA"/>
        </w:rPr>
        <w:t>ów</w:t>
      </w:r>
      <w:r w:rsidR="00FE2429" w:rsidRPr="00D37F96">
        <w:rPr>
          <w:rFonts w:cs="Arial"/>
          <w:bCs/>
          <w:szCs w:val="22"/>
          <w:lang w:val="pl-PL" w:eastAsia="ar-SA"/>
        </w:rPr>
        <w:t xml:space="preserve"> końcow</w:t>
      </w:r>
      <w:r w:rsidR="00B71AFC" w:rsidRPr="00D37F96">
        <w:rPr>
          <w:rFonts w:cs="Arial"/>
          <w:bCs/>
          <w:szCs w:val="22"/>
          <w:lang w:val="pl-PL" w:eastAsia="ar-SA"/>
        </w:rPr>
        <w:t xml:space="preserve">ych </w:t>
      </w:r>
      <w:r w:rsidR="004E0999" w:rsidRPr="00D37F96">
        <w:rPr>
          <w:rFonts w:cs="Arial"/>
          <w:bCs/>
          <w:szCs w:val="22"/>
          <w:lang w:val="pl-PL" w:eastAsia="ar-SA"/>
        </w:rPr>
        <w:t>(</w:t>
      </w:r>
      <w:r w:rsidR="00FE2429" w:rsidRPr="00D37F96">
        <w:rPr>
          <w:rFonts w:cs="Arial"/>
          <w:bCs/>
          <w:szCs w:val="22"/>
          <w:lang w:val="pl-PL" w:eastAsia="ar-SA"/>
        </w:rPr>
        <w:t>bezwarunkow</w:t>
      </w:r>
      <w:r w:rsidR="00B71AFC" w:rsidRPr="00D37F96">
        <w:rPr>
          <w:rFonts w:cs="Arial"/>
          <w:bCs/>
          <w:szCs w:val="22"/>
          <w:lang w:val="pl-PL" w:eastAsia="ar-SA"/>
        </w:rPr>
        <w:t>ych</w:t>
      </w:r>
      <w:r w:rsidR="004E0999" w:rsidRPr="00D37F96">
        <w:rPr>
          <w:rFonts w:cs="Arial"/>
          <w:bCs/>
          <w:szCs w:val="22"/>
          <w:lang w:val="pl-PL" w:eastAsia="ar-SA"/>
        </w:rPr>
        <w:t>)</w:t>
      </w:r>
      <w:r w:rsidR="00B71AFC" w:rsidRPr="00D37F96">
        <w:rPr>
          <w:rFonts w:cs="Arial"/>
          <w:bCs/>
          <w:szCs w:val="22"/>
          <w:lang w:val="pl-PL" w:eastAsia="ar-SA"/>
        </w:rPr>
        <w:t xml:space="preserve"> </w:t>
      </w:r>
      <w:r w:rsidR="00FE2429" w:rsidRPr="00D37F96">
        <w:rPr>
          <w:rFonts w:cs="Arial"/>
          <w:bCs/>
          <w:szCs w:val="22"/>
          <w:lang w:val="pl-PL" w:eastAsia="ar-SA"/>
        </w:rPr>
        <w:t>i podpisaniu Prot</w:t>
      </w:r>
      <w:r w:rsidR="005E2D24" w:rsidRPr="00D37F96">
        <w:rPr>
          <w:rFonts w:cs="Arial"/>
          <w:bCs/>
          <w:szCs w:val="22"/>
          <w:lang w:val="pl-PL" w:eastAsia="ar-SA"/>
        </w:rPr>
        <w:t>o</w:t>
      </w:r>
      <w:r w:rsidR="00FE2429" w:rsidRPr="00D37F96">
        <w:rPr>
          <w:rFonts w:cs="Arial"/>
          <w:bCs/>
          <w:szCs w:val="22"/>
          <w:lang w:val="pl-PL" w:eastAsia="ar-SA"/>
        </w:rPr>
        <w:t>koł</w:t>
      </w:r>
      <w:r w:rsidR="00B71AFC" w:rsidRPr="00D37F96">
        <w:rPr>
          <w:rFonts w:cs="Arial"/>
          <w:bCs/>
          <w:szCs w:val="22"/>
          <w:lang w:val="pl-PL" w:eastAsia="ar-SA"/>
        </w:rPr>
        <w:t>ów</w:t>
      </w:r>
      <w:r w:rsidR="00FE2429" w:rsidRPr="00D37F96">
        <w:rPr>
          <w:rFonts w:cs="Arial"/>
          <w:bCs/>
          <w:szCs w:val="22"/>
          <w:lang w:val="pl-PL" w:eastAsia="ar-SA"/>
        </w:rPr>
        <w:t xml:space="preserve"> Przekazania do Eksploatacji; przy tym </w:t>
      </w:r>
      <w:r w:rsidRPr="00D37F96">
        <w:rPr>
          <w:rFonts w:cs="Arial"/>
          <w:bCs/>
          <w:szCs w:val="22"/>
          <w:lang w:val="pl-PL" w:eastAsia="ar-SA"/>
        </w:rPr>
        <w:t>przejście własno</w:t>
      </w:r>
      <w:r w:rsidR="00FE2429" w:rsidRPr="00D37F96">
        <w:rPr>
          <w:rFonts w:cs="Arial"/>
          <w:bCs/>
          <w:szCs w:val="22"/>
          <w:lang w:val="pl-PL" w:eastAsia="ar-SA"/>
        </w:rPr>
        <w:t>ś</w:t>
      </w:r>
      <w:r w:rsidRPr="00D37F96">
        <w:rPr>
          <w:rFonts w:cs="Arial"/>
          <w:bCs/>
          <w:szCs w:val="22"/>
          <w:lang w:val="pl-PL" w:eastAsia="ar-SA"/>
        </w:rPr>
        <w:t xml:space="preserve">ci pojazdów i </w:t>
      </w:r>
      <w:r w:rsidR="00FE2429" w:rsidRPr="00D37F96">
        <w:rPr>
          <w:rFonts w:cs="Arial"/>
          <w:bCs/>
          <w:szCs w:val="22"/>
          <w:lang w:val="pl-PL" w:eastAsia="ar-SA"/>
        </w:rPr>
        <w:t>Sprzętu będących przedmiotem odbior</w:t>
      </w:r>
      <w:r w:rsidR="00B71AFC" w:rsidRPr="00D37F96">
        <w:rPr>
          <w:rFonts w:cs="Arial"/>
          <w:bCs/>
          <w:szCs w:val="22"/>
          <w:lang w:val="pl-PL" w:eastAsia="ar-SA"/>
        </w:rPr>
        <w:t>ów</w:t>
      </w:r>
      <w:r w:rsidR="00FE2429" w:rsidRPr="00D37F96">
        <w:rPr>
          <w:rFonts w:cs="Arial"/>
          <w:bCs/>
          <w:szCs w:val="22"/>
          <w:lang w:val="pl-PL" w:eastAsia="ar-SA"/>
        </w:rPr>
        <w:t xml:space="preserve"> końcow</w:t>
      </w:r>
      <w:r w:rsidR="00B71AFC" w:rsidRPr="00D37F96">
        <w:rPr>
          <w:rFonts w:cs="Arial"/>
          <w:bCs/>
          <w:szCs w:val="22"/>
          <w:lang w:val="pl-PL" w:eastAsia="ar-SA"/>
        </w:rPr>
        <w:t>ych</w:t>
      </w:r>
      <w:r w:rsidR="00FE2429" w:rsidRPr="00D37F96">
        <w:rPr>
          <w:rFonts w:cs="Arial"/>
          <w:bCs/>
          <w:szCs w:val="22"/>
          <w:lang w:val="pl-PL" w:eastAsia="ar-SA"/>
        </w:rPr>
        <w:t xml:space="preserve"> warunkow</w:t>
      </w:r>
      <w:r w:rsidR="00B71AFC" w:rsidRPr="00D37F96">
        <w:rPr>
          <w:rFonts w:cs="Arial"/>
          <w:bCs/>
          <w:szCs w:val="22"/>
          <w:lang w:val="pl-PL" w:eastAsia="ar-SA"/>
        </w:rPr>
        <w:t>ych oraz</w:t>
      </w:r>
      <w:r w:rsidR="00FE2429" w:rsidRPr="00D37F96">
        <w:rPr>
          <w:rFonts w:cs="Arial"/>
          <w:bCs/>
          <w:szCs w:val="22"/>
          <w:lang w:val="pl-PL" w:eastAsia="ar-SA"/>
        </w:rPr>
        <w:t xml:space="preserve"> </w:t>
      </w:r>
      <w:r w:rsidR="005E2D24" w:rsidRPr="00D37F96">
        <w:rPr>
          <w:rFonts w:cs="Arial"/>
          <w:bCs/>
          <w:szCs w:val="22"/>
          <w:lang w:val="pl-PL" w:eastAsia="ar-SA"/>
        </w:rPr>
        <w:t xml:space="preserve">związanych z nimi </w:t>
      </w:r>
      <w:r w:rsidRPr="00D37F96">
        <w:rPr>
          <w:rFonts w:cs="Arial"/>
          <w:bCs/>
          <w:szCs w:val="22"/>
          <w:lang w:val="pl-PL" w:eastAsia="ar-SA"/>
        </w:rPr>
        <w:t xml:space="preserve">praw do dokumentacji </w:t>
      </w:r>
      <w:r w:rsidR="005E2D24" w:rsidRPr="00D37F96">
        <w:rPr>
          <w:rFonts w:cs="Arial"/>
          <w:bCs/>
          <w:szCs w:val="22"/>
          <w:lang w:val="pl-PL" w:eastAsia="ar-SA"/>
        </w:rPr>
        <w:t>i</w:t>
      </w:r>
      <w:r w:rsidR="00FE2429" w:rsidRPr="00D37F96">
        <w:rPr>
          <w:rFonts w:cs="Arial"/>
          <w:bCs/>
          <w:szCs w:val="22"/>
          <w:lang w:val="pl-PL" w:eastAsia="ar-SA"/>
        </w:rPr>
        <w:t xml:space="preserve"> oprogramowania nastąpi z dniem odbioru warunkowego; dokonanie odbioru warunkowego</w:t>
      </w:r>
      <w:r w:rsidR="00102183" w:rsidRPr="00D37F96">
        <w:rPr>
          <w:rFonts w:cs="Arial"/>
          <w:bCs/>
          <w:szCs w:val="22"/>
          <w:lang w:val="pl-PL" w:eastAsia="ar-SA"/>
        </w:rPr>
        <w:t xml:space="preserve"> nie będzie ograniczać </w:t>
      </w:r>
      <w:r w:rsidR="00C6167B" w:rsidRPr="00D37F96">
        <w:rPr>
          <w:rFonts w:cs="Arial"/>
          <w:bCs/>
          <w:szCs w:val="22"/>
          <w:lang w:val="pl-PL" w:eastAsia="ar-SA"/>
        </w:rPr>
        <w:t xml:space="preserve">żadnych </w:t>
      </w:r>
      <w:r w:rsidR="00102183" w:rsidRPr="00D37F96">
        <w:rPr>
          <w:rFonts w:cs="Arial"/>
          <w:bCs/>
          <w:szCs w:val="22"/>
          <w:lang w:val="pl-PL" w:eastAsia="ar-SA"/>
        </w:rPr>
        <w:t xml:space="preserve">praw Zamawiającego </w:t>
      </w:r>
      <w:r w:rsidR="00C6167B" w:rsidRPr="00D37F96">
        <w:rPr>
          <w:rFonts w:cs="Arial"/>
          <w:bCs/>
          <w:szCs w:val="22"/>
          <w:lang w:val="pl-PL" w:eastAsia="ar-SA"/>
        </w:rPr>
        <w:t xml:space="preserve">przy dokonywaniu odbiorów końcowych, w szczególności opisanych w par. 4 ust. 16-21 Umowy, polegających m.in. na prawie odmowy odbioru, żądaniu usunięcia wad, żądaniu obniżenia ceny, prawie odstąpienia od umowy, a także </w:t>
      </w:r>
      <w:r w:rsidR="005E2D24" w:rsidRPr="00D37F96">
        <w:rPr>
          <w:rFonts w:cs="Arial"/>
          <w:bCs/>
          <w:szCs w:val="22"/>
          <w:lang w:val="pl-PL" w:eastAsia="ar-SA"/>
        </w:rPr>
        <w:t xml:space="preserve">nie będzie ograniczać </w:t>
      </w:r>
      <w:r w:rsidR="00C6167B" w:rsidRPr="00D37F96">
        <w:rPr>
          <w:rFonts w:cs="Arial"/>
          <w:bCs/>
          <w:szCs w:val="22"/>
          <w:lang w:val="pl-PL" w:eastAsia="ar-SA"/>
        </w:rPr>
        <w:t xml:space="preserve">prawa </w:t>
      </w:r>
      <w:r w:rsidR="005E2D24" w:rsidRPr="00D37F96">
        <w:rPr>
          <w:rFonts w:cs="Arial"/>
          <w:bCs/>
          <w:szCs w:val="22"/>
          <w:lang w:val="pl-PL" w:eastAsia="ar-SA"/>
        </w:rPr>
        <w:t xml:space="preserve">do </w:t>
      </w:r>
      <w:r w:rsidR="00C6167B" w:rsidRPr="00D37F96">
        <w:rPr>
          <w:rFonts w:cs="Arial"/>
          <w:bCs/>
          <w:szCs w:val="22"/>
          <w:lang w:val="pl-PL" w:eastAsia="ar-SA"/>
        </w:rPr>
        <w:t xml:space="preserve">naliczenia </w:t>
      </w:r>
      <w:r w:rsidR="005E2D24" w:rsidRPr="00D37F96">
        <w:rPr>
          <w:rFonts w:cs="Arial"/>
          <w:bCs/>
          <w:szCs w:val="22"/>
          <w:lang w:val="pl-PL" w:eastAsia="ar-SA"/>
        </w:rPr>
        <w:t xml:space="preserve">przez Zamawiającego </w:t>
      </w:r>
      <w:r w:rsidR="00C6167B" w:rsidRPr="00D37F96">
        <w:rPr>
          <w:rFonts w:cs="Arial"/>
          <w:bCs/>
          <w:szCs w:val="22"/>
          <w:lang w:val="pl-PL" w:eastAsia="ar-SA"/>
        </w:rPr>
        <w:t>stos</w:t>
      </w:r>
      <w:r w:rsidR="004E0999" w:rsidRPr="00D37F96">
        <w:rPr>
          <w:rFonts w:cs="Arial"/>
          <w:bCs/>
          <w:szCs w:val="22"/>
          <w:lang w:val="pl-PL" w:eastAsia="ar-SA"/>
        </w:rPr>
        <w:t>o</w:t>
      </w:r>
      <w:r w:rsidR="00C6167B" w:rsidRPr="00D37F96">
        <w:rPr>
          <w:rFonts w:cs="Arial"/>
          <w:bCs/>
          <w:szCs w:val="22"/>
          <w:lang w:val="pl-PL" w:eastAsia="ar-SA"/>
        </w:rPr>
        <w:t>wnych kar umownych I żądania odszkodowania; w przypadku odmowy odbioru końcowego środki z rachunku powierniczego będą zwrócone Zamawiającemu</w:t>
      </w:r>
      <w:r w:rsidR="00DB3BFF" w:rsidRPr="00D37F96">
        <w:rPr>
          <w:rFonts w:cs="Arial"/>
          <w:bCs/>
          <w:szCs w:val="22"/>
          <w:lang w:val="pl-PL" w:eastAsia="ar-SA"/>
        </w:rPr>
        <w:t xml:space="preserve">, odbiory końcowe warunkowe </w:t>
      </w:r>
      <w:proofErr w:type="spellStart"/>
      <w:r w:rsidR="00DB3BFF" w:rsidRPr="00D37F96">
        <w:rPr>
          <w:rFonts w:cs="Arial"/>
          <w:bCs/>
          <w:szCs w:val="22"/>
          <w:lang w:val="pl-PL" w:eastAsia="ar-SA"/>
        </w:rPr>
        <w:t>bedą</w:t>
      </w:r>
      <w:proofErr w:type="spellEnd"/>
      <w:r w:rsidR="00DB3BFF" w:rsidRPr="00D37F96">
        <w:rPr>
          <w:rFonts w:cs="Arial"/>
          <w:bCs/>
          <w:szCs w:val="22"/>
          <w:lang w:val="pl-PL" w:eastAsia="ar-SA"/>
        </w:rPr>
        <w:t xml:space="preserve"> mogły być dokonane nie później niż do dnia 29 grudnia 2023r</w:t>
      </w:r>
      <w:r w:rsidR="00C6167B" w:rsidRPr="00D37F96">
        <w:rPr>
          <w:rFonts w:cs="Arial"/>
          <w:bCs/>
          <w:szCs w:val="22"/>
          <w:lang w:val="pl-PL" w:eastAsia="ar-SA"/>
        </w:rPr>
        <w:t xml:space="preserve">.     </w:t>
      </w:r>
      <w:r w:rsidRPr="00D37F96">
        <w:rPr>
          <w:rFonts w:cs="Arial"/>
          <w:bCs/>
          <w:szCs w:val="22"/>
          <w:lang w:val="pl-PL" w:eastAsia="ar-SA"/>
        </w:rPr>
        <w:t xml:space="preserve">  </w:t>
      </w:r>
    </w:p>
    <w:p w14:paraId="3F79094A" w14:textId="77777777" w:rsidR="00C54D00" w:rsidRPr="00D37F96" w:rsidRDefault="00C54D00" w:rsidP="00C90926">
      <w:pPr>
        <w:pStyle w:val="Akapitzlist"/>
        <w:widowControl w:val="0"/>
        <w:suppressAutoHyphens/>
        <w:ind w:left="786"/>
        <w:contextualSpacing/>
        <w:jc w:val="both"/>
        <w:rPr>
          <w:rFonts w:cs="Arial"/>
          <w:bCs/>
          <w:szCs w:val="22"/>
          <w:lang w:val="pl-PL" w:eastAsia="ar-SA"/>
        </w:rPr>
      </w:pPr>
    </w:p>
    <w:p w14:paraId="4FC67BE7" w14:textId="422764C9" w:rsidR="002C77B3" w:rsidRPr="00D37F96" w:rsidRDefault="002C77B3" w:rsidP="00BA1C4B">
      <w:pPr>
        <w:widowControl w:val="0"/>
        <w:numPr>
          <w:ilvl w:val="0"/>
          <w:numId w:val="35"/>
        </w:numPr>
        <w:shd w:val="clear" w:color="auto" w:fill="FFFFFF"/>
        <w:tabs>
          <w:tab w:val="left" w:pos="540"/>
        </w:tabs>
        <w:suppressAutoHyphens/>
        <w:ind w:right="74"/>
        <w:jc w:val="both"/>
        <w:rPr>
          <w:rFonts w:ascii="Arial" w:hAnsi="Arial" w:cs="Arial"/>
          <w:sz w:val="22"/>
          <w:szCs w:val="22"/>
        </w:rPr>
      </w:pPr>
      <w:bookmarkStart w:id="79" w:name="_Hlk65451775"/>
      <w:r w:rsidRPr="00D37F96">
        <w:rPr>
          <w:rFonts w:ascii="Arial" w:hAnsi="Arial" w:cs="Arial"/>
          <w:sz w:val="22"/>
          <w:szCs w:val="22"/>
        </w:rPr>
        <w:t xml:space="preserve">Strony postanawiają, iż dokonają w formie pisemnego aneksu zmiany wynagrodzenia, określonego w § </w:t>
      </w:r>
      <w:r w:rsidR="00A4650D" w:rsidRPr="00D37F96">
        <w:rPr>
          <w:rFonts w:ascii="Arial" w:hAnsi="Arial" w:cs="Arial"/>
          <w:sz w:val="22"/>
          <w:szCs w:val="22"/>
        </w:rPr>
        <w:t>5</w:t>
      </w:r>
      <w:r w:rsidRPr="00D37F96">
        <w:rPr>
          <w:rFonts w:ascii="Arial" w:hAnsi="Arial" w:cs="Arial"/>
          <w:sz w:val="22"/>
          <w:szCs w:val="22"/>
        </w:rPr>
        <w:t xml:space="preserve"> ust. 1</w:t>
      </w:r>
      <w:r w:rsidR="000C790D" w:rsidRPr="00D37F96">
        <w:rPr>
          <w:rFonts w:ascii="Arial" w:hAnsi="Arial" w:cs="Arial"/>
          <w:sz w:val="22"/>
          <w:szCs w:val="22"/>
        </w:rPr>
        <w:t xml:space="preserve"> </w:t>
      </w:r>
      <w:r w:rsidR="00E70701" w:rsidRPr="00D37F96">
        <w:rPr>
          <w:rFonts w:ascii="Arial" w:hAnsi="Arial" w:cs="Arial"/>
          <w:sz w:val="22"/>
          <w:szCs w:val="22"/>
        </w:rPr>
        <w:t>U</w:t>
      </w:r>
      <w:r w:rsidR="000C790D" w:rsidRPr="00D37F96">
        <w:rPr>
          <w:rFonts w:ascii="Arial" w:hAnsi="Arial" w:cs="Arial"/>
          <w:sz w:val="22"/>
          <w:szCs w:val="22"/>
        </w:rPr>
        <w:t>mowy</w:t>
      </w:r>
      <w:r w:rsidRPr="00D37F96">
        <w:rPr>
          <w:rFonts w:ascii="Arial" w:hAnsi="Arial" w:cs="Arial"/>
          <w:sz w:val="22"/>
          <w:szCs w:val="22"/>
        </w:rPr>
        <w:t xml:space="preserve">, w wypadku wystąpienia każdej ze zmian przepisów wskazanych </w:t>
      </w:r>
      <w:r w:rsidR="005F0121" w:rsidRPr="00D37F96">
        <w:rPr>
          <w:rFonts w:ascii="Arial" w:hAnsi="Arial" w:cs="Arial"/>
          <w:sz w:val="22"/>
          <w:szCs w:val="22"/>
        </w:rPr>
        <w:t>w </w:t>
      </w:r>
      <w:r w:rsidRPr="00D37F96">
        <w:rPr>
          <w:rFonts w:ascii="Arial" w:hAnsi="Arial" w:cs="Arial"/>
          <w:sz w:val="22"/>
          <w:szCs w:val="22"/>
        </w:rPr>
        <w:t>art. 4</w:t>
      </w:r>
      <w:r w:rsidR="00445FEF" w:rsidRPr="00D37F96">
        <w:rPr>
          <w:rFonts w:ascii="Arial" w:hAnsi="Arial" w:cs="Arial"/>
          <w:sz w:val="22"/>
          <w:szCs w:val="22"/>
        </w:rPr>
        <w:t>36</w:t>
      </w:r>
      <w:r w:rsidRPr="00D37F96">
        <w:rPr>
          <w:rFonts w:ascii="Arial" w:hAnsi="Arial" w:cs="Arial"/>
          <w:sz w:val="22"/>
          <w:szCs w:val="22"/>
        </w:rPr>
        <w:t xml:space="preserve"> </w:t>
      </w:r>
      <w:r w:rsidR="00445FEF" w:rsidRPr="00D37F96">
        <w:rPr>
          <w:rFonts w:ascii="Arial" w:hAnsi="Arial" w:cs="Arial"/>
          <w:sz w:val="22"/>
          <w:szCs w:val="22"/>
        </w:rPr>
        <w:t>pkt 4 lit. b</w:t>
      </w:r>
      <w:r w:rsidRPr="00D37F96">
        <w:rPr>
          <w:rFonts w:ascii="Arial" w:hAnsi="Arial" w:cs="Arial"/>
          <w:sz w:val="22"/>
          <w:szCs w:val="22"/>
        </w:rPr>
        <w:t xml:space="preserve"> ustawy </w:t>
      </w:r>
      <w:r w:rsidR="00445FEF" w:rsidRPr="00D37F96">
        <w:rPr>
          <w:rFonts w:ascii="Arial" w:hAnsi="Arial" w:cs="Arial"/>
          <w:sz w:val="22"/>
          <w:szCs w:val="22"/>
        </w:rPr>
        <w:t>PZP</w:t>
      </w:r>
      <w:r w:rsidRPr="00D37F96">
        <w:rPr>
          <w:rFonts w:ascii="Arial" w:hAnsi="Arial" w:cs="Arial"/>
          <w:sz w:val="22"/>
          <w:szCs w:val="22"/>
        </w:rPr>
        <w:t>, tj. zmiany:</w:t>
      </w:r>
    </w:p>
    <w:p w14:paraId="0C8C1A9F" w14:textId="77777777" w:rsidR="002C77B3" w:rsidRPr="00D37F96" w:rsidRDefault="002C77B3" w:rsidP="00BA1C4B">
      <w:pPr>
        <w:pStyle w:val="Akapitzlist"/>
        <w:widowControl w:val="0"/>
        <w:numPr>
          <w:ilvl w:val="0"/>
          <w:numId w:val="37"/>
        </w:numPr>
        <w:suppressAutoHyphens/>
        <w:contextualSpacing/>
        <w:jc w:val="both"/>
        <w:rPr>
          <w:rFonts w:cs="Arial"/>
          <w:bCs/>
          <w:szCs w:val="22"/>
          <w:lang w:val="pl-PL" w:eastAsia="ar-SA"/>
        </w:rPr>
      </w:pPr>
      <w:r w:rsidRPr="00D37F96">
        <w:rPr>
          <w:rFonts w:cs="Arial"/>
          <w:bCs/>
          <w:szCs w:val="22"/>
          <w:lang w:val="pl-PL" w:eastAsia="ar-SA"/>
        </w:rPr>
        <w:t>stawki podatku od towarów i usług,</w:t>
      </w:r>
    </w:p>
    <w:p w14:paraId="75E60719" w14:textId="70445A5E" w:rsidR="002C77B3" w:rsidRPr="00D37F96" w:rsidRDefault="002C77B3" w:rsidP="00BA1C4B">
      <w:pPr>
        <w:pStyle w:val="Akapitzlist"/>
        <w:widowControl w:val="0"/>
        <w:numPr>
          <w:ilvl w:val="0"/>
          <w:numId w:val="37"/>
        </w:numPr>
        <w:suppressAutoHyphens/>
        <w:contextualSpacing/>
        <w:jc w:val="both"/>
        <w:rPr>
          <w:rFonts w:cs="Arial"/>
          <w:bCs/>
          <w:szCs w:val="22"/>
          <w:lang w:val="pl-PL" w:eastAsia="ar-SA"/>
        </w:rPr>
      </w:pPr>
      <w:r w:rsidRPr="00D37F96">
        <w:rPr>
          <w:rFonts w:cs="Arial"/>
          <w:bCs/>
          <w:szCs w:val="22"/>
          <w:lang w:val="pl-PL" w:eastAsia="ar-SA"/>
        </w:rPr>
        <w:t>wysokości minimalnego wynagrodzenia za pracę ustalonego na podstawie art. 2 ust. 3-5 ustawy z dnia 10 października 2002 r. o minimalnym wynagrodzeniu za pracę</w:t>
      </w:r>
      <w:r w:rsidR="00425D52" w:rsidRPr="00D37F96">
        <w:rPr>
          <w:rFonts w:cs="Arial"/>
          <w:bCs/>
          <w:szCs w:val="22"/>
          <w:lang w:val="pl-PL" w:eastAsia="ar-SA"/>
        </w:rPr>
        <w:t xml:space="preserve"> (tekst jedn. Dz. U. z 2020 r. poz. 2207)</w:t>
      </w:r>
      <w:r w:rsidRPr="00D37F96">
        <w:rPr>
          <w:rFonts w:cs="Arial"/>
          <w:bCs/>
          <w:szCs w:val="22"/>
          <w:lang w:val="pl-PL" w:eastAsia="ar-SA"/>
        </w:rPr>
        <w:t>,</w:t>
      </w:r>
    </w:p>
    <w:p w14:paraId="14AB32E9" w14:textId="11A7BD1E" w:rsidR="002C77B3" w:rsidRPr="00D37F96" w:rsidRDefault="002C77B3" w:rsidP="00BA1C4B">
      <w:pPr>
        <w:pStyle w:val="Akapitzlist"/>
        <w:widowControl w:val="0"/>
        <w:numPr>
          <w:ilvl w:val="0"/>
          <w:numId w:val="37"/>
        </w:numPr>
        <w:suppressAutoHyphens/>
        <w:contextualSpacing/>
        <w:jc w:val="both"/>
        <w:rPr>
          <w:rFonts w:cs="Arial"/>
          <w:bCs/>
          <w:szCs w:val="22"/>
          <w:lang w:val="pl-PL" w:eastAsia="ar-SA"/>
        </w:rPr>
      </w:pPr>
      <w:r w:rsidRPr="00D37F96">
        <w:rPr>
          <w:rFonts w:cs="Arial"/>
          <w:bCs/>
          <w:szCs w:val="22"/>
          <w:lang w:val="pl-PL" w:eastAsia="ar-SA"/>
        </w:rPr>
        <w:t>zasad podlegania ubezpieczeniom społecznym lub ubezpieczeniu zdrowotnemu lub wysokości stawki składki na ubezpieczenie społeczne lub zdrowotne,</w:t>
      </w:r>
    </w:p>
    <w:p w14:paraId="5549FE46" w14:textId="6B0EE3B0" w:rsidR="00B90791" w:rsidRPr="00D37F96" w:rsidRDefault="002C77B3" w:rsidP="00BA1C4B">
      <w:pPr>
        <w:pStyle w:val="Akapitzlist"/>
        <w:widowControl w:val="0"/>
        <w:numPr>
          <w:ilvl w:val="0"/>
          <w:numId w:val="37"/>
        </w:numPr>
        <w:suppressAutoHyphens/>
        <w:contextualSpacing/>
        <w:jc w:val="both"/>
        <w:rPr>
          <w:rFonts w:cs="Arial"/>
          <w:bCs/>
          <w:szCs w:val="22"/>
          <w:lang w:val="pl-PL" w:eastAsia="ar-SA"/>
        </w:rPr>
      </w:pPr>
      <w:r w:rsidRPr="00D37F96">
        <w:rPr>
          <w:rFonts w:cs="Arial"/>
          <w:bCs/>
          <w:szCs w:val="22"/>
          <w:lang w:val="pl-PL" w:eastAsia="ar-SA"/>
        </w:rPr>
        <w:t>zasad gromadzenia i wysokości wpłat do pracowniczych planów kapitałowych, o których mowa w ustawie z dnia 4 października 2018 r. o pracowniczych planach kapitałowych</w:t>
      </w:r>
      <w:r w:rsidR="00445FEF" w:rsidRPr="00D37F96">
        <w:rPr>
          <w:rFonts w:cs="Arial"/>
          <w:bCs/>
          <w:szCs w:val="22"/>
          <w:lang w:val="pl-PL" w:eastAsia="ar-SA"/>
        </w:rPr>
        <w:t xml:space="preserve"> (tekst jedn. Dz.U. z 2020 r., poz. 1342 z późn. zm.)</w:t>
      </w:r>
      <w:r w:rsidR="006C00ED" w:rsidRPr="00D37F96">
        <w:rPr>
          <w:rFonts w:cs="Arial"/>
          <w:bCs/>
          <w:szCs w:val="22"/>
          <w:lang w:val="pl-PL" w:eastAsia="ar-SA"/>
        </w:rPr>
        <w:t>,</w:t>
      </w:r>
    </w:p>
    <w:p w14:paraId="6563D7C3" w14:textId="77777777" w:rsidR="0002400D" w:rsidRPr="00D37F96" w:rsidRDefault="00B90791" w:rsidP="005F0121">
      <w:pPr>
        <w:widowControl w:val="0"/>
        <w:shd w:val="clear" w:color="auto" w:fill="FFFFFF"/>
        <w:tabs>
          <w:tab w:val="left" w:pos="540"/>
        </w:tabs>
        <w:suppressAutoHyphens/>
        <w:ind w:left="360" w:right="74"/>
        <w:jc w:val="both"/>
        <w:rPr>
          <w:rFonts w:ascii="Arial" w:hAnsi="Arial" w:cs="Arial"/>
          <w:sz w:val="22"/>
          <w:szCs w:val="22"/>
        </w:rPr>
      </w:pPr>
      <w:r w:rsidRPr="00D37F96">
        <w:rPr>
          <w:rFonts w:ascii="Arial" w:hAnsi="Arial" w:cs="Arial"/>
          <w:sz w:val="22"/>
          <w:szCs w:val="22"/>
        </w:rPr>
        <w:t>jeżeli zmiany te będą miały wpływ na koszty wykonania zamówienia przez Wykonawcę.</w:t>
      </w:r>
    </w:p>
    <w:p w14:paraId="49D2CEDC" w14:textId="37949499" w:rsidR="0002400D" w:rsidRPr="00D37F96" w:rsidRDefault="002C77B3" w:rsidP="00BA1C4B">
      <w:pPr>
        <w:widowControl w:val="0"/>
        <w:numPr>
          <w:ilvl w:val="0"/>
          <w:numId w:val="35"/>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 xml:space="preserve">Zmiana wysokości wynagrodzenia obowiązywać będzie od dnia wejścia w życie zmian, </w:t>
      </w:r>
      <w:r w:rsidR="005F0121" w:rsidRPr="00D37F96">
        <w:rPr>
          <w:rFonts w:ascii="Arial" w:hAnsi="Arial" w:cs="Arial"/>
          <w:sz w:val="22"/>
          <w:szCs w:val="22"/>
        </w:rPr>
        <w:t>o </w:t>
      </w:r>
      <w:r w:rsidRPr="00D37F96">
        <w:rPr>
          <w:rFonts w:ascii="Arial" w:hAnsi="Arial" w:cs="Arial"/>
          <w:sz w:val="22"/>
          <w:szCs w:val="22"/>
        </w:rPr>
        <w:t>których mowa w ust. 3</w:t>
      </w:r>
      <w:r w:rsidR="000C790D" w:rsidRPr="00D37F96">
        <w:rPr>
          <w:rFonts w:ascii="Arial" w:hAnsi="Arial" w:cs="Arial"/>
          <w:sz w:val="22"/>
          <w:szCs w:val="22"/>
        </w:rPr>
        <w:t xml:space="preserve"> niniejszego paragrafu</w:t>
      </w:r>
      <w:r w:rsidRPr="00D37F96">
        <w:rPr>
          <w:rFonts w:ascii="Arial" w:hAnsi="Arial" w:cs="Arial"/>
          <w:sz w:val="22"/>
          <w:szCs w:val="22"/>
        </w:rPr>
        <w:t xml:space="preserve"> z zastrzeżeniem ust. </w:t>
      </w:r>
      <w:r w:rsidR="00B90791" w:rsidRPr="00D37F96">
        <w:rPr>
          <w:rFonts w:ascii="Arial" w:hAnsi="Arial" w:cs="Arial"/>
          <w:sz w:val="22"/>
          <w:szCs w:val="22"/>
        </w:rPr>
        <w:t>9-</w:t>
      </w:r>
      <w:r w:rsidR="00A4650D" w:rsidRPr="00D37F96">
        <w:rPr>
          <w:rFonts w:ascii="Arial" w:hAnsi="Arial" w:cs="Arial"/>
          <w:sz w:val="22"/>
          <w:szCs w:val="22"/>
        </w:rPr>
        <w:t>1</w:t>
      </w:r>
      <w:r w:rsidR="00B90791" w:rsidRPr="00D37F96">
        <w:rPr>
          <w:rFonts w:ascii="Arial" w:hAnsi="Arial" w:cs="Arial"/>
          <w:sz w:val="22"/>
          <w:szCs w:val="22"/>
        </w:rPr>
        <w:t>1</w:t>
      </w:r>
      <w:r w:rsidR="00A4650D" w:rsidRPr="00D37F96">
        <w:rPr>
          <w:rFonts w:ascii="Arial" w:hAnsi="Arial" w:cs="Arial"/>
          <w:sz w:val="22"/>
          <w:szCs w:val="22"/>
        </w:rPr>
        <w:t xml:space="preserve"> </w:t>
      </w:r>
      <w:r w:rsidRPr="00D37F96">
        <w:rPr>
          <w:rFonts w:ascii="Arial" w:hAnsi="Arial" w:cs="Arial"/>
          <w:sz w:val="22"/>
          <w:szCs w:val="22"/>
        </w:rPr>
        <w:t>niniejszego paragrafu.</w:t>
      </w:r>
    </w:p>
    <w:p w14:paraId="706611D6" w14:textId="673F1D9B" w:rsidR="0002400D" w:rsidRPr="00D37F96" w:rsidRDefault="002C77B3" w:rsidP="00BA1C4B">
      <w:pPr>
        <w:widowControl w:val="0"/>
        <w:numPr>
          <w:ilvl w:val="0"/>
          <w:numId w:val="35"/>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 xml:space="preserve">W przypadku zmiany, o której mowa w ust. 3 pkt 1 </w:t>
      </w:r>
      <w:r w:rsidR="0008631B" w:rsidRPr="00D37F96">
        <w:rPr>
          <w:rFonts w:ascii="Arial" w:hAnsi="Arial" w:cs="Arial"/>
          <w:sz w:val="22"/>
          <w:szCs w:val="22"/>
        </w:rPr>
        <w:t xml:space="preserve">niniejszego paragrafu </w:t>
      </w:r>
      <w:r w:rsidRPr="00D37F96">
        <w:rPr>
          <w:rFonts w:ascii="Arial" w:hAnsi="Arial" w:cs="Arial"/>
          <w:sz w:val="22"/>
          <w:szCs w:val="22"/>
        </w:rPr>
        <w:t>wartość netto wynagrodzenia W</w:t>
      </w:r>
      <w:r w:rsidR="00B90791" w:rsidRPr="00D37F96">
        <w:rPr>
          <w:rFonts w:ascii="Arial" w:hAnsi="Arial" w:cs="Arial"/>
          <w:sz w:val="22"/>
          <w:szCs w:val="22"/>
        </w:rPr>
        <w:t xml:space="preserve">ykonawcy </w:t>
      </w:r>
      <w:r w:rsidRPr="00D37F96">
        <w:rPr>
          <w:rFonts w:ascii="Arial" w:hAnsi="Arial" w:cs="Arial"/>
          <w:sz w:val="22"/>
          <w:szCs w:val="22"/>
        </w:rPr>
        <w:t>nie zmieni się, a określona w aneksie wartość brutto niewypłaconego wcześniej W</w:t>
      </w:r>
      <w:r w:rsidR="00B90791" w:rsidRPr="00D37F96">
        <w:rPr>
          <w:rFonts w:ascii="Arial" w:hAnsi="Arial" w:cs="Arial"/>
          <w:sz w:val="22"/>
          <w:szCs w:val="22"/>
        </w:rPr>
        <w:t xml:space="preserve">ykonawcy </w:t>
      </w:r>
      <w:r w:rsidRPr="00D37F96">
        <w:rPr>
          <w:rFonts w:ascii="Arial" w:hAnsi="Arial" w:cs="Arial"/>
          <w:sz w:val="22"/>
          <w:szCs w:val="22"/>
        </w:rPr>
        <w:t>wynagrodzenia zostanie wyliczona na podstawie nowych przepisów.</w:t>
      </w:r>
    </w:p>
    <w:p w14:paraId="1FE07E5F" w14:textId="30080F31" w:rsidR="0002400D" w:rsidRPr="00D37F96" w:rsidRDefault="002C77B3" w:rsidP="00BA1C4B">
      <w:pPr>
        <w:widowControl w:val="0"/>
        <w:numPr>
          <w:ilvl w:val="0"/>
          <w:numId w:val="35"/>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 xml:space="preserve">W przypadku zmiany przepisów, o której mowa w ust. 3 pkt 2 </w:t>
      </w:r>
      <w:r w:rsidR="0008631B" w:rsidRPr="00D37F96">
        <w:rPr>
          <w:rFonts w:ascii="Arial" w:hAnsi="Arial" w:cs="Arial"/>
          <w:sz w:val="22"/>
          <w:szCs w:val="22"/>
        </w:rPr>
        <w:t xml:space="preserve">niniejszego paragrafu </w:t>
      </w:r>
      <w:r w:rsidRPr="00D37F96">
        <w:rPr>
          <w:rFonts w:ascii="Arial" w:hAnsi="Arial" w:cs="Arial"/>
          <w:sz w:val="22"/>
          <w:szCs w:val="22"/>
        </w:rPr>
        <w:t>wynagrodzenie W</w:t>
      </w:r>
      <w:r w:rsidR="00B90791" w:rsidRPr="00D37F96">
        <w:rPr>
          <w:rFonts w:ascii="Arial" w:hAnsi="Arial" w:cs="Arial"/>
          <w:sz w:val="22"/>
          <w:szCs w:val="22"/>
        </w:rPr>
        <w:t xml:space="preserve">ykonawcy </w:t>
      </w:r>
      <w:r w:rsidRPr="00D37F96">
        <w:rPr>
          <w:rFonts w:ascii="Arial" w:hAnsi="Arial" w:cs="Arial"/>
          <w:sz w:val="22"/>
          <w:szCs w:val="22"/>
        </w:rPr>
        <w:t>ulegnie zmianie o wartość zmiany całkowitego kosztu W</w:t>
      </w:r>
      <w:r w:rsidR="00B90791" w:rsidRPr="00D37F96">
        <w:rPr>
          <w:rFonts w:ascii="Arial" w:hAnsi="Arial" w:cs="Arial"/>
          <w:sz w:val="22"/>
          <w:szCs w:val="22"/>
        </w:rPr>
        <w:t>ykonawcy</w:t>
      </w:r>
      <w:r w:rsidRPr="00D37F96">
        <w:rPr>
          <w:rFonts w:ascii="Arial" w:hAnsi="Arial" w:cs="Arial"/>
          <w:sz w:val="22"/>
          <w:szCs w:val="22"/>
        </w:rPr>
        <w:t xml:space="preserve"> wykonania niniejszego zamówienia wynikającą ze zwiększenia wynagrodzeń osób bezpośrednio wykonujących zamówienie do wysokości aktualnie obowiązującego minimalnego wynagrodzenia, </w:t>
      </w:r>
      <w:r w:rsidR="005F0121" w:rsidRPr="00D37F96">
        <w:rPr>
          <w:rFonts w:ascii="Arial" w:hAnsi="Arial" w:cs="Arial"/>
          <w:sz w:val="22"/>
          <w:szCs w:val="22"/>
        </w:rPr>
        <w:t>z </w:t>
      </w:r>
      <w:r w:rsidRPr="00D37F96">
        <w:rPr>
          <w:rFonts w:ascii="Arial" w:hAnsi="Arial" w:cs="Arial"/>
          <w:sz w:val="22"/>
          <w:szCs w:val="22"/>
        </w:rPr>
        <w:t>uwzględnieniem wszystkich obciążeń publicznoprawnych od kwoty wzrostu minimalnego wynagrodzenia.</w:t>
      </w:r>
    </w:p>
    <w:p w14:paraId="426D7600" w14:textId="73EE770D" w:rsidR="0002400D" w:rsidRPr="00D37F96" w:rsidRDefault="002C77B3" w:rsidP="00BA1C4B">
      <w:pPr>
        <w:widowControl w:val="0"/>
        <w:numPr>
          <w:ilvl w:val="0"/>
          <w:numId w:val="35"/>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 xml:space="preserve">W przypadku zmiany przepisów, o której mowa w ust. 3 pkt 3 </w:t>
      </w:r>
      <w:r w:rsidR="0008631B" w:rsidRPr="00D37F96">
        <w:rPr>
          <w:rFonts w:ascii="Arial" w:hAnsi="Arial" w:cs="Arial"/>
          <w:sz w:val="22"/>
          <w:szCs w:val="22"/>
        </w:rPr>
        <w:t xml:space="preserve">niniejszego paragrafu </w:t>
      </w:r>
      <w:r w:rsidRPr="00D37F96">
        <w:rPr>
          <w:rFonts w:ascii="Arial" w:hAnsi="Arial" w:cs="Arial"/>
          <w:sz w:val="22"/>
          <w:szCs w:val="22"/>
        </w:rPr>
        <w:t>wynagrodzenie W</w:t>
      </w:r>
      <w:r w:rsidR="00B90791" w:rsidRPr="00D37F96">
        <w:rPr>
          <w:rFonts w:ascii="Arial" w:hAnsi="Arial" w:cs="Arial"/>
          <w:sz w:val="22"/>
          <w:szCs w:val="22"/>
        </w:rPr>
        <w:t>ykonawcy</w:t>
      </w:r>
      <w:r w:rsidRPr="00D37F96">
        <w:rPr>
          <w:rFonts w:ascii="Arial" w:hAnsi="Arial" w:cs="Arial"/>
          <w:sz w:val="22"/>
          <w:szCs w:val="22"/>
        </w:rPr>
        <w:t xml:space="preserve"> ulegnie zmianie o wartość zmiany całkowitego kosztu W</w:t>
      </w:r>
      <w:r w:rsidR="00B90791" w:rsidRPr="00D37F96">
        <w:rPr>
          <w:rFonts w:ascii="Arial" w:hAnsi="Arial" w:cs="Arial"/>
          <w:sz w:val="22"/>
          <w:szCs w:val="22"/>
        </w:rPr>
        <w:t>ykonawcy</w:t>
      </w:r>
      <w:r w:rsidRPr="00D37F96">
        <w:rPr>
          <w:rFonts w:ascii="Arial" w:hAnsi="Arial" w:cs="Arial"/>
          <w:sz w:val="22"/>
          <w:szCs w:val="22"/>
        </w:rPr>
        <w:t xml:space="preserve"> wykonania niniejszego zamówienia, jak</w:t>
      </w:r>
      <w:r w:rsidR="00B7037E" w:rsidRPr="00D37F96">
        <w:rPr>
          <w:rFonts w:ascii="Arial" w:hAnsi="Arial" w:cs="Arial"/>
          <w:sz w:val="22"/>
          <w:szCs w:val="22"/>
        </w:rPr>
        <w:t>i</w:t>
      </w:r>
      <w:r w:rsidRPr="00D37F96">
        <w:rPr>
          <w:rFonts w:ascii="Arial" w:hAnsi="Arial" w:cs="Arial"/>
          <w:sz w:val="22"/>
          <w:szCs w:val="22"/>
        </w:rPr>
        <w:t xml:space="preserve"> będzie on zobowiązany dodatkowo ponieść w celu uwzględnienia tej zmiany przepisów</w:t>
      </w:r>
      <w:r w:rsidR="005F0121" w:rsidRPr="00D37F96">
        <w:rPr>
          <w:rFonts w:ascii="Arial" w:hAnsi="Arial" w:cs="Arial"/>
          <w:sz w:val="22"/>
          <w:szCs w:val="22"/>
        </w:rPr>
        <w:t>,</w:t>
      </w:r>
      <w:r w:rsidRPr="00D37F96">
        <w:rPr>
          <w:rFonts w:ascii="Arial" w:hAnsi="Arial" w:cs="Arial"/>
          <w:sz w:val="22"/>
          <w:szCs w:val="22"/>
        </w:rPr>
        <w:t xml:space="preserve"> </w:t>
      </w:r>
      <w:r w:rsidR="00B7037E" w:rsidRPr="00D37F96">
        <w:rPr>
          <w:rFonts w:ascii="Arial" w:hAnsi="Arial" w:cs="Arial"/>
          <w:sz w:val="22"/>
          <w:szCs w:val="22"/>
        </w:rPr>
        <w:t xml:space="preserve">lub jaki zaoszczędzi, </w:t>
      </w:r>
      <w:r w:rsidRPr="00D37F96">
        <w:rPr>
          <w:rFonts w:ascii="Arial" w:hAnsi="Arial" w:cs="Arial"/>
          <w:sz w:val="22"/>
          <w:szCs w:val="22"/>
        </w:rPr>
        <w:t xml:space="preserve">przy zachowaniu dotychczasowej kwoty netto wynagrodzenia osób bezpośrednio wykonujących zamówienie na </w:t>
      </w:r>
      <w:r w:rsidRPr="00D37F96">
        <w:rPr>
          <w:rFonts w:ascii="Arial" w:hAnsi="Arial" w:cs="Arial"/>
          <w:sz w:val="22"/>
          <w:szCs w:val="22"/>
        </w:rPr>
        <w:lastRenderedPageBreak/>
        <w:t>rzecz Z</w:t>
      </w:r>
      <w:r w:rsidR="00B90791" w:rsidRPr="00D37F96">
        <w:rPr>
          <w:rFonts w:ascii="Arial" w:hAnsi="Arial" w:cs="Arial"/>
          <w:sz w:val="22"/>
          <w:szCs w:val="22"/>
        </w:rPr>
        <w:t>amawiającego</w:t>
      </w:r>
      <w:r w:rsidRPr="00D37F96">
        <w:rPr>
          <w:rFonts w:ascii="Arial" w:hAnsi="Arial" w:cs="Arial"/>
          <w:sz w:val="22"/>
          <w:szCs w:val="22"/>
        </w:rPr>
        <w:t>.</w:t>
      </w:r>
    </w:p>
    <w:p w14:paraId="6ABA3F61" w14:textId="4A0B62B6" w:rsidR="0002400D" w:rsidRPr="00D37F96" w:rsidRDefault="002C77B3" w:rsidP="00BA1C4B">
      <w:pPr>
        <w:widowControl w:val="0"/>
        <w:numPr>
          <w:ilvl w:val="0"/>
          <w:numId w:val="35"/>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 xml:space="preserve">W przypadku zmiany przepisów, o której mowa w ust. 3 pkt 4 </w:t>
      </w:r>
      <w:r w:rsidR="0008631B" w:rsidRPr="00D37F96">
        <w:rPr>
          <w:rFonts w:ascii="Arial" w:hAnsi="Arial" w:cs="Arial"/>
          <w:sz w:val="22"/>
          <w:szCs w:val="22"/>
        </w:rPr>
        <w:t xml:space="preserve">niniejszego paragrafu </w:t>
      </w:r>
      <w:r w:rsidRPr="00D37F96">
        <w:rPr>
          <w:rFonts w:ascii="Arial" w:hAnsi="Arial" w:cs="Arial"/>
          <w:sz w:val="22"/>
          <w:szCs w:val="22"/>
        </w:rPr>
        <w:t>Wynagrodzenie W</w:t>
      </w:r>
      <w:r w:rsidR="00B90791" w:rsidRPr="00D37F96">
        <w:rPr>
          <w:rFonts w:ascii="Arial" w:hAnsi="Arial" w:cs="Arial"/>
          <w:sz w:val="22"/>
          <w:szCs w:val="22"/>
        </w:rPr>
        <w:t xml:space="preserve">ykonawcy </w:t>
      </w:r>
      <w:r w:rsidRPr="00D37F96">
        <w:rPr>
          <w:rFonts w:ascii="Arial" w:hAnsi="Arial" w:cs="Arial"/>
          <w:sz w:val="22"/>
          <w:szCs w:val="22"/>
        </w:rPr>
        <w:t>ulegnie zmianie o wartość zmiany całkowitego kosztu W</w:t>
      </w:r>
      <w:r w:rsidR="00B90791" w:rsidRPr="00D37F96">
        <w:rPr>
          <w:rFonts w:ascii="Arial" w:hAnsi="Arial" w:cs="Arial"/>
          <w:sz w:val="22"/>
          <w:szCs w:val="22"/>
        </w:rPr>
        <w:t xml:space="preserve">ykonawcy </w:t>
      </w:r>
      <w:r w:rsidRPr="00D37F96">
        <w:rPr>
          <w:rFonts w:ascii="Arial" w:hAnsi="Arial" w:cs="Arial"/>
          <w:sz w:val="22"/>
          <w:szCs w:val="22"/>
        </w:rPr>
        <w:t>wykonania niniejszego zamówienia, jak</w:t>
      </w:r>
      <w:r w:rsidR="00B7037E" w:rsidRPr="00D37F96">
        <w:rPr>
          <w:rFonts w:ascii="Arial" w:hAnsi="Arial" w:cs="Arial"/>
          <w:sz w:val="22"/>
          <w:szCs w:val="22"/>
        </w:rPr>
        <w:t>i</w:t>
      </w:r>
      <w:r w:rsidRPr="00D37F96">
        <w:rPr>
          <w:rFonts w:ascii="Arial" w:hAnsi="Arial" w:cs="Arial"/>
          <w:sz w:val="22"/>
          <w:szCs w:val="22"/>
        </w:rPr>
        <w:t xml:space="preserve"> będzie on zobowiązany dodatkowo ponieść w celu uwzględnienia tej zmiany przepisów, </w:t>
      </w:r>
      <w:r w:rsidR="00B7037E" w:rsidRPr="00D37F96">
        <w:rPr>
          <w:rFonts w:ascii="Arial" w:hAnsi="Arial" w:cs="Arial"/>
          <w:sz w:val="22"/>
          <w:szCs w:val="22"/>
        </w:rPr>
        <w:t xml:space="preserve">lub jaki zaoszczędzi, </w:t>
      </w:r>
      <w:r w:rsidRPr="00D37F96">
        <w:rPr>
          <w:rFonts w:ascii="Arial" w:hAnsi="Arial" w:cs="Arial"/>
          <w:sz w:val="22"/>
          <w:szCs w:val="22"/>
        </w:rPr>
        <w:t>przy zachowaniu dotychczasowej kwoty netto wynagrodzenia osób bezpośrednio wykonujących zamówienie na rzecz Z</w:t>
      </w:r>
      <w:r w:rsidR="00B90791" w:rsidRPr="00D37F96">
        <w:rPr>
          <w:rFonts w:ascii="Arial" w:hAnsi="Arial" w:cs="Arial"/>
          <w:sz w:val="22"/>
          <w:szCs w:val="22"/>
        </w:rPr>
        <w:t>amawiającego</w:t>
      </w:r>
      <w:r w:rsidRPr="00D37F96">
        <w:rPr>
          <w:rFonts w:ascii="Arial" w:hAnsi="Arial" w:cs="Arial"/>
          <w:sz w:val="22"/>
          <w:szCs w:val="22"/>
        </w:rPr>
        <w:t>.</w:t>
      </w:r>
    </w:p>
    <w:p w14:paraId="2DDD2787" w14:textId="480DA099" w:rsidR="0002400D" w:rsidRPr="00D37F96" w:rsidRDefault="002C77B3" w:rsidP="00BA1C4B">
      <w:pPr>
        <w:widowControl w:val="0"/>
        <w:numPr>
          <w:ilvl w:val="0"/>
          <w:numId w:val="35"/>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Z wyjątkiem sytuacji, o której mowa w ust. 3 pkt 1</w:t>
      </w:r>
      <w:r w:rsidR="0008631B" w:rsidRPr="00D37F96">
        <w:rPr>
          <w:rFonts w:ascii="Arial" w:hAnsi="Arial" w:cs="Arial"/>
          <w:sz w:val="22"/>
          <w:szCs w:val="22"/>
        </w:rPr>
        <w:t xml:space="preserve"> niniejszego paragrafu</w:t>
      </w:r>
      <w:r w:rsidRPr="00D37F96">
        <w:rPr>
          <w:rFonts w:ascii="Arial" w:hAnsi="Arial" w:cs="Arial"/>
          <w:sz w:val="22"/>
          <w:szCs w:val="22"/>
        </w:rPr>
        <w:t>, wprowadzenie zmian wysokości wynagrodzenia wymaga uprzedniego złożenia przez W</w:t>
      </w:r>
      <w:r w:rsidR="006C00ED" w:rsidRPr="00D37F96">
        <w:rPr>
          <w:rFonts w:ascii="Arial" w:hAnsi="Arial" w:cs="Arial"/>
          <w:sz w:val="22"/>
          <w:szCs w:val="22"/>
        </w:rPr>
        <w:t>ykonawcę</w:t>
      </w:r>
      <w:r w:rsidRPr="00D37F96">
        <w:rPr>
          <w:rFonts w:ascii="Arial" w:hAnsi="Arial" w:cs="Arial"/>
          <w:sz w:val="22"/>
          <w:szCs w:val="22"/>
        </w:rPr>
        <w:t xml:space="preserve"> oświadczenia o wysokości dodatkowych kosztów wynikających z wprowadzenia zmian, o których mowa w ust. 3 pkt 2</w:t>
      </w:r>
      <w:r w:rsidR="00B90791" w:rsidRPr="00D37F96">
        <w:rPr>
          <w:rFonts w:ascii="Arial" w:hAnsi="Arial" w:cs="Arial"/>
          <w:sz w:val="22"/>
          <w:szCs w:val="22"/>
        </w:rPr>
        <w:t xml:space="preserve">, </w:t>
      </w:r>
      <w:r w:rsidRPr="00D37F96">
        <w:rPr>
          <w:rFonts w:ascii="Arial" w:hAnsi="Arial" w:cs="Arial"/>
          <w:sz w:val="22"/>
          <w:szCs w:val="22"/>
        </w:rPr>
        <w:t xml:space="preserve">3 </w:t>
      </w:r>
      <w:r w:rsidR="00B90791" w:rsidRPr="00D37F96">
        <w:rPr>
          <w:rFonts w:ascii="Arial" w:hAnsi="Arial" w:cs="Arial"/>
          <w:sz w:val="22"/>
          <w:szCs w:val="22"/>
        </w:rPr>
        <w:t xml:space="preserve">i 4 </w:t>
      </w:r>
      <w:r w:rsidR="0008631B" w:rsidRPr="00D37F96">
        <w:rPr>
          <w:rFonts w:ascii="Arial" w:hAnsi="Arial" w:cs="Arial"/>
          <w:sz w:val="22"/>
          <w:szCs w:val="22"/>
        </w:rPr>
        <w:t xml:space="preserve">niniejszego paragrafu </w:t>
      </w:r>
      <w:r w:rsidRPr="00D37F96">
        <w:rPr>
          <w:rFonts w:ascii="Arial" w:hAnsi="Arial" w:cs="Arial"/>
          <w:sz w:val="22"/>
          <w:szCs w:val="22"/>
        </w:rPr>
        <w:t>wraz z uzasadnieniem i dowodami wykazującymi w sposób niewątpliwy wzrost kosztów wykonania zamówienia, tj. w szczególności kalkulacji kosztów pracy z Oferty oraz kosztów pracy wynikających z bieżącego i planowanego stanu zatrudnienia osób wykonujących pracę na rzecz W</w:t>
      </w:r>
      <w:r w:rsidR="00B90791" w:rsidRPr="00D37F96">
        <w:rPr>
          <w:rFonts w:ascii="Arial" w:hAnsi="Arial" w:cs="Arial"/>
          <w:sz w:val="22"/>
          <w:szCs w:val="22"/>
        </w:rPr>
        <w:t xml:space="preserve">ykonawcy </w:t>
      </w:r>
      <w:r w:rsidRPr="00D37F96">
        <w:rPr>
          <w:rFonts w:ascii="Arial" w:hAnsi="Arial" w:cs="Arial"/>
          <w:sz w:val="22"/>
          <w:szCs w:val="22"/>
        </w:rPr>
        <w:t>koniecznego przy realizacji zamówienia z uwzględnieniem ust. 6, 7 i 8 niniejszego paragrafu.</w:t>
      </w:r>
      <w:r w:rsidR="005F0121" w:rsidRPr="00D37F96">
        <w:rPr>
          <w:rFonts w:ascii="Arial" w:hAnsi="Arial" w:cs="Arial"/>
          <w:sz w:val="22"/>
          <w:szCs w:val="22"/>
        </w:rPr>
        <w:t xml:space="preserve"> </w:t>
      </w:r>
      <w:r w:rsidRPr="00D37F96">
        <w:rPr>
          <w:rFonts w:ascii="Arial" w:hAnsi="Arial" w:cs="Arial"/>
          <w:sz w:val="22"/>
          <w:szCs w:val="22"/>
        </w:rPr>
        <w:t>W</w:t>
      </w:r>
      <w:r w:rsidR="00B90791" w:rsidRPr="00D37F96">
        <w:rPr>
          <w:rFonts w:ascii="Arial" w:hAnsi="Arial" w:cs="Arial"/>
          <w:sz w:val="22"/>
          <w:szCs w:val="22"/>
        </w:rPr>
        <w:t xml:space="preserve">ykonawca </w:t>
      </w:r>
      <w:r w:rsidRPr="00D37F96">
        <w:rPr>
          <w:rFonts w:ascii="Arial" w:hAnsi="Arial" w:cs="Arial"/>
          <w:sz w:val="22"/>
          <w:szCs w:val="22"/>
        </w:rPr>
        <w:t>winien wykazać także, jaki okres realizacji zamówienia jest objęty wzrostem kosztów.</w:t>
      </w:r>
      <w:r w:rsidR="00904A14" w:rsidRPr="00D37F96">
        <w:rPr>
          <w:rFonts w:ascii="Arial" w:hAnsi="Arial" w:cs="Arial"/>
          <w:sz w:val="22"/>
          <w:szCs w:val="22"/>
        </w:rPr>
        <w:t xml:space="preserve"> W przypadku, gdy koszty W</w:t>
      </w:r>
      <w:r w:rsidR="00D957E6" w:rsidRPr="00D37F96">
        <w:rPr>
          <w:rFonts w:ascii="Arial" w:hAnsi="Arial" w:cs="Arial"/>
          <w:sz w:val="22"/>
          <w:szCs w:val="22"/>
        </w:rPr>
        <w:t xml:space="preserve">ykonawcy </w:t>
      </w:r>
      <w:r w:rsidR="00904A14" w:rsidRPr="00D37F96">
        <w:rPr>
          <w:rFonts w:ascii="Arial" w:hAnsi="Arial" w:cs="Arial"/>
          <w:sz w:val="22"/>
          <w:szCs w:val="22"/>
        </w:rPr>
        <w:t>uległy zmniejszeniu Z</w:t>
      </w:r>
      <w:r w:rsidR="00736F72" w:rsidRPr="00D37F96">
        <w:rPr>
          <w:rFonts w:ascii="Arial" w:hAnsi="Arial" w:cs="Arial"/>
          <w:sz w:val="22"/>
          <w:szCs w:val="22"/>
        </w:rPr>
        <w:t xml:space="preserve">amawiający </w:t>
      </w:r>
      <w:r w:rsidR="00904A14" w:rsidRPr="00D37F96">
        <w:rPr>
          <w:rFonts w:ascii="Arial" w:hAnsi="Arial" w:cs="Arial"/>
          <w:sz w:val="22"/>
          <w:szCs w:val="22"/>
        </w:rPr>
        <w:t>może zażądać od W</w:t>
      </w:r>
      <w:r w:rsidR="00736F72" w:rsidRPr="00D37F96">
        <w:rPr>
          <w:rFonts w:ascii="Arial" w:hAnsi="Arial" w:cs="Arial"/>
          <w:sz w:val="22"/>
          <w:szCs w:val="22"/>
        </w:rPr>
        <w:t xml:space="preserve">ykonawcy </w:t>
      </w:r>
      <w:r w:rsidR="00904A14" w:rsidRPr="00D37F96">
        <w:rPr>
          <w:rFonts w:ascii="Arial" w:hAnsi="Arial" w:cs="Arial"/>
          <w:sz w:val="22"/>
          <w:szCs w:val="22"/>
        </w:rPr>
        <w:t>przedłożenia stosownych informacji i</w:t>
      </w:r>
      <w:r w:rsidR="005F0121" w:rsidRPr="00D37F96">
        <w:rPr>
          <w:rFonts w:ascii="Arial" w:hAnsi="Arial" w:cs="Arial"/>
          <w:sz w:val="22"/>
          <w:szCs w:val="22"/>
        </w:rPr>
        <w:t> </w:t>
      </w:r>
      <w:r w:rsidR="00904A14" w:rsidRPr="00D37F96">
        <w:rPr>
          <w:rFonts w:ascii="Arial" w:hAnsi="Arial" w:cs="Arial"/>
          <w:sz w:val="22"/>
          <w:szCs w:val="22"/>
        </w:rPr>
        <w:t>dokumentów w celu wyliczenia obniżenia kosztu realizacji zamówienia.</w:t>
      </w:r>
    </w:p>
    <w:p w14:paraId="6F0BD9E7" w14:textId="7F3460B3" w:rsidR="00A4650D" w:rsidRPr="00D37F96" w:rsidRDefault="002C77B3" w:rsidP="00BA1C4B">
      <w:pPr>
        <w:widowControl w:val="0"/>
        <w:numPr>
          <w:ilvl w:val="0"/>
          <w:numId w:val="35"/>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W przypadku, jeżeli uzasadnienie i dowody przedstawione przez Wykonawcę zgodnie z ust.</w:t>
      </w:r>
      <w:r w:rsidR="00A4650D" w:rsidRPr="00D37F96">
        <w:rPr>
          <w:rFonts w:ascii="Arial" w:hAnsi="Arial" w:cs="Arial"/>
          <w:sz w:val="22"/>
          <w:szCs w:val="22"/>
        </w:rPr>
        <w:t xml:space="preserve"> 9</w:t>
      </w:r>
      <w:r w:rsidRPr="00D37F96">
        <w:rPr>
          <w:rFonts w:ascii="Arial" w:hAnsi="Arial" w:cs="Arial"/>
          <w:sz w:val="22"/>
          <w:szCs w:val="22"/>
        </w:rPr>
        <w:t xml:space="preserve"> </w:t>
      </w:r>
      <w:r w:rsidR="0008631B" w:rsidRPr="00D37F96">
        <w:rPr>
          <w:rFonts w:ascii="Arial" w:hAnsi="Arial" w:cs="Arial"/>
          <w:sz w:val="22"/>
          <w:szCs w:val="22"/>
        </w:rPr>
        <w:t xml:space="preserve">niniejszego paragrafu </w:t>
      </w:r>
      <w:r w:rsidRPr="00D37F96">
        <w:rPr>
          <w:rFonts w:ascii="Arial" w:hAnsi="Arial" w:cs="Arial"/>
          <w:sz w:val="22"/>
          <w:szCs w:val="22"/>
        </w:rPr>
        <w:t>będą niewystarczające Z</w:t>
      </w:r>
      <w:r w:rsidR="00B90791" w:rsidRPr="00D37F96">
        <w:rPr>
          <w:rFonts w:ascii="Arial" w:hAnsi="Arial" w:cs="Arial"/>
          <w:sz w:val="22"/>
          <w:szCs w:val="22"/>
        </w:rPr>
        <w:t>amawiający</w:t>
      </w:r>
      <w:r w:rsidRPr="00D37F96">
        <w:rPr>
          <w:rFonts w:ascii="Arial" w:hAnsi="Arial" w:cs="Arial"/>
          <w:sz w:val="22"/>
          <w:szCs w:val="22"/>
        </w:rPr>
        <w:t xml:space="preserve"> będzie mógł żądać ich uzupełnienia przedstawiając przy tym uzasadnienie wyjaśniające potrzebę i zakres uzupełnienia pod rygorem odmowy uwzględnienia żądania W</w:t>
      </w:r>
      <w:r w:rsidR="00B90791" w:rsidRPr="00D37F96">
        <w:rPr>
          <w:rFonts w:ascii="Arial" w:hAnsi="Arial" w:cs="Arial"/>
          <w:sz w:val="22"/>
          <w:szCs w:val="22"/>
        </w:rPr>
        <w:t>ykonawcy</w:t>
      </w:r>
      <w:r w:rsidRPr="00D37F96">
        <w:rPr>
          <w:rFonts w:ascii="Arial" w:hAnsi="Arial" w:cs="Arial"/>
          <w:sz w:val="22"/>
          <w:szCs w:val="22"/>
        </w:rPr>
        <w:t>.</w:t>
      </w:r>
    </w:p>
    <w:p w14:paraId="17F7F41F" w14:textId="55BECD82" w:rsidR="00073B65" w:rsidRPr="00D37F96" w:rsidRDefault="002C77B3" w:rsidP="00BA1C4B">
      <w:pPr>
        <w:widowControl w:val="0"/>
        <w:numPr>
          <w:ilvl w:val="0"/>
          <w:numId w:val="35"/>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W przypadku, jeżeli W</w:t>
      </w:r>
      <w:r w:rsidR="00B90791" w:rsidRPr="00D37F96">
        <w:rPr>
          <w:rFonts w:ascii="Arial" w:hAnsi="Arial" w:cs="Arial"/>
          <w:sz w:val="22"/>
          <w:szCs w:val="22"/>
        </w:rPr>
        <w:t xml:space="preserve">ykonawca </w:t>
      </w:r>
      <w:r w:rsidRPr="00D37F96">
        <w:rPr>
          <w:rFonts w:ascii="Arial" w:hAnsi="Arial" w:cs="Arial"/>
          <w:sz w:val="22"/>
          <w:szCs w:val="22"/>
        </w:rPr>
        <w:t xml:space="preserve">popadnie w </w:t>
      </w:r>
      <w:r w:rsidR="00B90791" w:rsidRPr="00D37F96">
        <w:rPr>
          <w:rFonts w:ascii="Arial" w:hAnsi="Arial" w:cs="Arial"/>
          <w:sz w:val="22"/>
          <w:szCs w:val="22"/>
        </w:rPr>
        <w:t xml:space="preserve">zwłokę </w:t>
      </w:r>
      <w:r w:rsidRPr="00D37F96">
        <w:rPr>
          <w:rFonts w:ascii="Arial" w:hAnsi="Arial" w:cs="Arial"/>
          <w:sz w:val="22"/>
          <w:szCs w:val="22"/>
        </w:rPr>
        <w:t xml:space="preserve">w realizacji </w:t>
      </w:r>
      <w:r w:rsidR="00B90791" w:rsidRPr="00D37F96">
        <w:rPr>
          <w:rFonts w:ascii="Arial" w:hAnsi="Arial" w:cs="Arial"/>
          <w:sz w:val="22"/>
          <w:szCs w:val="22"/>
        </w:rPr>
        <w:t xml:space="preserve">niniejszego </w:t>
      </w:r>
      <w:r w:rsidRPr="00D37F96">
        <w:rPr>
          <w:rFonts w:ascii="Arial" w:hAnsi="Arial" w:cs="Arial"/>
          <w:sz w:val="22"/>
          <w:szCs w:val="22"/>
        </w:rPr>
        <w:t xml:space="preserve">zamówienia </w:t>
      </w:r>
      <w:r w:rsidR="005F0121" w:rsidRPr="00D37F96">
        <w:rPr>
          <w:rFonts w:ascii="Arial" w:hAnsi="Arial" w:cs="Arial"/>
          <w:sz w:val="22"/>
          <w:szCs w:val="22"/>
        </w:rPr>
        <w:t>z </w:t>
      </w:r>
      <w:r w:rsidRPr="00D37F96">
        <w:rPr>
          <w:rFonts w:ascii="Arial" w:hAnsi="Arial" w:cs="Arial"/>
          <w:sz w:val="22"/>
          <w:szCs w:val="22"/>
        </w:rPr>
        <w:t>przyczyn, za które ponosi odpowiedzialność, nie będzie miał prawa do podwyższenia wynagrodzenia na podstawie ust. 3 pkt 2</w:t>
      </w:r>
      <w:r w:rsidR="00B90791" w:rsidRPr="00D37F96">
        <w:rPr>
          <w:rFonts w:ascii="Arial" w:hAnsi="Arial" w:cs="Arial"/>
          <w:sz w:val="22"/>
          <w:szCs w:val="22"/>
        </w:rPr>
        <w:t xml:space="preserve">, </w:t>
      </w:r>
      <w:r w:rsidRPr="00D37F96">
        <w:rPr>
          <w:rFonts w:ascii="Arial" w:hAnsi="Arial" w:cs="Arial"/>
          <w:sz w:val="22"/>
          <w:szCs w:val="22"/>
        </w:rPr>
        <w:t xml:space="preserve">3 </w:t>
      </w:r>
      <w:r w:rsidR="00B90791" w:rsidRPr="00D37F96">
        <w:rPr>
          <w:rFonts w:ascii="Arial" w:hAnsi="Arial" w:cs="Arial"/>
          <w:sz w:val="22"/>
          <w:szCs w:val="22"/>
        </w:rPr>
        <w:t xml:space="preserve">i 4 </w:t>
      </w:r>
      <w:r w:rsidRPr="00D37F96">
        <w:rPr>
          <w:rFonts w:ascii="Arial" w:hAnsi="Arial" w:cs="Arial"/>
          <w:sz w:val="22"/>
          <w:szCs w:val="22"/>
        </w:rPr>
        <w:t xml:space="preserve">niniejszego paragrafu za okres </w:t>
      </w:r>
      <w:r w:rsidR="00B90791" w:rsidRPr="00D37F96">
        <w:rPr>
          <w:rFonts w:ascii="Arial" w:hAnsi="Arial" w:cs="Arial"/>
          <w:sz w:val="22"/>
          <w:szCs w:val="22"/>
        </w:rPr>
        <w:t>zwłoki</w:t>
      </w:r>
      <w:r w:rsidRPr="00D37F96">
        <w:rPr>
          <w:rFonts w:ascii="Arial" w:hAnsi="Arial" w:cs="Arial"/>
          <w:sz w:val="22"/>
          <w:szCs w:val="22"/>
        </w:rPr>
        <w:t>.</w:t>
      </w:r>
    </w:p>
    <w:p w14:paraId="7C01DC74" w14:textId="449EA34F" w:rsidR="00073B65" w:rsidRPr="00D37F96" w:rsidRDefault="00D957E6" w:rsidP="00BA1C4B">
      <w:pPr>
        <w:widowControl w:val="0"/>
        <w:numPr>
          <w:ilvl w:val="0"/>
          <w:numId w:val="35"/>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Z</w:t>
      </w:r>
      <w:r w:rsidR="00904A14" w:rsidRPr="00D37F96">
        <w:rPr>
          <w:rFonts w:ascii="Arial" w:hAnsi="Arial" w:cs="Arial"/>
          <w:sz w:val="22"/>
          <w:szCs w:val="22"/>
        </w:rPr>
        <w:t>miana Umowy</w:t>
      </w:r>
      <w:r w:rsidRPr="00D37F96">
        <w:rPr>
          <w:rFonts w:ascii="Arial" w:hAnsi="Arial" w:cs="Arial"/>
          <w:sz w:val="22"/>
          <w:szCs w:val="22"/>
        </w:rPr>
        <w:t xml:space="preserve">, o której mowa w art. 455 ust. 4 PZP </w:t>
      </w:r>
      <w:r w:rsidR="00904A14" w:rsidRPr="00D37F96">
        <w:rPr>
          <w:rFonts w:ascii="Arial" w:hAnsi="Arial" w:cs="Arial"/>
          <w:sz w:val="22"/>
          <w:szCs w:val="22"/>
        </w:rPr>
        <w:t xml:space="preserve">będzie dopuszczalna </w:t>
      </w:r>
      <w:r w:rsidRPr="00D37F96">
        <w:rPr>
          <w:rFonts w:ascii="Arial" w:hAnsi="Arial" w:cs="Arial"/>
          <w:sz w:val="22"/>
          <w:szCs w:val="22"/>
        </w:rPr>
        <w:t xml:space="preserve">także </w:t>
      </w:r>
      <w:r w:rsidR="00904A14" w:rsidRPr="00D37F96">
        <w:rPr>
          <w:rFonts w:ascii="Arial" w:hAnsi="Arial" w:cs="Arial"/>
          <w:sz w:val="22"/>
          <w:szCs w:val="22"/>
        </w:rPr>
        <w:t>w przypadk</w:t>
      </w:r>
      <w:r w:rsidRPr="00D37F96">
        <w:rPr>
          <w:rFonts w:ascii="Arial" w:hAnsi="Arial" w:cs="Arial"/>
          <w:sz w:val="22"/>
          <w:szCs w:val="22"/>
        </w:rPr>
        <w:t>u</w:t>
      </w:r>
      <w:r w:rsidR="00904A14" w:rsidRPr="00D37F96">
        <w:rPr>
          <w:rFonts w:ascii="Arial" w:hAnsi="Arial" w:cs="Arial"/>
          <w:sz w:val="22"/>
          <w:szCs w:val="22"/>
        </w:rPr>
        <w:t xml:space="preserve"> określony</w:t>
      </w:r>
      <w:r w:rsidRPr="00D37F96">
        <w:rPr>
          <w:rFonts w:ascii="Arial" w:hAnsi="Arial" w:cs="Arial"/>
          <w:sz w:val="22"/>
          <w:szCs w:val="22"/>
        </w:rPr>
        <w:t>m</w:t>
      </w:r>
      <w:r w:rsidR="00904A14" w:rsidRPr="00D37F96">
        <w:rPr>
          <w:rFonts w:ascii="Arial" w:hAnsi="Arial" w:cs="Arial"/>
          <w:sz w:val="22"/>
          <w:szCs w:val="22"/>
        </w:rPr>
        <w:t xml:space="preserve"> w art. 15r ust. 4 ustawy z dnia 2 marca 2020 r. </w:t>
      </w:r>
      <w:bookmarkStart w:id="80" w:name="_Hlk71471326"/>
      <w:r w:rsidR="00904A14" w:rsidRPr="00D37F96">
        <w:rPr>
          <w:rFonts w:ascii="Arial" w:hAnsi="Arial" w:cs="Arial"/>
          <w:sz w:val="22"/>
          <w:szCs w:val="22"/>
        </w:rPr>
        <w:t xml:space="preserve">o szczególnych rozwiązaniach związanych z zapobieganiem, przeciwdziałaniem i zwalczaniem COVID-19, innych chorób zakaźnych oraz wywołanych nimi sytuacji kryzysowych </w:t>
      </w:r>
      <w:bookmarkEnd w:id="80"/>
      <w:r w:rsidR="00904A14" w:rsidRPr="00D37F96">
        <w:rPr>
          <w:rFonts w:ascii="Arial" w:hAnsi="Arial" w:cs="Arial"/>
          <w:sz w:val="22"/>
          <w:szCs w:val="22"/>
        </w:rPr>
        <w:t>(</w:t>
      </w:r>
      <w:r w:rsidR="00425D52" w:rsidRPr="00D37F96">
        <w:rPr>
          <w:rFonts w:ascii="Arial" w:hAnsi="Arial" w:cs="Arial"/>
          <w:sz w:val="22"/>
          <w:szCs w:val="22"/>
        </w:rPr>
        <w:t>tekst jedn. Dz. U. z 2021 r. poz. 2095 z późn. zm.)</w:t>
      </w:r>
      <w:r w:rsidR="00904A14" w:rsidRPr="00D37F96">
        <w:rPr>
          <w:rFonts w:ascii="Arial" w:hAnsi="Arial" w:cs="Arial"/>
          <w:sz w:val="22"/>
          <w:szCs w:val="22"/>
        </w:rPr>
        <w:t>.</w:t>
      </w:r>
    </w:p>
    <w:p w14:paraId="78B210F9" w14:textId="39251C91" w:rsidR="00F328F4" w:rsidRPr="00D37F96" w:rsidRDefault="00F328F4" w:rsidP="00BA1C4B">
      <w:pPr>
        <w:widowControl w:val="0"/>
        <w:numPr>
          <w:ilvl w:val="0"/>
          <w:numId w:val="35"/>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W razie zaistnienia przyczyn powodujących konieczność zmian Umowy</w:t>
      </w:r>
      <w:r w:rsidR="00BB7FA8" w:rsidRPr="00D37F96">
        <w:rPr>
          <w:rFonts w:ascii="Arial" w:hAnsi="Arial" w:cs="Arial"/>
          <w:sz w:val="22"/>
          <w:szCs w:val="22"/>
        </w:rPr>
        <w:t xml:space="preserve"> opisanych w ust. 2 niniejszego paragrafu</w:t>
      </w:r>
      <w:r w:rsidRPr="00D37F96">
        <w:rPr>
          <w:rFonts w:ascii="Arial" w:hAnsi="Arial" w:cs="Arial"/>
          <w:sz w:val="22"/>
          <w:szCs w:val="22"/>
        </w:rPr>
        <w:t>, zmiany takie zostaną wprowadzone niezwłocznie, na żądanie Zamawiającego lub Wykonawcy</w:t>
      </w:r>
      <w:r w:rsidR="00915B90" w:rsidRPr="00D37F96">
        <w:rPr>
          <w:rFonts w:ascii="Arial" w:hAnsi="Arial" w:cs="Arial"/>
          <w:sz w:val="22"/>
          <w:szCs w:val="22"/>
        </w:rPr>
        <w:t>.</w:t>
      </w:r>
    </w:p>
    <w:bookmarkEnd w:id="79"/>
    <w:p w14:paraId="55DB43BB" w14:textId="3A7AE521" w:rsidR="00EC7F4E" w:rsidRPr="00D37F96" w:rsidRDefault="00EC7F4E" w:rsidP="008E4D60">
      <w:pPr>
        <w:widowControl w:val="0"/>
        <w:suppressAutoHyphens/>
        <w:rPr>
          <w:rFonts w:ascii="Arial" w:hAnsi="Arial" w:cs="Arial"/>
          <w:b/>
          <w:sz w:val="22"/>
          <w:szCs w:val="22"/>
          <w:lang w:eastAsia="ar-SA"/>
        </w:rPr>
      </w:pPr>
    </w:p>
    <w:p w14:paraId="50E06B10" w14:textId="3E2A31F2" w:rsidR="002B394F" w:rsidRPr="00D37F96" w:rsidRDefault="002B394F" w:rsidP="00D2591B">
      <w:pPr>
        <w:widowControl w:val="0"/>
        <w:suppressAutoHyphens/>
        <w:jc w:val="center"/>
        <w:rPr>
          <w:rFonts w:ascii="Arial" w:hAnsi="Arial" w:cs="Arial"/>
          <w:b/>
          <w:sz w:val="22"/>
          <w:szCs w:val="22"/>
          <w:lang w:eastAsia="ar-SA"/>
        </w:rPr>
      </w:pPr>
      <w:bookmarkStart w:id="81" w:name="_Hlk109681852"/>
      <w:bookmarkStart w:id="82" w:name="_Hlk13906676"/>
      <w:r w:rsidRPr="00D37F96">
        <w:rPr>
          <w:rFonts w:ascii="Arial" w:hAnsi="Arial" w:cs="Arial"/>
          <w:b/>
          <w:sz w:val="22"/>
          <w:szCs w:val="22"/>
          <w:lang w:eastAsia="ar-SA"/>
        </w:rPr>
        <w:t xml:space="preserve">§ </w:t>
      </w:r>
      <w:r w:rsidR="00D8012F" w:rsidRPr="00D37F96">
        <w:rPr>
          <w:rFonts w:ascii="Arial" w:hAnsi="Arial" w:cs="Arial"/>
          <w:b/>
          <w:sz w:val="22"/>
          <w:szCs w:val="22"/>
          <w:lang w:eastAsia="ar-SA"/>
        </w:rPr>
        <w:t>1</w:t>
      </w:r>
      <w:r w:rsidR="00C7318E" w:rsidRPr="00D37F96">
        <w:rPr>
          <w:rFonts w:ascii="Arial" w:hAnsi="Arial" w:cs="Arial"/>
          <w:b/>
          <w:sz w:val="22"/>
          <w:szCs w:val="22"/>
          <w:lang w:eastAsia="ar-SA"/>
        </w:rPr>
        <w:t>4</w:t>
      </w:r>
    </w:p>
    <w:p w14:paraId="73CAF3BE" w14:textId="75D8E691" w:rsidR="003575F0" w:rsidRPr="00D94A4B" w:rsidRDefault="003575F0" w:rsidP="0070310F">
      <w:pPr>
        <w:pStyle w:val="Akapitzlist"/>
        <w:widowControl w:val="0"/>
        <w:suppressAutoHyphens/>
        <w:ind w:left="786"/>
        <w:contextualSpacing/>
        <w:jc w:val="center"/>
        <w:rPr>
          <w:rFonts w:cs="Arial"/>
          <w:b/>
          <w:bCs/>
          <w:szCs w:val="22"/>
          <w:lang w:val="pl-PL" w:eastAsia="ar-SA"/>
        </w:rPr>
      </w:pPr>
      <w:r w:rsidRPr="00D94A4B">
        <w:rPr>
          <w:rFonts w:eastAsiaTheme="minorHAnsi" w:cs="Arial"/>
          <w:b/>
          <w:bCs/>
          <w:szCs w:val="22"/>
          <w:lang w:val="pl-PL"/>
        </w:rPr>
        <w:t xml:space="preserve">w związku z art. 11o </w:t>
      </w:r>
      <w:r w:rsidRPr="00D94A4B">
        <w:rPr>
          <w:rFonts w:cs="Arial"/>
          <w:b/>
          <w:bCs/>
          <w:szCs w:val="22"/>
          <w:lang w:val="pl-PL"/>
        </w:rPr>
        <w:t>Ustawa z dnia 15 lutego 1992 r. o podatku dochodowym od osób prawnych</w:t>
      </w:r>
    </w:p>
    <w:bookmarkEnd w:id="81"/>
    <w:p w14:paraId="08EB1CA2" w14:textId="6396D755" w:rsidR="00BB65EE" w:rsidRPr="00D94A4B" w:rsidRDefault="00BB65EE" w:rsidP="00B830CC">
      <w:pPr>
        <w:pStyle w:val="Akapitzlist"/>
        <w:numPr>
          <w:ilvl w:val="0"/>
          <w:numId w:val="55"/>
        </w:numPr>
        <w:spacing w:after="120" w:line="276" w:lineRule="auto"/>
        <w:contextualSpacing/>
        <w:jc w:val="both"/>
        <w:rPr>
          <w:rFonts w:eastAsiaTheme="minorHAnsi" w:cs="Arial"/>
          <w:szCs w:val="22"/>
          <w:lang w:val="pl-PL"/>
        </w:rPr>
      </w:pPr>
      <w:r w:rsidRPr="00D94A4B">
        <w:rPr>
          <w:rFonts w:cs="Arial"/>
          <w:szCs w:val="22"/>
          <w:lang w:val="pl-PL"/>
        </w:rPr>
        <w:t>W celu prawidłowego wypełnienia obowiązków podatkowych przez Zamawiającego wynikających, w szczególności z treści z art. 11 o ust. 1a i 1b Ustawy z dnia 15 lutego 1992 r. o podatku dochodowym od osób prawnych (</w:t>
      </w:r>
      <w:proofErr w:type="spellStart"/>
      <w:r w:rsidRPr="00D94A4B">
        <w:rPr>
          <w:rFonts w:cs="Arial"/>
          <w:szCs w:val="22"/>
          <w:lang w:val="pl-PL"/>
        </w:rPr>
        <w:t>t.j</w:t>
      </w:r>
      <w:proofErr w:type="spellEnd"/>
      <w:r w:rsidRPr="00D94A4B">
        <w:rPr>
          <w:rFonts w:cs="Arial"/>
          <w:szCs w:val="22"/>
          <w:lang w:val="pl-PL"/>
        </w:rPr>
        <w:t>. Dz. U. z 2021 r. poz. 1800 z późn. zm.) Wykonawca zobowiązany jest do złożenia na pisemne wezwanie Zamawiającego oświadczenia wiedzy Wykonawcy w terminie określonym w wezwaniu nie krótszym niż 14 dni według wzoru stanowiącego załącznik nr 7 do niniejszej umowy. W przypadku Wykonawców wspólnie realizujących  zamówienie (o których mowa w art. 58 i 445 ust. 1 ustawa z dnia 11 września 2019 r. - Prawo zamówień publicznych (</w:t>
      </w:r>
      <w:proofErr w:type="spellStart"/>
      <w:r w:rsidRPr="00D94A4B">
        <w:rPr>
          <w:rFonts w:cs="Arial"/>
          <w:szCs w:val="22"/>
          <w:lang w:val="pl-PL"/>
        </w:rPr>
        <w:t>t.j</w:t>
      </w:r>
      <w:proofErr w:type="spellEnd"/>
      <w:r w:rsidRPr="00D94A4B">
        <w:rPr>
          <w:rFonts w:cs="Arial"/>
          <w:szCs w:val="22"/>
          <w:lang w:val="pl-PL"/>
        </w:rPr>
        <w:t xml:space="preserve">. Dz. U. z 2021 r. poz. 1129 z późn. zm.) oświadczenie obowiązany jest złożyć każdy z Wykonawców. Zamawiający może zażądać złożenia oświadczenia nie częściej niż 2 razy w każdym roku kalendarzowym. </w:t>
      </w:r>
    </w:p>
    <w:p w14:paraId="3EB62DF8" w14:textId="77777777" w:rsidR="00BB65EE" w:rsidRPr="00D94A4B" w:rsidRDefault="00BB65EE" w:rsidP="00B830CC">
      <w:pPr>
        <w:pStyle w:val="Akapitzlist"/>
        <w:numPr>
          <w:ilvl w:val="0"/>
          <w:numId w:val="55"/>
        </w:numPr>
        <w:spacing w:after="120" w:line="276" w:lineRule="auto"/>
        <w:contextualSpacing/>
        <w:jc w:val="both"/>
        <w:rPr>
          <w:rFonts w:eastAsiaTheme="minorHAnsi" w:cs="Arial"/>
          <w:szCs w:val="22"/>
          <w:lang w:val="pl-PL"/>
        </w:rPr>
      </w:pPr>
      <w:r w:rsidRPr="00D94A4B">
        <w:rPr>
          <w:rFonts w:cs="Arial"/>
          <w:szCs w:val="22"/>
          <w:lang w:val="pl-PL"/>
        </w:rPr>
        <w:t xml:space="preserve">Zamawiający może wezwać Wykonawcę do złożenia dodatkowych wyjaśnień lub dokumentów dotyczących treści oświadczenia w terminie nie krótszym niż 21 dni. </w:t>
      </w:r>
    </w:p>
    <w:p w14:paraId="6E0E68FE" w14:textId="77777777" w:rsidR="00BB65EE" w:rsidRPr="00D94A4B" w:rsidRDefault="00BB65EE" w:rsidP="00B830CC">
      <w:pPr>
        <w:pStyle w:val="Akapitzlist"/>
        <w:numPr>
          <w:ilvl w:val="0"/>
          <w:numId w:val="55"/>
        </w:numPr>
        <w:spacing w:after="120" w:line="276" w:lineRule="auto"/>
        <w:contextualSpacing/>
        <w:jc w:val="both"/>
        <w:rPr>
          <w:rFonts w:eastAsiaTheme="minorHAnsi" w:cs="Arial"/>
          <w:szCs w:val="22"/>
          <w:lang w:val="pl-PL"/>
        </w:rPr>
      </w:pPr>
      <w:r w:rsidRPr="00D94A4B">
        <w:rPr>
          <w:rFonts w:cs="Arial"/>
          <w:szCs w:val="22"/>
          <w:lang w:val="pl-PL"/>
        </w:rPr>
        <w:lastRenderedPageBreak/>
        <w:t xml:space="preserve">Zamawiający ma prawo zażądać oświadczenia, wyjaśnień lub dokumentów, o których mowa w ust. 1 i 2 niniejszego paragrafu    także po zakończeniu wykonywania umowy nie później niż do dnia 30 kwietnia roku następującego po roku, w którym zakończone zostało wykonywanie umowy i Wykonawca jest zobowiązany żądanie to spełnić.  </w:t>
      </w:r>
    </w:p>
    <w:p w14:paraId="39DED9AD" w14:textId="77777777" w:rsidR="00BB65EE" w:rsidRPr="00D94A4B" w:rsidRDefault="00BB65EE" w:rsidP="00B830CC">
      <w:pPr>
        <w:pStyle w:val="Akapitzlist"/>
        <w:numPr>
          <w:ilvl w:val="0"/>
          <w:numId w:val="55"/>
        </w:numPr>
        <w:spacing w:after="120" w:line="276" w:lineRule="auto"/>
        <w:contextualSpacing/>
        <w:jc w:val="both"/>
        <w:rPr>
          <w:rFonts w:eastAsiaTheme="minorHAnsi" w:cs="Arial"/>
          <w:szCs w:val="22"/>
          <w:lang w:val="pl-PL"/>
        </w:rPr>
      </w:pPr>
      <w:r w:rsidRPr="00D94A4B">
        <w:rPr>
          <w:rFonts w:cs="Arial"/>
          <w:szCs w:val="22"/>
          <w:lang w:val="pl-PL"/>
        </w:rPr>
        <w:t xml:space="preserve">Każdorazowo w przypadku, jeżeli Wykonawca nie złoży oświadczenia, wyjaśnień lub dokumentów lub złożone oświadczenie, wyjaśnienia lub dokumenty będą niezgodne z prawdą, to Wykonawca  będzie zobowiązany do zapłaty na żądanie Zamawiającego kary umownej w wysokości 5% kwot brutto zapłaconych mu w danym roku przez Zamawiającego. W przypadku Wykonawców wspólnie realizujących zamówienie kara umowna zostanie nałożona na nich solidarnie w przypadku, gdyby choć jeden z Wykonawców nie złożył oświadczenia. </w:t>
      </w:r>
    </w:p>
    <w:p w14:paraId="35519000" w14:textId="77777777" w:rsidR="00BB65EE" w:rsidRPr="00D94A4B" w:rsidRDefault="00BB65EE" w:rsidP="00B830CC">
      <w:pPr>
        <w:pStyle w:val="Akapitzlist"/>
        <w:numPr>
          <w:ilvl w:val="0"/>
          <w:numId w:val="55"/>
        </w:numPr>
        <w:spacing w:after="120" w:line="276" w:lineRule="auto"/>
        <w:contextualSpacing/>
        <w:jc w:val="both"/>
        <w:rPr>
          <w:rFonts w:eastAsiaTheme="minorHAnsi" w:cs="Arial"/>
          <w:szCs w:val="22"/>
          <w:lang w:val="pl-PL"/>
        </w:rPr>
      </w:pPr>
      <w:r w:rsidRPr="00D94A4B">
        <w:rPr>
          <w:rFonts w:cs="Arial"/>
          <w:szCs w:val="22"/>
          <w:lang w:val="pl-PL"/>
        </w:rPr>
        <w:t>Zamawiający będzie mógł dochodzić odszkodowania uzupełniającego.</w:t>
      </w:r>
    </w:p>
    <w:p w14:paraId="150E14CA" w14:textId="77777777" w:rsidR="00BB65EE" w:rsidRPr="00D94A4B" w:rsidRDefault="00BB65EE" w:rsidP="00B830CC">
      <w:pPr>
        <w:pStyle w:val="Akapitzlist"/>
        <w:numPr>
          <w:ilvl w:val="0"/>
          <w:numId w:val="55"/>
        </w:numPr>
        <w:spacing w:after="120" w:line="276" w:lineRule="auto"/>
        <w:contextualSpacing/>
        <w:jc w:val="both"/>
        <w:rPr>
          <w:rFonts w:eastAsiaTheme="minorHAnsi" w:cs="Arial"/>
          <w:szCs w:val="22"/>
          <w:lang w:val="pl-PL"/>
        </w:rPr>
      </w:pPr>
      <w:r w:rsidRPr="00D94A4B">
        <w:rPr>
          <w:rFonts w:cs="Arial"/>
          <w:szCs w:val="22"/>
          <w:lang w:val="pl-PL"/>
        </w:rPr>
        <w:t xml:space="preserve">Wykonawca zobowiązuje się niezwłocznie poinformować Zamawiającego o zmianie stanu faktycznego podanego w oświadczeniu, wyjaśnieniach lub dokumentach wskazanych w ust. 1 i 2 niniejszego paragrafu. </w:t>
      </w:r>
    </w:p>
    <w:p w14:paraId="15804C3D" w14:textId="5D48955C" w:rsidR="00BB65EE" w:rsidRPr="00D37F96" w:rsidRDefault="00BB65EE" w:rsidP="00D2591B">
      <w:pPr>
        <w:widowControl w:val="0"/>
        <w:suppressAutoHyphens/>
        <w:jc w:val="center"/>
        <w:rPr>
          <w:rFonts w:ascii="Arial" w:hAnsi="Arial" w:cs="Arial"/>
          <w:b/>
          <w:sz w:val="22"/>
          <w:szCs w:val="22"/>
          <w:lang w:eastAsia="ar-SA"/>
        </w:rPr>
      </w:pPr>
    </w:p>
    <w:p w14:paraId="4496D0B3" w14:textId="0C221B53" w:rsidR="00BB65EE" w:rsidRPr="00D37F96" w:rsidRDefault="00BB65EE" w:rsidP="00BB65EE">
      <w:pPr>
        <w:widowControl w:val="0"/>
        <w:suppressAutoHyphens/>
        <w:jc w:val="center"/>
        <w:rPr>
          <w:rFonts w:ascii="Arial" w:hAnsi="Arial" w:cs="Arial"/>
          <w:b/>
          <w:sz w:val="22"/>
          <w:szCs w:val="22"/>
          <w:lang w:eastAsia="ar-SA"/>
        </w:rPr>
      </w:pPr>
      <w:r w:rsidRPr="00D37F96">
        <w:rPr>
          <w:rFonts w:ascii="Arial" w:hAnsi="Arial" w:cs="Arial"/>
          <w:b/>
          <w:sz w:val="22"/>
          <w:szCs w:val="22"/>
          <w:lang w:eastAsia="ar-SA"/>
        </w:rPr>
        <w:t>§ 15</w:t>
      </w:r>
    </w:p>
    <w:bookmarkEnd w:id="82"/>
    <w:p w14:paraId="4C783308" w14:textId="77777777" w:rsidR="002B394F" w:rsidRPr="00D37F96" w:rsidRDefault="002B394F" w:rsidP="00D2591B">
      <w:pPr>
        <w:widowControl w:val="0"/>
        <w:suppressAutoHyphens/>
        <w:jc w:val="center"/>
        <w:rPr>
          <w:rFonts w:ascii="Arial" w:hAnsi="Arial" w:cs="Arial"/>
          <w:b/>
          <w:sz w:val="22"/>
          <w:szCs w:val="22"/>
          <w:lang w:eastAsia="ar-SA"/>
        </w:rPr>
      </w:pPr>
      <w:r w:rsidRPr="00D37F96">
        <w:rPr>
          <w:rFonts w:ascii="Arial" w:hAnsi="Arial" w:cs="Arial"/>
          <w:b/>
          <w:sz w:val="22"/>
          <w:szCs w:val="22"/>
          <w:lang w:eastAsia="ar-SA"/>
        </w:rPr>
        <w:t>Postanowienia końcowe</w:t>
      </w:r>
    </w:p>
    <w:p w14:paraId="3A4A9B2A" w14:textId="69FE8D8C" w:rsidR="00FE4326" w:rsidRPr="00D37F96" w:rsidRDefault="00FE4326" w:rsidP="00BA1C4B">
      <w:pPr>
        <w:widowControl w:val="0"/>
        <w:numPr>
          <w:ilvl w:val="0"/>
          <w:numId w:val="38"/>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Spory wynikłe z tytułu realizacji niniejszej umowy Strony rozstrzygnięciu właściwemu miejscowo dla Zamawiającego sądowi powszechnemu.</w:t>
      </w:r>
    </w:p>
    <w:p w14:paraId="5B2F6B41" w14:textId="77777777" w:rsidR="001A13E7" w:rsidRPr="00D37F96" w:rsidRDefault="001A13E7" w:rsidP="00BA1C4B">
      <w:pPr>
        <w:widowControl w:val="0"/>
        <w:numPr>
          <w:ilvl w:val="0"/>
          <w:numId w:val="38"/>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Jeśli umowa nie stanowi inaczej, wszelkie zawiadomienia i oświadczenia związane z realizacją niniejszej umowy powinny być dokonane na piśmie i przesłane przy użyciu kuriera, listu poleconego, poczty elektronicznej lub faksu.</w:t>
      </w:r>
    </w:p>
    <w:p w14:paraId="45328404" w14:textId="5C67C84B" w:rsidR="004341D2" w:rsidRPr="00D37F96" w:rsidRDefault="004341D2" w:rsidP="00BA1C4B">
      <w:pPr>
        <w:widowControl w:val="0"/>
        <w:numPr>
          <w:ilvl w:val="0"/>
          <w:numId w:val="38"/>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Koordynatorem niniejszej umowy ze strony Zamawiającego odpowiedzialny jest p</w:t>
      </w:r>
      <w:r w:rsidR="00550B80" w:rsidRPr="00D37F96">
        <w:rPr>
          <w:rFonts w:ascii="Arial" w:hAnsi="Arial" w:cs="Arial"/>
          <w:sz w:val="22"/>
          <w:szCs w:val="22"/>
        </w:rPr>
        <w:t>. </w:t>
      </w:r>
      <w:r w:rsidRPr="00D37F96">
        <w:rPr>
          <w:rFonts w:ascii="Arial" w:hAnsi="Arial" w:cs="Arial"/>
          <w:sz w:val="22"/>
          <w:szCs w:val="22"/>
        </w:rPr>
        <w:t>…………………………………….. – ……………………………, Tel. ……………………… e</w:t>
      </w:r>
      <w:r w:rsidR="00550B80" w:rsidRPr="00D37F96">
        <w:rPr>
          <w:rFonts w:ascii="Arial" w:hAnsi="Arial" w:cs="Arial"/>
          <w:sz w:val="22"/>
          <w:szCs w:val="22"/>
        </w:rPr>
        <w:noBreakHyphen/>
      </w:r>
      <w:r w:rsidRPr="00D37F96">
        <w:rPr>
          <w:rFonts w:ascii="Arial" w:hAnsi="Arial" w:cs="Arial"/>
          <w:sz w:val="22"/>
          <w:szCs w:val="22"/>
        </w:rPr>
        <w:t>mail</w:t>
      </w:r>
      <w:r w:rsidR="00550B80" w:rsidRPr="00D37F96">
        <w:rPr>
          <w:rFonts w:ascii="Arial" w:hAnsi="Arial" w:cs="Arial"/>
          <w:sz w:val="22"/>
          <w:szCs w:val="22"/>
        </w:rPr>
        <w:t>: </w:t>
      </w:r>
      <w:r w:rsidRPr="00D37F96">
        <w:rPr>
          <w:rFonts w:ascii="Arial" w:hAnsi="Arial" w:cs="Arial"/>
          <w:sz w:val="22"/>
          <w:szCs w:val="22"/>
        </w:rPr>
        <w:t>……………………………….</w:t>
      </w:r>
      <w:r w:rsidR="00CF3598" w:rsidRPr="00D37F96">
        <w:rPr>
          <w:rFonts w:ascii="Arial" w:hAnsi="Arial" w:cs="Arial"/>
          <w:sz w:val="22"/>
          <w:szCs w:val="22"/>
        </w:rPr>
        <w:t xml:space="preserve"> </w:t>
      </w:r>
      <w:r w:rsidRPr="00D37F96">
        <w:rPr>
          <w:rFonts w:ascii="Arial" w:hAnsi="Arial" w:cs="Arial"/>
          <w:sz w:val="22"/>
          <w:szCs w:val="22"/>
        </w:rPr>
        <w:t xml:space="preserve"> Nadzór nad realizacją </w:t>
      </w:r>
      <w:r w:rsidR="00CF3598" w:rsidRPr="00D37F96">
        <w:rPr>
          <w:rFonts w:ascii="Arial" w:hAnsi="Arial" w:cs="Arial"/>
          <w:sz w:val="22"/>
          <w:szCs w:val="22"/>
        </w:rPr>
        <w:t xml:space="preserve">przedmiotu </w:t>
      </w:r>
      <w:r w:rsidRPr="00D37F96">
        <w:rPr>
          <w:rFonts w:ascii="Arial" w:hAnsi="Arial" w:cs="Arial"/>
          <w:sz w:val="22"/>
          <w:szCs w:val="22"/>
        </w:rPr>
        <w:t>umowy sprawuje również p</w:t>
      </w:r>
      <w:r w:rsidR="00550B80" w:rsidRPr="00D37F96">
        <w:rPr>
          <w:rFonts w:ascii="Arial" w:hAnsi="Arial" w:cs="Arial"/>
          <w:sz w:val="22"/>
          <w:szCs w:val="22"/>
        </w:rPr>
        <w:t>. </w:t>
      </w:r>
      <w:r w:rsidRPr="00D37F96">
        <w:rPr>
          <w:rFonts w:ascii="Arial" w:hAnsi="Arial" w:cs="Arial"/>
          <w:sz w:val="22"/>
          <w:szCs w:val="22"/>
        </w:rPr>
        <w:t>…………………………………..</w:t>
      </w:r>
      <w:r w:rsidR="00C318F6" w:rsidRPr="00D37F96">
        <w:rPr>
          <w:rFonts w:ascii="Arial" w:hAnsi="Arial" w:cs="Arial"/>
          <w:sz w:val="22"/>
          <w:szCs w:val="22"/>
        </w:rPr>
        <w:t xml:space="preserve"> Komisarzem odbior</w:t>
      </w:r>
      <w:r w:rsidR="00DF6EF2" w:rsidRPr="00D37F96">
        <w:rPr>
          <w:rFonts w:ascii="Arial" w:hAnsi="Arial" w:cs="Arial"/>
          <w:sz w:val="22"/>
          <w:szCs w:val="22"/>
        </w:rPr>
        <w:t>czym</w:t>
      </w:r>
      <w:r w:rsidR="00C318F6" w:rsidRPr="00D37F96">
        <w:rPr>
          <w:rFonts w:ascii="Arial" w:hAnsi="Arial" w:cs="Arial"/>
          <w:sz w:val="22"/>
          <w:szCs w:val="22"/>
        </w:rPr>
        <w:t xml:space="preserve"> jest ……</w:t>
      </w:r>
    </w:p>
    <w:p w14:paraId="3DFF5A68" w14:textId="300CEFD9" w:rsidR="004341D2" w:rsidRPr="00D37F96" w:rsidRDefault="004341D2" w:rsidP="00BA1C4B">
      <w:pPr>
        <w:widowControl w:val="0"/>
        <w:numPr>
          <w:ilvl w:val="0"/>
          <w:numId w:val="38"/>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Koordynatorem niniejszej umowy ze strony Wykonawcy odpowiedzialny jest p</w:t>
      </w:r>
      <w:r w:rsidR="00550B80" w:rsidRPr="00D37F96">
        <w:rPr>
          <w:rFonts w:ascii="Arial" w:hAnsi="Arial" w:cs="Arial"/>
          <w:sz w:val="22"/>
          <w:szCs w:val="22"/>
        </w:rPr>
        <w:t>. </w:t>
      </w:r>
      <w:r w:rsidRPr="00D37F96">
        <w:rPr>
          <w:rFonts w:ascii="Arial" w:hAnsi="Arial" w:cs="Arial"/>
          <w:sz w:val="22"/>
          <w:szCs w:val="22"/>
        </w:rPr>
        <w:t>................................................, tel. .............................. fax. ............................................, e</w:t>
      </w:r>
      <w:r w:rsidR="00550B80" w:rsidRPr="00D37F96">
        <w:rPr>
          <w:rFonts w:ascii="Arial" w:hAnsi="Arial" w:cs="Arial"/>
          <w:sz w:val="22"/>
          <w:szCs w:val="22"/>
        </w:rPr>
        <w:noBreakHyphen/>
      </w:r>
      <w:r w:rsidRPr="00D37F96">
        <w:rPr>
          <w:rFonts w:ascii="Arial" w:hAnsi="Arial" w:cs="Arial"/>
          <w:sz w:val="22"/>
          <w:szCs w:val="22"/>
        </w:rPr>
        <w:t>mail</w:t>
      </w:r>
      <w:r w:rsidR="00550B80" w:rsidRPr="00D37F96">
        <w:rPr>
          <w:rFonts w:ascii="Arial" w:hAnsi="Arial" w:cs="Arial"/>
          <w:sz w:val="22"/>
          <w:szCs w:val="22"/>
        </w:rPr>
        <w:t>: </w:t>
      </w:r>
      <w:r w:rsidRPr="00D37F96">
        <w:rPr>
          <w:rFonts w:ascii="Arial" w:hAnsi="Arial" w:cs="Arial"/>
          <w:sz w:val="22"/>
          <w:szCs w:val="22"/>
        </w:rPr>
        <w:t>.......................................... .</w:t>
      </w:r>
    </w:p>
    <w:p w14:paraId="14C36EF1" w14:textId="22D36A22" w:rsidR="002B394F" w:rsidRPr="00D37F96" w:rsidRDefault="002B394F" w:rsidP="00BA1C4B">
      <w:pPr>
        <w:widowControl w:val="0"/>
        <w:numPr>
          <w:ilvl w:val="0"/>
          <w:numId w:val="38"/>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 xml:space="preserve">Umowę sporządzono w </w:t>
      </w:r>
      <w:r w:rsidR="007B6473" w:rsidRPr="00D37F96">
        <w:rPr>
          <w:rFonts w:ascii="Arial" w:hAnsi="Arial" w:cs="Arial"/>
          <w:sz w:val="22"/>
          <w:szCs w:val="22"/>
        </w:rPr>
        <w:t>dwóch</w:t>
      </w:r>
      <w:r w:rsidRPr="00D37F96">
        <w:rPr>
          <w:rFonts w:ascii="Arial" w:hAnsi="Arial" w:cs="Arial"/>
          <w:sz w:val="22"/>
          <w:szCs w:val="22"/>
        </w:rPr>
        <w:t xml:space="preserve"> jednobrzmiących egzemplarzach, </w:t>
      </w:r>
      <w:r w:rsidR="006C575A" w:rsidRPr="00D37F96">
        <w:rPr>
          <w:rFonts w:ascii="Arial" w:hAnsi="Arial" w:cs="Arial"/>
          <w:sz w:val="22"/>
          <w:szCs w:val="22"/>
        </w:rPr>
        <w:t>po jednym dla każdej ze Stron.</w:t>
      </w:r>
    </w:p>
    <w:p w14:paraId="239B528D" w14:textId="12432941" w:rsidR="00050046" w:rsidRPr="00D37F96" w:rsidRDefault="00050046" w:rsidP="00BA1C4B">
      <w:pPr>
        <w:widowControl w:val="0"/>
        <w:numPr>
          <w:ilvl w:val="0"/>
          <w:numId w:val="38"/>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 xml:space="preserve">W sprawach nieuregulowanych stosuje się przepisy prawa polskiego oraz prawa Unii Europejskiej, w szczególności przepisy </w:t>
      </w:r>
      <w:r w:rsidR="00F769A5" w:rsidRPr="00D37F96">
        <w:rPr>
          <w:rFonts w:ascii="Arial" w:hAnsi="Arial" w:cs="Arial"/>
          <w:sz w:val="22"/>
          <w:szCs w:val="22"/>
        </w:rPr>
        <w:t>K</w:t>
      </w:r>
      <w:r w:rsidRPr="00D37F96">
        <w:rPr>
          <w:rFonts w:ascii="Arial" w:hAnsi="Arial" w:cs="Arial"/>
          <w:sz w:val="22"/>
          <w:szCs w:val="22"/>
        </w:rPr>
        <w:t>odeksu cywilnego</w:t>
      </w:r>
      <w:r w:rsidR="00C00E3E" w:rsidRPr="00D37F96">
        <w:rPr>
          <w:rFonts w:ascii="Arial" w:hAnsi="Arial" w:cs="Arial"/>
          <w:sz w:val="22"/>
          <w:szCs w:val="22"/>
        </w:rPr>
        <w:t xml:space="preserve"> </w:t>
      </w:r>
      <w:r w:rsidR="00670D83" w:rsidRPr="00D37F96">
        <w:rPr>
          <w:rFonts w:ascii="Arial" w:hAnsi="Arial" w:cs="Arial"/>
          <w:sz w:val="22"/>
          <w:szCs w:val="22"/>
        </w:rPr>
        <w:t xml:space="preserve"> </w:t>
      </w:r>
      <w:r w:rsidR="00C00E3E" w:rsidRPr="00D37F96">
        <w:rPr>
          <w:rFonts w:ascii="Arial" w:hAnsi="Arial" w:cs="Arial"/>
          <w:sz w:val="22"/>
          <w:szCs w:val="22"/>
        </w:rPr>
        <w:t>i PZP</w:t>
      </w:r>
      <w:r w:rsidR="00410433" w:rsidRPr="00D37F96">
        <w:rPr>
          <w:rFonts w:ascii="Arial" w:hAnsi="Arial" w:cs="Arial"/>
          <w:sz w:val="22"/>
          <w:szCs w:val="22"/>
        </w:rPr>
        <w:t>.</w:t>
      </w:r>
    </w:p>
    <w:p w14:paraId="2883DC15" w14:textId="77777777" w:rsidR="002B394F" w:rsidRPr="00D37F96" w:rsidRDefault="002B394F" w:rsidP="00BA1C4B">
      <w:pPr>
        <w:widowControl w:val="0"/>
        <w:numPr>
          <w:ilvl w:val="0"/>
          <w:numId w:val="38"/>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 xml:space="preserve">Integralną częścią </w:t>
      </w:r>
      <w:r w:rsidR="00FD2896" w:rsidRPr="00D37F96">
        <w:rPr>
          <w:rFonts w:ascii="Arial" w:hAnsi="Arial" w:cs="Arial"/>
          <w:sz w:val="22"/>
          <w:szCs w:val="22"/>
        </w:rPr>
        <w:t>U</w:t>
      </w:r>
      <w:r w:rsidRPr="00D37F96">
        <w:rPr>
          <w:rFonts w:ascii="Arial" w:hAnsi="Arial" w:cs="Arial"/>
          <w:sz w:val="22"/>
          <w:szCs w:val="22"/>
        </w:rPr>
        <w:t>mowy są:</w:t>
      </w:r>
    </w:p>
    <w:p w14:paraId="659EE4DF" w14:textId="77777777" w:rsidR="00E208DF" w:rsidRPr="00D37F96" w:rsidRDefault="00E208DF" w:rsidP="00BA1C4B">
      <w:pPr>
        <w:pStyle w:val="Akapitzlist"/>
        <w:widowControl w:val="0"/>
        <w:numPr>
          <w:ilvl w:val="0"/>
          <w:numId w:val="39"/>
        </w:numPr>
        <w:suppressAutoHyphens/>
        <w:contextualSpacing/>
        <w:jc w:val="both"/>
        <w:rPr>
          <w:rFonts w:cs="Arial"/>
          <w:bCs/>
          <w:szCs w:val="22"/>
          <w:lang w:val="pl-PL" w:eastAsia="ar-SA"/>
        </w:rPr>
      </w:pPr>
      <w:r w:rsidRPr="00D37F96">
        <w:rPr>
          <w:rFonts w:cs="Arial"/>
          <w:bCs/>
          <w:szCs w:val="22"/>
          <w:lang w:val="pl-PL" w:eastAsia="ar-SA"/>
        </w:rPr>
        <w:t xml:space="preserve">Załącznik nr 1 - </w:t>
      </w:r>
      <w:r w:rsidR="00AC6329" w:rsidRPr="00D37F96">
        <w:rPr>
          <w:rFonts w:cs="Arial"/>
          <w:bCs/>
          <w:szCs w:val="22"/>
          <w:lang w:val="pl-PL" w:eastAsia="ar-SA"/>
        </w:rPr>
        <w:t>Opis przedmiotu zamówienia,</w:t>
      </w:r>
    </w:p>
    <w:p w14:paraId="1BBF37A6" w14:textId="77777777" w:rsidR="00E208DF" w:rsidRPr="00D37F96" w:rsidRDefault="00E208DF" w:rsidP="00BA1C4B">
      <w:pPr>
        <w:pStyle w:val="Akapitzlist"/>
        <w:widowControl w:val="0"/>
        <w:numPr>
          <w:ilvl w:val="0"/>
          <w:numId w:val="39"/>
        </w:numPr>
        <w:suppressAutoHyphens/>
        <w:contextualSpacing/>
        <w:jc w:val="both"/>
        <w:rPr>
          <w:rFonts w:cs="Arial"/>
          <w:bCs/>
          <w:szCs w:val="22"/>
          <w:lang w:val="pl-PL" w:eastAsia="ar-SA"/>
        </w:rPr>
      </w:pPr>
      <w:r w:rsidRPr="00D37F96">
        <w:rPr>
          <w:rFonts w:cs="Arial"/>
          <w:bCs/>
          <w:szCs w:val="22"/>
          <w:lang w:val="pl-PL" w:eastAsia="ar-SA"/>
        </w:rPr>
        <w:t>Załącznik nr 2 - Harmonog</w:t>
      </w:r>
      <w:r w:rsidR="00BA4391" w:rsidRPr="00D37F96">
        <w:rPr>
          <w:rFonts w:cs="Arial"/>
          <w:bCs/>
          <w:szCs w:val="22"/>
          <w:lang w:val="pl-PL" w:eastAsia="ar-SA"/>
        </w:rPr>
        <w:t>ram realizacji przedmiotu umowy,</w:t>
      </w:r>
    </w:p>
    <w:p w14:paraId="11C69FB8" w14:textId="60B957D8" w:rsidR="002E5F99" w:rsidRPr="00D37F96" w:rsidRDefault="00E208DF" w:rsidP="00BA1C4B">
      <w:pPr>
        <w:pStyle w:val="Akapitzlist"/>
        <w:widowControl w:val="0"/>
        <w:numPr>
          <w:ilvl w:val="0"/>
          <w:numId w:val="39"/>
        </w:numPr>
        <w:suppressAutoHyphens/>
        <w:contextualSpacing/>
        <w:jc w:val="both"/>
        <w:rPr>
          <w:rFonts w:cs="Arial"/>
          <w:bCs/>
          <w:szCs w:val="22"/>
          <w:lang w:val="pl-PL" w:eastAsia="ar-SA"/>
        </w:rPr>
      </w:pPr>
      <w:r w:rsidRPr="00D37F96">
        <w:rPr>
          <w:rFonts w:cs="Arial"/>
          <w:bCs/>
          <w:szCs w:val="22"/>
          <w:lang w:val="pl-PL" w:eastAsia="ar-SA"/>
        </w:rPr>
        <w:t xml:space="preserve">Załącznik nr 3 - </w:t>
      </w:r>
      <w:r w:rsidR="00BA4391" w:rsidRPr="00D37F96">
        <w:rPr>
          <w:rFonts w:cs="Arial"/>
          <w:bCs/>
          <w:szCs w:val="22"/>
          <w:lang w:val="pl-PL" w:eastAsia="ar-SA"/>
        </w:rPr>
        <w:t>Oferta Wykonawcy,</w:t>
      </w:r>
    </w:p>
    <w:p w14:paraId="416BEEBB" w14:textId="6AD0EC02" w:rsidR="00200223" w:rsidRPr="007A16A6" w:rsidRDefault="007A16A6" w:rsidP="007A16A6">
      <w:pPr>
        <w:widowControl w:val="0"/>
        <w:suppressAutoHyphens/>
        <w:ind w:left="426"/>
        <w:contextualSpacing/>
        <w:jc w:val="both"/>
        <w:rPr>
          <w:rFonts w:cs="Arial"/>
          <w:bCs/>
          <w:strike/>
          <w:color w:val="FF0000"/>
          <w:szCs w:val="22"/>
          <w:lang w:eastAsia="ar-SA"/>
        </w:rPr>
      </w:pPr>
      <w:r>
        <w:rPr>
          <w:rFonts w:cs="Arial"/>
          <w:bCs/>
          <w:strike/>
          <w:color w:val="FF0000"/>
          <w:szCs w:val="22"/>
          <w:lang w:eastAsia="ar-SA"/>
        </w:rPr>
        <w:t>4)</w:t>
      </w:r>
      <w:r w:rsidR="00200223" w:rsidRPr="007A16A6">
        <w:rPr>
          <w:rFonts w:cs="Arial"/>
          <w:bCs/>
          <w:strike/>
          <w:color w:val="FF0000"/>
          <w:szCs w:val="22"/>
          <w:lang w:eastAsia="ar-SA"/>
        </w:rPr>
        <w:t>Załącznik nr 4 – Kody źródłowe,</w:t>
      </w:r>
    </w:p>
    <w:p w14:paraId="029BF9C1" w14:textId="6140DAE2" w:rsidR="00FE5FED" w:rsidRPr="007A16A6" w:rsidRDefault="00FE5FED" w:rsidP="007A16A6">
      <w:pPr>
        <w:pStyle w:val="Akapitzlist"/>
        <w:widowControl w:val="0"/>
        <w:numPr>
          <w:ilvl w:val="0"/>
          <w:numId w:val="39"/>
        </w:numPr>
        <w:suppressAutoHyphens/>
        <w:contextualSpacing/>
        <w:jc w:val="both"/>
        <w:rPr>
          <w:rFonts w:cs="Arial"/>
          <w:bCs/>
          <w:szCs w:val="22"/>
          <w:lang w:eastAsia="ar-SA"/>
        </w:rPr>
      </w:pPr>
      <w:proofErr w:type="spellStart"/>
      <w:r w:rsidRPr="007A16A6">
        <w:rPr>
          <w:rFonts w:cs="Arial"/>
          <w:bCs/>
          <w:szCs w:val="22"/>
          <w:lang w:eastAsia="ar-SA"/>
        </w:rPr>
        <w:t>Załącznik</w:t>
      </w:r>
      <w:proofErr w:type="spellEnd"/>
      <w:r w:rsidRPr="007A16A6">
        <w:rPr>
          <w:rFonts w:cs="Arial"/>
          <w:bCs/>
          <w:szCs w:val="22"/>
          <w:lang w:eastAsia="ar-SA"/>
        </w:rPr>
        <w:t xml:space="preserve"> nr </w:t>
      </w:r>
      <w:r w:rsidR="007A16A6" w:rsidRPr="007A16A6">
        <w:rPr>
          <w:rFonts w:cs="Arial"/>
          <w:bCs/>
          <w:color w:val="FF0000"/>
          <w:szCs w:val="22"/>
          <w:lang w:eastAsia="ar-SA"/>
        </w:rPr>
        <w:t xml:space="preserve">4 </w:t>
      </w:r>
      <w:r w:rsidRPr="007A16A6">
        <w:rPr>
          <w:rFonts w:cs="Arial"/>
          <w:bCs/>
          <w:strike/>
          <w:color w:val="FF0000"/>
          <w:szCs w:val="22"/>
          <w:lang w:eastAsia="ar-SA"/>
        </w:rPr>
        <w:t>5</w:t>
      </w:r>
      <w:r w:rsidRPr="007A16A6">
        <w:rPr>
          <w:rFonts w:cs="Arial"/>
          <w:bCs/>
          <w:szCs w:val="22"/>
          <w:lang w:eastAsia="ar-SA"/>
        </w:rPr>
        <w:t xml:space="preserve"> </w:t>
      </w:r>
      <w:r w:rsidR="00BB7E40" w:rsidRPr="007A16A6">
        <w:rPr>
          <w:rFonts w:cs="Arial"/>
          <w:bCs/>
          <w:szCs w:val="22"/>
          <w:lang w:eastAsia="ar-SA"/>
        </w:rPr>
        <w:t>–</w:t>
      </w:r>
      <w:r w:rsidRPr="007A16A6">
        <w:rPr>
          <w:rFonts w:cs="Arial"/>
          <w:bCs/>
          <w:szCs w:val="22"/>
          <w:lang w:eastAsia="ar-SA"/>
        </w:rPr>
        <w:t xml:space="preserve"> </w:t>
      </w:r>
      <w:r w:rsidR="00BB7E40" w:rsidRPr="007A16A6">
        <w:rPr>
          <w:rFonts w:cs="Arial"/>
          <w:bCs/>
          <w:szCs w:val="22"/>
          <w:lang w:eastAsia="ar-SA"/>
        </w:rPr>
        <w:t>Klauzula informacyjna,</w:t>
      </w:r>
    </w:p>
    <w:p w14:paraId="32FEFBED" w14:textId="5438882B" w:rsidR="00980EA4" w:rsidRPr="00D37F96" w:rsidRDefault="00BB65EE" w:rsidP="00BA1C4B">
      <w:pPr>
        <w:pStyle w:val="Akapitzlist"/>
        <w:widowControl w:val="0"/>
        <w:numPr>
          <w:ilvl w:val="0"/>
          <w:numId w:val="39"/>
        </w:numPr>
        <w:suppressAutoHyphens/>
        <w:contextualSpacing/>
        <w:jc w:val="both"/>
        <w:rPr>
          <w:rFonts w:cs="Arial"/>
          <w:bCs/>
          <w:szCs w:val="22"/>
          <w:lang w:val="pl-PL" w:eastAsia="ar-SA"/>
        </w:rPr>
      </w:pPr>
      <w:r w:rsidRPr="00D37F96">
        <w:rPr>
          <w:rFonts w:cs="Arial"/>
          <w:bCs/>
          <w:szCs w:val="22"/>
          <w:lang w:val="pl-PL" w:eastAsia="ar-SA"/>
        </w:rPr>
        <w:t xml:space="preserve">Załącznik nr </w:t>
      </w:r>
      <w:r w:rsidR="007A16A6" w:rsidRPr="007A16A6">
        <w:rPr>
          <w:rFonts w:cs="Arial"/>
          <w:bCs/>
          <w:color w:val="FF0000"/>
          <w:szCs w:val="22"/>
          <w:lang w:val="pl-PL" w:eastAsia="ar-SA"/>
        </w:rPr>
        <w:t xml:space="preserve">5 </w:t>
      </w:r>
      <w:r w:rsidRPr="007A16A6">
        <w:rPr>
          <w:rFonts w:cs="Arial"/>
          <w:bCs/>
          <w:strike/>
          <w:color w:val="FF0000"/>
          <w:szCs w:val="22"/>
          <w:lang w:val="pl-PL" w:eastAsia="ar-SA"/>
        </w:rPr>
        <w:t>6</w:t>
      </w:r>
      <w:r w:rsidRPr="00D37F96">
        <w:rPr>
          <w:rFonts w:cs="Arial"/>
          <w:bCs/>
          <w:szCs w:val="22"/>
          <w:lang w:val="pl-PL" w:eastAsia="ar-SA"/>
        </w:rPr>
        <w:t xml:space="preserve"> - </w:t>
      </w:r>
      <w:r w:rsidR="00980EA4" w:rsidRPr="00D37F96">
        <w:rPr>
          <w:rFonts w:cs="Arial"/>
          <w:bCs/>
          <w:szCs w:val="22"/>
          <w:lang w:val="pl-PL" w:eastAsia="ar-SA"/>
        </w:rPr>
        <w:t>Specyfikacja Warunków Zamówienia</w:t>
      </w:r>
      <w:r w:rsidR="00E823BE" w:rsidRPr="00D37F96">
        <w:rPr>
          <w:rFonts w:cs="Arial"/>
          <w:bCs/>
          <w:szCs w:val="22"/>
          <w:lang w:val="pl-PL" w:eastAsia="ar-SA"/>
        </w:rPr>
        <w:t>,</w:t>
      </w:r>
    </w:p>
    <w:p w14:paraId="09CBEC24" w14:textId="2DE7B8F1" w:rsidR="00BB65EE" w:rsidRPr="00D37F96" w:rsidRDefault="00BB65EE" w:rsidP="00BA1C4B">
      <w:pPr>
        <w:pStyle w:val="Akapitzlist"/>
        <w:widowControl w:val="0"/>
        <w:numPr>
          <w:ilvl w:val="0"/>
          <w:numId w:val="39"/>
        </w:numPr>
        <w:suppressAutoHyphens/>
        <w:contextualSpacing/>
        <w:jc w:val="both"/>
        <w:rPr>
          <w:rFonts w:cs="Arial"/>
          <w:bCs/>
          <w:szCs w:val="22"/>
          <w:lang w:val="pl-PL" w:eastAsia="ar-SA"/>
        </w:rPr>
      </w:pPr>
      <w:r w:rsidRPr="00D37F96">
        <w:rPr>
          <w:rFonts w:cs="Arial"/>
          <w:bCs/>
          <w:szCs w:val="22"/>
          <w:lang w:val="pl-PL" w:eastAsia="ar-SA"/>
        </w:rPr>
        <w:t xml:space="preserve">Załącznik nr </w:t>
      </w:r>
      <w:r w:rsidR="007A16A6">
        <w:rPr>
          <w:rFonts w:cs="Arial"/>
          <w:bCs/>
          <w:szCs w:val="22"/>
          <w:lang w:val="pl-PL" w:eastAsia="ar-SA"/>
        </w:rPr>
        <w:t xml:space="preserve"> </w:t>
      </w:r>
      <w:r w:rsidR="007A16A6" w:rsidRPr="007A16A6">
        <w:rPr>
          <w:rFonts w:cs="Arial"/>
          <w:bCs/>
          <w:color w:val="FF0000"/>
          <w:szCs w:val="22"/>
          <w:lang w:val="pl-PL" w:eastAsia="ar-SA"/>
        </w:rPr>
        <w:t xml:space="preserve">6 </w:t>
      </w:r>
      <w:r w:rsidRPr="007A16A6">
        <w:rPr>
          <w:rFonts w:cs="Arial"/>
          <w:bCs/>
          <w:strike/>
          <w:color w:val="FF0000"/>
          <w:szCs w:val="22"/>
          <w:lang w:val="pl-PL" w:eastAsia="ar-SA"/>
        </w:rPr>
        <w:t>7</w:t>
      </w:r>
      <w:r w:rsidRPr="007A16A6">
        <w:rPr>
          <w:rFonts w:cs="Arial"/>
          <w:bCs/>
          <w:color w:val="FF0000"/>
          <w:szCs w:val="22"/>
          <w:lang w:val="pl-PL" w:eastAsia="ar-SA"/>
        </w:rPr>
        <w:t xml:space="preserve"> </w:t>
      </w:r>
      <w:r w:rsidRPr="00D37F96">
        <w:rPr>
          <w:rFonts w:cs="Arial"/>
          <w:bCs/>
          <w:szCs w:val="22"/>
          <w:lang w:val="pl-PL" w:eastAsia="ar-SA"/>
        </w:rPr>
        <w:t xml:space="preserve">- Oświadczenie </w:t>
      </w:r>
      <w:bookmarkStart w:id="83" w:name="_Hlk109682260"/>
      <w:r w:rsidR="003575F0" w:rsidRPr="00D94A4B">
        <w:rPr>
          <w:rFonts w:eastAsiaTheme="minorHAnsi" w:cs="Arial"/>
          <w:szCs w:val="22"/>
          <w:lang w:val="pl-PL"/>
        </w:rPr>
        <w:t xml:space="preserve">w związku z art. 11o </w:t>
      </w:r>
      <w:r w:rsidR="003575F0" w:rsidRPr="00D94A4B">
        <w:rPr>
          <w:rFonts w:cs="Arial"/>
          <w:szCs w:val="22"/>
          <w:lang w:val="pl-PL"/>
        </w:rPr>
        <w:t>Ustawa z dnia 15 lutego 1992 r. o podatku dochodowym od osób prawnych.</w:t>
      </w:r>
    </w:p>
    <w:bookmarkEnd w:id="83"/>
    <w:p w14:paraId="0D54476A" w14:textId="0784A71D" w:rsidR="00E823BE" w:rsidRPr="00D37F96" w:rsidRDefault="00E823BE" w:rsidP="0011360C">
      <w:pPr>
        <w:widowControl w:val="0"/>
        <w:suppressAutoHyphens/>
        <w:jc w:val="both"/>
        <w:rPr>
          <w:rFonts w:ascii="Arial" w:hAnsi="Arial" w:cs="Arial"/>
          <w:sz w:val="22"/>
          <w:szCs w:val="22"/>
          <w:lang w:eastAsia="ar-SA"/>
        </w:rPr>
      </w:pPr>
    </w:p>
    <w:p w14:paraId="070BB91D" w14:textId="67C93C23" w:rsidR="00AD54F2" w:rsidRPr="00D37F96" w:rsidRDefault="00AD54F2" w:rsidP="0011360C">
      <w:pPr>
        <w:widowControl w:val="0"/>
        <w:suppressAutoHyphens/>
        <w:jc w:val="both"/>
        <w:rPr>
          <w:rFonts w:ascii="Arial" w:hAnsi="Arial" w:cs="Arial"/>
          <w:sz w:val="22"/>
          <w:szCs w:val="22"/>
          <w:lang w:eastAsia="ar-SA"/>
        </w:rPr>
      </w:pPr>
    </w:p>
    <w:p w14:paraId="7AFE7B7A" w14:textId="77777777" w:rsidR="00AD54F2" w:rsidRPr="00D37F96" w:rsidRDefault="00AD54F2" w:rsidP="0011360C">
      <w:pPr>
        <w:widowControl w:val="0"/>
        <w:suppressAutoHyphens/>
        <w:jc w:val="both"/>
        <w:rPr>
          <w:rFonts w:ascii="Arial" w:hAnsi="Arial" w:cs="Arial"/>
          <w:sz w:val="22"/>
          <w:szCs w:val="22"/>
          <w:lang w:eastAsia="ar-SA"/>
        </w:rPr>
      </w:pPr>
    </w:p>
    <w:p w14:paraId="5DDF795F" w14:textId="190B74DA" w:rsidR="00200223" w:rsidRPr="00D37F96" w:rsidRDefault="002B394F" w:rsidP="00D8012F">
      <w:pPr>
        <w:keepNext/>
        <w:widowControl w:val="0"/>
        <w:suppressAutoHyphens/>
        <w:ind w:left="1416" w:right="-285"/>
        <w:jc w:val="both"/>
        <w:outlineLvl w:val="1"/>
        <w:rPr>
          <w:rFonts w:ascii="Arial" w:hAnsi="Arial" w:cs="Arial"/>
          <w:b/>
          <w:iCs/>
          <w:sz w:val="22"/>
          <w:szCs w:val="22"/>
          <w:lang w:eastAsia="ar-SA"/>
        </w:rPr>
      </w:pPr>
      <w:r w:rsidRPr="00D37F96">
        <w:rPr>
          <w:rFonts w:ascii="Arial" w:hAnsi="Arial" w:cs="Arial"/>
          <w:b/>
          <w:iCs/>
          <w:sz w:val="22"/>
          <w:szCs w:val="22"/>
          <w:lang w:eastAsia="ar-SA"/>
        </w:rPr>
        <w:t>ZAMAWIAJĄCY</w:t>
      </w:r>
      <w:r w:rsidRPr="00D37F96">
        <w:rPr>
          <w:rFonts w:ascii="Arial" w:hAnsi="Arial" w:cs="Arial"/>
          <w:b/>
          <w:iCs/>
          <w:sz w:val="22"/>
          <w:szCs w:val="22"/>
          <w:lang w:eastAsia="ar-SA"/>
        </w:rPr>
        <w:tab/>
      </w:r>
      <w:r w:rsidRPr="00D37F96">
        <w:rPr>
          <w:rFonts w:ascii="Arial" w:hAnsi="Arial" w:cs="Arial"/>
          <w:b/>
          <w:iCs/>
          <w:sz w:val="22"/>
          <w:szCs w:val="22"/>
          <w:lang w:eastAsia="ar-SA"/>
        </w:rPr>
        <w:tab/>
      </w:r>
      <w:r w:rsidRPr="00D37F96">
        <w:rPr>
          <w:rFonts w:ascii="Arial" w:hAnsi="Arial" w:cs="Arial"/>
          <w:b/>
          <w:iCs/>
          <w:sz w:val="22"/>
          <w:szCs w:val="22"/>
          <w:lang w:eastAsia="ar-SA"/>
        </w:rPr>
        <w:tab/>
      </w:r>
      <w:r w:rsidRPr="00D37F96">
        <w:rPr>
          <w:rFonts w:ascii="Arial" w:hAnsi="Arial" w:cs="Arial"/>
          <w:b/>
          <w:iCs/>
          <w:sz w:val="22"/>
          <w:szCs w:val="22"/>
          <w:lang w:eastAsia="ar-SA"/>
        </w:rPr>
        <w:tab/>
      </w:r>
      <w:r w:rsidRPr="00D37F96">
        <w:rPr>
          <w:rFonts w:ascii="Arial" w:hAnsi="Arial" w:cs="Arial"/>
          <w:b/>
          <w:iCs/>
          <w:sz w:val="22"/>
          <w:szCs w:val="22"/>
          <w:lang w:eastAsia="ar-SA"/>
        </w:rPr>
        <w:tab/>
        <w:t>WYKONAW</w:t>
      </w:r>
      <w:r w:rsidR="006A49D3" w:rsidRPr="00D37F96">
        <w:rPr>
          <w:rFonts w:ascii="Arial" w:hAnsi="Arial" w:cs="Arial"/>
          <w:b/>
          <w:iCs/>
          <w:sz w:val="22"/>
          <w:szCs w:val="22"/>
          <w:lang w:eastAsia="ar-SA"/>
        </w:rPr>
        <w:t>CA</w:t>
      </w:r>
    </w:p>
    <w:p w14:paraId="678E7F5F" w14:textId="77777777" w:rsidR="00200223" w:rsidRPr="00D37F96" w:rsidRDefault="00200223">
      <w:pPr>
        <w:rPr>
          <w:rFonts w:ascii="Arial" w:hAnsi="Arial" w:cs="Arial"/>
          <w:b/>
          <w:i/>
          <w:sz w:val="22"/>
          <w:szCs w:val="22"/>
          <w:lang w:eastAsia="ar-SA"/>
        </w:rPr>
      </w:pPr>
      <w:r w:rsidRPr="00D37F96">
        <w:rPr>
          <w:rFonts w:ascii="Arial" w:hAnsi="Arial" w:cs="Arial"/>
          <w:b/>
          <w:i/>
          <w:sz w:val="22"/>
          <w:szCs w:val="22"/>
          <w:lang w:eastAsia="ar-SA"/>
        </w:rPr>
        <w:br w:type="page"/>
      </w:r>
    </w:p>
    <w:p w14:paraId="30E33F98" w14:textId="485FA5A1" w:rsidR="002B394F" w:rsidRPr="007A16A6" w:rsidRDefault="00200223" w:rsidP="00200223">
      <w:pPr>
        <w:keepNext/>
        <w:widowControl w:val="0"/>
        <w:suppressAutoHyphens/>
        <w:ind w:left="1416" w:right="-285"/>
        <w:jc w:val="right"/>
        <w:outlineLvl w:val="1"/>
        <w:rPr>
          <w:rFonts w:ascii="Arial" w:hAnsi="Arial" w:cs="Arial"/>
          <w:strike/>
          <w:color w:val="FF0000"/>
          <w:sz w:val="22"/>
          <w:szCs w:val="22"/>
        </w:rPr>
      </w:pPr>
      <w:r w:rsidRPr="007A16A6">
        <w:rPr>
          <w:rFonts w:ascii="Arial" w:hAnsi="Arial" w:cs="Arial"/>
          <w:strike/>
          <w:color w:val="FF0000"/>
          <w:sz w:val="22"/>
          <w:szCs w:val="22"/>
        </w:rPr>
        <w:lastRenderedPageBreak/>
        <w:t>Załącznik nr 4 do Umowy</w:t>
      </w:r>
      <w:r w:rsidR="003575F0" w:rsidRPr="007A16A6">
        <w:rPr>
          <w:rFonts w:ascii="Arial" w:hAnsi="Arial" w:cs="Arial"/>
          <w:strike/>
          <w:color w:val="FF0000"/>
          <w:sz w:val="22"/>
          <w:szCs w:val="22"/>
        </w:rPr>
        <w:t xml:space="preserve"> nr ……….</w:t>
      </w:r>
    </w:p>
    <w:p w14:paraId="33982889" w14:textId="54484AF7" w:rsidR="00200223" w:rsidRPr="007A16A6" w:rsidRDefault="00200223" w:rsidP="00200223">
      <w:pPr>
        <w:widowControl w:val="0"/>
        <w:suppressAutoHyphens/>
        <w:spacing w:before="480" w:after="480"/>
        <w:jc w:val="center"/>
        <w:rPr>
          <w:rFonts w:ascii="Arial" w:hAnsi="Arial" w:cs="Arial"/>
          <w:b/>
          <w:strike/>
          <w:color w:val="FF0000"/>
          <w:sz w:val="22"/>
          <w:szCs w:val="22"/>
          <w:lang w:eastAsia="ar-SA"/>
        </w:rPr>
      </w:pPr>
      <w:r w:rsidRPr="007A16A6">
        <w:rPr>
          <w:rFonts w:ascii="Arial" w:hAnsi="Arial" w:cs="Arial"/>
          <w:b/>
          <w:strike/>
          <w:color w:val="FF0000"/>
          <w:sz w:val="22"/>
          <w:szCs w:val="22"/>
          <w:lang w:eastAsia="ar-SA"/>
        </w:rPr>
        <w:t>Kody źródłowe</w:t>
      </w:r>
    </w:p>
    <w:p w14:paraId="7470CD34" w14:textId="7C124505" w:rsidR="00200223" w:rsidRPr="007A16A6" w:rsidRDefault="00583C0F" w:rsidP="00200223">
      <w:pPr>
        <w:widowControl w:val="0"/>
        <w:suppressAutoHyphens/>
        <w:autoSpaceDE w:val="0"/>
        <w:autoSpaceDN w:val="0"/>
        <w:adjustRightInd w:val="0"/>
        <w:jc w:val="both"/>
        <w:rPr>
          <w:rFonts w:ascii="Arial" w:hAnsi="Arial" w:cs="Arial"/>
          <w:strike/>
          <w:color w:val="FF0000"/>
          <w:sz w:val="22"/>
          <w:szCs w:val="22"/>
          <w:lang w:eastAsia="ar-SA"/>
        </w:rPr>
      </w:pPr>
      <w:r w:rsidRPr="007A16A6">
        <w:rPr>
          <w:rFonts w:ascii="Arial" w:hAnsi="Arial" w:cs="Arial"/>
          <w:strike/>
          <w:color w:val="FF0000"/>
          <w:sz w:val="22"/>
          <w:szCs w:val="22"/>
          <w:lang w:eastAsia="ar-SA"/>
        </w:rPr>
        <w:t>Postanowienia dotyczące zdeponowania kodów źródłowych</w:t>
      </w:r>
    </w:p>
    <w:p w14:paraId="0A89FC16" w14:textId="77777777" w:rsidR="00200223" w:rsidRPr="007A16A6" w:rsidRDefault="00200223" w:rsidP="00200223">
      <w:pPr>
        <w:widowControl w:val="0"/>
        <w:suppressAutoHyphens/>
        <w:autoSpaceDE w:val="0"/>
        <w:autoSpaceDN w:val="0"/>
        <w:adjustRightInd w:val="0"/>
        <w:jc w:val="both"/>
        <w:rPr>
          <w:rFonts w:ascii="Arial" w:hAnsi="Arial" w:cs="Arial"/>
          <w:strike/>
          <w:color w:val="FF0000"/>
          <w:sz w:val="22"/>
          <w:szCs w:val="22"/>
          <w:lang w:eastAsia="ar-SA"/>
        </w:rPr>
      </w:pPr>
    </w:p>
    <w:p w14:paraId="1C11960B" w14:textId="6A9893B5" w:rsidR="00200223" w:rsidRPr="007A16A6" w:rsidRDefault="00200223" w:rsidP="00200223">
      <w:pPr>
        <w:widowControl w:val="0"/>
        <w:suppressAutoHyphens/>
        <w:jc w:val="center"/>
        <w:rPr>
          <w:rFonts w:ascii="Arial" w:hAnsi="Arial" w:cs="Arial"/>
          <w:b/>
          <w:strike/>
          <w:color w:val="FF0000"/>
          <w:sz w:val="22"/>
          <w:szCs w:val="22"/>
          <w:lang w:eastAsia="ar-SA"/>
        </w:rPr>
      </w:pPr>
      <w:r w:rsidRPr="007A16A6">
        <w:rPr>
          <w:rFonts w:ascii="Arial" w:hAnsi="Arial" w:cs="Arial"/>
          <w:b/>
          <w:strike/>
          <w:color w:val="FF0000"/>
          <w:sz w:val="22"/>
          <w:szCs w:val="22"/>
          <w:lang w:eastAsia="ar-SA"/>
        </w:rPr>
        <w:t>§ 1</w:t>
      </w:r>
    </w:p>
    <w:p w14:paraId="69B5DB71" w14:textId="044A053A" w:rsidR="00200223" w:rsidRPr="007A16A6" w:rsidRDefault="00200223" w:rsidP="00200223">
      <w:pPr>
        <w:widowControl w:val="0"/>
        <w:suppressAutoHyphens/>
        <w:jc w:val="center"/>
        <w:rPr>
          <w:rFonts w:ascii="Arial" w:hAnsi="Arial" w:cs="Arial"/>
          <w:b/>
          <w:strike/>
          <w:color w:val="FF0000"/>
          <w:sz w:val="22"/>
          <w:szCs w:val="22"/>
          <w:lang w:eastAsia="ar-SA"/>
        </w:rPr>
      </w:pPr>
    </w:p>
    <w:p w14:paraId="39407118" w14:textId="1D008A0E" w:rsidR="00200223" w:rsidRPr="007A16A6" w:rsidRDefault="00200223" w:rsidP="00BA1C4B">
      <w:pPr>
        <w:widowControl w:val="0"/>
        <w:numPr>
          <w:ilvl w:val="0"/>
          <w:numId w:val="47"/>
        </w:numPr>
        <w:shd w:val="clear" w:color="auto" w:fill="FFFFFF"/>
        <w:tabs>
          <w:tab w:val="left" w:pos="540"/>
        </w:tabs>
        <w:suppressAutoHyphens/>
        <w:ind w:right="74"/>
        <w:jc w:val="both"/>
        <w:rPr>
          <w:rFonts w:ascii="Arial" w:hAnsi="Arial" w:cs="Arial"/>
          <w:strike/>
          <w:color w:val="FF0000"/>
          <w:sz w:val="22"/>
          <w:szCs w:val="22"/>
        </w:rPr>
      </w:pPr>
      <w:r w:rsidRPr="007A16A6">
        <w:rPr>
          <w:rFonts w:ascii="Arial" w:hAnsi="Arial" w:cs="Arial"/>
          <w:strike/>
          <w:color w:val="FF0000"/>
          <w:sz w:val="22"/>
          <w:szCs w:val="22"/>
        </w:rPr>
        <w:t xml:space="preserve">Niniejszy Załącznik reguluje zasady zdeponowania kodów źródłowych dla dostarczonego </w:t>
      </w:r>
      <w:r w:rsidR="00583C0F" w:rsidRPr="007A16A6">
        <w:rPr>
          <w:rFonts w:ascii="Arial" w:hAnsi="Arial" w:cs="Arial"/>
          <w:strike/>
          <w:color w:val="FF0000"/>
          <w:sz w:val="22"/>
          <w:szCs w:val="22"/>
        </w:rPr>
        <w:t xml:space="preserve">oprogramowania </w:t>
      </w:r>
      <w:r w:rsidR="00693B92" w:rsidRPr="007A16A6">
        <w:rPr>
          <w:rFonts w:ascii="Arial" w:hAnsi="Arial" w:cs="Arial"/>
          <w:strike/>
          <w:color w:val="FF0000"/>
          <w:sz w:val="22"/>
          <w:szCs w:val="22"/>
        </w:rPr>
        <w:t>systemu dynamicznej informacji pasażerskiej i emisji treści multimedialnych oraz systemu centralnej aplikacji diagnostyczno-zarządzającej (dyspozytorskiej)</w:t>
      </w:r>
      <w:r w:rsidR="00D56B97" w:rsidRPr="007A16A6">
        <w:rPr>
          <w:rFonts w:ascii="Arial" w:hAnsi="Arial" w:cs="Arial"/>
          <w:strike/>
          <w:color w:val="FF0000"/>
          <w:sz w:val="22"/>
          <w:szCs w:val="22"/>
        </w:rPr>
        <w:t xml:space="preserve"> </w:t>
      </w:r>
      <w:r w:rsidR="00237583" w:rsidRPr="007A16A6">
        <w:rPr>
          <w:rFonts w:ascii="Arial" w:hAnsi="Arial" w:cs="Arial"/>
          <w:strike/>
          <w:color w:val="FF0000"/>
          <w:sz w:val="22"/>
          <w:szCs w:val="22"/>
        </w:rPr>
        <w:t>z </w:t>
      </w:r>
      <w:r w:rsidR="00D56B97" w:rsidRPr="007A16A6">
        <w:rPr>
          <w:rFonts w:ascii="Arial" w:hAnsi="Arial" w:cs="Arial"/>
          <w:strike/>
          <w:color w:val="FF0000"/>
          <w:sz w:val="22"/>
          <w:szCs w:val="22"/>
        </w:rPr>
        <w:t>wyłączeniem oprogramowania powszechnie dostępnego (np. powszechnie stosowane systemy operacyjne Windows, Linux, bazy danych, standardowe oprogramowanie narzędziowe itp.), którego utrzymanie Zamawiający może sobie zapewnić bez trudu w inny sposób, niż od lub za pośrednictwem Wykonawcy</w:t>
      </w:r>
      <w:r w:rsidRPr="007A16A6">
        <w:rPr>
          <w:rFonts w:ascii="Arial" w:hAnsi="Arial" w:cs="Arial"/>
          <w:strike/>
          <w:color w:val="FF0000"/>
          <w:sz w:val="22"/>
          <w:szCs w:val="22"/>
        </w:rPr>
        <w:t>.</w:t>
      </w:r>
    </w:p>
    <w:p w14:paraId="6F6D4069" w14:textId="77B902F7" w:rsidR="004F5BA4" w:rsidRPr="007A16A6" w:rsidRDefault="00EA6D81" w:rsidP="00BA1C4B">
      <w:pPr>
        <w:widowControl w:val="0"/>
        <w:numPr>
          <w:ilvl w:val="0"/>
          <w:numId w:val="47"/>
        </w:numPr>
        <w:shd w:val="clear" w:color="auto" w:fill="FFFFFF"/>
        <w:tabs>
          <w:tab w:val="left" w:pos="540"/>
        </w:tabs>
        <w:suppressAutoHyphens/>
        <w:ind w:right="74"/>
        <w:jc w:val="both"/>
        <w:rPr>
          <w:rFonts w:ascii="Arial" w:hAnsi="Arial" w:cs="Arial"/>
          <w:strike/>
          <w:color w:val="FF0000"/>
          <w:sz w:val="22"/>
          <w:szCs w:val="22"/>
        </w:rPr>
      </w:pPr>
      <w:r w:rsidRPr="007A16A6">
        <w:rPr>
          <w:rFonts w:ascii="Arial" w:hAnsi="Arial" w:cs="Arial"/>
          <w:strike/>
          <w:color w:val="FF0000"/>
          <w:sz w:val="22"/>
          <w:szCs w:val="22"/>
        </w:rPr>
        <w:t xml:space="preserve">Obowiązkiem Wykonawcy jest przygotowanie, dostarczenie i przekazanie na własność Zamawiającego zestawu komputerowego (np. laptopa) przygotowanego i skonfigurowanego przez Wykonawcę pod kątem wykonania kompilacji kodów źródłowych dostarczanych aplikacji oraz realizacji testów pracy oprogramowania. </w:t>
      </w:r>
      <w:r w:rsidR="00237583" w:rsidRPr="007A16A6">
        <w:rPr>
          <w:rFonts w:ascii="Arial" w:hAnsi="Arial" w:cs="Arial"/>
          <w:strike/>
          <w:color w:val="FF0000"/>
          <w:sz w:val="22"/>
          <w:szCs w:val="22"/>
        </w:rPr>
        <w:t>Obowiązek</w:t>
      </w:r>
      <w:r w:rsidR="00C63069" w:rsidRPr="007A16A6">
        <w:rPr>
          <w:rFonts w:ascii="Arial" w:hAnsi="Arial" w:cs="Arial"/>
          <w:strike/>
          <w:color w:val="FF0000"/>
          <w:sz w:val="22"/>
          <w:szCs w:val="22"/>
        </w:rPr>
        <w:t xml:space="preserve"> ten Wykonawca jest </w:t>
      </w:r>
      <w:r w:rsidR="00237583" w:rsidRPr="007A16A6">
        <w:rPr>
          <w:rFonts w:ascii="Arial" w:hAnsi="Arial" w:cs="Arial"/>
          <w:strike/>
          <w:color w:val="FF0000"/>
          <w:sz w:val="22"/>
          <w:szCs w:val="22"/>
        </w:rPr>
        <w:t>zobowiązany</w:t>
      </w:r>
      <w:r w:rsidR="00C63069" w:rsidRPr="007A16A6">
        <w:rPr>
          <w:rFonts w:ascii="Arial" w:hAnsi="Arial" w:cs="Arial"/>
          <w:strike/>
          <w:color w:val="FF0000"/>
          <w:sz w:val="22"/>
          <w:szCs w:val="22"/>
        </w:rPr>
        <w:t xml:space="preserve"> </w:t>
      </w:r>
      <w:r w:rsidR="00237583" w:rsidRPr="007A16A6">
        <w:rPr>
          <w:rFonts w:ascii="Arial" w:hAnsi="Arial" w:cs="Arial"/>
          <w:strike/>
          <w:color w:val="FF0000"/>
          <w:sz w:val="22"/>
          <w:szCs w:val="22"/>
        </w:rPr>
        <w:t>spełnić</w:t>
      </w:r>
      <w:r w:rsidR="00C63069" w:rsidRPr="007A16A6">
        <w:rPr>
          <w:rFonts w:ascii="Arial" w:hAnsi="Arial" w:cs="Arial"/>
          <w:strike/>
          <w:color w:val="FF0000"/>
          <w:sz w:val="22"/>
          <w:szCs w:val="22"/>
        </w:rPr>
        <w:t xml:space="preserve"> przez odbiorem końcowym pierwszego pojazdu. </w:t>
      </w:r>
      <w:r w:rsidRPr="007A16A6">
        <w:rPr>
          <w:rFonts w:ascii="Arial" w:hAnsi="Arial" w:cs="Arial"/>
          <w:strike/>
          <w:color w:val="FF0000"/>
          <w:sz w:val="22"/>
          <w:szCs w:val="22"/>
        </w:rPr>
        <w:t xml:space="preserve">Tak przygotowane środowisko po skompilowaniu, skonfigurowaniu i uruchomieniu na nim aplikacji musi umożliwiać jej w pełni funkcjonalną pracę w oparciu o przykładowe dane testowe dostarczone przez Wykonawcę. </w:t>
      </w:r>
      <w:r w:rsidR="00517C15" w:rsidRPr="007A16A6">
        <w:rPr>
          <w:rFonts w:ascii="Arial" w:hAnsi="Arial" w:cs="Arial"/>
          <w:strike/>
          <w:color w:val="FF0000"/>
          <w:sz w:val="22"/>
          <w:szCs w:val="22"/>
        </w:rPr>
        <w:t>Własność zestawu komputerowego przejdzie na Zamawiającego z moment</w:t>
      </w:r>
      <w:r w:rsidR="00237583" w:rsidRPr="007A16A6">
        <w:rPr>
          <w:rFonts w:ascii="Arial" w:hAnsi="Arial" w:cs="Arial"/>
          <w:strike/>
          <w:color w:val="FF0000"/>
          <w:sz w:val="22"/>
          <w:szCs w:val="22"/>
        </w:rPr>
        <w:t>e</w:t>
      </w:r>
      <w:r w:rsidR="00517C15" w:rsidRPr="007A16A6">
        <w:rPr>
          <w:rFonts w:ascii="Arial" w:hAnsi="Arial" w:cs="Arial"/>
          <w:strike/>
          <w:color w:val="FF0000"/>
          <w:sz w:val="22"/>
          <w:szCs w:val="22"/>
        </w:rPr>
        <w:t>m jego wydania.</w:t>
      </w:r>
    </w:p>
    <w:p w14:paraId="397EDE87" w14:textId="5351FFDC" w:rsidR="004F5BA4" w:rsidRPr="007A16A6" w:rsidRDefault="0076345D" w:rsidP="00BA1C4B">
      <w:pPr>
        <w:widowControl w:val="0"/>
        <w:numPr>
          <w:ilvl w:val="0"/>
          <w:numId w:val="47"/>
        </w:numPr>
        <w:shd w:val="clear" w:color="auto" w:fill="FFFFFF"/>
        <w:tabs>
          <w:tab w:val="left" w:pos="540"/>
        </w:tabs>
        <w:suppressAutoHyphens/>
        <w:ind w:right="74"/>
        <w:jc w:val="both"/>
        <w:rPr>
          <w:rFonts w:ascii="Arial" w:hAnsi="Arial" w:cs="Arial"/>
          <w:strike/>
          <w:color w:val="FF0000"/>
          <w:sz w:val="22"/>
          <w:szCs w:val="22"/>
        </w:rPr>
      </w:pPr>
      <w:r w:rsidRPr="007A16A6">
        <w:rPr>
          <w:rFonts w:ascii="Arial" w:hAnsi="Arial" w:cs="Arial"/>
          <w:strike/>
          <w:color w:val="FF0000"/>
          <w:sz w:val="22"/>
          <w:szCs w:val="22"/>
        </w:rPr>
        <w:t xml:space="preserve">Nośnik danych z </w:t>
      </w:r>
      <w:r w:rsidR="004F5BA4" w:rsidRPr="007A16A6">
        <w:rPr>
          <w:rFonts w:ascii="Arial" w:hAnsi="Arial" w:cs="Arial"/>
          <w:strike/>
          <w:color w:val="FF0000"/>
          <w:sz w:val="22"/>
          <w:szCs w:val="22"/>
        </w:rPr>
        <w:t>Kod</w:t>
      </w:r>
      <w:r w:rsidRPr="007A16A6">
        <w:rPr>
          <w:rFonts w:ascii="Arial" w:hAnsi="Arial" w:cs="Arial"/>
          <w:strike/>
          <w:color w:val="FF0000"/>
          <w:sz w:val="22"/>
          <w:szCs w:val="22"/>
        </w:rPr>
        <w:t>em</w:t>
      </w:r>
      <w:r w:rsidR="004F5BA4" w:rsidRPr="007A16A6">
        <w:rPr>
          <w:rFonts w:ascii="Arial" w:hAnsi="Arial" w:cs="Arial"/>
          <w:strike/>
          <w:color w:val="FF0000"/>
          <w:sz w:val="22"/>
          <w:szCs w:val="22"/>
        </w:rPr>
        <w:t xml:space="preserve"> źródłowy</w:t>
      </w:r>
      <w:r w:rsidRPr="007A16A6">
        <w:rPr>
          <w:rFonts w:ascii="Arial" w:hAnsi="Arial" w:cs="Arial"/>
          <w:strike/>
          <w:color w:val="FF0000"/>
          <w:sz w:val="22"/>
          <w:szCs w:val="22"/>
        </w:rPr>
        <w:t>m,</w:t>
      </w:r>
      <w:r w:rsidR="004F5BA4" w:rsidRPr="007A16A6">
        <w:rPr>
          <w:rFonts w:ascii="Arial" w:hAnsi="Arial" w:cs="Arial"/>
          <w:strike/>
          <w:color w:val="FF0000"/>
          <w:sz w:val="22"/>
          <w:szCs w:val="22"/>
        </w:rPr>
        <w:t xml:space="preserve"> </w:t>
      </w:r>
      <w:r w:rsidRPr="007A16A6">
        <w:rPr>
          <w:rFonts w:ascii="Arial" w:hAnsi="Arial" w:cs="Arial"/>
          <w:strike/>
          <w:color w:val="FF0000"/>
          <w:sz w:val="22"/>
          <w:szCs w:val="22"/>
        </w:rPr>
        <w:t xml:space="preserve">wraz z danymi opisanymi w ust. </w:t>
      </w:r>
      <w:r w:rsidR="004B4E62" w:rsidRPr="007A16A6">
        <w:rPr>
          <w:rFonts w:ascii="Arial" w:hAnsi="Arial" w:cs="Arial"/>
          <w:strike/>
          <w:color w:val="FF0000"/>
          <w:sz w:val="22"/>
          <w:szCs w:val="22"/>
        </w:rPr>
        <w:t>6</w:t>
      </w:r>
      <w:r w:rsidRPr="007A16A6">
        <w:rPr>
          <w:rFonts w:ascii="Arial" w:hAnsi="Arial" w:cs="Arial"/>
          <w:strike/>
          <w:color w:val="FF0000"/>
          <w:sz w:val="22"/>
          <w:szCs w:val="22"/>
        </w:rPr>
        <w:t xml:space="preserve"> niniejszego paragrafu, </w:t>
      </w:r>
      <w:r w:rsidR="004F5BA4" w:rsidRPr="007A16A6">
        <w:rPr>
          <w:rFonts w:ascii="Arial" w:hAnsi="Arial" w:cs="Arial"/>
          <w:strike/>
          <w:color w:val="FF0000"/>
          <w:sz w:val="22"/>
          <w:szCs w:val="22"/>
        </w:rPr>
        <w:t xml:space="preserve">winien być złożony przez Wykonawcę do depozytu notarialnego nie później niż </w:t>
      </w:r>
      <w:r w:rsidR="00C63069" w:rsidRPr="007A16A6">
        <w:rPr>
          <w:rFonts w:ascii="Arial" w:hAnsi="Arial" w:cs="Arial"/>
          <w:strike/>
          <w:color w:val="FF0000"/>
          <w:sz w:val="22"/>
          <w:szCs w:val="22"/>
        </w:rPr>
        <w:t xml:space="preserve">przed </w:t>
      </w:r>
      <w:r w:rsidR="004F5BA4" w:rsidRPr="007A16A6">
        <w:rPr>
          <w:rFonts w:ascii="Arial" w:hAnsi="Arial" w:cs="Arial"/>
          <w:strike/>
          <w:color w:val="FF0000"/>
          <w:sz w:val="22"/>
          <w:szCs w:val="22"/>
        </w:rPr>
        <w:t>odbior</w:t>
      </w:r>
      <w:r w:rsidR="00C63069" w:rsidRPr="007A16A6">
        <w:rPr>
          <w:rFonts w:ascii="Arial" w:hAnsi="Arial" w:cs="Arial"/>
          <w:strike/>
          <w:color w:val="FF0000"/>
          <w:sz w:val="22"/>
          <w:szCs w:val="22"/>
        </w:rPr>
        <w:t>em</w:t>
      </w:r>
      <w:r w:rsidR="004F5BA4" w:rsidRPr="007A16A6">
        <w:rPr>
          <w:rFonts w:ascii="Arial" w:hAnsi="Arial" w:cs="Arial"/>
          <w:strike/>
          <w:color w:val="FF0000"/>
          <w:sz w:val="22"/>
          <w:szCs w:val="22"/>
        </w:rPr>
        <w:t xml:space="preserve"> końcow</w:t>
      </w:r>
      <w:r w:rsidR="00C63069" w:rsidRPr="007A16A6">
        <w:rPr>
          <w:rFonts w:ascii="Arial" w:hAnsi="Arial" w:cs="Arial"/>
          <w:strike/>
          <w:color w:val="FF0000"/>
          <w:sz w:val="22"/>
          <w:szCs w:val="22"/>
        </w:rPr>
        <w:t>ym</w:t>
      </w:r>
      <w:r w:rsidR="004F5BA4" w:rsidRPr="007A16A6">
        <w:rPr>
          <w:rFonts w:ascii="Arial" w:hAnsi="Arial" w:cs="Arial"/>
          <w:strike/>
          <w:color w:val="FF0000"/>
          <w:sz w:val="22"/>
          <w:szCs w:val="22"/>
        </w:rPr>
        <w:t xml:space="preserve"> pierwszego pojazdu. </w:t>
      </w:r>
    </w:p>
    <w:p w14:paraId="746F3881" w14:textId="61641BB9" w:rsidR="004F5BA4" w:rsidRPr="007A16A6" w:rsidRDefault="0076345D" w:rsidP="00BA1C4B">
      <w:pPr>
        <w:widowControl w:val="0"/>
        <w:numPr>
          <w:ilvl w:val="0"/>
          <w:numId w:val="47"/>
        </w:numPr>
        <w:shd w:val="clear" w:color="auto" w:fill="FFFFFF"/>
        <w:tabs>
          <w:tab w:val="left" w:pos="540"/>
        </w:tabs>
        <w:suppressAutoHyphens/>
        <w:ind w:right="74"/>
        <w:jc w:val="both"/>
        <w:rPr>
          <w:rFonts w:ascii="Arial" w:hAnsi="Arial" w:cs="Arial"/>
          <w:strike/>
          <w:color w:val="FF0000"/>
          <w:sz w:val="22"/>
          <w:szCs w:val="22"/>
        </w:rPr>
      </w:pPr>
      <w:r w:rsidRPr="007A16A6">
        <w:rPr>
          <w:rFonts w:ascii="Arial" w:hAnsi="Arial" w:cs="Arial"/>
          <w:strike/>
          <w:color w:val="FF0000"/>
          <w:sz w:val="22"/>
          <w:szCs w:val="22"/>
        </w:rPr>
        <w:t>Nośniki danych z w</w:t>
      </w:r>
      <w:r w:rsidR="00EA6D81" w:rsidRPr="007A16A6">
        <w:rPr>
          <w:rFonts w:ascii="Arial" w:hAnsi="Arial" w:cs="Arial"/>
          <w:strike/>
          <w:color w:val="FF0000"/>
          <w:sz w:val="22"/>
          <w:szCs w:val="22"/>
        </w:rPr>
        <w:t>szystki</w:t>
      </w:r>
      <w:r w:rsidRPr="007A16A6">
        <w:rPr>
          <w:rFonts w:ascii="Arial" w:hAnsi="Arial" w:cs="Arial"/>
          <w:strike/>
          <w:color w:val="FF0000"/>
          <w:sz w:val="22"/>
          <w:szCs w:val="22"/>
        </w:rPr>
        <w:t>mi</w:t>
      </w:r>
      <w:r w:rsidR="00EA6D81" w:rsidRPr="007A16A6">
        <w:rPr>
          <w:rFonts w:ascii="Arial" w:hAnsi="Arial" w:cs="Arial"/>
          <w:strike/>
          <w:color w:val="FF0000"/>
          <w:sz w:val="22"/>
          <w:szCs w:val="22"/>
        </w:rPr>
        <w:t xml:space="preserve"> modyfikacj</w:t>
      </w:r>
      <w:r w:rsidRPr="007A16A6">
        <w:rPr>
          <w:rFonts w:ascii="Arial" w:hAnsi="Arial" w:cs="Arial"/>
          <w:strike/>
          <w:color w:val="FF0000"/>
          <w:sz w:val="22"/>
          <w:szCs w:val="22"/>
        </w:rPr>
        <w:t>ami</w:t>
      </w:r>
      <w:r w:rsidR="00EA6D81" w:rsidRPr="007A16A6">
        <w:rPr>
          <w:rFonts w:ascii="Arial" w:hAnsi="Arial" w:cs="Arial"/>
          <w:strike/>
          <w:color w:val="FF0000"/>
          <w:sz w:val="22"/>
          <w:szCs w:val="22"/>
        </w:rPr>
        <w:t xml:space="preserve"> wykonywan</w:t>
      </w:r>
      <w:r w:rsidRPr="007A16A6">
        <w:rPr>
          <w:rFonts w:ascii="Arial" w:hAnsi="Arial" w:cs="Arial"/>
          <w:strike/>
          <w:color w:val="FF0000"/>
          <w:sz w:val="22"/>
          <w:szCs w:val="22"/>
        </w:rPr>
        <w:t>ymi</w:t>
      </w:r>
      <w:r w:rsidR="00EA6D81" w:rsidRPr="007A16A6">
        <w:rPr>
          <w:rFonts w:ascii="Arial" w:hAnsi="Arial" w:cs="Arial"/>
          <w:strike/>
          <w:color w:val="FF0000"/>
          <w:sz w:val="22"/>
          <w:szCs w:val="22"/>
        </w:rPr>
        <w:t xml:space="preserve"> w kodzie programu, które trafiać będą do aplikacji uruchomionej produkcyjnie w środowisku Zamawiającego</w:t>
      </w:r>
      <w:r w:rsidR="004F5BA4" w:rsidRPr="007A16A6">
        <w:rPr>
          <w:rFonts w:ascii="Arial" w:hAnsi="Arial" w:cs="Arial"/>
          <w:strike/>
          <w:color w:val="FF0000"/>
          <w:sz w:val="22"/>
          <w:szCs w:val="22"/>
        </w:rPr>
        <w:t xml:space="preserve"> oraz </w:t>
      </w:r>
      <w:r w:rsidRPr="007A16A6">
        <w:rPr>
          <w:rFonts w:ascii="Arial" w:hAnsi="Arial" w:cs="Arial"/>
          <w:strike/>
          <w:color w:val="FF0000"/>
          <w:sz w:val="22"/>
          <w:szCs w:val="22"/>
        </w:rPr>
        <w:t xml:space="preserve">z </w:t>
      </w:r>
      <w:r w:rsidR="004F5BA4" w:rsidRPr="007A16A6">
        <w:rPr>
          <w:rFonts w:ascii="Arial" w:hAnsi="Arial" w:cs="Arial"/>
          <w:strike/>
          <w:color w:val="FF0000"/>
          <w:sz w:val="22"/>
          <w:szCs w:val="22"/>
        </w:rPr>
        <w:t>wszystki</w:t>
      </w:r>
      <w:r w:rsidRPr="007A16A6">
        <w:rPr>
          <w:rFonts w:ascii="Arial" w:hAnsi="Arial" w:cs="Arial"/>
          <w:strike/>
          <w:color w:val="FF0000"/>
          <w:sz w:val="22"/>
          <w:szCs w:val="22"/>
        </w:rPr>
        <w:t>mi</w:t>
      </w:r>
      <w:r w:rsidR="004F5BA4" w:rsidRPr="007A16A6">
        <w:rPr>
          <w:rFonts w:ascii="Arial" w:hAnsi="Arial" w:cs="Arial"/>
          <w:strike/>
          <w:color w:val="FF0000"/>
          <w:sz w:val="22"/>
          <w:szCs w:val="22"/>
        </w:rPr>
        <w:t xml:space="preserve"> zmian</w:t>
      </w:r>
      <w:r w:rsidRPr="007A16A6">
        <w:rPr>
          <w:rFonts w:ascii="Arial" w:hAnsi="Arial" w:cs="Arial"/>
          <w:strike/>
          <w:color w:val="FF0000"/>
          <w:sz w:val="22"/>
          <w:szCs w:val="22"/>
        </w:rPr>
        <w:t>ami</w:t>
      </w:r>
      <w:r w:rsidR="004F5BA4" w:rsidRPr="007A16A6">
        <w:rPr>
          <w:rFonts w:ascii="Arial" w:hAnsi="Arial" w:cs="Arial"/>
          <w:strike/>
          <w:color w:val="FF0000"/>
          <w:sz w:val="22"/>
          <w:szCs w:val="22"/>
        </w:rPr>
        <w:t xml:space="preserve"> oprogramowania </w:t>
      </w:r>
      <w:r w:rsidRPr="007A16A6">
        <w:rPr>
          <w:rFonts w:ascii="Arial" w:hAnsi="Arial" w:cs="Arial"/>
          <w:strike/>
          <w:color w:val="FF0000"/>
          <w:sz w:val="22"/>
          <w:szCs w:val="22"/>
        </w:rPr>
        <w:t xml:space="preserve">i danych opisanych w ust. </w:t>
      </w:r>
      <w:r w:rsidR="004B4E62" w:rsidRPr="007A16A6">
        <w:rPr>
          <w:rFonts w:ascii="Arial" w:hAnsi="Arial" w:cs="Arial"/>
          <w:strike/>
          <w:color w:val="FF0000"/>
          <w:sz w:val="22"/>
          <w:szCs w:val="22"/>
        </w:rPr>
        <w:t xml:space="preserve">6 </w:t>
      </w:r>
      <w:r w:rsidRPr="007A16A6">
        <w:rPr>
          <w:rFonts w:ascii="Arial" w:hAnsi="Arial" w:cs="Arial"/>
          <w:strike/>
          <w:color w:val="FF0000"/>
          <w:sz w:val="22"/>
          <w:szCs w:val="22"/>
        </w:rPr>
        <w:t xml:space="preserve">niniejszego </w:t>
      </w:r>
      <w:r w:rsidR="00237583" w:rsidRPr="007A16A6">
        <w:rPr>
          <w:rFonts w:ascii="Arial" w:hAnsi="Arial" w:cs="Arial"/>
          <w:strike/>
          <w:color w:val="FF0000"/>
          <w:sz w:val="22"/>
          <w:szCs w:val="22"/>
        </w:rPr>
        <w:t>paragrafu</w:t>
      </w:r>
      <w:r w:rsidRPr="007A16A6">
        <w:rPr>
          <w:rFonts w:ascii="Arial" w:hAnsi="Arial" w:cs="Arial"/>
          <w:strike/>
          <w:color w:val="FF0000"/>
          <w:sz w:val="22"/>
          <w:szCs w:val="22"/>
        </w:rPr>
        <w:t xml:space="preserve"> </w:t>
      </w:r>
      <w:r w:rsidR="00EA6D81" w:rsidRPr="007A16A6">
        <w:rPr>
          <w:rFonts w:ascii="Arial" w:hAnsi="Arial" w:cs="Arial"/>
          <w:strike/>
          <w:color w:val="FF0000"/>
          <w:sz w:val="22"/>
          <w:szCs w:val="22"/>
        </w:rPr>
        <w:t xml:space="preserve">muszą być cyklicznie w okresach co pół roku </w:t>
      </w:r>
      <w:r w:rsidRPr="007A16A6">
        <w:rPr>
          <w:rFonts w:ascii="Arial" w:hAnsi="Arial" w:cs="Arial"/>
          <w:strike/>
          <w:color w:val="FF0000"/>
          <w:sz w:val="22"/>
          <w:szCs w:val="22"/>
        </w:rPr>
        <w:t xml:space="preserve">na nośnikach danych składane </w:t>
      </w:r>
      <w:r w:rsidR="00EA6D81" w:rsidRPr="007A16A6">
        <w:rPr>
          <w:rFonts w:ascii="Arial" w:hAnsi="Arial" w:cs="Arial"/>
          <w:strike/>
          <w:color w:val="FF0000"/>
          <w:sz w:val="22"/>
          <w:szCs w:val="22"/>
        </w:rPr>
        <w:t>do depozytu</w:t>
      </w:r>
      <w:r w:rsidR="004F5BA4" w:rsidRPr="007A16A6">
        <w:rPr>
          <w:rFonts w:ascii="Arial" w:hAnsi="Arial" w:cs="Arial"/>
          <w:strike/>
          <w:color w:val="FF0000"/>
          <w:sz w:val="22"/>
          <w:szCs w:val="22"/>
        </w:rPr>
        <w:t xml:space="preserve"> notarialnego</w:t>
      </w:r>
      <w:r w:rsidR="00EA6D81" w:rsidRPr="007A16A6">
        <w:rPr>
          <w:rFonts w:ascii="Arial" w:hAnsi="Arial" w:cs="Arial"/>
          <w:strike/>
          <w:color w:val="FF0000"/>
          <w:sz w:val="22"/>
          <w:szCs w:val="22"/>
        </w:rPr>
        <w:t xml:space="preserve"> </w:t>
      </w:r>
      <w:r w:rsidR="004317B6" w:rsidRPr="007A16A6">
        <w:rPr>
          <w:rFonts w:ascii="Arial" w:hAnsi="Arial" w:cs="Arial"/>
          <w:strike/>
          <w:color w:val="FF0000"/>
          <w:sz w:val="22"/>
          <w:szCs w:val="22"/>
        </w:rPr>
        <w:t>i</w:t>
      </w:r>
      <w:r w:rsidR="00237583" w:rsidRPr="007A16A6">
        <w:rPr>
          <w:rFonts w:ascii="Arial" w:hAnsi="Arial" w:cs="Arial"/>
          <w:strike/>
          <w:color w:val="FF0000"/>
          <w:sz w:val="22"/>
          <w:szCs w:val="22"/>
        </w:rPr>
        <w:t> </w:t>
      </w:r>
      <w:r w:rsidR="004317B6" w:rsidRPr="007A16A6">
        <w:rPr>
          <w:rFonts w:ascii="Arial" w:hAnsi="Arial" w:cs="Arial"/>
          <w:strike/>
          <w:color w:val="FF0000"/>
          <w:sz w:val="22"/>
          <w:szCs w:val="22"/>
        </w:rPr>
        <w:t>składania do</w:t>
      </w:r>
      <w:r w:rsidR="00237583" w:rsidRPr="007A16A6">
        <w:rPr>
          <w:rFonts w:ascii="Arial" w:hAnsi="Arial" w:cs="Arial"/>
          <w:strike/>
          <w:color w:val="FF0000"/>
          <w:sz w:val="22"/>
          <w:szCs w:val="22"/>
        </w:rPr>
        <w:t xml:space="preserve"> </w:t>
      </w:r>
      <w:r w:rsidR="004317B6" w:rsidRPr="007A16A6">
        <w:rPr>
          <w:rFonts w:ascii="Arial" w:hAnsi="Arial" w:cs="Arial"/>
          <w:strike/>
          <w:color w:val="FF0000"/>
          <w:sz w:val="22"/>
          <w:szCs w:val="22"/>
        </w:rPr>
        <w:t xml:space="preserve">depozytu notarialnego oraz </w:t>
      </w:r>
      <w:bookmarkStart w:id="84" w:name="_Hlk67283527"/>
      <w:r w:rsidR="004317B6" w:rsidRPr="007A16A6">
        <w:rPr>
          <w:rFonts w:ascii="Arial" w:hAnsi="Arial" w:cs="Arial"/>
          <w:strike/>
          <w:color w:val="FF0000"/>
          <w:sz w:val="22"/>
          <w:szCs w:val="22"/>
        </w:rPr>
        <w:t>dostarczania Zamawiającemu po każdej aktualizacji karty wersji Oprogramowania opisującej listę zmian wprowadzonych do Oprogramowania</w:t>
      </w:r>
      <w:r w:rsidR="004B4E62" w:rsidRPr="007A16A6">
        <w:rPr>
          <w:rFonts w:ascii="Arial" w:hAnsi="Arial" w:cs="Arial"/>
          <w:strike/>
          <w:color w:val="FF0000"/>
          <w:sz w:val="22"/>
          <w:szCs w:val="22"/>
        </w:rPr>
        <w:t>.</w:t>
      </w:r>
      <w:r w:rsidR="00A25598" w:rsidRPr="007A16A6">
        <w:rPr>
          <w:rFonts w:ascii="Arial" w:hAnsi="Arial" w:cs="Arial"/>
          <w:strike/>
          <w:color w:val="FF0000"/>
          <w:sz w:val="22"/>
          <w:szCs w:val="22"/>
        </w:rPr>
        <w:t xml:space="preserve"> </w:t>
      </w:r>
      <w:bookmarkEnd w:id="84"/>
      <w:r w:rsidR="004317B6" w:rsidRPr="007A16A6">
        <w:rPr>
          <w:rFonts w:ascii="Arial" w:hAnsi="Arial" w:cs="Arial"/>
          <w:strike/>
          <w:color w:val="FF0000"/>
          <w:sz w:val="22"/>
          <w:szCs w:val="22"/>
        </w:rPr>
        <w:t xml:space="preserve">Wykonawca jest zobowiązany do składania do depozytu notarialnego opisanych w niniejszym ustępie aktualizacji przez cały dziesięcioletni okres rękojmi za wady i gwarancji jakości określony w </w:t>
      </w:r>
      <w:r w:rsidR="00A25598" w:rsidRPr="007A16A6">
        <w:rPr>
          <w:rFonts w:ascii="Arial" w:hAnsi="Arial" w:cs="Arial"/>
          <w:strike/>
          <w:color w:val="FF0000"/>
          <w:sz w:val="22"/>
          <w:szCs w:val="22"/>
        </w:rPr>
        <w:t>§</w:t>
      </w:r>
      <w:r w:rsidR="004317B6" w:rsidRPr="007A16A6">
        <w:rPr>
          <w:rFonts w:ascii="Arial" w:hAnsi="Arial" w:cs="Arial"/>
          <w:strike/>
          <w:color w:val="FF0000"/>
          <w:sz w:val="22"/>
          <w:szCs w:val="22"/>
        </w:rPr>
        <w:t xml:space="preserve"> 9 ust. 3 Umowy.</w:t>
      </w:r>
    </w:p>
    <w:p w14:paraId="2747072D" w14:textId="4BD24810" w:rsidR="006978BD" w:rsidRPr="007A16A6" w:rsidRDefault="000E5754" w:rsidP="00BA1C4B">
      <w:pPr>
        <w:widowControl w:val="0"/>
        <w:numPr>
          <w:ilvl w:val="0"/>
          <w:numId w:val="47"/>
        </w:numPr>
        <w:shd w:val="clear" w:color="auto" w:fill="FFFFFF"/>
        <w:tabs>
          <w:tab w:val="left" w:pos="540"/>
        </w:tabs>
        <w:suppressAutoHyphens/>
        <w:ind w:right="74"/>
        <w:jc w:val="both"/>
        <w:rPr>
          <w:rFonts w:ascii="Arial" w:hAnsi="Arial" w:cs="Arial"/>
          <w:strike/>
          <w:color w:val="FF0000"/>
          <w:sz w:val="22"/>
          <w:szCs w:val="22"/>
        </w:rPr>
      </w:pPr>
      <w:r w:rsidRPr="007A16A6">
        <w:rPr>
          <w:rFonts w:ascii="Arial" w:hAnsi="Arial" w:cs="Arial"/>
          <w:strike/>
          <w:color w:val="FF0000"/>
          <w:sz w:val="22"/>
          <w:szCs w:val="22"/>
        </w:rPr>
        <w:t>Deponowany nośnik danych z k</w:t>
      </w:r>
      <w:r w:rsidR="00EA6D81" w:rsidRPr="007A16A6">
        <w:rPr>
          <w:rFonts w:ascii="Arial" w:hAnsi="Arial" w:cs="Arial"/>
          <w:strike/>
          <w:color w:val="FF0000"/>
          <w:sz w:val="22"/>
          <w:szCs w:val="22"/>
        </w:rPr>
        <w:t>od</w:t>
      </w:r>
      <w:r w:rsidRPr="007A16A6">
        <w:rPr>
          <w:rFonts w:ascii="Arial" w:hAnsi="Arial" w:cs="Arial"/>
          <w:strike/>
          <w:color w:val="FF0000"/>
          <w:sz w:val="22"/>
          <w:szCs w:val="22"/>
        </w:rPr>
        <w:t>em</w:t>
      </w:r>
      <w:r w:rsidR="00EA6D81" w:rsidRPr="007A16A6">
        <w:rPr>
          <w:rFonts w:ascii="Arial" w:hAnsi="Arial" w:cs="Arial"/>
          <w:strike/>
          <w:color w:val="FF0000"/>
          <w:sz w:val="22"/>
          <w:szCs w:val="22"/>
        </w:rPr>
        <w:t xml:space="preserve"> </w:t>
      </w:r>
      <w:r w:rsidRPr="007A16A6">
        <w:rPr>
          <w:rFonts w:ascii="Arial" w:hAnsi="Arial" w:cs="Arial"/>
          <w:strike/>
          <w:color w:val="FF0000"/>
          <w:sz w:val="22"/>
          <w:szCs w:val="22"/>
        </w:rPr>
        <w:t>źródł</w:t>
      </w:r>
      <w:r w:rsidR="002B33F1" w:rsidRPr="007A16A6">
        <w:rPr>
          <w:rFonts w:ascii="Arial" w:hAnsi="Arial" w:cs="Arial"/>
          <w:strike/>
          <w:color w:val="FF0000"/>
          <w:sz w:val="22"/>
          <w:szCs w:val="22"/>
        </w:rPr>
        <w:t>o</w:t>
      </w:r>
      <w:r w:rsidRPr="007A16A6">
        <w:rPr>
          <w:rFonts w:ascii="Arial" w:hAnsi="Arial" w:cs="Arial"/>
          <w:strike/>
          <w:color w:val="FF0000"/>
          <w:sz w:val="22"/>
          <w:szCs w:val="22"/>
        </w:rPr>
        <w:t xml:space="preserve">wym </w:t>
      </w:r>
      <w:r w:rsidR="004F5BA4" w:rsidRPr="007A16A6">
        <w:rPr>
          <w:rFonts w:ascii="Arial" w:hAnsi="Arial" w:cs="Arial"/>
          <w:strike/>
          <w:color w:val="FF0000"/>
          <w:sz w:val="22"/>
          <w:szCs w:val="22"/>
        </w:rPr>
        <w:t xml:space="preserve">oraz danymi opisanymi </w:t>
      </w:r>
      <w:r w:rsidR="0076345D" w:rsidRPr="007A16A6">
        <w:rPr>
          <w:rFonts w:ascii="Arial" w:hAnsi="Arial" w:cs="Arial"/>
          <w:strike/>
          <w:color w:val="FF0000"/>
          <w:sz w:val="22"/>
          <w:szCs w:val="22"/>
        </w:rPr>
        <w:t xml:space="preserve">w ust. </w:t>
      </w:r>
      <w:r w:rsidR="004B4E62" w:rsidRPr="007A16A6">
        <w:rPr>
          <w:rFonts w:ascii="Arial" w:hAnsi="Arial" w:cs="Arial"/>
          <w:strike/>
          <w:color w:val="FF0000"/>
          <w:sz w:val="22"/>
          <w:szCs w:val="22"/>
        </w:rPr>
        <w:t xml:space="preserve">6 </w:t>
      </w:r>
      <w:r w:rsidR="0076345D" w:rsidRPr="007A16A6">
        <w:rPr>
          <w:rFonts w:ascii="Arial" w:hAnsi="Arial" w:cs="Arial"/>
          <w:strike/>
          <w:color w:val="FF0000"/>
          <w:sz w:val="22"/>
          <w:szCs w:val="22"/>
        </w:rPr>
        <w:t xml:space="preserve">niniejszego paragrafu każdorazowo </w:t>
      </w:r>
      <w:r w:rsidR="00EA6D81" w:rsidRPr="007A16A6">
        <w:rPr>
          <w:rFonts w:ascii="Arial" w:hAnsi="Arial" w:cs="Arial"/>
          <w:strike/>
          <w:color w:val="FF0000"/>
          <w:sz w:val="22"/>
          <w:szCs w:val="22"/>
        </w:rPr>
        <w:t xml:space="preserve">musi </w:t>
      </w:r>
      <w:r w:rsidRPr="007A16A6">
        <w:rPr>
          <w:rFonts w:ascii="Arial" w:hAnsi="Arial" w:cs="Arial"/>
          <w:strike/>
          <w:color w:val="FF0000"/>
          <w:sz w:val="22"/>
          <w:szCs w:val="22"/>
        </w:rPr>
        <w:t xml:space="preserve">być </w:t>
      </w:r>
      <w:r w:rsidR="002B33F1" w:rsidRPr="007A16A6">
        <w:rPr>
          <w:rFonts w:ascii="Arial" w:hAnsi="Arial" w:cs="Arial"/>
          <w:strike/>
          <w:color w:val="FF0000"/>
          <w:sz w:val="22"/>
          <w:szCs w:val="22"/>
        </w:rPr>
        <w:t xml:space="preserve">przed jego zdeponowaniem </w:t>
      </w:r>
      <w:r w:rsidR="00EA6D81" w:rsidRPr="007A16A6">
        <w:rPr>
          <w:rFonts w:ascii="Arial" w:hAnsi="Arial" w:cs="Arial"/>
          <w:strike/>
          <w:color w:val="FF0000"/>
          <w:sz w:val="22"/>
          <w:szCs w:val="22"/>
        </w:rPr>
        <w:t>p</w:t>
      </w:r>
      <w:r w:rsidR="002B33F1" w:rsidRPr="007A16A6">
        <w:rPr>
          <w:rFonts w:ascii="Arial" w:hAnsi="Arial" w:cs="Arial"/>
          <w:strike/>
          <w:color w:val="FF0000"/>
          <w:sz w:val="22"/>
          <w:szCs w:val="22"/>
        </w:rPr>
        <w:t xml:space="preserve">rzedstawiony </w:t>
      </w:r>
      <w:r w:rsidRPr="007A16A6">
        <w:rPr>
          <w:rFonts w:ascii="Arial" w:hAnsi="Arial" w:cs="Arial"/>
          <w:strike/>
          <w:color w:val="FF0000"/>
          <w:sz w:val="22"/>
          <w:szCs w:val="22"/>
        </w:rPr>
        <w:t>Zamawiające</w:t>
      </w:r>
      <w:r w:rsidR="002B33F1" w:rsidRPr="007A16A6">
        <w:rPr>
          <w:rFonts w:ascii="Arial" w:hAnsi="Arial" w:cs="Arial"/>
          <w:strike/>
          <w:color w:val="FF0000"/>
          <w:sz w:val="22"/>
          <w:szCs w:val="22"/>
        </w:rPr>
        <w:t>mu do sprawdzenia</w:t>
      </w:r>
      <w:r w:rsidRPr="007A16A6">
        <w:rPr>
          <w:rFonts w:ascii="Arial" w:hAnsi="Arial" w:cs="Arial"/>
          <w:strike/>
          <w:color w:val="FF0000"/>
          <w:sz w:val="22"/>
          <w:szCs w:val="22"/>
        </w:rPr>
        <w:t xml:space="preserve">, w szczególności </w:t>
      </w:r>
      <w:r w:rsidR="00EA6D81" w:rsidRPr="007A16A6">
        <w:rPr>
          <w:rFonts w:ascii="Arial" w:hAnsi="Arial" w:cs="Arial"/>
          <w:strike/>
          <w:color w:val="FF0000"/>
          <w:sz w:val="22"/>
          <w:szCs w:val="22"/>
        </w:rPr>
        <w:t>kompilacji i testom w środowisku, które opisano powyżej</w:t>
      </w:r>
      <w:r w:rsidR="004F5BA4" w:rsidRPr="007A16A6">
        <w:rPr>
          <w:rFonts w:ascii="Arial" w:hAnsi="Arial" w:cs="Arial"/>
          <w:strike/>
          <w:color w:val="FF0000"/>
          <w:sz w:val="22"/>
          <w:szCs w:val="22"/>
        </w:rPr>
        <w:t xml:space="preserve"> w</w:t>
      </w:r>
      <w:r w:rsidR="00DC656F" w:rsidRPr="007A16A6">
        <w:rPr>
          <w:rFonts w:ascii="Arial" w:hAnsi="Arial" w:cs="Arial"/>
          <w:strike/>
          <w:color w:val="FF0000"/>
          <w:sz w:val="22"/>
          <w:szCs w:val="22"/>
        </w:rPr>
        <w:t> </w:t>
      </w:r>
      <w:r w:rsidR="004F5BA4" w:rsidRPr="007A16A6">
        <w:rPr>
          <w:rFonts w:ascii="Arial" w:hAnsi="Arial" w:cs="Arial"/>
          <w:strike/>
          <w:color w:val="FF0000"/>
          <w:sz w:val="22"/>
          <w:szCs w:val="22"/>
        </w:rPr>
        <w:t>ust. 2 niniejszego paragrafu.</w:t>
      </w:r>
    </w:p>
    <w:p w14:paraId="3337EF3F" w14:textId="4688EC59" w:rsidR="00DC656F" w:rsidRPr="007A16A6" w:rsidRDefault="002B33F1" w:rsidP="00BA1C4B">
      <w:pPr>
        <w:widowControl w:val="0"/>
        <w:numPr>
          <w:ilvl w:val="0"/>
          <w:numId w:val="47"/>
        </w:numPr>
        <w:shd w:val="clear" w:color="auto" w:fill="FFFFFF"/>
        <w:tabs>
          <w:tab w:val="left" w:pos="540"/>
        </w:tabs>
        <w:suppressAutoHyphens/>
        <w:autoSpaceDE w:val="0"/>
        <w:autoSpaceDN w:val="0"/>
        <w:adjustRightInd w:val="0"/>
        <w:spacing w:after="10"/>
        <w:ind w:right="74"/>
        <w:jc w:val="both"/>
        <w:rPr>
          <w:rFonts w:ascii="Arial" w:hAnsi="Arial" w:cs="Arial"/>
          <w:strike/>
          <w:color w:val="FF0000"/>
          <w:sz w:val="22"/>
          <w:szCs w:val="22"/>
        </w:rPr>
      </w:pPr>
      <w:r w:rsidRPr="007A16A6">
        <w:rPr>
          <w:rFonts w:ascii="Arial" w:hAnsi="Arial" w:cs="Arial"/>
          <w:strike/>
          <w:color w:val="FF0000"/>
          <w:sz w:val="22"/>
          <w:szCs w:val="22"/>
        </w:rPr>
        <w:t xml:space="preserve">Wykonawca zobowiązany jest złożyć </w:t>
      </w:r>
      <w:r w:rsidR="000E5754" w:rsidRPr="007A16A6">
        <w:rPr>
          <w:rFonts w:ascii="Arial" w:hAnsi="Arial" w:cs="Arial"/>
          <w:strike/>
          <w:color w:val="FF0000"/>
          <w:sz w:val="22"/>
          <w:szCs w:val="22"/>
        </w:rPr>
        <w:t xml:space="preserve">Kody źródłowe do depozytu </w:t>
      </w:r>
      <w:r w:rsidRPr="007A16A6">
        <w:rPr>
          <w:rFonts w:ascii="Arial" w:hAnsi="Arial" w:cs="Arial"/>
          <w:strike/>
          <w:color w:val="FF0000"/>
          <w:sz w:val="22"/>
          <w:szCs w:val="22"/>
        </w:rPr>
        <w:t xml:space="preserve">notarialnego </w:t>
      </w:r>
      <w:r w:rsidR="000E5754" w:rsidRPr="007A16A6">
        <w:rPr>
          <w:rFonts w:ascii="Arial" w:hAnsi="Arial" w:cs="Arial"/>
          <w:strike/>
          <w:color w:val="FF0000"/>
          <w:sz w:val="22"/>
          <w:szCs w:val="22"/>
        </w:rPr>
        <w:t xml:space="preserve">na nośniku </w:t>
      </w:r>
      <w:r w:rsidR="004F5BA4" w:rsidRPr="007A16A6">
        <w:rPr>
          <w:rFonts w:ascii="Arial" w:hAnsi="Arial" w:cs="Arial"/>
          <w:strike/>
          <w:color w:val="FF0000"/>
          <w:sz w:val="22"/>
          <w:szCs w:val="22"/>
        </w:rPr>
        <w:t xml:space="preserve">danych. </w:t>
      </w:r>
      <w:r w:rsidR="00CD7D5D" w:rsidRPr="007A16A6">
        <w:rPr>
          <w:rFonts w:ascii="Arial" w:hAnsi="Arial" w:cs="Arial"/>
          <w:strike/>
          <w:color w:val="FF0000"/>
          <w:sz w:val="22"/>
          <w:szCs w:val="22"/>
        </w:rPr>
        <w:t>Wraz z kodami źródłowymi Wykonawca zobowiąz</w:t>
      </w:r>
      <w:r w:rsidRPr="007A16A6">
        <w:rPr>
          <w:rFonts w:ascii="Arial" w:hAnsi="Arial" w:cs="Arial"/>
          <w:strike/>
          <w:color w:val="FF0000"/>
          <w:sz w:val="22"/>
          <w:szCs w:val="22"/>
        </w:rPr>
        <w:t>any</w:t>
      </w:r>
      <w:r w:rsidR="00CD7D5D" w:rsidRPr="007A16A6">
        <w:rPr>
          <w:rFonts w:ascii="Arial" w:hAnsi="Arial" w:cs="Arial"/>
          <w:strike/>
          <w:color w:val="FF0000"/>
          <w:sz w:val="22"/>
          <w:szCs w:val="22"/>
        </w:rPr>
        <w:t xml:space="preserve"> </w:t>
      </w:r>
      <w:r w:rsidRPr="007A16A6">
        <w:rPr>
          <w:rFonts w:ascii="Arial" w:hAnsi="Arial" w:cs="Arial"/>
          <w:strike/>
          <w:color w:val="FF0000"/>
          <w:sz w:val="22"/>
          <w:szCs w:val="22"/>
        </w:rPr>
        <w:t>jest</w:t>
      </w:r>
      <w:r w:rsidR="00CD7D5D" w:rsidRPr="007A16A6">
        <w:rPr>
          <w:rFonts w:ascii="Arial" w:hAnsi="Arial" w:cs="Arial"/>
          <w:strike/>
          <w:color w:val="FF0000"/>
          <w:sz w:val="22"/>
          <w:szCs w:val="22"/>
        </w:rPr>
        <w:t xml:space="preserve"> </w:t>
      </w:r>
      <w:r w:rsidR="004F5BA4" w:rsidRPr="007A16A6">
        <w:rPr>
          <w:rFonts w:ascii="Arial" w:hAnsi="Arial" w:cs="Arial"/>
          <w:strike/>
          <w:color w:val="FF0000"/>
          <w:sz w:val="22"/>
          <w:szCs w:val="22"/>
        </w:rPr>
        <w:t xml:space="preserve">złożyć do depozytu </w:t>
      </w:r>
      <w:r w:rsidRPr="007A16A6">
        <w:rPr>
          <w:rFonts w:ascii="Arial" w:hAnsi="Arial" w:cs="Arial"/>
          <w:strike/>
          <w:color w:val="FF0000"/>
          <w:sz w:val="22"/>
          <w:szCs w:val="22"/>
        </w:rPr>
        <w:t xml:space="preserve">notarialnego </w:t>
      </w:r>
      <w:r w:rsidR="004F5BA4" w:rsidRPr="007A16A6">
        <w:rPr>
          <w:rFonts w:ascii="Arial" w:hAnsi="Arial" w:cs="Arial"/>
          <w:strike/>
          <w:color w:val="FF0000"/>
          <w:sz w:val="22"/>
          <w:szCs w:val="22"/>
        </w:rPr>
        <w:t xml:space="preserve">na </w:t>
      </w:r>
      <w:r w:rsidR="00DC656F" w:rsidRPr="007A16A6">
        <w:rPr>
          <w:rFonts w:ascii="Arial" w:hAnsi="Arial" w:cs="Arial"/>
          <w:strike/>
          <w:color w:val="FF0000"/>
          <w:sz w:val="22"/>
          <w:szCs w:val="22"/>
        </w:rPr>
        <w:t>nośniku</w:t>
      </w:r>
      <w:r w:rsidR="004F5BA4" w:rsidRPr="007A16A6">
        <w:rPr>
          <w:rFonts w:ascii="Arial" w:hAnsi="Arial" w:cs="Arial"/>
          <w:strike/>
          <w:color w:val="FF0000"/>
          <w:sz w:val="22"/>
          <w:szCs w:val="22"/>
        </w:rPr>
        <w:t xml:space="preserve"> danych </w:t>
      </w:r>
      <w:r w:rsidR="00CD7D5D" w:rsidRPr="007A16A6">
        <w:rPr>
          <w:rFonts w:ascii="Arial" w:hAnsi="Arial" w:cs="Arial"/>
          <w:strike/>
          <w:color w:val="FF0000"/>
          <w:sz w:val="22"/>
          <w:szCs w:val="22"/>
        </w:rPr>
        <w:t xml:space="preserve">wszelkie niezbędne moduły i biblioteki niezbędne do prawidłowej i pełnej kompilacji Oprogramowania, to jest w szczególności: </w:t>
      </w:r>
    </w:p>
    <w:p w14:paraId="564B7A9A" w14:textId="4C2B1A28" w:rsidR="00EA1A8C" w:rsidRPr="007A16A6" w:rsidRDefault="00CD7D5D" w:rsidP="0072608E">
      <w:pPr>
        <w:widowControl w:val="0"/>
        <w:shd w:val="clear" w:color="auto" w:fill="FFFFFF"/>
        <w:tabs>
          <w:tab w:val="left" w:pos="540"/>
        </w:tabs>
        <w:suppressAutoHyphens/>
        <w:autoSpaceDE w:val="0"/>
        <w:autoSpaceDN w:val="0"/>
        <w:adjustRightInd w:val="0"/>
        <w:spacing w:after="10"/>
        <w:ind w:left="360" w:right="74"/>
        <w:jc w:val="both"/>
        <w:rPr>
          <w:rFonts w:ascii="Arial" w:hAnsi="Arial" w:cs="Arial"/>
          <w:strike/>
          <w:color w:val="FF0000"/>
          <w:sz w:val="22"/>
          <w:szCs w:val="22"/>
        </w:rPr>
      </w:pPr>
      <w:r w:rsidRPr="007A16A6">
        <w:rPr>
          <w:rFonts w:ascii="Arial" w:hAnsi="Arial" w:cs="Arial"/>
          <w:strike/>
          <w:color w:val="FF0000"/>
          <w:sz w:val="22"/>
          <w:szCs w:val="22"/>
        </w:rPr>
        <w:t>a) opis struktur katalogów kodów źródłowych oraz opis standardu nazewnictwa plików źródłowych i wynikowych (nagłówek kodu źródłowego składający się z: nazwy pliku, daty powstania wersji) - opis powinien obejmować wszystkie definicje zmiennych i stałych, opis nagłówków procedur i metod zawierający listy i opis argumentów, danych wynikowych oraz skondensowanego opisu działania,</w:t>
      </w:r>
    </w:p>
    <w:p w14:paraId="20CD65AA" w14:textId="1E862A5D" w:rsidR="00CD7D5D" w:rsidRPr="007A16A6" w:rsidRDefault="00CD7D5D" w:rsidP="009B4B9C">
      <w:pPr>
        <w:widowControl w:val="0"/>
        <w:shd w:val="clear" w:color="auto" w:fill="FFFFFF"/>
        <w:tabs>
          <w:tab w:val="left" w:pos="540"/>
        </w:tabs>
        <w:suppressAutoHyphens/>
        <w:autoSpaceDE w:val="0"/>
        <w:autoSpaceDN w:val="0"/>
        <w:adjustRightInd w:val="0"/>
        <w:spacing w:after="10"/>
        <w:ind w:left="360" w:right="74"/>
        <w:jc w:val="both"/>
        <w:rPr>
          <w:rFonts w:ascii="Arial" w:hAnsi="Arial" w:cs="Arial"/>
          <w:strike/>
          <w:color w:val="FF0000"/>
          <w:sz w:val="22"/>
          <w:szCs w:val="22"/>
        </w:rPr>
      </w:pPr>
      <w:r w:rsidRPr="007A16A6">
        <w:rPr>
          <w:rFonts w:ascii="Arial" w:hAnsi="Arial" w:cs="Arial"/>
          <w:strike/>
          <w:color w:val="FF0000"/>
          <w:sz w:val="22"/>
          <w:szCs w:val="22"/>
        </w:rPr>
        <w:t xml:space="preserve">b) szczegółową procedurę kompilacji, </w:t>
      </w:r>
    </w:p>
    <w:p w14:paraId="02C200DB" w14:textId="77777777" w:rsidR="00CD7D5D" w:rsidRPr="007A16A6" w:rsidRDefault="00CD7D5D" w:rsidP="009B4B9C">
      <w:pPr>
        <w:widowControl w:val="0"/>
        <w:shd w:val="clear" w:color="auto" w:fill="FFFFFF"/>
        <w:tabs>
          <w:tab w:val="left" w:pos="540"/>
        </w:tabs>
        <w:suppressAutoHyphens/>
        <w:autoSpaceDE w:val="0"/>
        <w:autoSpaceDN w:val="0"/>
        <w:adjustRightInd w:val="0"/>
        <w:spacing w:after="10"/>
        <w:ind w:left="360" w:right="74"/>
        <w:jc w:val="both"/>
        <w:rPr>
          <w:rFonts w:ascii="Arial" w:hAnsi="Arial" w:cs="Arial"/>
          <w:strike/>
          <w:color w:val="FF0000"/>
          <w:sz w:val="22"/>
          <w:szCs w:val="22"/>
        </w:rPr>
      </w:pPr>
      <w:r w:rsidRPr="007A16A6">
        <w:rPr>
          <w:rFonts w:ascii="Arial" w:hAnsi="Arial" w:cs="Arial"/>
          <w:strike/>
          <w:color w:val="FF0000"/>
          <w:sz w:val="22"/>
          <w:szCs w:val="22"/>
        </w:rPr>
        <w:t xml:space="preserve">c) dokumentację techniczną Oprogramowania Dedykowanego zawierającą m.in. takie informacje jak sposób kompilacji kodów i generowania kodów wynikowych, opis środowiska kompilacyjnego, zdefiniowanie bibliotek, </w:t>
      </w:r>
    </w:p>
    <w:p w14:paraId="67A779B8" w14:textId="77777777" w:rsidR="00CD7D5D" w:rsidRPr="007A16A6" w:rsidRDefault="00CD7D5D" w:rsidP="009B4B9C">
      <w:pPr>
        <w:widowControl w:val="0"/>
        <w:shd w:val="clear" w:color="auto" w:fill="FFFFFF"/>
        <w:tabs>
          <w:tab w:val="left" w:pos="540"/>
        </w:tabs>
        <w:suppressAutoHyphens/>
        <w:autoSpaceDE w:val="0"/>
        <w:autoSpaceDN w:val="0"/>
        <w:adjustRightInd w:val="0"/>
        <w:spacing w:after="10"/>
        <w:ind w:left="360" w:right="74"/>
        <w:jc w:val="both"/>
        <w:rPr>
          <w:rFonts w:ascii="Arial" w:hAnsi="Arial" w:cs="Arial"/>
          <w:strike/>
          <w:color w:val="FF0000"/>
          <w:sz w:val="22"/>
          <w:szCs w:val="22"/>
        </w:rPr>
      </w:pPr>
      <w:r w:rsidRPr="007A16A6">
        <w:rPr>
          <w:rFonts w:ascii="Arial" w:hAnsi="Arial" w:cs="Arial"/>
          <w:strike/>
          <w:color w:val="FF0000"/>
          <w:sz w:val="22"/>
          <w:szCs w:val="22"/>
        </w:rPr>
        <w:lastRenderedPageBreak/>
        <w:t xml:space="preserve">d) dokumentację techniczną bazy danych zawierającą m.in. pełny opis bazy danych, w tym nazwy tabel i relacje pomiędzy nimi, nazwy pól wraz z ich atrybutami, </w:t>
      </w:r>
    </w:p>
    <w:p w14:paraId="1EF56F79" w14:textId="77777777" w:rsidR="00CD7D5D" w:rsidRPr="007A16A6" w:rsidRDefault="00CD7D5D" w:rsidP="009B4B9C">
      <w:pPr>
        <w:widowControl w:val="0"/>
        <w:shd w:val="clear" w:color="auto" w:fill="FFFFFF"/>
        <w:tabs>
          <w:tab w:val="left" w:pos="540"/>
        </w:tabs>
        <w:suppressAutoHyphens/>
        <w:autoSpaceDE w:val="0"/>
        <w:autoSpaceDN w:val="0"/>
        <w:adjustRightInd w:val="0"/>
        <w:spacing w:after="10"/>
        <w:ind w:left="360" w:right="74"/>
        <w:jc w:val="both"/>
        <w:rPr>
          <w:rFonts w:ascii="Arial" w:hAnsi="Arial" w:cs="Arial"/>
          <w:strike/>
          <w:color w:val="FF0000"/>
          <w:sz w:val="22"/>
          <w:szCs w:val="22"/>
        </w:rPr>
      </w:pPr>
      <w:r w:rsidRPr="007A16A6">
        <w:rPr>
          <w:rFonts w:ascii="Arial" w:hAnsi="Arial" w:cs="Arial"/>
          <w:strike/>
          <w:color w:val="FF0000"/>
          <w:sz w:val="22"/>
          <w:szCs w:val="22"/>
        </w:rPr>
        <w:t xml:space="preserve">e) narzędzia do przygotowania wersji instalacyjnych wytworzonego Oprogramowania Dedykowanego (wersji pełnej, aktualizacji, poprawek) wraz z dokumentacją użytkowania, </w:t>
      </w:r>
    </w:p>
    <w:p w14:paraId="48C24774" w14:textId="641C8F26" w:rsidR="00CD7D5D" w:rsidRPr="007A16A6" w:rsidRDefault="00CD7D5D" w:rsidP="009B4B9C">
      <w:pPr>
        <w:widowControl w:val="0"/>
        <w:shd w:val="clear" w:color="auto" w:fill="FFFFFF"/>
        <w:tabs>
          <w:tab w:val="left" w:pos="540"/>
        </w:tabs>
        <w:suppressAutoHyphens/>
        <w:autoSpaceDE w:val="0"/>
        <w:autoSpaceDN w:val="0"/>
        <w:adjustRightInd w:val="0"/>
        <w:spacing w:after="10"/>
        <w:ind w:left="360" w:right="74"/>
        <w:jc w:val="both"/>
        <w:rPr>
          <w:rFonts w:ascii="Arial" w:hAnsi="Arial" w:cs="Arial"/>
          <w:strike/>
          <w:color w:val="FF0000"/>
          <w:sz w:val="22"/>
          <w:szCs w:val="22"/>
        </w:rPr>
      </w:pPr>
      <w:r w:rsidRPr="007A16A6">
        <w:rPr>
          <w:rFonts w:ascii="Arial" w:hAnsi="Arial" w:cs="Arial"/>
          <w:strike/>
          <w:color w:val="FF0000"/>
          <w:sz w:val="22"/>
          <w:szCs w:val="22"/>
        </w:rPr>
        <w:t>f) narzędzia do instalacji wytworzonego Oprogramowania Dedykowanego wraz z</w:t>
      </w:r>
      <w:r w:rsidR="009B4B9C" w:rsidRPr="007A16A6">
        <w:rPr>
          <w:rFonts w:ascii="Arial" w:hAnsi="Arial" w:cs="Arial"/>
          <w:strike/>
          <w:color w:val="FF0000"/>
          <w:sz w:val="22"/>
          <w:szCs w:val="22"/>
        </w:rPr>
        <w:t> </w:t>
      </w:r>
      <w:r w:rsidRPr="007A16A6">
        <w:rPr>
          <w:rFonts w:ascii="Arial" w:hAnsi="Arial" w:cs="Arial"/>
          <w:strike/>
          <w:color w:val="FF0000"/>
          <w:sz w:val="22"/>
          <w:szCs w:val="22"/>
        </w:rPr>
        <w:t xml:space="preserve">dokumentacją instalacji. </w:t>
      </w:r>
    </w:p>
    <w:p w14:paraId="07DFF4C5" w14:textId="4CCCFD82" w:rsidR="009B4B9C" w:rsidRPr="007A16A6" w:rsidRDefault="00CD7D5D" w:rsidP="00BA1C4B">
      <w:pPr>
        <w:widowControl w:val="0"/>
        <w:numPr>
          <w:ilvl w:val="0"/>
          <w:numId w:val="47"/>
        </w:numPr>
        <w:shd w:val="clear" w:color="auto" w:fill="FFFFFF"/>
        <w:tabs>
          <w:tab w:val="left" w:pos="540"/>
        </w:tabs>
        <w:suppressAutoHyphens/>
        <w:ind w:right="74"/>
        <w:jc w:val="both"/>
        <w:rPr>
          <w:rFonts w:ascii="Arial" w:hAnsi="Arial" w:cs="Arial"/>
          <w:strike/>
          <w:color w:val="FF0000"/>
          <w:sz w:val="22"/>
          <w:szCs w:val="22"/>
        </w:rPr>
      </w:pPr>
      <w:r w:rsidRPr="007A16A6">
        <w:rPr>
          <w:rFonts w:ascii="Arial" w:hAnsi="Arial" w:cs="Arial"/>
          <w:strike/>
          <w:color w:val="FF0000"/>
          <w:sz w:val="22"/>
          <w:szCs w:val="22"/>
        </w:rPr>
        <w:t xml:space="preserve">Zawartość depozytu </w:t>
      </w:r>
      <w:r w:rsidR="0076345D" w:rsidRPr="007A16A6">
        <w:rPr>
          <w:rFonts w:ascii="Arial" w:hAnsi="Arial" w:cs="Arial"/>
          <w:strike/>
          <w:color w:val="FF0000"/>
          <w:sz w:val="22"/>
          <w:szCs w:val="22"/>
        </w:rPr>
        <w:t xml:space="preserve">winna </w:t>
      </w:r>
      <w:r w:rsidRPr="007A16A6">
        <w:rPr>
          <w:rFonts w:ascii="Arial" w:hAnsi="Arial" w:cs="Arial"/>
          <w:strike/>
          <w:color w:val="FF0000"/>
          <w:sz w:val="22"/>
          <w:szCs w:val="22"/>
        </w:rPr>
        <w:t>umożliwia</w:t>
      </w:r>
      <w:r w:rsidR="0076345D" w:rsidRPr="007A16A6">
        <w:rPr>
          <w:rFonts w:ascii="Arial" w:hAnsi="Arial" w:cs="Arial"/>
          <w:strike/>
          <w:color w:val="FF0000"/>
          <w:sz w:val="22"/>
          <w:szCs w:val="22"/>
        </w:rPr>
        <w:t>ć</w:t>
      </w:r>
      <w:r w:rsidRPr="007A16A6">
        <w:rPr>
          <w:rFonts w:ascii="Arial" w:hAnsi="Arial" w:cs="Arial"/>
          <w:strike/>
          <w:color w:val="FF0000"/>
          <w:sz w:val="22"/>
          <w:szCs w:val="22"/>
        </w:rPr>
        <w:t xml:space="preserve"> prawidłową kompilację kodów źródłowych do wersji pozwalającej na prawidłową instalację, zgodnej z wersją zainstalowaną u Zamawiającego. </w:t>
      </w:r>
    </w:p>
    <w:p w14:paraId="0612B021" w14:textId="4AE9D1F2" w:rsidR="002B33F1" w:rsidRPr="007A16A6" w:rsidRDefault="00EA6D81" w:rsidP="00BA1C4B">
      <w:pPr>
        <w:widowControl w:val="0"/>
        <w:numPr>
          <w:ilvl w:val="0"/>
          <w:numId w:val="47"/>
        </w:numPr>
        <w:shd w:val="clear" w:color="auto" w:fill="FFFFFF"/>
        <w:tabs>
          <w:tab w:val="left" w:pos="540"/>
        </w:tabs>
        <w:suppressAutoHyphens/>
        <w:ind w:right="74"/>
        <w:jc w:val="both"/>
        <w:rPr>
          <w:rFonts w:ascii="Arial" w:hAnsi="Arial" w:cs="Arial"/>
          <w:strike/>
          <w:color w:val="FF0000"/>
          <w:sz w:val="22"/>
          <w:szCs w:val="22"/>
        </w:rPr>
      </w:pPr>
      <w:r w:rsidRPr="007A16A6">
        <w:rPr>
          <w:rFonts w:ascii="Arial" w:hAnsi="Arial" w:cs="Arial"/>
          <w:strike/>
          <w:color w:val="FF0000"/>
          <w:sz w:val="22"/>
          <w:szCs w:val="22"/>
        </w:rPr>
        <w:t>Wykonawca ma obowiązek zdeponowania nośnika z k</w:t>
      </w:r>
      <w:r w:rsidR="006978BD" w:rsidRPr="007A16A6">
        <w:rPr>
          <w:rFonts w:ascii="Arial" w:hAnsi="Arial" w:cs="Arial"/>
          <w:strike/>
          <w:color w:val="FF0000"/>
          <w:sz w:val="22"/>
          <w:szCs w:val="22"/>
        </w:rPr>
        <w:t>od</w:t>
      </w:r>
      <w:r w:rsidRPr="007A16A6">
        <w:rPr>
          <w:rFonts w:ascii="Arial" w:hAnsi="Arial" w:cs="Arial"/>
          <w:strike/>
          <w:color w:val="FF0000"/>
          <w:sz w:val="22"/>
          <w:szCs w:val="22"/>
        </w:rPr>
        <w:t>ami</w:t>
      </w:r>
      <w:r w:rsidR="006978BD" w:rsidRPr="007A16A6">
        <w:rPr>
          <w:rFonts w:ascii="Arial" w:hAnsi="Arial" w:cs="Arial"/>
          <w:strike/>
          <w:color w:val="FF0000"/>
          <w:sz w:val="22"/>
          <w:szCs w:val="22"/>
        </w:rPr>
        <w:t xml:space="preserve"> źródłow</w:t>
      </w:r>
      <w:r w:rsidRPr="007A16A6">
        <w:rPr>
          <w:rFonts w:ascii="Arial" w:hAnsi="Arial" w:cs="Arial"/>
          <w:strike/>
          <w:color w:val="FF0000"/>
          <w:sz w:val="22"/>
          <w:szCs w:val="22"/>
        </w:rPr>
        <w:t>ymi</w:t>
      </w:r>
      <w:r w:rsidR="006978BD" w:rsidRPr="007A16A6">
        <w:rPr>
          <w:rFonts w:ascii="Arial" w:hAnsi="Arial" w:cs="Arial"/>
          <w:strike/>
          <w:color w:val="FF0000"/>
          <w:sz w:val="22"/>
          <w:szCs w:val="22"/>
        </w:rPr>
        <w:t xml:space="preserve"> w kancelarii notarialnej </w:t>
      </w:r>
      <w:r w:rsidR="00D56B97" w:rsidRPr="007A16A6">
        <w:rPr>
          <w:rFonts w:ascii="Arial" w:hAnsi="Arial" w:cs="Arial"/>
          <w:strike/>
          <w:color w:val="FF0000"/>
          <w:sz w:val="22"/>
          <w:szCs w:val="22"/>
        </w:rPr>
        <w:t>z</w:t>
      </w:r>
      <w:r w:rsidR="009B4B9C" w:rsidRPr="007A16A6">
        <w:rPr>
          <w:rFonts w:ascii="Arial" w:hAnsi="Arial" w:cs="Arial"/>
          <w:strike/>
          <w:color w:val="FF0000"/>
          <w:sz w:val="22"/>
          <w:szCs w:val="22"/>
        </w:rPr>
        <w:t xml:space="preserve"> </w:t>
      </w:r>
      <w:r w:rsidR="006978BD" w:rsidRPr="007A16A6">
        <w:rPr>
          <w:rFonts w:ascii="Arial" w:hAnsi="Arial" w:cs="Arial"/>
          <w:strike/>
          <w:color w:val="FF0000"/>
          <w:sz w:val="22"/>
          <w:szCs w:val="22"/>
        </w:rPr>
        <w:t>siedzibą w</w:t>
      </w:r>
      <w:r w:rsidR="00D56B97" w:rsidRPr="007A16A6">
        <w:rPr>
          <w:rFonts w:ascii="Arial" w:hAnsi="Arial" w:cs="Arial"/>
          <w:strike/>
          <w:color w:val="FF0000"/>
          <w:sz w:val="22"/>
          <w:szCs w:val="22"/>
        </w:rPr>
        <w:t xml:space="preserve"> </w:t>
      </w:r>
      <w:r w:rsidR="006978BD" w:rsidRPr="007A16A6">
        <w:rPr>
          <w:rFonts w:ascii="Arial" w:hAnsi="Arial" w:cs="Arial"/>
          <w:strike/>
          <w:color w:val="FF0000"/>
          <w:sz w:val="22"/>
          <w:szCs w:val="22"/>
        </w:rPr>
        <w:t>Gdyni</w:t>
      </w:r>
      <w:r w:rsidR="004E36A3" w:rsidRPr="007A16A6">
        <w:rPr>
          <w:rFonts w:ascii="Arial" w:hAnsi="Arial" w:cs="Arial"/>
          <w:strike/>
          <w:color w:val="FF0000"/>
          <w:sz w:val="22"/>
          <w:szCs w:val="22"/>
        </w:rPr>
        <w:t xml:space="preserve"> lub w Gdańsku lub w Sopocie lub w </w:t>
      </w:r>
      <w:proofErr w:type="spellStart"/>
      <w:r w:rsidR="004E36A3" w:rsidRPr="007A16A6">
        <w:rPr>
          <w:rFonts w:ascii="Arial" w:hAnsi="Arial" w:cs="Arial"/>
          <w:strike/>
          <w:color w:val="FF0000"/>
          <w:sz w:val="22"/>
          <w:szCs w:val="22"/>
        </w:rPr>
        <w:t>Rumi</w:t>
      </w:r>
      <w:proofErr w:type="spellEnd"/>
      <w:r w:rsidR="006978BD" w:rsidRPr="007A16A6">
        <w:rPr>
          <w:rFonts w:ascii="Arial" w:hAnsi="Arial" w:cs="Arial"/>
          <w:strike/>
          <w:color w:val="FF0000"/>
          <w:sz w:val="22"/>
          <w:szCs w:val="22"/>
        </w:rPr>
        <w:t xml:space="preserve">. Przy czynności złożenia kodów do depozytu </w:t>
      </w:r>
      <w:r w:rsidR="00583C0F" w:rsidRPr="007A16A6">
        <w:rPr>
          <w:rFonts w:ascii="Arial" w:hAnsi="Arial" w:cs="Arial"/>
          <w:strike/>
          <w:color w:val="FF0000"/>
          <w:sz w:val="22"/>
          <w:szCs w:val="22"/>
        </w:rPr>
        <w:t xml:space="preserve">winien </w:t>
      </w:r>
      <w:r w:rsidR="006978BD" w:rsidRPr="007A16A6">
        <w:rPr>
          <w:rFonts w:ascii="Arial" w:hAnsi="Arial" w:cs="Arial"/>
          <w:strike/>
          <w:color w:val="FF0000"/>
          <w:sz w:val="22"/>
          <w:szCs w:val="22"/>
        </w:rPr>
        <w:t xml:space="preserve">być obecny przedstawiciel </w:t>
      </w:r>
      <w:r w:rsidR="002B33F1" w:rsidRPr="007A16A6">
        <w:rPr>
          <w:rFonts w:ascii="Arial" w:hAnsi="Arial" w:cs="Arial"/>
          <w:strike/>
          <w:color w:val="FF0000"/>
          <w:sz w:val="22"/>
          <w:szCs w:val="22"/>
        </w:rPr>
        <w:t>Zamawiającego</w:t>
      </w:r>
      <w:r w:rsidR="006978BD" w:rsidRPr="007A16A6">
        <w:rPr>
          <w:rFonts w:ascii="Arial" w:hAnsi="Arial" w:cs="Arial"/>
          <w:strike/>
          <w:color w:val="FF0000"/>
          <w:sz w:val="22"/>
          <w:szCs w:val="22"/>
        </w:rPr>
        <w:t xml:space="preserve">. </w:t>
      </w:r>
      <w:r w:rsidR="002B33F1" w:rsidRPr="007A16A6">
        <w:rPr>
          <w:rFonts w:ascii="Arial" w:hAnsi="Arial" w:cs="Arial"/>
          <w:strike/>
          <w:color w:val="FF0000"/>
          <w:sz w:val="22"/>
          <w:szCs w:val="22"/>
        </w:rPr>
        <w:t>Na rzecz Zamawiającego winno zostać zastrzeżone prawo uzyskania wypis</w:t>
      </w:r>
      <w:r w:rsidR="004317B6" w:rsidRPr="007A16A6">
        <w:rPr>
          <w:rFonts w:ascii="Arial" w:hAnsi="Arial" w:cs="Arial"/>
          <w:strike/>
          <w:color w:val="FF0000"/>
          <w:sz w:val="22"/>
          <w:szCs w:val="22"/>
        </w:rPr>
        <w:t>ów</w:t>
      </w:r>
      <w:r w:rsidR="002B33F1" w:rsidRPr="007A16A6">
        <w:rPr>
          <w:rFonts w:ascii="Arial" w:hAnsi="Arial" w:cs="Arial"/>
          <w:strike/>
          <w:color w:val="FF0000"/>
          <w:sz w:val="22"/>
          <w:szCs w:val="22"/>
        </w:rPr>
        <w:t xml:space="preserve"> każdego protokołu notarialnego.</w:t>
      </w:r>
    </w:p>
    <w:p w14:paraId="4D584D59" w14:textId="35B33C28" w:rsidR="006978BD" w:rsidRPr="007A16A6" w:rsidRDefault="006978BD" w:rsidP="00BA1C4B">
      <w:pPr>
        <w:widowControl w:val="0"/>
        <w:numPr>
          <w:ilvl w:val="0"/>
          <w:numId w:val="47"/>
        </w:numPr>
        <w:shd w:val="clear" w:color="auto" w:fill="FFFFFF"/>
        <w:tabs>
          <w:tab w:val="left" w:pos="540"/>
        </w:tabs>
        <w:suppressAutoHyphens/>
        <w:ind w:right="74"/>
        <w:jc w:val="both"/>
        <w:rPr>
          <w:rFonts w:ascii="Arial" w:hAnsi="Arial" w:cs="Arial"/>
          <w:strike/>
          <w:color w:val="FF0000"/>
          <w:sz w:val="22"/>
          <w:szCs w:val="22"/>
        </w:rPr>
      </w:pPr>
      <w:r w:rsidRPr="007A16A6">
        <w:rPr>
          <w:rFonts w:ascii="Arial" w:hAnsi="Arial" w:cs="Arial"/>
          <w:strike/>
          <w:color w:val="FF0000"/>
          <w:sz w:val="22"/>
          <w:szCs w:val="22"/>
        </w:rPr>
        <w:t xml:space="preserve">Okres zdeponowania </w:t>
      </w:r>
      <w:r w:rsidR="002B33F1" w:rsidRPr="007A16A6">
        <w:rPr>
          <w:rFonts w:ascii="Arial" w:hAnsi="Arial" w:cs="Arial"/>
          <w:strike/>
          <w:color w:val="FF0000"/>
          <w:sz w:val="22"/>
          <w:szCs w:val="22"/>
        </w:rPr>
        <w:t xml:space="preserve">nośników danych z </w:t>
      </w:r>
      <w:r w:rsidRPr="007A16A6">
        <w:rPr>
          <w:rFonts w:ascii="Arial" w:hAnsi="Arial" w:cs="Arial"/>
          <w:strike/>
          <w:color w:val="FF0000"/>
          <w:sz w:val="22"/>
          <w:szCs w:val="22"/>
        </w:rPr>
        <w:t>kod</w:t>
      </w:r>
      <w:r w:rsidR="002B33F1" w:rsidRPr="007A16A6">
        <w:rPr>
          <w:rFonts w:ascii="Arial" w:hAnsi="Arial" w:cs="Arial"/>
          <w:strike/>
          <w:color w:val="FF0000"/>
          <w:sz w:val="22"/>
          <w:szCs w:val="22"/>
        </w:rPr>
        <w:t>ami</w:t>
      </w:r>
      <w:r w:rsidRPr="007A16A6">
        <w:rPr>
          <w:rFonts w:ascii="Arial" w:hAnsi="Arial" w:cs="Arial"/>
          <w:strike/>
          <w:color w:val="FF0000"/>
          <w:sz w:val="22"/>
          <w:szCs w:val="22"/>
        </w:rPr>
        <w:t xml:space="preserve"> źródłowy</w:t>
      </w:r>
      <w:r w:rsidR="002B33F1" w:rsidRPr="007A16A6">
        <w:rPr>
          <w:rFonts w:ascii="Arial" w:hAnsi="Arial" w:cs="Arial"/>
          <w:strike/>
          <w:color w:val="FF0000"/>
          <w:sz w:val="22"/>
          <w:szCs w:val="22"/>
        </w:rPr>
        <w:t>mi i danymi określonymi w</w:t>
      </w:r>
      <w:r w:rsidR="000D4D4C" w:rsidRPr="007A16A6">
        <w:rPr>
          <w:rFonts w:ascii="Arial" w:hAnsi="Arial" w:cs="Arial"/>
          <w:strike/>
          <w:color w:val="FF0000"/>
          <w:sz w:val="22"/>
          <w:szCs w:val="22"/>
        </w:rPr>
        <w:t> </w:t>
      </w:r>
      <w:r w:rsidR="002B33F1" w:rsidRPr="007A16A6">
        <w:rPr>
          <w:rFonts w:ascii="Arial" w:hAnsi="Arial" w:cs="Arial"/>
          <w:strike/>
          <w:color w:val="FF0000"/>
          <w:sz w:val="22"/>
          <w:szCs w:val="22"/>
        </w:rPr>
        <w:t>ust.</w:t>
      </w:r>
      <w:r w:rsidR="000D4D4C" w:rsidRPr="007A16A6">
        <w:rPr>
          <w:rFonts w:ascii="Arial" w:hAnsi="Arial" w:cs="Arial"/>
          <w:strike/>
          <w:color w:val="FF0000"/>
          <w:sz w:val="22"/>
          <w:szCs w:val="22"/>
        </w:rPr>
        <w:t> </w:t>
      </w:r>
      <w:r w:rsidR="004B4E62" w:rsidRPr="007A16A6">
        <w:rPr>
          <w:rFonts w:ascii="Arial" w:hAnsi="Arial" w:cs="Arial"/>
          <w:strike/>
          <w:color w:val="FF0000"/>
          <w:sz w:val="22"/>
          <w:szCs w:val="22"/>
        </w:rPr>
        <w:t xml:space="preserve">6 </w:t>
      </w:r>
      <w:r w:rsidR="002B33F1" w:rsidRPr="007A16A6">
        <w:rPr>
          <w:rFonts w:ascii="Arial" w:hAnsi="Arial" w:cs="Arial"/>
          <w:strike/>
          <w:color w:val="FF0000"/>
          <w:sz w:val="22"/>
          <w:szCs w:val="22"/>
        </w:rPr>
        <w:t>niniejszego paragrafu:</w:t>
      </w:r>
    </w:p>
    <w:p w14:paraId="0D45EE3B" w14:textId="680EAE84" w:rsidR="006978BD" w:rsidRPr="007A16A6" w:rsidRDefault="006978BD" w:rsidP="00BA1C4B">
      <w:pPr>
        <w:pStyle w:val="Akapitzlist"/>
        <w:widowControl w:val="0"/>
        <w:numPr>
          <w:ilvl w:val="3"/>
          <w:numId w:val="10"/>
        </w:numPr>
        <w:suppressAutoHyphens/>
        <w:ind w:left="851" w:hanging="425"/>
        <w:jc w:val="both"/>
        <w:rPr>
          <w:rFonts w:cs="Arial"/>
          <w:strike/>
          <w:color w:val="FF0000"/>
          <w:szCs w:val="22"/>
          <w:lang w:val="pl-PL" w:eastAsia="ar-SA"/>
        </w:rPr>
      </w:pPr>
      <w:r w:rsidRPr="007A16A6">
        <w:rPr>
          <w:rFonts w:cs="Arial"/>
          <w:strike/>
          <w:color w:val="FF0000"/>
          <w:szCs w:val="22"/>
          <w:lang w:val="pl-PL" w:eastAsia="ar-SA"/>
        </w:rPr>
        <w:t xml:space="preserve">początek złożenia depozytu: nie później niż w dniu podpisania protokołu odbioru końcowego dla pierwszego Pojazdu, </w:t>
      </w:r>
    </w:p>
    <w:p w14:paraId="4ED100C2" w14:textId="1649EDD3" w:rsidR="006978BD" w:rsidRPr="007A16A6" w:rsidRDefault="00583C0F" w:rsidP="00BA1C4B">
      <w:pPr>
        <w:pStyle w:val="Akapitzlist"/>
        <w:widowControl w:val="0"/>
        <w:numPr>
          <w:ilvl w:val="3"/>
          <w:numId w:val="10"/>
        </w:numPr>
        <w:suppressAutoHyphens/>
        <w:ind w:left="851" w:hanging="425"/>
        <w:jc w:val="both"/>
        <w:rPr>
          <w:rFonts w:cs="Arial"/>
          <w:strike/>
          <w:color w:val="FF0000"/>
          <w:szCs w:val="22"/>
          <w:lang w:val="pl-PL" w:eastAsia="ar-SA"/>
        </w:rPr>
      </w:pPr>
      <w:r w:rsidRPr="007A16A6">
        <w:rPr>
          <w:rFonts w:cs="Arial"/>
          <w:strike/>
          <w:color w:val="FF0000"/>
          <w:szCs w:val="22"/>
          <w:lang w:val="pl-PL" w:eastAsia="ar-SA"/>
        </w:rPr>
        <w:t>1</w:t>
      </w:r>
      <w:r w:rsidR="006978BD" w:rsidRPr="007A16A6">
        <w:rPr>
          <w:rFonts w:cs="Arial"/>
          <w:strike/>
          <w:color w:val="FF0000"/>
          <w:szCs w:val="22"/>
          <w:lang w:val="pl-PL" w:eastAsia="ar-SA"/>
        </w:rPr>
        <w:t xml:space="preserve">0 lat po dostawie ostatniego Pojazdu. </w:t>
      </w:r>
    </w:p>
    <w:p w14:paraId="0A0DFE7D" w14:textId="6F368C42" w:rsidR="006978BD" w:rsidRPr="007A16A6" w:rsidRDefault="006978BD" w:rsidP="00BA1C4B">
      <w:pPr>
        <w:widowControl w:val="0"/>
        <w:numPr>
          <w:ilvl w:val="0"/>
          <w:numId w:val="47"/>
        </w:numPr>
        <w:shd w:val="clear" w:color="auto" w:fill="FFFFFF"/>
        <w:tabs>
          <w:tab w:val="left" w:pos="540"/>
        </w:tabs>
        <w:suppressAutoHyphens/>
        <w:ind w:right="74"/>
        <w:jc w:val="both"/>
        <w:rPr>
          <w:rFonts w:ascii="Arial" w:hAnsi="Arial" w:cs="Arial"/>
          <w:strike/>
          <w:color w:val="FF0000"/>
          <w:sz w:val="22"/>
          <w:szCs w:val="22"/>
        </w:rPr>
      </w:pPr>
      <w:r w:rsidRPr="007A16A6">
        <w:rPr>
          <w:rFonts w:ascii="Arial" w:hAnsi="Arial" w:cs="Arial"/>
          <w:strike/>
          <w:color w:val="FF0000"/>
          <w:sz w:val="22"/>
          <w:szCs w:val="22"/>
        </w:rPr>
        <w:t>Wykonawca upoważnia Zamawiającego do samodzielnego podjęcia z depozytu kodów źródłowych tylko w sytuacji przewidzianej w § 2 ust. 1</w:t>
      </w:r>
      <w:r w:rsidR="005B73F3" w:rsidRPr="007A16A6">
        <w:rPr>
          <w:rFonts w:ascii="Arial" w:hAnsi="Arial" w:cs="Arial"/>
          <w:strike/>
          <w:color w:val="FF0000"/>
          <w:sz w:val="22"/>
          <w:szCs w:val="22"/>
        </w:rPr>
        <w:t xml:space="preserve"> niniejszego załącznika</w:t>
      </w:r>
      <w:r w:rsidR="005C19F5" w:rsidRPr="007A16A6">
        <w:rPr>
          <w:rFonts w:ascii="Arial" w:hAnsi="Arial" w:cs="Arial"/>
          <w:strike/>
          <w:color w:val="FF0000"/>
          <w:sz w:val="22"/>
          <w:szCs w:val="22"/>
        </w:rPr>
        <w:t xml:space="preserve">. </w:t>
      </w:r>
    </w:p>
    <w:p w14:paraId="54F81C99" w14:textId="77777777" w:rsidR="006978BD" w:rsidRPr="007A16A6" w:rsidRDefault="006978BD" w:rsidP="006978BD">
      <w:pPr>
        <w:widowControl w:val="0"/>
        <w:suppressAutoHyphens/>
        <w:jc w:val="center"/>
        <w:rPr>
          <w:rFonts w:ascii="Arial" w:hAnsi="Arial" w:cs="Arial"/>
          <w:b/>
          <w:strike/>
          <w:color w:val="FF0000"/>
          <w:sz w:val="22"/>
          <w:szCs w:val="22"/>
          <w:lang w:eastAsia="ar-SA"/>
        </w:rPr>
      </w:pPr>
    </w:p>
    <w:p w14:paraId="148DAB47" w14:textId="1828B964" w:rsidR="006978BD" w:rsidRPr="007A16A6" w:rsidRDefault="006978BD" w:rsidP="006978BD">
      <w:pPr>
        <w:widowControl w:val="0"/>
        <w:suppressAutoHyphens/>
        <w:jc w:val="center"/>
        <w:rPr>
          <w:rFonts w:ascii="Arial" w:hAnsi="Arial" w:cs="Arial"/>
          <w:b/>
          <w:strike/>
          <w:color w:val="FF0000"/>
          <w:sz w:val="22"/>
          <w:szCs w:val="22"/>
          <w:lang w:eastAsia="ar-SA"/>
        </w:rPr>
      </w:pPr>
      <w:r w:rsidRPr="007A16A6">
        <w:rPr>
          <w:rFonts w:ascii="Arial" w:hAnsi="Arial" w:cs="Arial"/>
          <w:b/>
          <w:strike/>
          <w:color w:val="FF0000"/>
          <w:sz w:val="22"/>
          <w:szCs w:val="22"/>
          <w:lang w:eastAsia="ar-SA"/>
        </w:rPr>
        <w:t>§ 2</w:t>
      </w:r>
    </w:p>
    <w:p w14:paraId="117041C2" w14:textId="1A976E6B" w:rsidR="006978BD" w:rsidRPr="007A16A6" w:rsidRDefault="006978BD" w:rsidP="006978BD">
      <w:pPr>
        <w:widowControl w:val="0"/>
        <w:suppressAutoHyphens/>
        <w:jc w:val="center"/>
        <w:rPr>
          <w:rFonts w:ascii="Arial" w:hAnsi="Arial" w:cs="Arial"/>
          <w:b/>
          <w:strike/>
          <w:color w:val="FF0000"/>
          <w:sz w:val="22"/>
          <w:szCs w:val="22"/>
          <w:lang w:eastAsia="ar-SA"/>
        </w:rPr>
      </w:pPr>
    </w:p>
    <w:p w14:paraId="682065F8" w14:textId="588865CB" w:rsidR="006978BD" w:rsidRPr="007A16A6" w:rsidRDefault="006978BD" w:rsidP="00BA1C4B">
      <w:pPr>
        <w:widowControl w:val="0"/>
        <w:numPr>
          <w:ilvl w:val="0"/>
          <w:numId w:val="42"/>
        </w:numPr>
        <w:shd w:val="clear" w:color="auto" w:fill="FFFFFF"/>
        <w:tabs>
          <w:tab w:val="left" w:pos="540"/>
        </w:tabs>
        <w:suppressAutoHyphens/>
        <w:ind w:right="74"/>
        <w:jc w:val="both"/>
        <w:rPr>
          <w:rFonts w:ascii="Arial" w:hAnsi="Arial" w:cs="Arial"/>
          <w:strike/>
          <w:color w:val="FF0000"/>
          <w:sz w:val="22"/>
          <w:szCs w:val="22"/>
        </w:rPr>
      </w:pPr>
      <w:r w:rsidRPr="007A16A6">
        <w:rPr>
          <w:rFonts w:ascii="Arial" w:hAnsi="Arial" w:cs="Arial"/>
          <w:strike/>
          <w:color w:val="FF0000"/>
          <w:sz w:val="22"/>
          <w:szCs w:val="22"/>
        </w:rPr>
        <w:t xml:space="preserve">Zamawiający ma prawo </w:t>
      </w:r>
      <w:r w:rsidR="002A419B" w:rsidRPr="007A16A6">
        <w:rPr>
          <w:rFonts w:ascii="Arial" w:hAnsi="Arial" w:cs="Arial"/>
          <w:strike/>
          <w:color w:val="FF0000"/>
          <w:sz w:val="22"/>
          <w:szCs w:val="22"/>
        </w:rPr>
        <w:t xml:space="preserve">pobrania </w:t>
      </w:r>
      <w:r w:rsidR="002B33F1" w:rsidRPr="007A16A6">
        <w:rPr>
          <w:rFonts w:ascii="Arial" w:hAnsi="Arial" w:cs="Arial"/>
          <w:strike/>
          <w:color w:val="FF0000"/>
          <w:sz w:val="22"/>
          <w:szCs w:val="22"/>
        </w:rPr>
        <w:t xml:space="preserve">nośników danych opisanych w </w:t>
      </w:r>
      <w:r w:rsidR="00A25598" w:rsidRPr="007A16A6">
        <w:rPr>
          <w:rFonts w:ascii="Arial" w:hAnsi="Arial" w:cs="Arial"/>
          <w:strike/>
          <w:color w:val="FF0000"/>
          <w:sz w:val="22"/>
          <w:szCs w:val="22"/>
        </w:rPr>
        <w:t>§</w:t>
      </w:r>
      <w:r w:rsidR="002B33F1" w:rsidRPr="007A16A6">
        <w:rPr>
          <w:rFonts w:ascii="Arial" w:hAnsi="Arial" w:cs="Arial"/>
          <w:strike/>
          <w:color w:val="FF0000"/>
          <w:sz w:val="22"/>
          <w:szCs w:val="22"/>
        </w:rPr>
        <w:t xml:space="preserve"> 1 niniejszego załącznika </w:t>
      </w:r>
      <w:r w:rsidR="002A419B" w:rsidRPr="007A16A6">
        <w:rPr>
          <w:rFonts w:ascii="Arial" w:hAnsi="Arial" w:cs="Arial"/>
          <w:strike/>
          <w:color w:val="FF0000"/>
          <w:sz w:val="22"/>
          <w:szCs w:val="22"/>
        </w:rPr>
        <w:t xml:space="preserve">z depozytu notarialnego </w:t>
      </w:r>
      <w:r w:rsidRPr="007A16A6">
        <w:rPr>
          <w:rFonts w:ascii="Arial" w:hAnsi="Arial" w:cs="Arial"/>
          <w:strike/>
          <w:color w:val="FF0000"/>
          <w:sz w:val="22"/>
          <w:szCs w:val="22"/>
        </w:rPr>
        <w:t xml:space="preserve"> w sytuacji:</w:t>
      </w:r>
    </w:p>
    <w:p w14:paraId="5D89A90D" w14:textId="234CFB4F" w:rsidR="006978BD" w:rsidRPr="007A16A6" w:rsidRDefault="006978BD" w:rsidP="00BA1C4B">
      <w:pPr>
        <w:pStyle w:val="Akapitzlist"/>
        <w:widowControl w:val="0"/>
        <w:numPr>
          <w:ilvl w:val="3"/>
          <w:numId w:val="43"/>
        </w:numPr>
        <w:suppressAutoHyphens/>
        <w:ind w:left="851" w:hanging="425"/>
        <w:jc w:val="both"/>
        <w:rPr>
          <w:rFonts w:cs="Arial"/>
          <w:strike/>
          <w:color w:val="FF0000"/>
          <w:szCs w:val="22"/>
          <w:lang w:val="pl-PL" w:eastAsia="ar-SA"/>
        </w:rPr>
      </w:pPr>
      <w:r w:rsidRPr="007A16A6">
        <w:rPr>
          <w:rFonts w:cs="Arial"/>
          <w:strike/>
          <w:color w:val="FF0000"/>
          <w:szCs w:val="22"/>
          <w:lang w:val="pl-PL" w:eastAsia="ar-SA"/>
        </w:rPr>
        <w:t xml:space="preserve">likwidacji lub upadłości </w:t>
      </w:r>
      <w:r w:rsidR="00583C0F" w:rsidRPr="007A16A6">
        <w:rPr>
          <w:rFonts w:cs="Arial"/>
          <w:strike/>
          <w:color w:val="FF0000"/>
          <w:szCs w:val="22"/>
          <w:lang w:val="pl-PL" w:eastAsia="ar-SA"/>
        </w:rPr>
        <w:t xml:space="preserve">Wykonawcy </w:t>
      </w:r>
      <w:r w:rsidRPr="007A16A6">
        <w:rPr>
          <w:rFonts w:cs="Arial"/>
          <w:strike/>
          <w:color w:val="FF0000"/>
          <w:szCs w:val="22"/>
          <w:lang w:val="pl-PL" w:eastAsia="ar-SA"/>
        </w:rPr>
        <w:t xml:space="preserve"> potwierdzonej wyciągiem z KRS, lub</w:t>
      </w:r>
    </w:p>
    <w:p w14:paraId="5B4EDAB3" w14:textId="03B5F192" w:rsidR="000D4D4C" w:rsidRPr="007A16A6" w:rsidRDefault="006978BD" w:rsidP="00BA1C4B">
      <w:pPr>
        <w:pStyle w:val="Akapitzlist"/>
        <w:widowControl w:val="0"/>
        <w:numPr>
          <w:ilvl w:val="3"/>
          <w:numId w:val="43"/>
        </w:numPr>
        <w:suppressAutoHyphens/>
        <w:ind w:left="851" w:hanging="425"/>
        <w:jc w:val="both"/>
        <w:rPr>
          <w:rFonts w:cs="Arial"/>
          <w:strike/>
          <w:color w:val="FF0000"/>
          <w:szCs w:val="22"/>
          <w:lang w:val="pl-PL" w:eastAsia="ar-SA"/>
        </w:rPr>
      </w:pPr>
      <w:r w:rsidRPr="007A16A6">
        <w:rPr>
          <w:rFonts w:cs="Arial"/>
          <w:strike/>
          <w:color w:val="FF0000"/>
          <w:szCs w:val="22"/>
          <w:lang w:val="pl-PL" w:eastAsia="ar-SA"/>
        </w:rPr>
        <w:t xml:space="preserve">złożenia Zamawiającemu przez Wykonawcę pisemnego oświadczenia o </w:t>
      </w:r>
      <w:r w:rsidR="00210168" w:rsidRPr="007A16A6">
        <w:rPr>
          <w:rFonts w:cs="Arial"/>
          <w:strike/>
          <w:color w:val="FF0000"/>
          <w:szCs w:val="22"/>
          <w:lang w:val="pl-PL" w:eastAsia="ar-SA"/>
        </w:rPr>
        <w:t xml:space="preserve">zaprzestaniu </w:t>
      </w:r>
      <w:r w:rsidRPr="007A16A6">
        <w:rPr>
          <w:rFonts w:cs="Arial"/>
          <w:strike/>
          <w:color w:val="FF0000"/>
          <w:szCs w:val="22"/>
          <w:lang w:val="pl-PL" w:eastAsia="ar-SA"/>
        </w:rPr>
        <w:t xml:space="preserve"> przez Wykonawcę </w:t>
      </w:r>
      <w:r w:rsidR="00210168" w:rsidRPr="007A16A6">
        <w:rPr>
          <w:rFonts w:cs="Arial"/>
          <w:strike/>
          <w:color w:val="FF0000"/>
          <w:szCs w:val="22"/>
          <w:lang w:val="pl-PL" w:eastAsia="ar-SA"/>
        </w:rPr>
        <w:t xml:space="preserve">napraw gwarancyjnych </w:t>
      </w:r>
      <w:r w:rsidR="002B33F1" w:rsidRPr="007A16A6">
        <w:rPr>
          <w:rFonts w:cs="Arial"/>
          <w:strike/>
          <w:color w:val="FF0000"/>
          <w:szCs w:val="22"/>
          <w:lang w:val="pl-PL" w:eastAsia="ar-SA"/>
        </w:rPr>
        <w:t xml:space="preserve">lub aktualizacji oprogramowania </w:t>
      </w:r>
      <w:r w:rsidR="00210168" w:rsidRPr="007A16A6">
        <w:rPr>
          <w:rFonts w:cs="Arial"/>
          <w:strike/>
          <w:color w:val="FF0000"/>
          <w:szCs w:val="22"/>
          <w:lang w:val="pl-PL" w:eastAsia="ar-SA"/>
        </w:rPr>
        <w:t xml:space="preserve">opisanego w </w:t>
      </w:r>
      <w:r w:rsidR="00A25598" w:rsidRPr="007A16A6">
        <w:rPr>
          <w:rFonts w:cs="Arial"/>
          <w:strike/>
          <w:color w:val="FF0000"/>
          <w:szCs w:val="22"/>
          <w:lang w:val="pl-PL"/>
        </w:rPr>
        <w:t>§</w:t>
      </w:r>
      <w:r w:rsidR="00210168" w:rsidRPr="007A16A6">
        <w:rPr>
          <w:rFonts w:cs="Arial"/>
          <w:strike/>
          <w:color w:val="FF0000"/>
          <w:szCs w:val="22"/>
          <w:lang w:val="pl-PL" w:eastAsia="ar-SA"/>
        </w:rPr>
        <w:t xml:space="preserve"> 1 ust. 1 niniejszego załącznika</w:t>
      </w:r>
      <w:r w:rsidRPr="007A16A6">
        <w:rPr>
          <w:rFonts w:cs="Arial"/>
          <w:strike/>
          <w:color w:val="FF0000"/>
          <w:szCs w:val="22"/>
          <w:lang w:val="pl-PL" w:eastAsia="ar-SA"/>
        </w:rPr>
        <w:t xml:space="preserve"> lub</w:t>
      </w:r>
    </w:p>
    <w:p w14:paraId="35F91161" w14:textId="4AFA89EB" w:rsidR="006978BD" w:rsidRPr="007A16A6" w:rsidRDefault="00706C40" w:rsidP="00BA1C4B">
      <w:pPr>
        <w:pStyle w:val="Akapitzlist"/>
        <w:widowControl w:val="0"/>
        <w:numPr>
          <w:ilvl w:val="3"/>
          <w:numId w:val="43"/>
        </w:numPr>
        <w:suppressAutoHyphens/>
        <w:ind w:left="851" w:hanging="425"/>
        <w:jc w:val="both"/>
        <w:rPr>
          <w:rFonts w:cs="Arial"/>
          <w:strike/>
          <w:color w:val="FF0000"/>
          <w:szCs w:val="22"/>
          <w:lang w:val="pl-PL" w:eastAsia="ar-SA"/>
        </w:rPr>
      </w:pPr>
      <w:r w:rsidRPr="007A16A6">
        <w:rPr>
          <w:rFonts w:cs="Arial"/>
          <w:strike/>
          <w:color w:val="FF0000"/>
          <w:szCs w:val="22"/>
          <w:lang w:val="pl-PL" w:eastAsia="ar-SA"/>
        </w:rPr>
        <w:t xml:space="preserve">Wykonawca nie wykonał swoich obowiązków z tytułu rękojmi za wady lub gwarancji jakości w odniesieniu do zdeponowanego </w:t>
      </w:r>
      <w:r w:rsidR="000D4D4C" w:rsidRPr="007A16A6">
        <w:rPr>
          <w:rFonts w:cs="Arial"/>
          <w:strike/>
          <w:color w:val="FF0000"/>
          <w:szCs w:val="22"/>
          <w:lang w:val="pl-PL" w:eastAsia="ar-SA"/>
        </w:rPr>
        <w:t>o</w:t>
      </w:r>
      <w:r w:rsidRPr="007A16A6">
        <w:rPr>
          <w:rFonts w:cs="Arial"/>
          <w:strike/>
          <w:color w:val="FF0000"/>
          <w:szCs w:val="22"/>
          <w:lang w:val="pl-PL" w:eastAsia="ar-SA"/>
        </w:rPr>
        <w:t xml:space="preserve">programowania, czego dowodem </w:t>
      </w:r>
      <w:r w:rsidR="001807F6" w:rsidRPr="007A16A6">
        <w:rPr>
          <w:rFonts w:cs="Arial"/>
          <w:strike/>
          <w:color w:val="FF0000"/>
          <w:szCs w:val="22"/>
          <w:lang w:val="pl-PL" w:eastAsia="ar-SA"/>
        </w:rPr>
        <w:t xml:space="preserve">będzie </w:t>
      </w:r>
      <w:r w:rsidR="009F20DD" w:rsidRPr="007A16A6">
        <w:rPr>
          <w:rFonts w:cs="Arial"/>
          <w:strike/>
          <w:color w:val="FF0000"/>
          <w:szCs w:val="22"/>
          <w:lang w:val="pl-PL" w:eastAsia="ar-SA"/>
        </w:rPr>
        <w:t>prawomocny wyrok sądu</w:t>
      </w:r>
      <w:r w:rsidR="001807F6" w:rsidRPr="007A16A6">
        <w:rPr>
          <w:rFonts w:cs="Arial"/>
          <w:strike/>
          <w:color w:val="FF0000"/>
          <w:szCs w:val="22"/>
          <w:lang w:val="pl-PL" w:eastAsia="ar-SA"/>
        </w:rPr>
        <w:t xml:space="preserve">. </w:t>
      </w:r>
    </w:p>
    <w:p w14:paraId="5D0C541E" w14:textId="5FC16E37" w:rsidR="002A419B" w:rsidRPr="007A16A6" w:rsidRDefault="004317B6" w:rsidP="00BA1C4B">
      <w:pPr>
        <w:widowControl w:val="0"/>
        <w:numPr>
          <w:ilvl w:val="0"/>
          <w:numId w:val="42"/>
        </w:numPr>
        <w:shd w:val="clear" w:color="auto" w:fill="FFFFFF"/>
        <w:tabs>
          <w:tab w:val="left" w:pos="540"/>
        </w:tabs>
        <w:suppressAutoHyphens/>
        <w:ind w:right="74"/>
        <w:jc w:val="both"/>
        <w:rPr>
          <w:rFonts w:ascii="Arial" w:hAnsi="Arial" w:cs="Arial"/>
          <w:strike/>
          <w:color w:val="FF0000"/>
          <w:sz w:val="22"/>
          <w:szCs w:val="22"/>
        </w:rPr>
      </w:pPr>
      <w:r w:rsidRPr="007A16A6">
        <w:rPr>
          <w:rFonts w:ascii="Arial" w:hAnsi="Arial" w:cs="Arial"/>
          <w:strike/>
          <w:color w:val="FF0000"/>
          <w:sz w:val="22"/>
          <w:szCs w:val="22"/>
        </w:rPr>
        <w:t>Każdorazowo w</w:t>
      </w:r>
      <w:r w:rsidR="002A419B" w:rsidRPr="007A16A6">
        <w:rPr>
          <w:rFonts w:ascii="Arial" w:hAnsi="Arial" w:cs="Arial"/>
          <w:strike/>
          <w:color w:val="FF0000"/>
          <w:sz w:val="22"/>
          <w:szCs w:val="22"/>
        </w:rPr>
        <w:t xml:space="preserve"> protokole złożenia do depozytu notarialnego winno być </w:t>
      </w:r>
      <w:r w:rsidR="00031FB8" w:rsidRPr="007A16A6">
        <w:rPr>
          <w:rFonts w:ascii="Arial" w:hAnsi="Arial" w:cs="Arial"/>
          <w:strike/>
          <w:color w:val="FF0000"/>
          <w:sz w:val="22"/>
          <w:szCs w:val="22"/>
        </w:rPr>
        <w:t xml:space="preserve">zawarte </w:t>
      </w:r>
      <w:r w:rsidR="002A419B" w:rsidRPr="007A16A6">
        <w:rPr>
          <w:rFonts w:ascii="Arial" w:hAnsi="Arial" w:cs="Arial"/>
          <w:strike/>
          <w:color w:val="FF0000"/>
          <w:sz w:val="22"/>
          <w:szCs w:val="22"/>
        </w:rPr>
        <w:t>opisane w</w:t>
      </w:r>
      <w:r w:rsidR="000D4D4C" w:rsidRPr="007A16A6">
        <w:rPr>
          <w:rFonts w:ascii="Arial" w:hAnsi="Arial" w:cs="Arial"/>
          <w:strike/>
          <w:color w:val="FF0000"/>
          <w:sz w:val="22"/>
          <w:szCs w:val="22"/>
        </w:rPr>
        <w:t> </w:t>
      </w:r>
      <w:r w:rsidR="002A419B" w:rsidRPr="007A16A6">
        <w:rPr>
          <w:rFonts w:ascii="Arial" w:hAnsi="Arial" w:cs="Arial"/>
          <w:strike/>
          <w:color w:val="FF0000"/>
          <w:sz w:val="22"/>
          <w:szCs w:val="22"/>
        </w:rPr>
        <w:t xml:space="preserve">ust. 1 </w:t>
      </w:r>
      <w:r w:rsidR="00031FB8" w:rsidRPr="007A16A6">
        <w:rPr>
          <w:rFonts w:ascii="Arial" w:hAnsi="Arial" w:cs="Arial"/>
          <w:strike/>
          <w:color w:val="FF0000"/>
          <w:sz w:val="22"/>
          <w:szCs w:val="22"/>
        </w:rPr>
        <w:t xml:space="preserve">niniejszego paragrafu </w:t>
      </w:r>
      <w:r w:rsidR="002A419B" w:rsidRPr="007A16A6">
        <w:rPr>
          <w:rFonts w:ascii="Arial" w:hAnsi="Arial" w:cs="Arial"/>
          <w:strike/>
          <w:color w:val="FF0000"/>
          <w:sz w:val="22"/>
          <w:szCs w:val="22"/>
        </w:rPr>
        <w:t xml:space="preserve">prawo Zamawiającego do </w:t>
      </w:r>
      <w:r w:rsidRPr="007A16A6">
        <w:rPr>
          <w:rFonts w:ascii="Arial" w:hAnsi="Arial" w:cs="Arial"/>
          <w:strike/>
          <w:color w:val="FF0000"/>
          <w:sz w:val="22"/>
          <w:szCs w:val="22"/>
        </w:rPr>
        <w:t xml:space="preserve">pobrania </w:t>
      </w:r>
      <w:r w:rsidR="00031FB8" w:rsidRPr="007A16A6">
        <w:rPr>
          <w:rFonts w:ascii="Arial" w:hAnsi="Arial" w:cs="Arial"/>
          <w:strike/>
          <w:color w:val="FF0000"/>
          <w:sz w:val="22"/>
          <w:szCs w:val="22"/>
        </w:rPr>
        <w:t xml:space="preserve">zdeponowanego nośnika </w:t>
      </w:r>
      <w:r w:rsidR="002A419B" w:rsidRPr="007A16A6">
        <w:rPr>
          <w:rFonts w:ascii="Arial" w:hAnsi="Arial" w:cs="Arial"/>
          <w:strike/>
          <w:color w:val="FF0000"/>
          <w:sz w:val="22"/>
          <w:szCs w:val="22"/>
        </w:rPr>
        <w:t>z</w:t>
      </w:r>
      <w:r w:rsidR="000D4D4C" w:rsidRPr="007A16A6">
        <w:rPr>
          <w:rFonts w:ascii="Arial" w:hAnsi="Arial" w:cs="Arial"/>
          <w:strike/>
          <w:color w:val="FF0000"/>
          <w:sz w:val="22"/>
          <w:szCs w:val="22"/>
        </w:rPr>
        <w:t> </w:t>
      </w:r>
      <w:r w:rsidR="002A419B" w:rsidRPr="007A16A6">
        <w:rPr>
          <w:rFonts w:ascii="Arial" w:hAnsi="Arial" w:cs="Arial"/>
          <w:strike/>
          <w:color w:val="FF0000"/>
          <w:sz w:val="22"/>
          <w:szCs w:val="22"/>
        </w:rPr>
        <w:t xml:space="preserve">depozytu notarialnego </w:t>
      </w:r>
      <w:r w:rsidR="00031FB8" w:rsidRPr="007A16A6">
        <w:rPr>
          <w:rFonts w:ascii="Arial" w:hAnsi="Arial" w:cs="Arial"/>
          <w:strike/>
          <w:color w:val="FF0000"/>
          <w:sz w:val="22"/>
          <w:szCs w:val="22"/>
        </w:rPr>
        <w:t>oraz zobowiązanie notariusza do wydania Zamawiającemu zdeponowanego nośnika</w:t>
      </w:r>
      <w:r w:rsidRPr="007A16A6">
        <w:rPr>
          <w:rFonts w:ascii="Arial" w:hAnsi="Arial" w:cs="Arial"/>
          <w:strike/>
          <w:color w:val="FF0000"/>
          <w:sz w:val="22"/>
          <w:szCs w:val="22"/>
        </w:rPr>
        <w:t xml:space="preserve">, </w:t>
      </w:r>
      <w:r w:rsidR="002A419B" w:rsidRPr="007A16A6">
        <w:rPr>
          <w:rFonts w:ascii="Arial" w:hAnsi="Arial" w:cs="Arial"/>
          <w:strike/>
          <w:color w:val="FF0000"/>
          <w:sz w:val="22"/>
          <w:szCs w:val="22"/>
        </w:rPr>
        <w:t>z zastrzeżeniem, iż bez zgody Zamawiającego prawo to nie może być odwołane ani zmienione</w:t>
      </w:r>
      <w:r w:rsidR="00031FB8" w:rsidRPr="007A16A6">
        <w:rPr>
          <w:rFonts w:ascii="Arial" w:hAnsi="Arial" w:cs="Arial"/>
          <w:strike/>
          <w:color w:val="FF0000"/>
          <w:sz w:val="22"/>
          <w:szCs w:val="22"/>
        </w:rPr>
        <w:t xml:space="preserve">. Treść protokołu winna być </w:t>
      </w:r>
      <w:r w:rsidRPr="007A16A6">
        <w:rPr>
          <w:rFonts w:ascii="Arial" w:hAnsi="Arial" w:cs="Arial"/>
          <w:strike/>
          <w:color w:val="FF0000"/>
          <w:sz w:val="22"/>
          <w:szCs w:val="22"/>
        </w:rPr>
        <w:t xml:space="preserve">każdorazowo </w:t>
      </w:r>
      <w:r w:rsidR="00031FB8" w:rsidRPr="007A16A6">
        <w:rPr>
          <w:rFonts w:ascii="Arial" w:hAnsi="Arial" w:cs="Arial"/>
          <w:strike/>
          <w:color w:val="FF0000"/>
          <w:sz w:val="22"/>
          <w:szCs w:val="22"/>
        </w:rPr>
        <w:t>uprzednio przedłożona Zamawiającemu do akceptacji.</w:t>
      </w:r>
    </w:p>
    <w:p w14:paraId="300873B9" w14:textId="77777777" w:rsidR="00CD7D5D" w:rsidRPr="007A16A6" w:rsidRDefault="00CD7D5D" w:rsidP="000D4D4C">
      <w:pPr>
        <w:widowControl w:val="0"/>
        <w:shd w:val="clear" w:color="auto" w:fill="FFFFFF"/>
        <w:tabs>
          <w:tab w:val="left" w:pos="540"/>
        </w:tabs>
        <w:suppressAutoHyphens/>
        <w:ind w:right="74"/>
        <w:jc w:val="both"/>
        <w:rPr>
          <w:rFonts w:ascii="Arial" w:hAnsi="Arial" w:cs="Arial"/>
          <w:strike/>
          <w:color w:val="FF0000"/>
          <w:sz w:val="22"/>
          <w:szCs w:val="22"/>
        </w:rPr>
      </w:pPr>
    </w:p>
    <w:p w14:paraId="220A8AEA" w14:textId="0045C7EB" w:rsidR="006978BD" w:rsidRPr="007A16A6" w:rsidRDefault="006978BD" w:rsidP="00BA1C4B">
      <w:pPr>
        <w:widowControl w:val="0"/>
        <w:numPr>
          <w:ilvl w:val="0"/>
          <w:numId w:val="42"/>
        </w:numPr>
        <w:shd w:val="clear" w:color="auto" w:fill="FFFFFF"/>
        <w:tabs>
          <w:tab w:val="left" w:pos="540"/>
        </w:tabs>
        <w:suppressAutoHyphens/>
        <w:ind w:right="74"/>
        <w:jc w:val="both"/>
        <w:rPr>
          <w:rFonts w:ascii="Arial" w:hAnsi="Arial" w:cs="Arial"/>
          <w:strike/>
          <w:color w:val="FF0000"/>
          <w:sz w:val="22"/>
          <w:szCs w:val="22"/>
        </w:rPr>
      </w:pPr>
      <w:r w:rsidRPr="007A16A6">
        <w:rPr>
          <w:rFonts w:ascii="Arial" w:hAnsi="Arial" w:cs="Arial"/>
          <w:strike/>
          <w:color w:val="FF0000"/>
          <w:sz w:val="22"/>
          <w:szCs w:val="22"/>
        </w:rPr>
        <w:t>Wykonawca udziela Zamawiającemu niewyłącznej licencji do korzystania z kodów źródłowych</w:t>
      </w:r>
      <w:r w:rsidR="00DA1294" w:rsidRPr="007A16A6">
        <w:rPr>
          <w:rFonts w:ascii="Arial" w:hAnsi="Arial" w:cs="Arial"/>
          <w:strike/>
          <w:color w:val="FF0000"/>
          <w:sz w:val="22"/>
          <w:szCs w:val="22"/>
        </w:rPr>
        <w:t xml:space="preserve"> oraz danych opisanych</w:t>
      </w:r>
      <w:r w:rsidRPr="007A16A6">
        <w:rPr>
          <w:rFonts w:ascii="Arial" w:hAnsi="Arial" w:cs="Arial"/>
          <w:strike/>
          <w:color w:val="FF0000"/>
          <w:sz w:val="22"/>
          <w:szCs w:val="22"/>
        </w:rPr>
        <w:t xml:space="preserve"> na zasadach określonych w niniejszym Załączniku, </w:t>
      </w:r>
      <w:r w:rsidR="00A030EC" w:rsidRPr="007A16A6">
        <w:rPr>
          <w:rFonts w:ascii="Arial" w:hAnsi="Arial" w:cs="Arial"/>
          <w:strike/>
          <w:color w:val="FF0000"/>
          <w:sz w:val="22"/>
          <w:szCs w:val="22"/>
        </w:rPr>
        <w:t xml:space="preserve">oraz do wykonywania lub zezwalania na wykonywanie zależnego prawa autorskiego </w:t>
      </w:r>
      <w:r w:rsidR="00DA1294" w:rsidRPr="007A16A6">
        <w:rPr>
          <w:rFonts w:ascii="Arial" w:hAnsi="Arial" w:cs="Arial"/>
          <w:strike/>
          <w:color w:val="FF0000"/>
          <w:sz w:val="22"/>
          <w:szCs w:val="22"/>
        </w:rPr>
        <w:t xml:space="preserve">z prawem do udzielenia sublicencji </w:t>
      </w:r>
      <w:r w:rsidRPr="007A16A6">
        <w:rPr>
          <w:rFonts w:ascii="Arial" w:hAnsi="Arial" w:cs="Arial"/>
          <w:strike/>
          <w:color w:val="FF0000"/>
          <w:sz w:val="22"/>
          <w:szCs w:val="22"/>
        </w:rPr>
        <w:t>na polach eksploatacji</w:t>
      </w:r>
      <w:r w:rsidR="00DA1294" w:rsidRPr="007A16A6">
        <w:rPr>
          <w:rFonts w:ascii="Arial" w:hAnsi="Arial" w:cs="Arial"/>
          <w:strike/>
          <w:color w:val="FF0000"/>
          <w:sz w:val="22"/>
          <w:szCs w:val="22"/>
        </w:rPr>
        <w:t xml:space="preserve"> określonych w ust. 30 paragrafu 3 Umowy oraz na polach na następujących polach eksploatacji</w:t>
      </w:r>
      <w:r w:rsidRPr="007A16A6">
        <w:rPr>
          <w:rFonts w:ascii="Arial" w:hAnsi="Arial" w:cs="Arial"/>
          <w:strike/>
          <w:color w:val="FF0000"/>
          <w:sz w:val="22"/>
          <w:szCs w:val="22"/>
        </w:rPr>
        <w:t>:</w:t>
      </w:r>
    </w:p>
    <w:p w14:paraId="77BD9BC0" w14:textId="24EFD6D9" w:rsidR="004A1ADD" w:rsidRPr="007A16A6" w:rsidRDefault="004A1ADD" w:rsidP="00BA1C4B">
      <w:pPr>
        <w:pStyle w:val="Akapitzlist"/>
        <w:widowControl w:val="0"/>
        <w:numPr>
          <w:ilvl w:val="3"/>
          <w:numId w:val="44"/>
        </w:numPr>
        <w:suppressAutoHyphens/>
        <w:ind w:left="851" w:hanging="425"/>
        <w:jc w:val="both"/>
        <w:rPr>
          <w:rFonts w:cs="Arial"/>
          <w:strike/>
          <w:color w:val="FF0000"/>
          <w:szCs w:val="22"/>
          <w:lang w:val="pl-PL" w:eastAsia="ar-SA"/>
        </w:rPr>
      </w:pPr>
      <w:r w:rsidRPr="007A16A6">
        <w:rPr>
          <w:rFonts w:cs="Arial"/>
          <w:strike/>
          <w:color w:val="FF0000"/>
          <w:szCs w:val="22"/>
          <w:lang w:val="pl-PL" w:eastAsia="ar-SA"/>
        </w:rPr>
        <w:t>wprowadzania do pamięci komputerów;</w:t>
      </w:r>
    </w:p>
    <w:p w14:paraId="400D0811" w14:textId="70225854" w:rsidR="004A1ADD" w:rsidRPr="007A16A6" w:rsidRDefault="004A1ADD" w:rsidP="00BA1C4B">
      <w:pPr>
        <w:pStyle w:val="Akapitzlist"/>
        <w:widowControl w:val="0"/>
        <w:numPr>
          <w:ilvl w:val="3"/>
          <w:numId w:val="44"/>
        </w:numPr>
        <w:suppressAutoHyphens/>
        <w:ind w:left="851" w:hanging="425"/>
        <w:jc w:val="both"/>
        <w:rPr>
          <w:rFonts w:cs="Arial"/>
          <w:strike/>
          <w:color w:val="FF0000"/>
          <w:szCs w:val="22"/>
          <w:lang w:val="pl-PL" w:eastAsia="ar-SA"/>
        </w:rPr>
      </w:pPr>
      <w:r w:rsidRPr="007A16A6">
        <w:rPr>
          <w:rFonts w:cs="Arial"/>
          <w:strike/>
          <w:color w:val="FF0000"/>
          <w:szCs w:val="22"/>
          <w:lang w:val="pl-PL" w:eastAsia="ar-SA"/>
        </w:rPr>
        <w:t>uruchamianie, wyświetlanie, uzyskiwanie dostępu do danych zapisanych w urządzeniach zabudowanych w Pojeździe;</w:t>
      </w:r>
    </w:p>
    <w:p w14:paraId="0D0EA44D" w14:textId="6023372A" w:rsidR="004A1ADD" w:rsidRPr="007A16A6" w:rsidRDefault="004A1ADD" w:rsidP="00BA1C4B">
      <w:pPr>
        <w:pStyle w:val="Akapitzlist"/>
        <w:widowControl w:val="0"/>
        <w:numPr>
          <w:ilvl w:val="3"/>
          <w:numId w:val="44"/>
        </w:numPr>
        <w:suppressAutoHyphens/>
        <w:ind w:left="851" w:hanging="425"/>
        <w:jc w:val="both"/>
        <w:rPr>
          <w:rFonts w:cs="Arial"/>
          <w:strike/>
          <w:color w:val="FF0000"/>
          <w:szCs w:val="22"/>
          <w:lang w:val="pl-PL" w:eastAsia="ar-SA"/>
        </w:rPr>
      </w:pPr>
      <w:r w:rsidRPr="007A16A6">
        <w:rPr>
          <w:rFonts w:cs="Arial"/>
          <w:strike/>
          <w:color w:val="FF0000"/>
          <w:szCs w:val="22"/>
          <w:lang w:val="pl-PL" w:eastAsia="ar-SA"/>
        </w:rPr>
        <w:t xml:space="preserve">wprowadzanie danych, aktualizacje, kasowanie danych, dokonywanie eksportu danych; </w:t>
      </w:r>
    </w:p>
    <w:p w14:paraId="05C1E6A8" w14:textId="5142CE15" w:rsidR="004A1ADD" w:rsidRPr="007A16A6" w:rsidRDefault="004A1ADD" w:rsidP="00BA1C4B">
      <w:pPr>
        <w:pStyle w:val="Akapitzlist"/>
        <w:widowControl w:val="0"/>
        <w:numPr>
          <w:ilvl w:val="3"/>
          <w:numId w:val="44"/>
        </w:numPr>
        <w:suppressAutoHyphens/>
        <w:ind w:left="851" w:hanging="425"/>
        <w:jc w:val="both"/>
        <w:rPr>
          <w:rFonts w:cs="Arial"/>
          <w:strike/>
          <w:color w:val="FF0000"/>
          <w:szCs w:val="22"/>
          <w:lang w:val="pl-PL" w:eastAsia="ar-SA"/>
        </w:rPr>
      </w:pPr>
      <w:r w:rsidRPr="007A16A6">
        <w:rPr>
          <w:rFonts w:cs="Arial"/>
          <w:strike/>
          <w:color w:val="FF0000"/>
          <w:szCs w:val="22"/>
          <w:lang w:val="pl-PL" w:eastAsia="ar-SA"/>
        </w:rPr>
        <w:t xml:space="preserve">wprowadzenia do sieci  INTRANET; </w:t>
      </w:r>
    </w:p>
    <w:p w14:paraId="06CE879B" w14:textId="5B41593E" w:rsidR="006978BD" w:rsidRPr="007A16A6" w:rsidRDefault="004A1ADD" w:rsidP="00BA1C4B">
      <w:pPr>
        <w:pStyle w:val="Akapitzlist"/>
        <w:widowControl w:val="0"/>
        <w:numPr>
          <w:ilvl w:val="3"/>
          <w:numId w:val="44"/>
        </w:numPr>
        <w:suppressAutoHyphens/>
        <w:ind w:left="851" w:hanging="425"/>
        <w:jc w:val="both"/>
        <w:rPr>
          <w:rFonts w:cs="Arial"/>
          <w:strike/>
          <w:color w:val="FF0000"/>
          <w:szCs w:val="22"/>
          <w:lang w:val="pl-PL" w:eastAsia="ar-SA"/>
        </w:rPr>
      </w:pPr>
      <w:r w:rsidRPr="007A16A6">
        <w:rPr>
          <w:rFonts w:cs="Arial"/>
          <w:strike/>
          <w:color w:val="FF0000"/>
          <w:szCs w:val="22"/>
          <w:lang w:val="pl-PL" w:eastAsia="ar-SA"/>
        </w:rPr>
        <w:t>modyfikowanie całości oraz pojedynczych fragmentów w tym m.in. prawo do korekty, dokonywanie przeróbek, zmian i adaptacji, łączenie fragmentów z innymi programami / systemami;</w:t>
      </w:r>
    </w:p>
    <w:p w14:paraId="16B11A34" w14:textId="4D9278C6" w:rsidR="00517C15" w:rsidRPr="007A16A6" w:rsidRDefault="00DA1294" w:rsidP="00BA1C4B">
      <w:pPr>
        <w:pStyle w:val="Akapitzlist"/>
        <w:widowControl w:val="0"/>
        <w:numPr>
          <w:ilvl w:val="0"/>
          <w:numId w:val="42"/>
        </w:numPr>
        <w:shd w:val="clear" w:color="auto" w:fill="FFFFFF"/>
        <w:tabs>
          <w:tab w:val="left" w:pos="851"/>
          <w:tab w:val="left" w:pos="8280"/>
        </w:tabs>
        <w:suppressAutoHyphens/>
        <w:autoSpaceDE w:val="0"/>
        <w:autoSpaceDN w:val="0"/>
        <w:adjustRightInd w:val="0"/>
        <w:ind w:right="74"/>
        <w:jc w:val="both"/>
        <w:rPr>
          <w:rFonts w:cs="Arial"/>
          <w:strike/>
          <w:color w:val="FF0000"/>
          <w:szCs w:val="22"/>
          <w:lang w:val="pl-PL" w:eastAsia="pl-PL"/>
        </w:rPr>
      </w:pPr>
      <w:r w:rsidRPr="007A16A6">
        <w:rPr>
          <w:rFonts w:cs="Arial"/>
          <w:strike/>
          <w:color w:val="FF0000"/>
          <w:szCs w:val="22"/>
          <w:lang w:val="pl-PL" w:eastAsia="pl-PL"/>
        </w:rPr>
        <w:t xml:space="preserve">Do kodów źródłowych oraz danych </w:t>
      </w:r>
      <w:r w:rsidR="00517C15" w:rsidRPr="007A16A6">
        <w:rPr>
          <w:rFonts w:cs="Arial"/>
          <w:strike/>
          <w:color w:val="FF0000"/>
          <w:szCs w:val="22"/>
          <w:lang w:val="pl-PL" w:eastAsia="pl-PL"/>
        </w:rPr>
        <w:t xml:space="preserve">opisanych w </w:t>
      </w:r>
      <w:r w:rsidR="00A25598" w:rsidRPr="007A16A6">
        <w:rPr>
          <w:rFonts w:cs="Arial"/>
          <w:strike/>
          <w:color w:val="FF0000"/>
          <w:szCs w:val="22"/>
          <w:lang w:val="pl-PL"/>
        </w:rPr>
        <w:t>§</w:t>
      </w:r>
      <w:r w:rsidR="00517C15" w:rsidRPr="007A16A6">
        <w:rPr>
          <w:rFonts w:cs="Arial"/>
          <w:strike/>
          <w:color w:val="FF0000"/>
          <w:szCs w:val="22"/>
          <w:lang w:val="pl-PL" w:eastAsia="pl-PL"/>
        </w:rPr>
        <w:t xml:space="preserve"> 1 ust. </w:t>
      </w:r>
      <w:r w:rsidR="004B4E62" w:rsidRPr="007A16A6">
        <w:rPr>
          <w:rFonts w:cs="Arial"/>
          <w:strike/>
          <w:color w:val="FF0000"/>
          <w:szCs w:val="22"/>
          <w:lang w:val="pl-PL" w:eastAsia="pl-PL"/>
        </w:rPr>
        <w:t xml:space="preserve">6 </w:t>
      </w:r>
      <w:r w:rsidR="00517C15" w:rsidRPr="007A16A6">
        <w:rPr>
          <w:rFonts w:cs="Arial"/>
          <w:strike/>
          <w:color w:val="FF0000"/>
          <w:szCs w:val="22"/>
          <w:lang w:val="pl-PL" w:eastAsia="pl-PL"/>
        </w:rPr>
        <w:t xml:space="preserve">niniejszego załącznika zastosowanie mają postanowienia paragrafu 3 ust. </w:t>
      </w:r>
      <w:r w:rsidR="00773BF0" w:rsidRPr="007A16A6">
        <w:rPr>
          <w:rFonts w:cs="Arial"/>
          <w:strike/>
          <w:color w:val="FF0000"/>
          <w:szCs w:val="22"/>
          <w:lang w:val="pl-PL" w:eastAsia="pl-PL"/>
        </w:rPr>
        <w:t>18</w:t>
      </w:r>
      <w:r w:rsidR="00517C15" w:rsidRPr="007A16A6">
        <w:rPr>
          <w:rFonts w:cs="Arial"/>
          <w:strike/>
          <w:color w:val="FF0000"/>
          <w:szCs w:val="22"/>
          <w:lang w:val="pl-PL" w:eastAsia="pl-PL"/>
        </w:rPr>
        <w:t xml:space="preserve"> oraz ust. </w:t>
      </w:r>
      <w:r w:rsidR="00E1168B" w:rsidRPr="007A16A6">
        <w:rPr>
          <w:rFonts w:cs="Arial"/>
          <w:strike/>
          <w:color w:val="FF0000"/>
          <w:szCs w:val="22"/>
          <w:lang w:val="pl-PL" w:eastAsia="pl-PL"/>
        </w:rPr>
        <w:t>28-</w:t>
      </w:r>
      <w:r w:rsidR="00517C15" w:rsidRPr="007A16A6">
        <w:rPr>
          <w:rFonts w:cs="Arial"/>
          <w:strike/>
          <w:color w:val="FF0000"/>
          <w:szCs w:val="22"/>
          <w:lang w:val="pl-PL" w:eastAsia="pl-PL"/>
        </w:rPr>
        <w:t>3</w:t>
      </w:r>
      <w:r w:rsidR="00E1168B" w:rsidRPr="007A16A6">
        <w:rPr>
          <w:rFonts w:cs="Arial"/>
          <w:strike/>
          <w:color w:val="FF0000"/>
          <w:szCs w:val="22"/>
          <w:lang w:val="pl-PL" w:eastAsia="pl-PL"/>
        </w:rPr>
        <w:t>1</w:t>
      </w:r>
      <w:r w:rsidR="00517C15" w:rsidRPr="007A16A6">
        <w:rPr>
          <w:rFonts w:cs="Arial"/>
          <w:strike/>
          <w:color w:val="FF0000"/>
          <w:szCs w:val="22"/>
          <w:lang w:val="pl-PL" w:eastAsia="pl-PL"/>
        </w:rPr>
        <w:t xml:space="preserve"> niniejszej </w:t>
      </w:r>
      <w:r w:rsidR="00681076" w:rsidRPr="007A16A6">
        <w:rPr>
          <w:rFonts w:cs="Arial"/>
          <w:strike/>
          <w:color w:val="FF0000"/>
          <w:szCs w:val="22"/>
          <w:lang w:val="pl-PL" w:eastAsia="pl-PL"/>
        </w:rPr>
        <w:t>U</w:t>
      </w:r>
      <w:r w:rsidR="00517C15" w:rsidRPr="007A16A6">
        <w:rPr>
          <w:rFonts w:cs="Arial"/>
          <w:strike/>
          <w:color w:val="FF0000"/>
          <w:szCs w:val="22"/>
          <w:lang w:val="pl-PL" w:eastAsia="pl-PL"/>
        </w:rPr>
        <w:t>mowy.</w:t>
      </w:r>
    </w:p>
    <w:p w14:paraId="20A29811" w14:textId="05B51A08" w:rsidR="004317B6" w:rsidRPr="007A16A6" w:rsidRDefault="00517C15" w:rsidP="00BA1C4B">
      <w:pPr>
        <w:pStyle w:val="Akapitzlist"/>
        <w:widowControl w:val="0"/>
        <w:numPr>
          <w:ilvl w:val="0"/>
          <w:numId w:val="42"/>
        </w:numPr>
        <w:shd w:val="clear" w:color="auto" w:fill="FFFFFF"/>
        <w:tabs>
          <w:tab w:val="left" w:pos="851"/>
          <w:tab w:val="left" w:pos="8280"/>
        </w:tabs>
        <w:suppressAutoHyphens/>
        <w:autoSpaceDE w:val="0"/>
        <w:autoSpaceDN w:val="0"/>
        <w:adjustRightInd w:val="0"/>
        <w:ind w:right="74"/>
        <w:jc w:val="both"/>
        <w:rPr>
          <w:rFonts w:cs="Arial"/>
          <w:strike/>
          <w:color w:val="FF0000"/>
          <w:szCs w:val="22"/>
          <w:lang w:val="pl-PL" w:eastAsia="pl-PL"/>
        </w:rPr>
      </w:pPr>
      <w:r w:rsidRPr="007A16A6">
        <w:rPr>
          <w:rFonts w:cs="Arial"/>
          <w:strike/>
          <w:color w:val="FF0000"/>
          <w:szCs w:val="22"/>
          <w:lang w:val="pl-PL" w:eastAsia="pl-PL"/>
        </w:rPr>
        <w:lastRenderedPageBreak/>
        <w:t xml:space="preserve">Własność nośników danych przejdzie na Zamawiającego z </w:t>
      </w:r>
      <w:r w:rsidR="00681076" w:rsidRPr="007A16A6">
        <w:rPr>
          <w:rFonts w:cs="Arial"/>
          <w:strike/>
          <w:color w:val="FF0000"/>
          <w:szCs w:val="22"/>
          <w:lang w:val="pl-PL" w:eastAsia="pl-PL"/>
        </w:rPr>
        <w:t>momentem</w:t>
      </w:r>
      <w:r w:rsidRPr="007A16A6">
        <w:rPr>
          <w:rFonts w:cs="Arial"/>
          <w:strike/>
          <w:color w:val="FF0000"/>
          <w:szCs w:val="22"/>
          <w:lang w:val="pl-PL" w:eastAsia="pl-PL"/>
        </w:rPr>
        <w:t xml:space="preserve"> ich pobrania z</w:t>
      </w:r>
      <w:r w:rsidR="00681076" w:rsidRPr="007A16A6">
        <w:rPr>
          <w:rFonts w:cs="Arial"/>
          <w:strike/>
          <w:color w:val="FF0000"/>
          <w:szCs w:val="22"/>
          <w:lang w:val="pl-PL" w:eastAsia="pl-PL"/>
        </w:rPr>
        <w:t> </w:t>
      </w:r>
      <w:r w:rsidRPr="007A16A6">
        <w:rPr>
          <w:rFonts w:cs="Arial"/>
          <w:strike/>
          <w:color w:val="FF0000"/>
          <w:szCs w:val="22"/>
          <w:lang w:val="pl-PL" w:eastAsia="pl-PL"/>
        </w:rPr>
        <w:t xml:space="preserve">depozytu notarialnego </w:t>
      </w:r>
      <w:r w:rsidR="00681076" w:rsidRPr="007A16A6">
        <w:rPr>
          <w:rFonts w:cs="Arial"/>
          <w:strike/>
          <w:color w:val="FF0000"/>
          <w:szCs w:val="22"/>
          <w:lang w:val="pl-PL" w:eastAsia="pl-PL"/>
        </w:rPr>
        <w:t>i</w:t>
      </w:r>
      <w:r w:rsidRPr="007A16A6">
        <w:rPr>
          <w:rFonts w:cs="Arial"/>
          <w:strike/>
          <w:color w:val="FF0000"/>
          <w:szCs w:val="22"/>
          <w:lang w:val="pl-PL" w:eastAsia="pl-PL"/>
        </w:rPr>
        <w:t xml:space="preserve"> z tym samym </w:t>
      </w:r>
      <w:r w:rsidR="00681076" w:rsidRPr="007A16A6">
        <w:rPr>
          <w:rFonts w:cs="Arial"/>
          <w:strike/>
          <w:color w:val="FF0000"/>
          <w:szCs w:val="22"/>
          <w:lang w:val="pl-PL" w:eastAsia="pl-PL"/>
        </w:rPr>
        <w:t>momentem</w:t>
      </w:r>
      <w:r w:rsidRPr="007A16A6">
        <w:rPr>
          <w:rFonts w:cs="Arial"/>
          <w:strike/>
          <w:color w:val="FF0000"/>
          <w:szCs w:val="22"/>
          <w:lang w:val="pl-PL" w:eastAsia="pl-PL"/>
        </w:rPr>
        <w:t xml:space="preserve"> Zamawiającemu będzie udzielona licencja opisana w ust. 3 niniejszego paragrafu, bez potrzeby składania jakichkolwiek oświadczeń.</w:t>
      </w:r>
    </w:p>
    <w:p w14:paraId="0FB46712" w14:textId="3926643B" w:rsidR="00B73196" w:rsidRPr="007A16A6" w:rsidRDefault="00B73196" w:rsidP="00BA1C4B">
      <w:pPr>
        <w:pStyle w:val="Akapitzlist"/>
        <w:widowControl w:val="0"/>
        <w:numPr>
          <w:ilvl w:val="0"/>
          <w:numId w:val="42"/>
        </w:numPr>
        <w:shd w:val="clear" w:color="auto" w:fill="FFFFFF"/>
        <w:tabs>
          <w:tab w:val="left" w:pos="851"/>
          <w:tab w:val="left" w:pos="8280"/>
        </w:tabs>
        <w:suppressAutoHyphens/>
        <w:autoSpaceDE w:val="0"/>
        <w:autoSpaceDN w:val="0"/>
        <w:adjustRightInd w:val="0"/>
        <w:ind w:right="74"/>
        <w:jc w:val="both"/>
        <w:rPr>
          <w:rFonts w:cs="Arial"/>
          <w:strike/>
          <w:color w:val="FF0000"/>
          <w:szCs w:val="22"/>
          <w:lang w:val="pl-PL" w:eastAsia="pl-PL"/>
        </w:rPr>
      </w:pPr>
      <w:r w:rsidRPr="007A16A6">
        <w:rPr>
          <w:rFonts w:cs="Arial"/>
          <w:strike/>
          <w:color w:val="FF0000"/>
          <w:szCs w:val="22"/>
          <w:lang w:val="pl-PL" w:eastAsia="pl-PL"/>
        </w:rPr>
        <w:t xml:space="preserve">W przypadku zaistnienia przesłanki uzasadniającej złożenie przez Wykonawcę oświadczenia, o którym mowa w ust. 1 pkt 2 niniejszego paragrafu Wykonawca zobowiązany jest złożyć niezwłocznie to oświadczenie.  </w:t>
      </w:r>
    </w:p>
    <w:p w14:paraId="0DBFBEF2" w14:textId="0E9BCCAF" w:rsidR="006978BD" w:rsidRPr="007A16A6" w:rsidRDefault="006978BD" w:rsidP="00681076">
      <w:pPr>
        <w:pStyle w:val="Akapitzlist"/>
        <w:widowControl w:val="0"/>
        <w:shd w:val="clear" w:color="auto" w:fill="FFFFFF"/>
        <w:tabs>
          <w:tab w:val="left" w:pos="851"/>
          <w:tab w:val="left" w:pos="8280"/>
        </w:tabs>
        <w:suppressAutoHyphens/>
        <w:autoSpaceDE w:val="0"/>
        <w:autoSpaceDN w:val="0"/>
        <w:adjustRightInd w:val="0"/>
        <w:ind w:left="360" w:right="74"/>
        <w:jc w:val="both"/>
        <w:rPr>
          <w:rFonts w:cs="Arial"/>
          <w:strike/>
          <w:color w:val="FF0000"/>
          <w:szCs w:val="22"/>
          <w:lang w:val="pl-PL" w:eastAsia="pl-PL"/>
        </w:rPr>
      </w:pPr>
    </w:p>
    <w:p w14:paraId="0B0B2DB9" w14:textId="78BDD228" w:rsidR="0065771F" w:rsidRPr="007A16A6" w:rsidRDefault="0065771F" w:rsidP="0065771F">
      <w:pPr>
        <w:widowControl w:val="0"/>
        <w:suppressAutoHyphens/>
        <w:jc w:val="center"/>
        <w:rPr>
          <w:rFonts w:ascii="Arial" w:hAnsi="Arial" w:cs="Arial"/>
          <w:b/>
          <w:strike/>
          <w:color w:val="FF0000"/>
          <w:sz w:val="22"/>
          <w:szCs w:val="22"/>
          <w:lang w:eastAsia="ar-SA"/>
        </w:rPr>
      </w:pPr>
      <w:r w:rsidRPr="007A16A6">
        <w:rPr>
          <w:rFonts w:ascii="Arial" w:hAnsi="Arial" w:cs="Arial"/>
          <w:b/>
          <w:strike/>
          <w:color w:val="FF0000"/>
          <w:sz w:val="22"/>
          <w:szCs w:val="22"/>
          <w:lang w:eastAsia="ar-SA"/>
        </w:rPr>
        <w:t>§ 3</w:t>
      </w:r>
    </w:p>
    <w:p w14:paraId="6ED89A38" w14:textId="77777777" w:rsidR="0065771F" w:rsidRPr="007A16A6" w:rsidRDefault="0065771F" w:rsidP="0065771F">
      <w:pPr>
        <w:autoSpaceDE w:val="0"/>
        <w:autoSpaceDN w:val="0"/>
        <w:adjustRightInd w:val="0"/>
        <w:rPr>
          <w:rFonts w:ascii="Arial" w:hAnsi="Arial" w:cs="Arial"/>
          <w:strike/>
          <w:color w:val="FF0000"/>
          <w:sz w:val="22"/>
          <w:szCs w:val="22"/>
          <w:lang w:eastAsia="pl-PL"/>
        </w:rPr>
      </w:pPr>
    </w:p>
    <w:p w14:paraId="275E5BAC" w14:textId="7A093F17" w:rsidR="0065771F" w:rsidRPr="007A16A6" w:rsidRDefault="0065771F" w:rsidP="00BA1C4B">
      <w:pPr>
        <w:pStyle w:val="Akapitzlist"/>
        <w:widowControl w:val="0"/>
        <w:numPr>
          <w:ilvl w:val="0"/>
          <w:numId w:val="48"/>
        </w:numPr>
        <w:shd w:val="clear" w:color="auto" w:fill="FFFFFF"/>
        <w:tabs>
          <w:tab w:val="left" w:pos="851"/>
          <w:tab w:val="left" w:pos="8280"/>
        </w:tabs>
        <w:suppressAutoHyphens/>
        <w:autoSpaceDE w:val="0"/>
        <w:autoSpaceDN w:val="0"/>
        <w:adjustRightInd w:val="0"/>
        <w:ind w:right="74"/>
        <w:jc w:val="both"/>
        <w:rPr>
          <w:rFonts w:cs="Arial"/>
          <w:strike/>
          <w:color w:val="FF0000"/>
          <w:szCs w:val="22"/>
          <w:lang w:val="pl-PL" w:eastAsia="pl-PL"/>
        </w:rPr>
      </w:pPr>
      <w:r w:rsidRPr="007A16A6">
        <w:rPr>
          <w:rFonts w:cs="Arial"/>
          <w:strike/>
          <w:color w:val="FF0000"/>
          <w:szCs w:val="22"/>
          <w:lang w:val="pl-PL" w:eastAsia="pl-PL"/>
        </w:rPr>
        <w:t>Koszt</w:t>
      </w:r>
      <w:r w:rsidR="00C63069" w:rsidRPr="007A16A6">
        <w:rPr>
          <w:rFonts w:cs="Arial"/>
          <w:strike/>
          <w:color w:val="FF0000"/>
          <w:szCs w:val="22"/>
          <w:lang w:val="pl-PL" w:eastAsia="pl-PL"/>
        </w:rPr>
        <w:t>y</w:t>
      </w:r>
      <w:r w:rsidRPr="007A16A6">
        <w:rPr>
          <w:rFonts w:cs="Arial"/>
          <w:strike/>
          <w:color w:val="FF0000"/>
          <w:szCs w:val="22"/>
          <w:lang w:val="pl-PL" w:eastAsia="pl-PL"/>
        </w:rPr>
        <w:t xml:space="preserve"> </w:t>
      </w:r>
      <w:r w:rsidR="00C63069" w:rsidRPr="007A16A6">
        <w:rPr>
          <w:rFonts w:cs="Arial"/>
          <w:strike/>
          <w:color w:val="FF0000"/>
          <w:szCs w:val="22"/>
          <w:lang w:val="pl-PL" w:eastAsia="pl-PL"/>
        </w:rPr>
        <w:t xml:space="preserve">przygotowania i </w:t>
      </w:r>
      <w:r w:rsidRPr="007A16A6">
        <w:rPr>
          <w:rFonts w:cs="Arial"/>
          <w:strike/>
          <w:color w:val="FF0000"/>
          <w:szCs w:val="22"/>
          <w:lang w:val="pl-PL" w:eastAsia="pl-PL"/>
        </w:rPr>
        <w:t xml:space="preserve">zdeponowania </w:t>
      </w:r>
      <w:r w:rsidR="00C63069" w:rsidRPr="007A16A6">
        <w:rPr>
          <w:rFonts w:cs="Arial"/>
          <w:strike/>
          <w:color w:val="FF0000"/>
          <w:szCs w:val="22"/>
          <w:lang w:val="pl-PL" w:eastAsia="pl-PL"/>
        </w:rPr>
        <w:t xml:space="preserve">nośników danych, w szczególności przygotowania, zapisu na nośniku oraz aktualizacji kodów źródłowych i danych, o których mowa w </w:t>
      </w:r>
      <w:r w:rsidR="00A25598" w:rsidRPr="007A16A6">
        <w:rPr>
          <w:rFonts w:cs="Arial"/>
          <w:strike/>
          <w:color w:val="FF0000"/>
          <w:szCs w:val="22"/>
          <w:lang w:val="pl-PL"/>
        </w:rPr>
        <w:t>§</w:t>
      </w:r>
      <w:r w:rsidR="00C63069" w:rsidRPr="007A16A6">
        <w:rPr>
          <w:rFonts w:cs="Arial"/>
          <w:strike/>
          <w:color w:val="FF0000"/>
          <w:szCs w:val="22"/>
          <w:lang w:val="pl-PL" w:eastAsia="pl-PL"/>
        </w:rPr>
        <w:t xml:space="preserve"> 1 ust. </w:t>
      </w:r>
      <w:r w:rsidR="004B4E62" w:rsidRPr="007A16A6">
        <w:rPr>
          <w:rFonts w:cs="Arial"/>
          <w:strike/>
          <w:color w:val="FF0000"/>
          <w:szCs w:val="22"/>
          <w:lang w:val="pl-PL" w:eastAsia="pl-PL"/>
        </w:rPr>
        <w:t>6</w:t>
      </w:r>
      <w:r w:rsidR="00C63069" w:rsidRPr="007A16A6">
        <w:rPr>
          <w:rFonts w:cs="Arial"/>
          <w:strike/>
          <w:color w:val="FF0000"/>
          <w:szCs w:val="22"/>
          <w:lang w:val="pl-PL" w:eastAsia="pl-PL"/>
        </w:rPr>
        <w:t xml:space="preserve"> niniejszego załącznika, a także przygotowania zestawu komputerowego, o którym mowa w </w:t>
      </w:r>
      <w:r w:rsidR="00A25598" w:rsidRPr="007A16A6">
        <w:rPr>
          <w:rFonts w:cs="Arial"/>
          <w:strike/>
          <w:color w:val="FF0000"/>
          <w:szCs w:val="22"/>
          <w:lang w:val="pl-PL"/>
        </w:rPr>
        <w:t>§</w:t>
      </w:r>
      <w:r w:rsidR="00C63069" w:rsidRPr="007A16A6">
        <w:rPr>
          <w:rFonts w:cs="Arial"/>
          <w:strike/>
          <w:color w:val="FF0000"/>
          <w:szCs w:val="22"/>
          <w:lang w:val="pl-PL" w:eastAsia="pl-PL"/>
        </w:rPr>
        <w:t xml:space="preserve"> 1 ust. 2 niniejszego załącznika i przeniesienia jego własności na Zamawiającego </w:t>
      </w:r>
      <w:r w:rsidRPr="007A16A6">
        <w:rPr>
          <w:rFonts w:cs="Arial"/>
          <w:strike/>
          <w:color w:val="FF0000"/>
          <w:szCs w:val="22"/>
          <w:lang w:val="pl-PL" w:eastAsia="pl-PL"/>
        </w:rPr>
        <w:t xml:space="preserve">pokrywa Wykonawca w ramach wynagrodzenia, o którym mowa § 5 ust. 1 Umowy. Wykonawcy nie przysługuje odrębne wynagrodzenie za </w:t>
      </w:r>
      <w:r w:rsidR="00C63069" w:rsidRPr="007A16A6">
        <w:rPr>
          <w:rFonts w:cs="Arial"/>
          <w:strike/>
          <w:color w:val="FF0000"/>
          <w:szCs w:val="22"/>
          <w:lang w:val="pl-PL" w:eastAsia="pl-PL"/>
        </w:rPr>
        <w:t xml:space="preserve">czynności i świadczenia wykonane w wykonaniu postanowień zawartych w niniejszym załączniku. </w:t>
      </w:r>
      <w:r w:rsidRPr="007A16A6">
        <w:rPr>
          <w:rFonts w:cs="Arial"/>
          <w:strike/>
          <w:color w:val="FF0000"/>
          <w:szCs w:val="22"/>
          <w:lang w:val="pl-PL" w:eastAsia="pl-PL"/>
        </w:rPr>
        <w:t xml:space="preserve"> </w:t>
      </w:r>
    </w:p>
    <w:p w14:paraId="32820247" w14:textId="7B8CBAB3" w:rsidR="0065771F" w:rsidRPr="007A16A6" w:rsidRDefault="0065771F" w:rsidP="007252A7">
      <w:pPr>
        <w:widowControl w:val="0"/>
        <w:shd w:val="clear" w:color="auto" w:fill="FFFFFF"/>
        <w:tabs>
          <w:tab w:val="left" w:pos="851"/>
          <w:tab w:val="left" w:pos="8280"/>
        </w:tabs>
        <w:suppressAutoHyphens/>
        <w:autoSpaceDE w:val="0"/>
        <w:autoSpaceDN w:val="0"/>
        <w:adjustRightInd w:val="0"/>
        <w:ind w:right="74"/>
        <w:jc w:val="both"/>
        <w:rPr>
          <w:rFonts w:ascii="Arial" w:hAnsi="Arial" w:cs="Arial"/>
          <w:strike/>
          <w:color w:val="FF0000"/>
          <w:sz w:val="22"/>
          <w:szCs w:val="22"/>
          <w:lang w:eastAsia="pl-PL"/>
        </w:rPr>
      </w:pPr>
    </w:p>
    <w:p w14:paraId="79908D6D" w14:textId="152DD85D" w:rsidR="007252A7" w:rsidRPr="007A16A6" w:rsidRDefault="007252A7" w:rsidP="007252A7">
      <w:pPr>
        <w:widowControl w:val="0"/>
        <w:suppressAutoHyphens/>
        <w:jc w:val="center"/>
        <w:rPr>
          <w:rFonts w:ascii="Arial" w:hAnsi="Arial" w:cs="Arial"/>
          <w:b/>
          <w:strike/>
          <w:color w:val="FF0000"/>
          <w:sz w:val="22"/>
          <w:szCs w:val="22"/>
          <w:lang w:eastAsia="ar-SA"/>
        </w:rPr>
      </w:pPr>
      <w:r w:rsidRPr="007A16A6">
        <w:rPr>
          <w:rFonts w:ascii="Arial" w:hAnsi="Arial" w:cs="Arial"/>
          <w:b/>
          <w:strike/>
          <w:color w:val="FF0000"/>
          <w:sz w:val="22"/>
          <w:szCs w:val="22"/>
          <w:lang w:eastAsia="ar-SA"/>
        </w:rPr>
        <w:t>§ 4</w:t>
      </w:r>
    </w:p>
    <w:p w14:paraId="30459A3F" w14:textId="77777777" w:rsidR="007252A7" w:rsidRPr="007A16A6" w:rsidRDefault="007252A7" w:rsidP="007252A7">
      <w:pPr>
        <w:autoSpaceDE w:val="0"/>
        <w:autoSpaceDN w:val="0"/>
        <w:adjustRightInd w:val="0"/>
        <w:rPr>
          <w:rFonts w:ascii="Arial" w:hAnsi="Arial" w:cs="Arial"/>
          <w:strike/>
          <w:color w:val="FF0000"/>
          <w:sz w:val="22"/>
          <w:szCs w:val="22"/>
          <w:lang w:eastAsia="pl-PL"/>
        </w:rPr>
      </w:pPr>
    </w:p>
    <w:p w14:paraId="793B20C6" w14:textId="5A57D2BB" w:rsidR="007252A7" w:rsidRPr="007A16A6" w:rsidRDefault="007252A7" w:rsidP="00BA1C4B">
      <w:pPr>
        <w:widowControl w:val="0"/>
        <w:numPr>
          <w:ilvl w:val="0"/>
          <w:numId w:val="45"/>
        </w:numPr>
        <w:shd w:val="clear" w:color="auto" w:fill="FFFFFF"/>
        <w:tabs>
          <w:tab w:val="left" w:pos="540"/>
        </w:tabs>
        <w:suppressAutoHyphens/>
        <w:ind w:right="74"/>
        <w:jc w:val="both"/>
        <w:rPr>
          <w:rFonts w:ascii="Arial" w:hAnsi="Arial" w:cs="Arial"/>
          <w:strike/>
          <w:color w:val="FF0000"/>
          <w:sz w:val="22"/>
          <w:szCs w:val="22"/>
        </w:rPr>
      </w:pPr>
      <w:r w:rsidRPr="007A16A6">
        <w:rPr>
          <w:rFonts w:ascii="Arial" w:hAnsi="Arial" w:cs="Arial"/>
          <w:strike/>
          <w:color w:val="FF0000"/>
          <w:sz w:val="22"/>
          <w:szCs w:val="22"/>
        </w:rPr>
        <w:t xml:space="preserve">W przypadku uchybienia przez Wykonawcę obowiązkowi zdeponowania kodów źródłowych lub obowiązkowi ich aktualizacji, Wykonawca zapłaci Zamawiającemu karę umowną </w:t>
      </w:r>
      <w:r w:rsidR="00012ABA" w:rsidRPr="007A16A6">
        <w:rPr>
          <w:rFonts w:ascii="Arial" w:hAnsi="Arial" w:cs="Arial"/>
          <w:strike/>
          <w:color w:val="FF0000"/>
          <w:sz w:val="22"/>
          <w:szCs w:val="22"/>
        </w:rPr>
        <w:t>w </w:t>
      </w:r>
      <w:r w:rsidRPr="007A16A6">
        <w:rPr>
          <w:rFonts w:ascii="Arial" w:hAnsi="Arial" w:cs="Arial"/>
          <w:strike/>
          <w:color w:val="FF0000"/>
          <w:sz w:val="22"/>
          <w:szCs w:val="22"/>
        </w:rPr>
        <w:t xml:space="preserve">wysokości </w:t>
      </w:r>
      <w:r w:rsidR="00341244" w:rsidRPr="007A16A6">
        <w:rPr>
          <w:rFonts w:ascii="Arial" w:hAnsi="Arial" w:cs="Arial"/>
          <w:strike/>
          <w:color w:val="FF0000"/>
          <w:sz w:val="22"/>
          <w:szCs w:val="22"/>
        </w:rPr>
        <w:t>5</w:t>
      </w:r>
      <w:r w:rsidRPr="007A16A6">
        <w:rPr>
          <w:rFonts w:ascii="Arial" w:hAnsi="Arial" w:cs="Arial"/>
          <w:strike/>
          <w:color w:val="FF0000"/>
          <w:sz w:val="22"/>
          <w:szCs w:val="22"/>
        </w:rPr>
        <w:t xml:space="preserve">0.000,00 zł (słownie: </w:t>
      </w:r>
      <w:r w:rsidR="00341244" w:rsidRPr="007A16A6">
        <w:rPr>
          <w:rFonts w:ascii="Arial" w:hAnsi="Arial" w:cs="Arial"/>
          <w:strike/>
          <w:color w:val="FF0000"/>
          <w:sz w:val="22"/>
          <w:szCs w:val="22"/>
        </w:rPr>
        <w:t xml:space="preserve"> pięćdziesiąt</w:t>
      </w:r>
      <w:r w:rsidR="002A419B" w:rsidRPr="007A16A6">
        <w:rPr>
          <w:rFonts w:ascii="Arial" w:hAnsi="Arial" w:cs="Arial"/>
          <w:strike/>
          <w:color w:val="FF0000"/>
          <w:sz w:val="22"/>
          <w:szCs w:val="22"/>
        </w:rPr>
        <w:t xml:space="preserve"> </w:t>
      </w:r>
      <w:r w:rsidRPr="007A16A6">
        <w:rPr>
          <w:rFonts w:ascii="Arial" w:hAnsi="Arial" w:cs="Arial"/>
          <w:strike/>
          <w:color w:val="FF0000"/>
          <w:sz w:val="22"/>
          <w:szCs w:val="22"/>
        </w:rPr>
        <w:t xml:space="preserve"> tysięcy złotych), za każdy przypadek naruszenia, jeżeli pomimo wezwania wystosowanego przez Zamawiającego, Wykonawca nie </w:t>
      </w:r>
      <w:r w:rsidR="002A419B" w:rsidRPr="007A16A6">
        <w:rPr>
          <w:rFonts w:ascii="Arial" w:hAnsi="Arial" w:cs="Arial"/>
          <w:strike/>
          <w:color w:val="FF0000"/>
          <w:sz w:val="22"/>
          <w:szCs w:val="22"/>
        </w:rPr>
        <w:t xml:space="preserve">naprawi </w:t>
      </w:r>
      <w:r w:rsidRPr="007A16A6">
        <w:rPr>
          <w:rFonts w:ascii="Arial" w:hAnsi="Arial" w:cs="Arial"/>
          <w:strike/>
          <w:color w:val="FF0000"/>
          <w:sz w:val="22"/>
          <w:szCs w:val="22"/>
        </w:rPr>
        <w:t>narusze</w:t>
      </w:r>
      <w:r w:rsidR="002A419B" w:rsidRPr="007A16A6">
        <w:rPr>
          <w:rFonts w:ascii="Arial" w:hAnsi="Arial" w:cs="Arial"/>
          <w:strike/>
          <w:color w:val="FF0000"/>
          <w:sz w:val="22"/>
          <w:szCs w:val="22"/>
        </w:rPr>
        <w:t>nia</w:t>
      </w:r>
      <w:r w:rsidRPr="007A16A6">
        <w:rPr>
          <w:rFonts w:ascii="Arial" w:hAnsi="Arial" w:cs="Arial"/>
          <w:strike/>
          <w:color w:val="FF0000"/>
          <w:sz w:val="22"/>
          <w:szCs w:val="22"/>
        </w:rPr>
        <w:t xml:space="preserve"> w</w:t>
      </w:r>
      <w:r w:rsidR="008114BA" w:rsidRPr="007A16A6">
        <w:rPr>
          <w:rFonts w:ascii="Arial" w:hAnsi="Arial" w:cs="Arial"/>
          <w:strike/>
          <w:color w:val="FF0000"/>
          <w:sz w:val="22"/>
          <w:szCs w:val="22"/>
        </w:rPr>
        <w:t xml:space="preserve"> </w:t>
      </w:r>
      <w:r w:rsidRPr="007A16A6">
        <w:rPr>
          <w:rFonts w:ascii="Arial" w:hAnsi="Arial" w:cs="Arial"/>
          <w:strike/>
          <w:color w:val="FF0000"/>
          <w:sz w:val="22"/>
          <w:szCs w:val="22"/>
        </w:rPr>
        <w:t xml:space="preserve">terminie wyznaczonym przez Zamawiającego w tym wezwaniu. </w:t>
      </w:r>
    </w:p>
    <w:p w14:paraId="305F52B0" w14:textId="39DE91D7" w:rsidR="007252A7" w:rsidRPr="007A16A6" w:rsidRDefault="007252A7" w:rsidP="00BA1C4B">
      <w:pPr>
        <w:widowControl w:val="0"/>
        <w:numPr>
          <w:ilvl w:val="0"/>
          <w:numId w:val="45"/>
        </w:numPr>
        <w:shd w:val="clear" w:color="auto" w:fill="FFFFFF"/>
        <w:tabs>
          <w:tab w:val="left" w:pos="540"/>
        </w:tabs>
        <w:suppressAutoHyphens/>
        <w:ind w:right="74"/>
        <w:jc w:val="both"/>
        <w:rPr>
          <w:rFonts w:ascii="Arial" w:hAnsi="Arial" w:cs="Arial"/>
          <w:strike/>
          <w:color w:val="FF0000"/>
          <w:sz w:val="22"/>
          <w:szCs w:val="22"/>
        </w:rPr>
      </w:pPr>
      <w:r w:rsidRPr="007A16A6">
        <w:rPr>
          <w:rFonts w:ascii="Arial" w:hAnsi="Arial" w:cs="Arial"/>
          <w:strike/>
          <w:color w:val="FF0000"/>
          <w:sz w:val="22"/>
          <w:szCs w:val="22"/>
        </w:rPr>
        <w:t xml:space="preserve">W przypadku </w:t>
      </w:r>
      <w:r w:rsidR="001807F6" w:rsidRPr="007A16A6">
        <w:rPr>
          <w:rFonts w:ascii="Arial" w:hAnsi="Arial" w:cs="Arial"/>
          <w:strike/>
          <w:color w:val="FF0000"/>
          <w:sz w:val="22"/>
          <w:szCs w:val="22"/>
        </w:rPr>
        <w:t xml:space="preserve">złożenia przez Zamawiającego niezgodnego z prawdą oświadczenia, o którym mowa z </w:t>
      </w:r>
      <w:r w:rsidR="00A25598" w:rsidRPr="007A16A6">
        <w:rPr>
          <w:rFonts w:ascii="Arial" w:hAnsi="Arial" w:cs="Arial"/>
          <w:strike/>
          <w:color w:val="FF0000"/>
          <w:sz w:val="22"/>
          <w:szCs w:val="22"/>
        </w:rPr>
        <w:t>§</w:t>
      </w:r>
      <w:r w:rsidR="001807F6" w:rsidRPr="007A16A6">
        <w:rPr>
          <w:rFonts w:ascii="Arial" w:hAnsi="Arial" w:cs="Arial"/>
          <w:strike/>
          <w:color w:val="FF0000"/>
          <w:sz w:val="22"/>
          <w:szCs w:val="22"/>
        </w:rPr>
        <w:t xml:space="preserve"> 2 ust. 1 pkt </w:t>
      </w:r>
      <w:r w:rsidR="00773BF0" w:rsidRPr="007A16A6">
        <w:rPr>
          <w:rFonts w:ascii="Arial" w:hAnsi="Arial" w:cs="Arial"/>
          <w:strike/>
          <w:color w:val="FF0000"/>
          <w:sz w:val="22"/>
          <w:szCs w:val="22"/>
        </w:rPr>
        <w:t>2</w:t>
      </w:r>
      <w:r w:rsidR="001807F6" w:rsidRPr="007A16A6">
        <w:rPr>
          <w:rFonts w:ascii="Arial" w:hAnsi="Arial" w:cs="Arial"/>
          <w:strike/>
          <w:color w:val="FF0000"/>
          <w:sz w:val="22"/>
          <w:szCs w:val="22"/>
        </w:rPr>
        <w:t xml:space="preserve"> niniejszego załącznika </w:t>
      </w:r>
      <w:r w:rsidR="00773BF0" w:rsidRPr="007A16A6">
        <w:rPr>
          <w:rFonts w:ascii="Arial" w:hAnsi="Arial" w:cs="Arial"/>
          <w:strike/>
          <w:color w:val="FF0000"/>
          <w:sz w:val="22"/>
          <w:szCs w:val="22"/>
        </w:rPr>
        <w:t>lub braku złożenia takiego oświadczenia, gdy zaistniał</w:t>
      </w:r>
      <w:r w:rsidR="00B73196" w:rsidRPr="007A16A6">
        <w:rPr>
          <w:rFonts w:ascii="Arial" w:hAnsi="Arial" w:cs="Arial"/>
          <w:strike/>
          <w:color w:val="FF0000"/>
          <w:sz w:val="22"/>
          <w:szCs w:val="22"/>
        </w:rPr>
        <w:t>a</w:t>
      </w:r>
      <w:r w:rsidR="00773BF0" w:rsidRPr="007A16A6">
        <w:rPr>
          <w:rFonts w:ascii="Arial" w:hAnsi="Arial" w:cs="Arial"/>
          <w:strike/>
          <w:color w:val="FF0000"/>
          <w:sz w:val="22"/>
          <w:szCs w:val="22"/>
        </w:rPr>
        <w:t xml:space="preserve"> </w:t>
      </w:r>
      <w:r w:rsidR="00B73196" w:rsidRPr="007A16A6">
        <w:rPr>
          <w:rFonts w:ascii="Arial" w:hAnsi="Arial" w:cs="Arial"/>
          <w:strike/>
          <w:color w:val="FF0000"/>
          <w:sz w:val="22"/>
          <w:szCs w:val="22"/>
        </w:rPr>
        <w:t xml:space="preserve">przesłanka </w:t>
      </w:r>
      <w:r w:rsidR="00773BF0" w:rsidRPr="007A16A6">
        <w:rPr>
          <w:rFonts w:ascii="Arial" w:hAnsi="Arial" w:cs="Arial"/>
          <w:strike/>
          <w:color w:val="FF0000"/>
          <w:sz w:val="22"/>
          <w:szCs w:val="22"/>
        </w:rPr>
        <w:t>uzasadniając</w:t>
      </w:r>
      <w:r w:rsidR="00B73196" w:rsidRPr="007A16A6">
        <w:rPr>
          <w:rFonts w:ascii="Arial" w:hAnsi="Arial" w:cs="Arial"/>
          <w:strike/>
          <w:color w:val="FF0000"/>
          <w:sz w:val="22"/>
          <w:szCs w:val="22"/>
        </w:rPr>
        <w:t>a</w:t>
      </w:r>
      <w:r w:rsidR="00773BF0" w:rsidRPr="007A16A6">
        <w:rPr>
          <w:rFonts w:ascii="Arial" w:hAnsi="Arial" w:cs="Arial"/>
          <w:strike/>
          <w:color w:val="FF0000"/>
          <w:sz w:val="22"/>
          <w:szCs w:val="22"/>
        </w:rPr>
        <w:t xml:space="preserve"> jego złożenie </w:t>
      </w:r>
      <w:r w:rsidRPr="007A16A6">
        <w:rPr>
          <w:rFonts w:ascii="Arial" w:hAnsi="Arial" w:cs="Arial"/>
          <w:strike/>
          <w:color w:val="FF0000"/>
          <w:sz w:val="22"/>
          <w:szCs w:val="22"/>
        </w:rPr>
        <w:t xml:space="preserve"> Zamawiający zapłaci Wykonawcy karę umowną w wysokości </w:t>
      </w:r>
      <w:r w:rsidR="00341244" w:rsidRPr="007A16A6">
        <w:rPr>
          <w:rFonts w:ascii="Arial" w:hAnsi="Arial" w:cs="Arial"/>
          <w:strike/>
          <w:color w:val="FF0000"/>
          <w:sz w:val="22"/>
          <w:szCs w:val="22"/>
        </w:rPr>
        <w:t>5</w:t>
      </w:r>
      <w:r w:rsidRPr="007A16A6">
        <w:rPr>
          <w:rFonts w:ascii="Arial" w:hAnsi="Arial" w:cs="Arial"/>
          <w:strike/>
          <w:color w:val="FF0000"/>
          <w:sz w:val="22"/>
          <w:szCs w:val="22"/>
        </w:rPr>
        <w:t xml:space="preserve">0.000,00 zł (słownie: </w:t>
      </w:r>
      <w:r w:rsidR="001807F6" w:rsidRPr="007A16A6">
        <w:rPr>
          <w:rFonts w:ascii="Arial" w:hAnsi="Arial" w:cs="Arial"/>
          <w:strike/>
          <w:color w:val="FF0000"/>
          <w:sz w:val="22"/>
          <w:szCs w:val="22"/>
        </w:rPr>
        <w:t xml:space="preserve"> </w:t>
      </w:r>
      <w:r w:rsidR="00341244" w:rsidRPr="007A16A6">
        <w:rPr>
          <w:rFonts w:ascii="Arial" w:hAnsi="Arial" w:cs="Arial"/>
          <w:strike/>
          <w:color w:val="FF0000"/>
          <w:sz w:val="22"/>
          <w:szCs w:val="22"/>
        </w:rPr>
        <w:t>pięćdziesiąt</w:t>
      </w:r>
      <w:r w:rsidRPr="007A16A6">
        <w:rPr>
          <w:rFonts w:ascii="Arial" w:hAnsi="Arial" w:cs="Arial"/>
          <w:strike/>
          <w:color w:val="FF0000"/>
          <w:sz w:val="22"/>
          <w:szCs w:val="22"/>
        </w:rPr>
        <w:t xml:space="preserve"> tysięcy złotych), za każdy przypadek naruszenia</w:t>
      </w:r>
      <w:r w:rsidR="001807F6" w:rsidRPr="007A16A6">
        <w:rPr>
          <w:rFonts w:ascii="Arial" w:hAnsi="Arial" w:cs="Arial"/>
          <w:strike/>
          <w:color w:val="FF0000"/>
          <w:sz w:val="22"/>
          <w:szCs w:val="22"/>
        </w:rPr>
        <w:t xml:space="preserve">. </w:t>
      </w:r>
    </w:p>
    <w:p w14:paraId="0C43D062" w14:textId="6DCE218D" w:rsidR="001807F6" w:rsidRPr="007A16A6" w:rsidRDefault="001807F6" w:rsidP="00BA1C4B">
      <w:pPr>
        <w:widowControl w:val="0"/>
        <w:numPr>
          <w:ilvl w:val="0"/>
          <w:numId w:val="45"/>
        </w:numPr>
        <w:shd w:val="clear" w:color="auto" w:fill="FFFFFF"/>
        <w:tabs>
          <w:tab w:val="left" w:pos="540"/>
        </w:tabs>
        <w:suppressAutoHyphens/>
        <w:ind w:right="74"/>
        <w:jc w:val="both"/>
        <w:rPr>
          <w:rFonts w:ascii="Arial" w:hAnsi="Arial" w:cs="Arial"/>
          <w:strike/>
          <w:color w:val="FF0000"/>
          <w:sz w:val="22"/>
          <w:szCs w:val="22"/>
        </w:rPr>
      </w:pPr>
      <w:r w:rsidRPr="007A16A6">
        <w:rPr>
          <w:rFonts w:ascii="Arial" w:hAnsi="Arial" w:cs="Arial"/>
          <w:strike/>
          <w:color w:val="FF0000"/>
          <w:sz w:val="22"/>
          <w:szCs w:val="22"/>
        </w:rPr>
        <w:t xml:space="preserve">Każda ze stron może żądać odszkodowania uzupełniającego. </w:t>
      </w:r>
    </w:p>
    <w:p w14:paraId="045F787A" w14:textId="77777777" w:rsidR="007252A7" w:rsidRPr="007A16A6" w:rsidRDefault="007252A7" w:rsidP="007252A7">
      <w:pPr>
        <w:widowControl w:val="0"/>
        <w:shd w:val="clear" w:color="auto" w:fill="FFFFFF"/>
        <w:tabs>
          <w:tab w:val="left" w:pos="851"/>
          <w:tab w:val="left" w:pos="8280"/>
        </w:tabs>
        <w:suppressAutoHyphens/>
        <w:autoSpaceDE w:val="0"/>
        <w:autoSpaceDN w:val="0"/>
        <w:adjustRightInd w:val="0"/>
        <w:ind w:right="74"/>
        <w:jc w:val="both"/>
        <w:rPr>
          <w:rFonts w:ascii="Arial" w:hAnsi="Arial" w:cs="Arial"/>
          <w:strike/>
          <w:color w:val="FF0000"/>
          <w:sz w:val="22"/>
          <w:szCs w:val="22"/>
          <w:lang w:eastAsia="pl-PL"/>
        </w:rPr>
      </w:pPr>
    </w:p>
    <w:p w14:paraId="2B88C437" w14:textId="7DBC33B4" w:rsidR="007A2D1F" w:rsidRPr="007A16A6" w:rsidRDefault="007A2D1F" w:rsidP="007A2D1F">
      <w:pPr>
        <w:keepNext/>
        <w:widowControl w:val="0"/>
        <w:suppressAutoHyphens/>
        <w:ind w:left="1416"/>
        <w:jc w:val="both"/>
        <w:outlineLvl w:val="1"/>
        <w:rPr>
          <w:rFonts w:ascii="Arial" w:hAnsi="Arial" w:cs="Arial"/>
          <w:b/>
          <w:i/>
          <w:strike/>
          <w:color w:val="FF0000"/>
          <w:sz w:val="22"/>
          <w:szCs w:val="22"/>
          <w:lang w:eastAsia="ar-SA"/>
        </w:rPr>
      </w:pPr>
    </w:p>
    <w:p w14:paraId="3818805E" w14:textId="1F017948" w:rsidR="008114BA" w:rsidRPr="007A16A6" w:rsidRDefault="008114BA" w:rsidP="007A2D1F">
      <w:pPr>
        <w:keepNext/>
        <w:widowControl w:val="0"/>
        <w:suppressAutoHyphens/>
        <w:ind w:left="1416"/>
        <w:jc w:val="both"/>
        <w:outlineLvl w:val="1"/>
        <w:rPr>
          <w:rFonts w:ascii="Arial" w:hAnsi="Arial" w:cs="Arial"/>
          <w:b/>
          <w:i/>
          <w:strike/>
          <w:color w:val="FF0000"/>
          <w:sz w:val="22"/>
          <w:szCs w:val="22"/>
          <w:lang w:eastAsia="ar-SA"/>
        </w:rPr>
      </w:pPr>
    </w:p>
    <w:p w14:paraId="16967E8C" w14:textId="77777777" w:rsidR="008114BA" w:rsidRPr="007A16A6" w:rsidRDefault="008114BA" w:rsidP="007A2D1F">
      <w:pPr>
        <w:keepNext/>
        <w:widowControl w:val="0"/>
        <w:suppressAutoHyphens/>
        <w:ind w:left="1416"/>
        <w:jc w:val="both"/>
        <w:outlineLvl w:val="1"/>
        <w:rPr>
          <w:rFonts w:ascii="Arial" w:hAnsi="Arial" w:cs="Arial"/>
          <w:b/>
          <w:i/>
          <w:strike/>
          <w:color w:val="FF0000"/>
          <w:sz w:val="22"/>
          <w:szCs w:val="22"/>
          <w:lang w:eastAsia="ar-SA"/>
        </w:rPr>
      </w:pPr>
    </w:p>
    <w:p w14:paraId="38DC2E4C" w14:textId="77777777" w:rsidR="007A2D1F" w:rsidRPr="007A16A6" w:rsidRDefault="007A2D1F" w:rsidP="007A2D1F">
      <w:pPr>
        <w:keepNext/>
        <w:widowControl w:val="0"/>
        <w:suppressAutoHyphens/>
        <w:ind w:left="1416"/>
        <w:jc w:val="both"/>
        <w:outlineLvl w:val="1"/>
        <w:rPr>
          <w:rFonts w:ascii="Arial" w:hAnsi="Arial" w:cs="Arial"/>
          <w:b/>
          <w:i/>
          <w:strike/>
          <w:color w:val="FF0000"/>
          <w:sz w:val="22"/>
          <w:szCs w:val="22"/>
          <w:lang w:eastAsia="ar-SA"/>
        </w:rPr>
      </w:pPr>
    </w:p>
    <w:p w14:paraId="7BF2409D" w14:textId="5F37F028" w:rsidR="006978BD" w:rsidRPr="007A16A6" w:rsidRDefault="007A2D1F" w:rsidP="004C14CC">
      <w:pPr>
        <w:keepNext/>
        <w:widowControl w:val="0"/>
        <w:suppressAutoHyphens/>
        <w:ind w:left="1416" w:right="-285"/>
        <w:jc w:val="both"/>
        <w:outlineLvl w:val="1"/>
        <w:rPr>
          <w:rFonts w:ascii="Arial" w:hAnsi="Arial" w:cs="Arial"/>
          <w:b/>
          <w:iCs/>
          <w:strike/>
          <w:color w:val="FF0000"/>
          <w:sz w:val="22"/>
          <w:szCs w:val="22"/>
          <w:lang w:eastAsia="ar-SA"/>
        </w:rPr>
      </w:pPr>
      <w:r w:rsidRPr="007A16A6">
        <w:rPr>
          <w:rFonts w:ascii="Arial" w:hAnsi="Arial" w:cs="Arial"/>
          <w:b/>
          <w:iCs/>
          <w:strike/>
          <w:color w:val="FF0000"/>
          <w:sz w:val="22"/>
          <w:szCs w:val="22"/>
          <w:lang w:eastAsia="ar-SA"/>
        </w:rPr>
        <w:t>ZAMAWIAJĄCY</w:t>
      </w:r>
      <w:r w:rsidRPr="007A16A6">
        <w:rPr>
          <w:rFonts w:ascii="Arial" w:hAnsi="Arial" w:cs="Arial"/>
          <w:b/>
          <w:iCs/>
          <w:strike/>
          <w:color w:val="FF0000"/>
          <w:sz w:val="22"/>
          <w:szCs w:val="22"/>
          <w:lang w:eastAsia="ar-SA"/>
        </w:rPr>
        <w:tab/>
      </w:r>
      <w:r w:rsidRPr="007A16A6">
        <w:rPr>
          <w:rFonts w:ascii="Arial" w:hAnsi="Arial" w:cs="Arial"/>
          <w:b/>
          <w:iCs/>
          <w:strike/>
          <w:color w:val="FF0000"/>
          <w:sz w:val="22"/>
          <w:szCs w:val="22"/>
          <w:lang w:eastAsia="ar-SA"/>
        </w:rPr>
        <w:tab/>
      </w:r>
      <w:r w:rsidRPr="007A16A6">
        <w:rPr>
          <w:rFonts w:ascii="Arial" w:hAnsi="Arial" w:cs="Arial"/>
          <w:b/>
          <w:iCs/>
          <w:strike/>
          <w:color w:val="FF0000"/>
          <w:sz w:val="22"/>
          <w:szCs w:val="22"/>
          <w:lang w:eastAsia="ar-SA"/>
        </w:rPr>
        <w:tab/>
      </w:r>
      <w:r w:rsidRPr="007A16A6">
        <w:rPr>
          <w:rFonts w:ascii="Arial" w:hAnsi="Arial" w:cs="Arial"/>
          <w:b/>
          <w:iCs/>
          <w:strike/>
          <w:color w:val="FF0000"/>
          <w:sz w:val="22"/>
          <w:szCs w:val="22"/>
          <w:lang w:eastAsia="ar-SA"/>
        </w:rPr>
        <w:tab/>
      </w:r>
      <w:r w:rsidRPr="007A16A6">
        <w:rPr>
          <w:rFonts w:ascii="Arial" w:hAnsi="Arial" w:cs="Arial"/>
          <w:b/>
          <w:iCs/>
          <w:strike/>
          <w:color w:val="FF0000"/>
          <w:sz w:val="22"/>
          <w:szCs w:val="22"/>
          <w:lang w:eastAsia="ar-SA"/>
        </w:rPr>
        <w:tab/>
        <w:t>WYKONAWCA</w:t>
      </w:r>
    </w:p>
    <w:p w14:paraId="00050C45" w14:textId="428B2BAC" w:rsidR="00012ABA" w:rsidRPr="007A16A6" w:rsidRDefault="00012ABA">
      <w:pPr>
        <w:rPr>
          <w:rFonts w:ascii="Arial" w:hAnsi="Arial" w:cs="Arial"/>
          <w:b/>
          <w:i/>
          <w:strike/>
          <w:color w:val="FF0000"/>
          <w:sz w:val="22"/>
          <w:szCs w:val="22"/>
          <w:lang w:eastAsia="ar-SA"/>
        </w:rPr>
      </w:pPr>
      <w:r w:rsidRPr="007A16A6">
        <w:rPr>
          <w:rFonts w:ascii="Arial" w:hAnsi="Arial" w:cs="Arial"/>
          <w:b/>
          <w:i/>
          <w:strike/>
          <w:color w:val="FF0000"/>
          <w:sz w:val="22"/>
          <w:szCs w:val="22"/>
          <w:lang w:eastAsia="ar-SA"/>
        </w:rPr>
        <w:br w:type="page"/>
      </w:r>
    </w:p>
    <w:p w14:paraId="343656C6" w14:textId="752D661E" w:rsidR="004C2AB0" w:rsidRPr="00D37F96" w:rsidRDefault="004C2AB0" w:rsidP="004C2AB0">
      <w:pPr>
        <w:spacing w:line="276" w:lineRule="auto"/>
        <w:jc w:val="right"/>
        <w:rPr>
          <w:rFonts w:ascii="Arial" w:hAnsi="Arial" w:cs="Arial"/>
          <w:sz w:val="22"/>
          <w:szCs w:val="22"/>
        </w:rPr>
      </w:pPr>
      <w:r w:rsidRPr="00D37F96">
        <w:rPr>
          <w:rFonts w:ascii="Arial" w:hAnsi="Arial" w:cs="Arial"/>
          <w:sz w:val="22"/>
          <w:szCs w:val="22"/>
        </w:rPr>
        <w:lastRenderedPageBreak/>
        <w:t>Zał</w:t>
      </w:r>
      <w:r w:rsidR="003575F0" w:rsidRPr="00D37F96">
        <w:rPr>
          <w:rFonts w:ascii="Arial" w:hAnsi="Arial" w:cs="Arial"/>
          <w:sz w:val="22"/>
          <w:szCs w:val="22"/>
        </w:rPr>
        <w:t xml:space="preserve">ącznik </w:t>
      </w:r>
      <w:r w:rsidRPr="00D37F96">
        <w:rPr>
          <w:rFonts w:ascii="Arial" w:hAnsi="Arial" w:cs="Arial"/>
          <w:sz w:val="22"/>
          <w:szCs w:val="22"/>
        </w:rPr>
        <w:t xml:space="preserve">nr </w:t>
      </w:r>
      <w:r w:rsidR="007A16A6" w:rsidRPr="007A16A6">
        <w:rPr>
          <w:rFonts w:ascii="Arial" w:hAnsi="Arial" w:cs="Arial"/>
          <w:color w:val="FF0000"/>
          <w:sz w:val="22"/>
          <w:szCs w:val="22"/>
        </w:rPr>
        <w:t xml:space="preserve">4 </w:t>
      </w:r>
      <w:r w:rsidRPr="007A16A6">
        <w:rPr>
          <w:rFonts w:ascii="Arial" w:hAnsi="Arial" w:cs="Arial"/>
          <w:strike/>
          <w:color w:val="FF0000"/>
          <w:sz w:val="22"/>
          <w:szCs w:val="22"/>
        </w:rPr>
        <w:t>5</w:t>
      </w:r>
      <w:r w:rsidRPr="007A16A6">
        <w:rPr>
          <w:rFonts w:ascii="Arial" w:hAnsi="Arial" w:cs="Arial"/>
          <w:color w:val="FF0000"/>
          <w:sz w:val="22"/>
          <w:szCs w:val="22"/>
        </w:rPr>
        <w:t xml:space="preserve"> </w:t>
      </w:r>
      <w:r w:rsidRPr="00D37F96">
        <w:rPr>
          <w:rFonts w:ascii="Arial" w:hAnsi="Arial" w:cs="Arial"/>
          <w:sz w:val="22"/>
          <w:szCs w:val="22"/>
        </w:rPr>
        <w:t>do umowy nr ………………</w:t>
      </w:r>
    </w:p>
    <w:p w14:paraId="23ABB3D0" w14:textId="77777777" w:rsidR="004C2AB0" w:rsidRPr="00D37F96" w:rsidRDefault="004C2AB0" w:rsidP="004C2AB0">
      <w:pPr>
        <w:spacing w:line="276" w:lineRule="auto"/>
        <w:jc w:val="center"/>
        <w:rPr>
          <w:rFonts w:ascii="Arial" w:hAnsi="Arial" w:cs="Arial"/>
          <w:b/>
          <w:bCs/>
          <w:sz w:val="22"/>
          <w:szCs w:val="22"/>
        </w:rPr>
      </w:pPr>
    </w:p>
    <w:p w14:paraId="0D1DE9CA" w14:textId="77777777" w:rsidR="004C2AB0" w:rsidRPr="00D37F96" w:rsidRDefault="004C2AB0" w:rsidP="004C2AB0">
      <w:pPr>
        <w:spacing w:line="276" w:lineRule="auto"/>
        <w:jc w:val="center"/>
        <w:rPr>
          <w:rFonts w:ascii="Arial" w:hAnsi="Arial" w:cs="Arial"/>
          <w:b/>
          <w:bCs/>
          <w:sz w:val="22"/>
          <w:szCs w:val="22"/>
        </w:rPr>
      </w:pPr>
      <w:r w:rsidRPr="00D37F96">
        <w:rPr>
          <w:rFonts w:ascii="Arial" w:hAnsi="Arial" w:cs="Arial"/>
          <w:b/>
          <w:bCs/>
          <w:sz w:val="22"/>
          <w:szCs w:val="22"/>
        </w:rPr>
        <w:t>Klauzula Informacyjna</w:t>
      </w:r>
    </w:p>
    <w:p w14:paraId="4F9E98D6" w14:textId="77777777" w:rsidR="004C2AB0" w:rsidRPr="00D37F96" w:rsidRDefault="004C2AB0" w:rsidP="004C2AB0">
      <w:pPr>
        <w:spacing w:line="276" w:lineRule="auto"/>
        <w:jc w:val="both"/>
        <w:rPr>
          <w:rFonts w:ascii="Arial" w:hAnsi="Arial" w:cs="Arial"/>
          <w:sz w:val="22"/>
          <w:szCs w:val="22"/>
        </w:rPr>
      </w:pPr>
    </w:p>
    <w:p w14:paraId="6A78D784" w14:textId="18C0F429" w:rsidR="00756D6F" w:rsidRPr="00D37F96" w:rsidRDefault="00756D6F" w:rsidP="00F7364A">
      <w:pPr>
        <w:pStyle w:val="Tekstprzypisudolnego"/>
        <w:jc w:val="both"/>
        <w:rPr>
          <w:rFonts w:ascii="Arial" w:hAnsi="Arial" w:cs="Arial"/>
          <w:sz w:val="22"/>
          <w:szCs w:val="22"/>
        </w:rPr>
      </w:pPr>
      <w:bookmarkStart w:id="85" w:name="_Hlk66863962"/>
      <w:r w:rsidRPr="00D37F96">
        <w:rPr>
          <w:rFonts w:ascii="Arial" w:hAnsi="Arial" w:cs="Arial"/>
          <w:sz w:val="22"/>
          <w:szCs w:val="22"/>
        </w:rPr>
        <w:t xml:space="preserve">W związku z przetwarzaniem danych osobowych (danych służbowych) pracowników Wykonawcy oraz innych osób, których dane Wykonawca będzie przekazywał Zamawiającemu w związku </w:t>
      </w:r>
      <w:r w:rsidR="008114BA" w:rsidRPr="00D37F96">
        <w:rPr>
          <w:rFonts w:ascii="Arial" w:hAnsi="Arial" w:cs="Arial"/>
          <w:sz w:val="22"/>
          <w:szCs w:val="22"/>
        </w:rPr>
        <w:t>z </w:t>
      </w:r>
      <w:r w:rsidRPr="00D37F96">
        <w:rPr>
          <w:rFonts w:ascii="Arial" w:hAnsi="Arial" w:cs="Arial"/>
          <w:sz w:val="22"/>
          <w:szCs w:val="22"/>
        </w:rPr>
        <w:t xml:space="preserve">umową  opisaną w pkt 3 poniżej oraz w związku z W związku przepisami art. 13 i art. 14 ust. 1 </w:t>
      </w:r>
      <w:r w:rsidR="008114BA" w:rsidRPr="00D37F96">
        <w:rPr>
          <w:rFonts w:ascii="Arial" w:hAnsi="Arial" w:cs="Arial"/>
          <w:sz w:val="22"/>
          <w:szCs w:val="22"/>
        </w:rPr>
        <w:t>i </w:t>
      </w:r>
      <w:r w:rsidRPr="00D37F96">
        <w:rPr>
          <w:rFonts w:ascii="Arial" w:hAnsi="Arial" w:cs="Arial"/>
          <w:sz w:val="22"/>
          <w:szCs w:val="22"/>
        </w:rPr>
        <w:t>ust. 2 Rozporządzenia Parlamentu Europejskiego i Rady (UE) 2016/679 z dnia 27 kwietnia 2016 r. w sprawie ochrony osób fizycznych w związku z przetwarzaniem danych osobowych i w sprawie swobodnego przepływu takich danych oraz uchylenia dyrektywy 95/46/WE (</w:t>
      </w:r>
      <w:proofErr w:type="spellStart"/>
      <w:r w:rsidRPr="00D37F96">
        <w:rPr>
          <w:rFonts w:ascii="Arial" w:hAnsi="Arial" w:cs="Arial"/>
          <w:sz w:val="22"/>
          <w:szCs w:val="22"/>
        </w:rPr>
        <w:t>Dz.Urz.UE</w:t>
      </w:r>
      <w:proofErr w:type="spellEnd"/>
      <w:r w:rsidRPr="00D37F96">
        <w:rPr>
          <w:rFonts w:ascii="Arial" w:hAnsi="Arial" w:cs="Arial"/>
          <w:sz w:val="22"/>
          <w:szCs w:val="22"/>
        </w:rPr>
        <w:t xml:space="preserve"> L Nr 119 z 4 maja 2016 r., s. 1) – dalej nazywane Rozporządzeniem informujemy, że:</w:t>
      </w:r>
    </w:p>
    <w:p w14:paraId="46289F33" w14:textId="77777777" w:rsidR="00756D6F" w:rsidRPr="00D37F96" w:rsidRDefault="00756D6F" w:rsidP="00756D6F">
      <w:pPr>
        <w:pStyle w:val="Tekstprzypisudolnego"/>
        <w:rPr>
          <w:rFonts w:ascii="Arial" w:hAnsi="Arial" w:cs="Arial"/>
          <w:sz w:val="22"/>
          <w:szCs w:val="22"/>
        </w:rPr>
      </w:pPr>
    </w:p>
    <w:p w14:paraId="3BEBF5C9" w14:textId="7E3A535B" w:rsidR="00756D6F" w:rsidRPr="00D37F96" w:rsidRDefault="00756D6F" w:rsidP="00BA1C4B">
      <w:pPr>
        <w:widowControl w:val="0"/>
        <w:numPr>
          <w:ilvl w:val="0"/>
          <w:numId w:val="46"/>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 xml:space="preserve">Administratorem Pani/Pana danych osobowych jest PKP Szybka Kolej Miejska w Trójmieście Sp. z o.o.  z siedzibą przy ul. Morskiej 350 A, 81-002 Gdynia; Administrator otrzymał Pani/Pana dane osobowe od strony umowy opisanej w pkt 3 poniżej </w:t>
      </w:r>
      <w:proofErr w:type="spellStart"/>
      <w:r w:rsidRPr="00D37F96">
        <w:rPr>
          <w:rFonts w:ascii="Arial" w:hAnsi="Arial" w:cs="Arial"/>
          <w:sz w:val="22"/>
          <w:szCs w:val="22"/>
        </w:rPr>
        <w:t>t.j</w:t>
      </w:r>
      <w:proofErr w:type="spellEnd"/>
      <w:r w:rsidRPr="00D37F96">
        <w:rPr>
          <w:rFonts w:ascii="Arial" w:hAnsi="Arial" w:cs="Arial"/>
          <w:sz w:val="22"/>
          <w:szCs w:val="22"/>
        </w:rPr>
        <w:t>. od: …………………………………………………………………………………………………….</w:t>
      </w:r>
    </w:p>
    <w:p w14:paraId="6F6C1774" w14:textId="68E55748" w:rsidR="00756D6F" w:rsidRPr="00D37F96" w:rsidRDefault="00756D6F" w:rsidP="00BA1C4B">
      <w:pPr>
        <w:widowControl w:val="0"/>
        <w:numPr>
          <w:ilvl w:val="0"/>
          <w:numId w:val="46"/>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 xml:space="preserve">Administrator wyznaczył Inspektora Ochrony Danych z którym można się kontaktować </w:t>
      </w:r>
      <w:r w:rsidR="00BC2000" w:rsidRPr="00D37F96">
        <w:rPr>
          <w:rFonts w:ascii="Arial" w:hAnsi="Arial" w:cs="Arial"/>
          <w:sz w:val="22"/>
          <w:szCs w:val="22"/>
        </w:rPr>
        <w:t>w </w:t>
      </w:r>
      <w:r w:rsidRPr="00D37F96">
        <w:rPr>
          <w:rFonts w:ascii="Arial" w:hAnsi="Arial" w:cs="Arial"/>
          <w:sz w:val="22"/>
          <w:szCs w:val="22"/>
        </w:rPr>
        <w:t xml:space="preserve">aspekcie ochrony swoich danych osobowych telefonicznie pod numerem telefonu </w:t>
      </w:r>
      <w:r w:rsidR="00BC2000" w:rsidRPr="00D37F96">
        <w:rPr>
          <w:rFonts w:ascii="Arial" w:hAnsi="Arial" w:cs="Arial"/>
          <w:sz w:val="22"/>
          <w:szCs w:val="22"/>
        </w:rPr>
        <w:t>58  721 29 </w:t>
      </w:r>
      <w:r w:rsidRPr="00D37F96">
        <w:rPr>
          <w:rFonts w:ascii="Arial" w:hAnsi="Arial" w:cs="Arial"/>
          <w:sz w:val="22"/>
          <w:szCs w:val="22"/>
        </w:rPr>
        <w:t>69; oraz wysyłając wiadomość a-mail na adres daneosobowe@skm.pkp.pl;</w:t>
      </w:r>
    </w:p>
    <w:p w14:paraId="70D32161" w14:textId="38CD422E" w:rsidR="00756D6F" w:rsidRPr="00D37F96" w:rsidRDefault="00756D6F" w:rsidP="00BA1C4B">
      <w:pPr>
        <w:widowControl w:val="0"/>
        <w:numPr>
          <w:ilvl w:val="0"/>
          <w:numId w:val="46"/>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Pani/Pana dane osobowe przetwarzane będą w celu realizacji zapisów niniejszej umowy  na podstawie:</w:t>
      </w:r>
    </w:p>
    <w:p w14:paraId="6EB46745" w14:textId="40F7BDC0" w:rsidR="00756D6F" w:rsidRPr="00D37F96" w:rsidRDefault="00756D6F" w:rsidP="00BA1C4B">
      <w:pPr>
        <w:pStyle w:val="Akapitzlist"/>
        <w:numPr>
          <w:ilvl w:val="4"/>
          <w:numId w:val="44"/>
        </w:numPr>
        <w:spacing w:line="276" w:lineRule="auto"/>
        <w:ind w:left="709"/>
        <w:jc w:val="both"/>
        <w:rPr>
          <w:rFonts w:cs="Arial"/>
          <w:szCs w:val="22"/>
          <w:lang w:val="pl-PL"/>
        </w:rPr>
      </w:pPr>
      <w:r w:rsidRPr="00D37F96">
        <w:rPr>
          <w:rFonts w:cs="Arial"/>
          <w:szCs w:val="22"/>
          <w:lang w:val="pl-PL"/>
        </w:rPr>
        <w:t>zapisów art. 6 ust. 1 lit. b Rozporządzenia wobec osób reprezentujących strony niniejszej umowy;</w:t>
      </w:r>
    </w:p>
    <w:p w14:paraId="19EAA49A" w14:textId="3674E8B8" w:rsidR="00756D6F" w:rsidRPr="00D37F96" w:rsidRDefault="00756D6F" w:rsidP="00BA1C4B">
      <w:pPr>
        <w:pStyle w:val="Akapitzlist"/>
        <w:numPr>
          <w:ilvl w:val="4"/>
          <w:numId w:val="44"/>
        </w:numPr>
        <w:spacing w:line="276" w:lineRule="auto"/>
        <w:ind w:left="709"/>
        <w:jc w:val="both"/>
        <w:rPr>
          <w:rFonts w:cs="Arial"/>
          <w:szCs w:val="22"/>
          <w:lang w:val="pl-PL"/>
        </w:rPr>
      </w:pPr>
      <w:r w:rsidRPr="00D37F96">
        <w:rPr>
          <w:rFonts w:cs="Arial"/>
          <w:szCs w:val="22"/>
          <w:lang w:val="pl-PL"/>
        </w:rPr>
        <w:t xml:space="preserve">zapisów art. 6 ust. 1 lit. c i f Rozporządzenia w związku z ewentualnym dochodzeniem roszczeń wobec osób realizujących zapisy niniejszej umowy; </w:t>
      </w:r>
    </w:p>
    <w:p w14:paraId="4DB14FB8" w14:textId="542C3293" w:rsidR="00756D6F" w:rsidRPr="00D37F96" w:rsidRDefault="00756D6F" w:rsidP="00BA1C4B">
      <w:pPr>
        <w:widowControl w:val="0"/>
        <w:numPr>
          <w:ilvl w:val="0"/>
          <w:numId w:val="46"/>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Zgodnie z obowiązującym prawem Zamawiający może udostępnić dane innym odbiorcom, którzy będą je przetwarzać na polecenie Zamawiającego lub z jego upoważnienia, np</w:t>
      </w:r>
      <w:r w:rsidR="00BC2000" w:rsidRPr="00D37F96">
        <w:rPr>
          <w:rFonts w:ascii="Arial" w:hAnsi="Arial" w:cs="Arial"/>
          <w:sz w:val="22"/>
          <w:szCs w:val="22"/>
        </w:rPr>
        <w:t>. </w:t>
      </w:r>
      <w:r w:rsidRPr="00D37F96">
        <w:rPr>
          <w:rFonts w:ascii="Arial" w:hAnsi="Arial" w:cs="Arial"/>
          <w:sz w:val="22"/>
          <w:szCs w:val="22"/>
        </w:rPr>
        <w:t>dostawcom usług IT, audytorom, doradcom, kancelariom prawnym oraz na podstawie obowiązujących przepisów prawa podmiotom uprawnionym do uzyskania danych np. sądom, organom ścigania lub organom kontrolnym;</w:t>
      </w:r>
    </w:p>
    <w:p w14:paraId="36261938" w14:textId="77777777" w:rsidR="00756D6F" w:rsidRPr="00D37F96" w:rsidRDefault="00756D6F" w:rsidP="00BA1C4B">
      <w:pPr>
        <w:widowControl w:val="0"/>
        <w:numPr>
          <w:ilvl w:val="0"/>
          <w:numId w:val="46"/>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Zamawiający pozyskał Pani/Pana dane w związku z realizacją zapisów niniejszej umowy od Wykonawcy lub podmiotów realizujących na zlecenie wykonawcy.</w:t>
      </w:r>
    </w:p>
    <w:p w14:paraId="52768217" w14:textId="50C97B7D" w:rsidR="00756D6F" w:rsidRPr="00D37F96" w:rsidRDefault="00756D6F" w:rsidP="00BA1C4B">
      <w:pPr>
        <w:widowControl w:val="0"/>
        <w:numPr>
          <w:ilvl w:val="0"/>
          <w:numId w:val="46"/>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Pani/Pana dane osobowe nie będą przekazywane do państwa trzeciego/organizacji międzynarodowej;</w:t>
      </w:r>
    </w:p>
    <w:p w14:paraId="15AD0515" w14:textId="5C93582E" w:rsidR="00756D6F" w:rsidRPr="00D37F96" w:rsidRDefault="00756D6F" w:rsidP="00BA1C4B">
      <w:pPr>
        <w:widowControl w:val="0"/>
        <w:numPr>
          <w:ilvl w:val="0"/>
          <w:numId w:val="46"/>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Pani/Pana dane osobowe będą przechowywane po czasie zakończenia zamówienia jako materiały archiwalne zgodnie z Jednolitym Rzeczowym Wykazem Akt dla PKP Szybka Kolej Miejska w Trójmieście Sp. z o.o. uzgodnionym w porozumieniu z Dyrektorem Archiwum Państwowego w Gdańsku przez okres określony obowiązującymi przepisami;</w:t>
      </w:r>
    </w:p>
    <w:p w14:paraId="46985F39" w14:textId="1BAABA86" w:rsidR="00756D6F" w:rsidRPr="00D37F96" w:rsidRDefault="00756D6F" w:rsidP="00BA1C4B">
      <w:pPr>
        <w:widowControl w:val="0"/>
        <w:numPr>
          <w:ilvl w:val="0"/>
          <w:numId w:val="46"/>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Posiada Pani/Pan prawo dostępu do treści swoich danych oraz prawo ich sprostowania, usunięcia, ograniczenia przetwarzania, prawo do przenoszenia danych, prawo wniesienia sprzeciwu na zasadach określonych w Rozporządzeniu;</w:t>
      </w:r>
    </w:p>
    <w:p w14:paraId="112520B4" w14:textId="606AE6C9" w:rsidR="00EE7B97" w:rsidRPr="00D37F96" w:rsidRDefault="00756D6F" w:rsidP="00BA1C4B">
      <w:pPr>
        <w:widowControl w:val="0"/>
        <w:numPr>
          <w:ilvl w:val="0"/>
          <w:numId w:val="46"/>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Ma Pani/Pan prawo wniesienia skargi do Prezesa Urzędu Ochrony Danych Osobowych (https://uodo.gov.pl/pl/83/155), gdy uzna Pani/Pan, iż przetwarzanie danych osobowych Pani/Pana dotyczących narusza przepisy Rozporządzenia;</w:t>
      </w:r>
    </w:p>
    <w:p w14:paraId="1CC121C8" w14:textId="475098F7" w:rsidR="004C2AB0" w:rsidRPr="00D37F96" w:rsidRDefault="00756D6F" w:rsidP="00BA1C4B">
      <w:pPr>
        <w:widowControl w:val="0"/>
        <w:numPr>
          <w:ilvl w:val="0"/>
          <w:numId w:val="46"/>
        </w:numPr>
        <w:shd w:val="clear" w:color="auto" w:fill="FFFFFF"/>
        <w:tabs>
          <w:tab w:val="left" w:pos="540"/>
        </w:tabs>
        <w:suppressAutoHyphens/>
        <w:ind w:right="74"/>
        <w:jc w:val="both"/>
        <w:rPr>
          <w:rFonts w:ascii="Arial" w:hAnsi="Arial" w:cs="Arial"/>
          <w:b/>
          <w:iCs/>
          <w:sz w:val="22"/>
          <w:szCs w:val="22"/>
          <w:lang w:eastAsia="ar-SA"/>
        </w:rPr>
      </w:pPr>
      <w:r w:rsidRPr="00D37F96">
        <w:rPr>
          <w:rFonts w:ascii="Arial" w:hAnsi="Arial" w:cs="Arial"/>
          <w:sz w:val="22"/>
          <w:szCs w:val="22"/>
        </w:rPr>
        <w:t>Pani/Pana dane osobowe nie będą przetwarzane w sposób zautomatyzowany i nie będą poddawane profilowaniu.</w:t>
      </w:r>
      <w:bookmarkEnd w:id="85"/>
    </w:p>
    <w:p w14:paraId="7A09169E" w14:textId="5BFCE262" w:rsidR="003575F0" w:rsidRPr="00D37F96" w:rsidRDefault="003575F0" w:rsidP="003575F0">
      <w:pPr>
        <w:widowControl w:val="0"/>
        <w:shd w:val="clear" w:color="auto" w:fill="FFFFFF"/>
        <w:tabs>
          <w:tab w:val="left" w:pos="540"/>
        </w:tabs>
        <w:suppressAutoHyphens/>
        <w:ind w:left="360" w:right="74"/>
        <w:jc w:val="both"/>
        <w:rPr>
          <w:rFonts w:ascii="Arial" w:hAnsi="Arial" w:cs="Arial"/>
          <w:sz w:val="22"/>
          <w:szCs w:val="22"/>
        </w:rPr>
      </w:pPr>
    </w:p>
    <w:p w14:paraId="708B5CE3" w14:textId="77777777" w:rsidR="00B830CC" w:rsidRDefault="00B830CC" w:rsidP="003575F0">
      <w:pPr>
        <w:spacing w:after="120" w:line="276" w:lineRule="auto"/>
        <w:jc w:val="right"/>
        <w:rPr>
          <w:rFonts w:ascii="Arial" w:eastAsiaTheme="minorHAnsi" w:hAnsi="Arial" w:cs="Arial"/>
          <w:sz w:val="22"/>
          <w:szCs w:val="22"/>
        </w:rPr>
      </w:pPr>
    </w:p>
    <w:p w14:paraId="5616B0BD" w14:textId="77777777" w:rsidR="00B830CC" w:rsidRDefault="00B830CC" w:rsidP="003575F0">
      <w:pPr>
        <w:spacing w:after="120" w:line="276" w:lineRule="auto"/>
        <w:jc w:val="right"/>
        <w:rPr>
          <w:rFonts w:ascii="Arial" w:eastAsiaTheme="minorHAnsi" w:hAnsi="Arial" w:cs="Arial"/>
          <w:sz w:val="22"/>
          <w:szCs w:val="22"/>
        </w:rPr>
      </w:pPr>
    </w:p>
    <w:p w14:paraId="3D434D56" w14:textId="77777777" w:rsidR="00B830CC" w:rsidRDefault="00B830CC" w:rsidP="003575F0">
      <w:pPr>
        <w:spacing w:after="120" w:line="276" w:lineRule="auto"/>
        <w:jc w:val="right"/>
        <w:rPr>
          <w:rFonts w:ascii="Arial" w:eastAsiaTheme="minorHAnsi" w:hAnsi="Arial" w:cs="Arial"/>
          <w:sz w:val="22"/>
          <w:szCs w:val="22"/>
        </w:rPr>
      </w:pPr>
    </w:p>
    <w:p w14:paraId="01E5F848" w14:textId="77777777" w:rsidR="00B830CC" w:rsidRDefault="00B830CC" w:rsidP="003575F0">
      <w:pPr>
        <w:spacing w:after="120" w:line="276" w:lineRule="auto"/>
        <w:jc w:val="right"/>
        <w:rPr>
          <w:rFonts w:ascii="Arial" w:eastAsiaTheme="minorHAnsi" w:hAnsi="Arial" w:cs="Arial"/>
          <w:sz w:val="22"/>
          <w:szCs w:val="22"/>
        </w:rPr>
      </w:pPr>
    </w:p>
    <w:p w14:paraId="3C99C608" w14:textId="3A43A3B2" w:rsidR="003575F0" w:rsidRPr="00D37F96" w:rsidRDefault="003575F0" w:rsidP="003575F0">
      <w:pPr>
        <w:spacing w:after="120" w:line="276" w:lineRule="auto"/>
        <w:jc w:val="right"/>
        <w:rPr>
          <w:rFonts w:ascii="Arial" w:eastAsiaTheme="minorHAnsi" w:hAnsi="Arial" w:cs="Arial"/>
          <w:sz w:val="22"/>
          <w:szCs w:val="22"/>
        </w:rPr>
      </w:pPr>
      <w:r w:rsidRPr="00D37F96">
        <w:rPr>
          <w:rFonts w:ascii="Arial" w:eastAsiaTheme="minorHAnsi" w:hAnsi="Arial" w:cs="Arial"/>
          <w:sz w:val="22"/>
          <w:szCs w:val="22"/>
        </w:rPr>
        <w:lastRenderedPageBreak/>
        <w:t xml:space="preserve">Załącznik nr </w:t>
      </w:r>
      <w:r w:rsidR="007A16A6" w:rsidRPr="007A16A6">
        <w:rPr>
          <w:rFonts w:ascii="Arial" w:eastAsiaTheme="minorHAnsi" w:hAnsi="Arial" w:cs="Arial"/>
          <w:color w:val="FF0000"/>
          <w:sz w:val="22"/>
          <w:szCs w:val="22"/>
        </w:rPr>
        <w:t xml:space="preserve">6 </w:t>
      </w:r>
      <w:r w:rsidRPr="007A16A6">
        <w:rPr>
          <w:rFonts w:ascii="Arial" w:eastAsiaTheme="minorHAnsi" w:hAnsi="Arial" w:cs="Arial"/>
          <w:strike/>
          <w:color w:val="FF0000"/>
          <w:sz w:val="22"/>
          <w:szCs w:val="22"/>
        </w:rPr>
        <w:t>7</w:t>
      </w:r>
      <w:r w:rsidRPr="00D37F96">
        <w:rPr>
          <w:rFonts w:ascii="Arial" w:eastAsiaTheme="minorHAnsi" w:hAnsi="Arial" w:cs="Arial"/>
          <w:sz w:val="22"/>
          <w:szCs w:val="22"/>
        </w:rPr>
        <w:t xml:space="preserve"> do umowy nr …………….</w:t>
      </w:r>
    </w:p>
    <w:p w14:paraId="593B96F9" w14:textId="77777777" w:rsidR="003575F0" w:rsidRPr="00D37F96" w:rsidRDefault="003575F0" w:rsidP="003575F0">
      <w:pPr>
        <w:tabs>
          <w:tab w:val="left" w:pos="960"/>
        </w:tabs>
        <w:spacing w:line="276" w:lineRule="auto"/>
        <w:ind w:right="-1"/>
        <w:jc w:val="right"/>
        <w:rPr>
          <w:rFonts w:ascii="Arial" w:hAnsi="Arial" w:cs="Arial"/>
          <w:sz w:val="22"/>
          <w:szCs w:val="22"/>
          <w:lang w:eastAsia="ar-SA"/>
        </w:rPr>
      </w:pPr>
      <w:r w:rsidRPr="00D37F96">
        <w:rPr>
          <w:rFonts w:ascii="Arial" w:hAnsi="Arial" w:cs="Arial"/>
          <w:sz w:val="22"/>
          <w:szCs w:val="22"/>
          <w:lang w:eastAsia="ar-SA"/>
        </w:rPr>
        <w:t>Adresat:</w:t>
      </w:r>
    </w:p>
    <w:p w14:paraId="5E1BBCAD" w14:textId="77777777" w:rsidR="003575F0" w:rsidRPr="00D37F96" w:rsidRDefault="003575F0" w:rsidP="003575F0">
      <w:pPr>
        <w:spacing w:line="276" w:lineRule="auto"/>
        <w:ind w:right="-1"/>
        <w:jc w:val="right"/>
        <w:rPr>
          <w:rFonts w:ascii="Arial" w:hAnsi="Arial" w:cs="Arial"/>
          <w:bCs/>
          <w:sz w:val="22"/>
          <w:szCs w:val="22"/>
          <w:lang w:eastAsia="ar-SA"/>
        </w:rPr>
      </w:pPr>
      <w:r w:rsidRPr="00D37F96">
        <w:rPr>
          <w:rFonts w:ascii="Arial" w:hAnsi="Arial" w:cs="Arial"/>
          <w:bCs/>
          <w:sz w:val="22"/>
          <w:szCs w:val="22"/>
          <w:lang w:eastAsia="ar-SA"/>
        </w:rPr>
        <w:t>PKP Szybka Kolej Miejska w Trójmieście Sp. z o.o.</w:t>
      </w:r>
    </w:p>
    <w:p w14:paraId="69221A1A" w14:textId="77777777" w:rsidR="003575F0" w:rsidRPr="00D37F96" w:rsidRDefault="003575F0" w:rsidP="003575F0">
      <w:pPr>
        <w:spacing w:line="276" w:lineRule="auto"/>
        <w:jc w:val="right"/>
        <w:rPr>
          <w:rFonts w:ascii="Arial" w:hAnsi="Arial" w:cs="Arial"/>
          <w:bCs/>
          <w:sz w:val="22"/>
          <w:szCs w:val="22"/>
          <w:lang w:eastAsia="ar-SA"/>
        </w:rPr>
      </w:pPr>
      <w:r w:rsidRPr="00D37F96">
        <w:rPr>
          <w:rFonts w:ascii="Arial" w:hAnsi="Arial" w:cs="Arial"/>
          <w:bCs/>
          <w:sz w:val="22"/>
          <w:szCs w:val="22"/>
          <w:lang w:eastAsia="ar-SA"/>
        </w:rPr>
        <w:t>ul. Morska 350A 81-002 Gdynia</w:t>
      </w:r>
    </w:p>
    <w:p w14:paraId="5C504ECE" w14:textId="77777777" w:rsidR="003575F0" w:rsidRPr="00D37F96" w:rsidRDefault="003575F0" w:rsidP="003575F0">
      <w:pPr>
        <w:spacing w:after="120" w:line="276" w:lineRule="auto"/>
        <w:jc w:val="center"/>
        <w:rPr>
          <w:rFonts w:ascii="Arial" w:eastAsiaTheme="minorHAnsi" w:hAnsi="Arial" w:cs="Arial"/>
          <w:b/>
          <w:bCs/>
          <w:sz w:val="22"/>
          <w:szCs w:val="22"/>
        </w:rPr>
      </w:pPr>
    </w:p>
    <w:p w14:paraId="70041D1C" w14:textId="77777777" w:rsidR="003575F0" w:rsidRPr="00D37F96" w:rsidRDefault="003575F0" w:rsidP="003575F0">
      <w:pPr>
        <w:spacing w:after="120" w:line="276" w:lineRule="auto"/>
        <w:jc w:val="center"/>
        <w:rPr>
          <w:rFonts w:ascii="Arial" w:eastAsiaTheme="minorHAnsi" w:hAnsi="Arial" w:cs="Arial"/>
          <w:b/>
          <w:bCs/>
          <w:sz w:val="22"/>
          <w:szCs w:val="22"/>
        </w:rPr>
      </w:pPr>
      <w:r w:rsidRPr="00D37F96">
        <w:rPr>
          <w:rFonts w:ascii="Arial" w:eastAsiaTheme="minorHAnsi" w:hAnsi="Arial" w:cs="Arial"/>
          <w:b/>
          <w:bCs/>
          <w:sz w:val="22"/>
          <w:szCs w:val="22"/>
        </w:rPr>
        <w:t>OŚWIADCZENIE</w:t>
      </w:r>
    </w:p>
    <w:p w14:paraId="68DDA9EA" w14:textId="77777777" w:rsidR="003575F0" w:rsidRPr="00D37F96" w:rsidRDefault="003575F0" w:rsidP="003575F0">
      <w:pPr>
        <w:spacing w:after="120" w:line="276" w:lineRule="auto"/>
        <w:jc w:val="center"/>
        <w:rPr>
          <w:rFonts w:ascii="Arial" w:eastAsiaTheme="minorHAnsi" w:hAnsi="Arial" w:cs="Arial"/>
          <w:sz w:val="22"/>
          <w:szCs w:val="22"/>
        </w:rPr>
      </w:pPr>
      <w:bookmarkStart w:id="86" w:name="_Hlk109682224"/>
      <w:r w:rsidRPr="00D37F96">
        <w:rPr>
          <w:rFonts w:ascii="Arial" w:eastAsiaTheme="minorHAnsi" w:hAnsi="Arial" w:cs="Arial"/>
          <w:sz w:val="22"/>
          <w:szCs w:val="22"/>
        </w:rPr>
        <w:t xml:space="preserve">w związku z art. 11o </w:t>
      </w:r>
      <w:r w:rsidRPr="00D37F96">
        <w:rPr>
          <w:rFonts w:ascii="Arial" w:hAnsi="Arial" w:cs="Arial"/>
          <w:sz w:val="22"/>
          <w:szCs w:val="22"/>
        </w:rPr>
        <w:t>Ustawa z dnia 15 lutego 1992 r. o podatku dochodowym od osób prawnych</w:t>
      </w:r>
      <w:r w:rsidRPr="00D37F96">
        <w:rPr>
          <w:rFonts w:ascii="Arial" w:eastAsiaTheme="minorHAnsi" w:hAnsi="Arial" w:cs="Arial"/>
          <w:sz w:val="22"/>
          <w:szCs w:val="22"/>
        </w:rPr>
        <w:t xml:space="preserve"> </w:t>
      </w:r>
      <w:bookmarkEnd w:id="86"/>
      <w:r w:rsidRPr="00D37F96">
        <w:rPr>
          <w:rFonts w:ascii="Arial" w:eastAsiaTheme="minorHAnsi" w:hAnsi="Arial" w:cs="Arial"/>
          <w:sz w:val="22"/>
          <w:szCs w:val="22"/>
        </w:rPr>
        <w:t>(zwanej dalej „Ustawą o CIT”)</w:t>
      </w:r>
    </w:p>
    <w:p w14:paraId="2DD1EA78" w14:textId="77777777" w:rsidR="003575F0" w:rsidRPr="00D37F96" w:rsidRDefault="003575F0" w:rsidP="003575F0">
      <w:pPr>
        <w:spacing w:after="160" w:line="360" w:lineRule="auto"/>
        <w:jc w:val="both"/>
        <w:rPr>
          <w:rFonts w:ascii="Arial" w:eastAsiaTheme="minorHAnsi" w:hAnsi="Arial" w:cs="Arial"/>
          <w:sz w:val="22"/>
          <w:szCs w:val="22"/>
        </w:rPr>
      </w:pPr>
      <w:r w:rsidRPr="00D37F96">
        <w:rPr>
          <w:rFonts w:ascii="Arial" w:eastAsiaTheme="minorHAnsi" w:hAnsi="Arial" w:cs="Arial"/>
          <w:sz w:val="22"/>
          <w:szCs w:val="22"/>
        </w:rPr>
        <w:t>W imieniu ………………………………………………………………………………………….</w:t>
      </w:r>
      <w:r w:rsidRPr="00D37F96">
        <w:rPr>
          <w:rStyle w:val="Odwoanieprzypisudolnego"/>
          <w:rFonts w:ascii="Arial" w:eastAsiaTheme="minorHAnsi" w:hAnsi="Arial" w:cs="Arial"/>
          <w:sz w:val="22"/>
          <w:szCs w:val="22"/>
        </w:rPr>
        <w:footnoteReference w:id="1"/>
      </w:r>
      <w:r w:rsidRPr="00D37F96">
        <w:rPr>
          <w:rFonts w:ascii="Arial" w:eastAsiaTheme="minorHAnsi" w:hAnsi="Arial" w:cs="Arial"/>
          <w:sz w:val="22"/>
          <w:szCs w:val="22"/>
        </w:rPr>
        <w:t xml:space="preserve"> (dalej nazywanym Wykonawcą) oświadczam/my, iż: </w:t>
      </w:r>
    </w:p>
    <w:p w14:paraId="691CB902" w14:textId="77777777" w:rsidR="003575F0" w:rsidRPr="00D37F96" w:rsidRDefault="003575F0" w:rsidP="003575F0">
      <w:pPr>
        <w:pStyle w:val="Akapitzlist"/>
        <w:numPr>
          <w:ilvl w:val="0"/>
          <w:numId w:val="56"/>
        </w:numPr>
        <w:spacing w:after="160" w:line="360" w:lineRule="auto"/>
        <w:contextualSpacing/>
        <w:jc w:val="both"/>
        <w:rPr>
          <w:rFonts w:eastAsiaTheme="minorHAnsi" w:cs="Arial"/>
          <w:szCs w:val="22"/>
        </w:rPr>
      </w:pPr>
      <w:bookmarkStart w:id="87" w:name="_Hlk109308871"/>
      <w:proofErr w:type="spellStart"/>
      <w:r w:rsidRPr="00D37F96">
        <w:rPr>
          <w:rFonts w:eastAsiaTheme="minorHAnsi" w:cs="Arial"/>
          <w:szCs w:val="22"/>
        </w:rPr>
        <w:t>Wykonawca</w:t>
      </w:r>
      <w:proofErr w:type="spellEnd"/>
      <w:r w:rsidRPr="00D37F96">
        <w:rPr>
          <w:rFonts w:eastAsiaTheme="minorHAnsi" w:cs="Arial"/>
          <w:szCs w:val="22"/>
        </w:rPr>
        <w:t>:</w:t>
      </w:r>
    </w:p>
    <w:p w14:paraId="0DF28381" w14:textId="77777777" w:rsidR="003575F0" w:rsidRPr="00D37F96" w:rsidRDefault="003575F0" w:rsidP="003575F0">
      <w:pPr>
        <w:pStyle w:val="Akapitzlist"/>
        <w:numPr>
          <w:ilvl w:val="0"/>
          <w:numId w:val="57"/>
        </w:numPr>
        <w:spacing w:after="160" w:line="360" w:lineRule="auto"/>
        <w:contextualSpacing/>
        <w:jc w:val="both"/>
        <w:rPr>
          <w:rFonts w:eastAsiaTheme="minorHAnsi" w:cs="Arial"/>
          <w:szCs w:val="22"/>
        </w:rPr>
      </w:pPr>
      <w:bookmarkStart w:id="88" w:name="_Hlk109315471"/>
      <w:r w:rsidRPr="00D37F96">
        <w:rPr>
          <w:rFonts w:eastAsiaTheme="minorHAnsi" w:cs="Arial"/>
          <w:szCs w:val="22"/>
        </w:rPr>
        <w:t xml:space="preserve">ma </w:t>
      </w:r>
      <w:proofErr w:type="spellStart"/>
      <w:r w:rsidRPr="00D37F96">
        <w:rPr>
          <w:rFonts w:eastAsiaTheme="minorHAnsi" w:cs="Arial"/>
          <w:szCs w:val="22"/>
        </w:rPr>
        <w:t>siedzibę</w:t>
      </w:r>
      <w:proofErr w:type="spellEnd"/>
      <w:r w:rsidRPr="00D37F96">
        <w:rPr>
          <w:rFonts w:eastAsiaTheme="minorHAnsi" w:cs="Arial"/>
          <w:szCs w:val="22"/>
        </w:rPr>
        <w:t xml:space="preserve"> pod </w:t>
      </w:r>
      <w:proofErr w:type="spellStart"/>
      <w:r w:rsidRPr="00D37F96">
        <w:rPr>
          <w:rFonts w:eastAsiaTheme="minorHAnsi" w:cs="Arial"/>
          <w:szCs w:val="22"/>
        </w:rPr>
        <w:t>adresem</w:t>
      </w:r>
      <w:proofErr w:type="spellEnd"/>
      <w:r w:rsidRPr="00D37F96">
        <w:rPr>
          <w:rFonts w:eastAsiaTheme="minorHAnsi" w:cs="Arial"/>
          <w:szCs w:val="22"/>
        </w:rPr>
        <w:t>: …………………………………………………… ………………………………………………………...………………………………….</w:t>
      </w:r>
      <w:r w:rsidRPr="00D37F96">
        <w:rPr>
          <w:rStyle w:val="Odwoanieprzypisudolnego"/>
          <w:rFonts w:eastAsiaTheme="minorHAnsi" w:cs="Arial"/>
          <w:szCs w:val="22"/>
        </w:rPr>
        <w:footnoteReference w:id="2"/>
      </w:r>
      <w:r w:rsidRPr="00D37F96">
        <w:rPr>
          <w:rFonts w:eastAsiaTheme="minorHAnsi" w:cs="Arial"/>
          <w:szCs w:val="22"/>
        </w:rPr>
        <w:t xml:space="preserve">; </w:t>
      </w:r>
    </w:p>
    <w:bookmarkEnd w:id="87"/>
    <w:p w14:paraId="2BABB66B" w14:textId="77777777" w:rsidR="003575F0" w:rsidRPr="00D94A4B" w:rsidRDefault="003575F0" w:rsidP="003575F0">
      <w:pPr>
        <w:pStyle w:val="Akapitzlist"/>
        <w:numPr>
          <w:ilvl w:val="0"/>
          <w:numId w:val="57"/>
        </w:numPr>
        <w:spacing w:after="160" w:line="360" w:lineRule="auto"/>
        <w:contextualSpacing/>
        <w:jc w:val="both"/>
        <w:rPr>
          <w:rFonts w:eastAsiaTheme="minorHAnsi" w:cs="Arial"/>
          <w:szCs w:val="22"/>
          <w:lang w:val="pl-PL"/>
        </w:rPr>
      </w:pPr>
      <w:r w:rsidRPr="00D94A4B">
        <w:rPr>
          <w:rFonts w:eastAsiaTheme="minorHAnsi" w:cs="Arial"/>
          <w:szCs w:val="22"/>
          <w:lang w:val="pl-PL"/>
        </w:rPr>
        <w:t>ma miejsce zamieszkania pod adresem:……………………………….. …………………………………………………….…………………………………..…</w:t>
      </w:r>
      <w:r w:rsidRPr="00D37F96">
        <w:rPr>
          <w:rStyle w:val="Odwoanieprzypisudolnego"/>
          <w:rFonts w:eastAsiaTheme="minorHAnsi" w:cs="Arial"/>
          <w:szCs w:val="22"/>
        </w:rPr>
        <w:footnoteReference w:id="3"/>
      </w:r>
      <w:r w:rsidRPr="00D94A4B">
        <w:rPr>
          <w:rFonts w:eastAsiaTheme="minorHAnsi" w:cs="Arial"/>
          <w:szCs w:val="22"/>
          <w:lang w:val="pl-PL"/>
        </w:rPr>
        <w:t xml:space="preserve">; </w:t>
      </w:r>
    </w:p>
    <w:p w14:paraId="7581F671" w14:textId="77777777" w:rsidR="003575F0" w:rsidRPr="00D94A4B" w:rsidRDefault="003575F0" w:rsidP="003575F0">
      <w:pPr>
        <w:pStyle w:val="Akapitzlist"/>
        <w:numPr>
          <w:ilvl w:val="0"/>
          <w:numId w:val="57"/>
        </w:numPr>
        <w:spacing w:after="160" w:line="360" w:lineRule="auto"/>
        <w:contextualSpacing/>
        <w:jc w:val="both"/>
        <w:rPr>
          <w:rFonts w:eastAsiaTheme="minorHAnsi" w:cs="Arial"/>
          <w:szCs w:val="22"/>
          <w:lang w:val="pl-PL"/>
        </w:rPr>
      </w:pPr>
      <w:r w:rsidRPr="00D94A4B">
        <w:rPr>
          <w:rFonts w:eastAsiaTheme="minorHAnsi" w:cs="Arial"/>
          <w:szCs w:val="22"/>
          <w:lang w:val="pl-PL"/>
        </w:rPr>
        <w:t>ma Zarząd (w rozumieniu art. 3 ust. 1a  Ustawy o CIT) na terytorium: ……………………………………………….…………………………………………</w:t>
      </w:r>
      <w:r w:rsidRPr="00D37F96">
        <w:rPr>
          <w:rStyle w:val="Odwoanieprzypisudolnego"/>
          <w:rFonts w:eastAsiaTheme="minorHAnsi" w:cs="Arial"/>
          <w:szCs w:val="22"/>
        </w:rPr>
        <w:footnoteReference w:id="4"/>
      </w:r>
      <w:r w:rsidRPr="00D94A4B">
        <w:rPr>
          <w:rFonts w:eastAsiaTheme="minorHAnsi" w:cs="Arial"/>
          <w:szCs w:val="22"/>
          <w:lang w:val="pl-PL"/>
        </w:rPr>
        <w:t xml:space="preserve">; </w:t>
      </w:r>
    </w:p>
    <w:bookmarkEnd w:id="88"/>
    <w:p w14:paraId="15D84982" w14:textId="77777777" w:rsidR="003575F0" w:rsidRPr="00D94A4B" w:rsidRDefault="003575F0" w:rsidP="003575F0">
      <w:pPr>
        <w:pStyle w:val="Akapitzlist"/>
        <w:numPr>
          <w:ilvl w:val="0"/>
          <w:numId w:val="56"/>
        </w:numPr>
        <w:spacing w:after="160" w:line="360" w:lineRule="auto"/>
        <w:contextualSpacing/>
        <w:jc w:val="both"/>
        <w:rPr>
          <w:rFonts w:eastAsiaTheme="minorHAnsi" w:cs="Arial"/>
          <w:szCs w:val="22"/>
          <w:lang w:val="pl-PL"/>
        </w:rPr>
      </w:pPr>
      <w:r w:rsidRPr="00D94A4B">
        <w:rPr>
          <w:rFonts w:eastAsiaTheme="minorHAnsi" w:cs="Arial"/>
          <w:szCs w:val="22"/>
          <w:lang w:val="pl-PL"/>
        </w:rPr>
        <w:t xml:space="preserve">Rzeczywistym właścicielem (w rozumieniu art. 4 pkt 29 ustawy o CIT) Wykonawcy </w:t>
      </w:r>
      <w:r w:rsidRPr="00D94A4B">
        <w:rPr>
          <w:rFonts w:eastAsiaTheme="minorHAnsi" w:cs="Arial"/>
          <w:szCs w:val="22"/>
          <w:u w:val="single"/>
          <w:lang w:val="pl-PL"/>
        </w:rPr>
        <w:t>jest</w:t>
      </w:r>
      <w:r w:rsidRPr="00D94A4B">
        <w:rPr>
          <w:rFonts w:eastAsiaTheme="minorHAnsi" w:cs="Arial"/>
          <w:szCs w:val="22"/>
          <w:lang w:val="pl-PL"/>
        </w:rPr>
        <w:t>/</w:t>
      </w:r>
      <w:r w:rsidRPr="00D94A4B">
        <w:rPr>
          <w:rFonts w:eastAsiaTheme="minorHAnsi" w:cs="Arial"/>
          <w:szCs w:val="22"/>
          <w:u w:val="single"/>
          <w:lang w:val="pl-PL"/>
        </w:rPr>
        <w:t>nie jest</w:t>
      </w:r>
      <w:r w:rsidRPr="00D37F96">
        <w:rPr>
          <w:rStyle w:val="Odwoanieprzypisudolnego"/>
          <w:rFonts w:eastAsiaTheme="minorHAnsi" w:cs="Arial"/>
          <w:szCs w:val="22"/>
        </w:rPr>
        <w:footnoteReference w:id="5"/>
      </w:r>
      <w:r w:rsidRPr="00D94A4B">
        <w:rPr>
          <w:rFonts w:eastAsiaTheme="minorHAnsi" w:cs="Arial"/>
          <w:szCs w:val="22"/>
          <w:lang w:val="pl-PL"/>
        </w:rPr>
        <w:t xml:space="preserve">  Wykonawca. </w:t>
      </w:r>
    </w:p>
    <w:p w14:paraId="2588CED4" w14:textId="77777777" w:rsidR="003575F0" w:rsidRPr="00D37F96" w:rsidRDefault="003575F0" w:rsidP="003575F0">
      <w:pPr>
        <w:pStyle w:val="Akapitzlist"/>
        <w:numPr>
          <w:ilvl w:val="0"/>
          <w:numId w:val="56"/>
        </w:numPr>
        <w:spacing w:after="160" w:line="360" w:lineRule="auto"/>
        <w:contextualSpacing/>
        <w:jc w:val="both"/>
        <w:rPr>
          <w:rFonts w:eastAsiaTheme="minorHAnsi" w:cs="Arial"/>
          <w:szCs w:val="22"/>
        </w:rPr>
      </w:pPr>
      <w:proofErr w:type="spellStart"/>
      <w:r w:rsidRPr="00D37F96">
        <w:rPr>
          <w:rFonts w:eastAsiaTheme="minorHAnsi" w:cs="Arial"/>
          <w:szCs w:val="22"/>
        </w:rPr>
        <w:t>Rzeczywisty</w:t>
      </w:r>
      <w:proofErr w:type="spellEnd"/>
      <w:r w:rsidRPr="00D37F96">
        <w:rPr>
          <w:rFonts w:eastAsiaTheme="minorHAnsi" w:cs="Arial"/>
          <w:szCs w:val="22"/>
        </w:rPr>
        <w:t xml:space="preserve"> </w:t>
      </w:r>
      <w:proofErr w:type="spellStart"/>
      <w:r w:rsidRPr="00D37F96">
        <w:rPr>
          <w:rFonts w:eastAsiaTheme="minorHAnsi" w:cs="Arial"/>
          <w:szCs w:val="22"/>
        </w:rPr>
        <w:t>właściciel</w:t>
      </w:r>
      <w:proofErr w:type="spellEnd"/>
      <w:r w:rsidRPr="00D37F96">
        <w:rPr>
          <w:rFonts w:eastAsiaTheme="minorHAnsi" w:cs="Arial"/>
          <w:szCs w:val="22"/>
        </w:rPr>
        <w:t xml:space="preserve"> </w:t>
      </w:r>
      <w:proofErr w:type="spellStart"/>
      <w:r w:rsidRPr="00D37F96">
        <w:rPr>
          <w:rFonts w:eastAsiaTheme="minorHAnsi" w:cs="Arial"/>
          <w:szCs w:val="22"/>
        </w:rPr>
        <w:t>Wykonawcy</w:t>
      </w:r>
      <w:proofErr w:type="spellEnd"/>
      <w:r w:rsidRPr="00D37F96">
        <w:rPr>
          <w:rFonts w:eastAsiaTheme="minorHAnsi" w:cs="Arial"/>
          <w:szCs w:val="22"/>
        </w:rPr>
        <w:t xml:space="preserve">: </w:t>
      </w:r>
      <w:r w:rsidRPr="00D37F96">
        <w:rPr>
          <w:rStyle w:val="Odwoanieprzypisudolnego"/>
          <w:rFonts w:eastAsiaTheme="minorHAnsi" w:cs="Arial"/>
          <w:szCs w:val="22"/>
        </w:rPr>
        <w:footnoteReference w:id="6"/>
      </w:r>
    </w:p>
    <w:p w14:paraId="0C736340" w14:textId="77777777" w:rsidR="003575F0" w:rsidRPr="00D37F96" w:rsidRDefault="003575F0" w:rsidP="003575F0">
      <w:pPr>
        <w:pStyle w:val="Akapitzlist"/>
        <w:numPr>
          <w:ilvl w:val="0"/>
          <w:numId w:val="58"/>
        </w:numPr>
        <w:spacing w:after="160" w:line="360" w:lineRule="auto"/>
        <w:contextualSpacing/>
        <w:jc w:val="both"/>
        <w:rPr>
          <w:rFonts w:eastAsiaTheme="minorHAnsi" w:cs="Arial"/>
          <w:szCs w:val="22"/>
        </w:rPr>
      </w:pPr>
      <w:r w:rsidRPr="00D37F96">
        <w:rPr>
          <w:rFonts w:eastAsiaTheme="minorHAnsi" w:cs="Arial"/>
          <w:szCs w:val="22"/>
        </w:rPr>
        <w:t xml:space="preserve"> ma </w:t>
      </w:r>
      <w:proofErr w:type="spellStart"/>
      <w:r w:rsidRPr="00D37F96">
        <w:rPr>
          <w:rFonts w:eastAsiaTheme="minorHAnsi" w:cs="Arial"/>
          <w:szCs w:val="22"/>
        </w:rPr>
        <w:t>siedzibę</w:t>
      </w:r>
      <w:proofErr w:type="spellEnd"/>
      <w:r w:rsidRPr="00D37F96">
        <w:rPr>
          <w:rFonts w:eastAsiaTheme="minorHAnsi" w:cs="Arial"/>
          <w:szCs w:val="22"/>
        </w:rPr>
        <w:t xml:space="preserve"> pod </w:t>
      </w:r>
      <w:proofErr w:type="spellStart"/>
      <w:r w:rsidRPr="00D37F96">
        <w:rPr>
          <w:rFonts w:eastAsiaTheme="minorHAnsi" w:cs="Arial"/>
          <w:szCs w:val="22"/>
        </w:rPr>
        <w:t>adresem</w:t>
      </w:r>
      <w:proofErr w:type="spellEnd"/>
      <w:r w:rsidRPr="00D37F96">
        <w:rPr>
          <w:rFonts w:eastAsiaTheme="minorHAnsi" w:cs="Arial"/>
          <w:szCs w:val="22"/>
        </w:rPr>
        <w:t>: …………………………………………………… ………………………………………………………...…………………………………..</w:t>
      </w:r>
      <w:r w:rsidRPr="00D37F96">
        <w:rPr>
          <w:rStyle w:val="Odwoanieprzypisudolnego"/>
          <w:rFonts w:eastAsiaTheme="minorHAnsi" w:cs="Arial"/>
          <w:szCs w:val="22"/>
        </w:rPr>
        <w:footnoteReference w:id="7"/>
      </w:r>
      <w:r w:rsidRPr="00D37F96">
        <w:rPr>
          <w:rFonts w:eastAsiaTheme="minorHAnsi" w:cs="Arial"/>
          <w:szCs w:val="22"/>
        </w:rPr>
        <w:t>;</w:t>
      </w:r>
    </w:p>
    <w:p w14:paraId="41B3459F" w14:textId="77777777" w:rsidR="003575F0" w:rsidRPr="00D94A4B" w:rsidRDefault="003575F0" w:rsidP="003575F0">
      <w:pPr>
        <w:pStyle w:val="Akapitzlist"/>
        <w:numPr>
          <w:ilvl w:val="0"/>
          <w:numId w:val="58"/>
        </w:numPr>
        <w:spacing w:after="160" w:line="360" w:lineRule="auto"/>
        <w:contextualSpacing/>
        <w:jc w:val="both"/>
        <w:rPr>
          <w:rFonts w:eastAsiaTheme="minorHAnsi" w:cs="Arial"/>
          <w:szCs w:val="22"/>
          <w:lang w:val="pl-PL"/>
        </w:rPr>
      </w:pPr>
      <w:r w:rsidRPr="00D94A4B">
        <w:rPr>
          <w:rFonts w:eastAsiaTheme="minorHAnsi" w:cs="Arial"/>
          <w:szCs w:val="22"/>
          <w:lang w:val="pl-PL"/>
        </w:rPr>
        <w:lastRenderedPageBreak/>
        <w:t xml:space="preserve"> ma miejsce zamieszkania pod adresem:……………………………….. …………………………………………………….…………………………………….…</w:t>
      </w:r>
      <w:r w:rsidRPr="00D37F96">
        <w:rPr>
          <w:rStyle w:val="Odwoanieprzypisudolnego"/>
          <w:rFonts w:eastAsiaTheme="minorHAnsi" w:cs="Arial"/>
          <w:szCs w:val="22"/>
        </w:rPr>
        <w:footnoteReference w:id="8"/>
      </w:r>
      <w:r w:rsidRPr="00D94A4B">
        <w:rPr>
          <w:rFonts w:eastAsiaTheme="minorHAnsi" w:cs="Arial"/>
          <w:szCs w:val="22"/>
          <w:lang w:val="pl-PL"/>
        </w:rPr>
        <w:t>;</w:t>
      </w:r>
    </w:p>
    <w:p w14:paraId="1582C785" w14:textId="77777777" w:rsidR="003575F0" w:rsidRPr="00D94A4B" w:rsidRDefault="003575F0" w:rsidP="003575F0">
      <w:pPr>
        <w:pStyle w:val="Akapitzlist"/>
        <w:numPr>
          <w:ilvl w:val="0"/>
          <w:numId w:val="58"/>
        </w:numPr>
        <w:spacing w:after="160" w:line="360" w:lineRule="auto"/>
        <w:contextualSpacing/>
        <w:jc w:val="both"/>
        <w:rPr>
          <w:rFonts w:eastAsiaTheme="minorHAnsi" w:cs="Arial"/>
          <w:szCs w:val="22"/>
          <w:lang w:val="pl-PL"/>
        </w:rPr>
      </w:pPr>
      <w:r w:rsidRPr="00D94A4B">
        <w:rPr>
          <w:rFonts w:eastAsiaTheme="minorHAnsi" w:cs="Arial"/>
          <w:szCs w:val="22"/>
          <w:lang w:val="pl-PL"/>
        </w:rPr>
        <w:t xml:space="preserve"> ma Zarząd (w rozumieniu art. 3 ust. 1a  Ustawy o CIT) na terytorium: ….……………………………………………….…………………………………………</w:t>
      </w:r>
      <w:r w:rsidRPr="00D37F96">
        <w:rPr>
          <w:rStyle w:val="Odwoanieprzypisudolnego"/>
          <w:rFonts w:eastAsiaTheme="minorHAnsi" w:cs="Arial"/>
          <w:szCs w:val="22"/>
        </w:rPr>
        <w:footnoteReference w:id="9"/>
      </w:r>
      <w:r w:rsidRPr="00D94A4B">
        <w:rPr>
          <w:rFonts w:eastAsiaTheme="minorHAnsi" w:cs="Arial"/>
          <w:szCs w:val="22"/>
          <w:lang w:val="pl-PL"/>
        </w:rPr>
        <w:t xml:space="preserve">; </w:t>
      </w:r>
    </w:p>
    <w:p w14:paraId="552CFC3A" w14:textId="77777777" w:rsidR="003575F0" w:rsidRPr="00D94A4B" w:rsidRDefault="003575F0" w:rsidP="003575F0">
      <w:pPr>
        <w:pStyle w:val="Akapitzlist"/>
        <w:numPr>
          <w:ilvl w:val="0"/>
          <w:numId w:val="56"/>
        </w:numPr>
        <w:spacing w:after="160" w:line="360" w:lineRule="auto"/>
        <w:contextualSpacing/>
        <w:jc w:val="both"/>
        <w:rPr>
          <w:rFonts w:eastAsiaTheme="minorHAnsi" w:cs="Arial"/>
          <w:szCs w:val="22"/>
          <w:lang w:val="pl-PL"/>
        </w:rPr>
      </w:pPr>
      <w:r w:rsidRPr="00D94A4B">
        <w:rPr>
          <w:rFonts w:eastAsiaTheme="minorHAnsi" w:cs="Arial"/>
          <w:szCs w:val="22"/>
          <w:lang w:val="pl-PL"/>
        </w:rPr>
        <w:t xml:space="preserve">Wykonawca </w:t>
      </w:r>
      <w:r w:rsidRPr="00D94A4B">
        <w:rPr>
          <w:rFonts w:eastAsiaTheme="minorHAnsi" w:cs="Arial"/>
          <w:szCs w:val="22"/>
          <w:u w:val="single"/>
          <w:lang w:val="pl-PL"/>
        </w:rPr>
        <w:t>dokonał</w:t>
      </w:r>
      <w:r w:rsidRPr="00D94A4B">
        <w:rPr>
          <w:rFonts w:eastAsiaTheme="minorHAnsi" w:cs="Arial"/>
          <w:szCs w:val="22"/>
          <w:lang w:val="pl-PL"/>
        </w:rPr>
        <w:t>/</w:t>
      </w:r>
      <w:r w:rsidRPr="00D94A4B">
        <w:rPr>
          <w:rFonts w:eastAsiaTheme="minorHAnsi" w:cs="Arial"/>
          <w:szCs w:val="22"/>
          <w:u w:val="single"/>
          <w:lang w:val="pl-PL"/>
        </w:rPr>
        <w:t>nie dokonał</w:t>
      </w:r>
      <w:r w:rsidRPr="00D37F96">
        <w:rPr>
          <w:rStyle w:val="Odwoanieprzypisudolnego"/>
          <w:rFonts w:eastAsiaTheme="minorHAnsi" w:cs="Arial"/>
          <w:szCs w:val="22"/>
        </w:rPr>
        <w:footnoteReference w:id="10"/>
      </w:r>
      <w:r w:rsidRPr="00D94A4B">
        <w:rPr>
          <w:rFonts w:eastAsiaTheme="minorHAnsi" w:cs="Arial"/>
          <w:szCs w:val="22"/>
          <w:lang w:val="pl-PL"/>
        </w:rPr>
        <w:t xml:space="preserve"> w obecnym </w:t>
      </w:r>
      <w:r w:rsidRPr="00D94A4B">
        <w:rPr>
          <w:rFonts w:cs="Arial"/>
          <w:szCs w:val="22"/>
          <w:lang w:val="pl-PL"/>
        </w:rPr>
        <w:t xml:space="preserve">roku podatkowym lub roku obrotowym </w:t>
      </w:r>
      <w:bookmarkStart w:id="93" w:name="_Hlk109316176"/>
      <w:r w:rsidRPr="00D94A4B">
        <w:rPr>
          <w:rFonts w:cs="Arial"/>
          <w:szCs w:val="22"/>
          <w:lang w:val="pl-PL"/>
        </w:rPr>
        <w:t xml:space="preserve">jakichkolwiek rozliczeń </w:t>
      </w:r>
      <w:bookmarkStart w:id="94" w:name="_Hlk109315921"/>
      <w:r w:rsidRPr="00D94A4B">
        <w:rPr>
          <w:rFonts w:cs="Arial"/>
          <w:szCs w:val="22"/>
          <w:lang w:val="pl-PL"/>
        </w:rPr>
        <w:t xml:space="preserve">z podmiotem mającym siedzibę lub zarząd na terytorium lub w kraju stosującym szkodliwą konkurencję podatkową </w:t>
      </w:r>
      <w:bookmarkEnd w:id="93"/>
      <w:bookmarkEnd w:id="94"/>
      <w:r w:rsidRPr="00D94A4B">
        <w:rPr>
          <w:rFonts w:cs="Arial"/>
          <w:szCs w:val="22"/>
          <w:lang w:val="pl-PL"/>
        </w:rPr>
        <w:t xml:space="preserve">wymienionym w rozporządzeniu Ministra Finansów z dnia 28 marca 2019 r. w sprawie określenia krajów i terytoriów stosujących szkodliwą konkurencję podatkową w zakresie podatku dochodowego od osób prawnych (Dz. U. z 2019 r., poz. 600); </w:t>
      </w:r>
    </w:p>
    <w:p w14:paraId="39D51EC7" w14:textId="77777777" w:rsidR="003575F0" w:rsidRPr="00D94A4B" w:rsidRDefault="003575F0" w:rsidP="003575F0">
      <w:pPr>
        <w:pStyle w:val="Akapitzlist"/>
        <w:numPr>
          <w:ilvl w:val="0"/>
          <w:numId w:val="56"/>
        </w:numPr>
        <w:spacing w:after="160" w:line="360" w:lineRule="auto"/>
        <w:contextualSpacing/>
        <w:jc w:val="both"/>
        <w:rPr>
          <w:rFonts w:eastAsiaTheme="minorHAnsi" w:cs="Arial"/>
          <w:szCs w:val="22"/>
          <w:lang w:val="pl-PL"/>
        </w:rPr>
      </w:pPr>
      <w:r w:rsidRPr="00D94A4B">
        <w:rPr>
          <w:rFonts w:eastAsiaTheme="minorHAnsi" w:cs="Arial"/>
          <w:szCs w:val="22"/>
          <w:lang w:val="pl-PL"/>
        </w:rPr>
        <w:t xml:space="preserve">Wykonawca załącza następujące wyjaśnienia i dowody wykazujące, iż pomimo dokonywania rozliczeń z podmiotem </w:t>
      </w:r>
      <w:r w:rsidRPr="00D94A4B">
        <w:rPr>
          <w:rFonts w:cs="Arial"/>
          <w:szCs w:val="22"/>
          <w:lang w:val="pl-PL"/>
        </w:rPr>
        <w:t xml:space="preserve">z podmiotem mającym siedzibę lub zarząd na terytorium lub w kraju stosującym szkodliwą konkurencję podatkową podmiot ten nie jest rzeczywistym właścicielem Wykonawcy: </w:t>
      </w:r>
      <w:r w:rsidRPr="00D37F96">
        <w:rPr>
          <w:rStyle w:val="Odwoanieprzypisudolnego"/>
          <w:rFonts w:cs="Arial"/>
          <w:szCs w:val="22"/>
        </w:rPr>
        <w:footnoteReference w:id="11"/>
      </w:r>
    </w:p>
    <w:p w14:paraId="400A8CBD" w14:textId="77777777" w:rsidR="003575F0" w:rsidRPr="00D37F96" w:rsidRDefault="003575F0" w:rsidP="003575F0">
      <w:pPr>
        <w:pStyle w:val="Akapitzlist"/>
        <w:numPr>
          <w:ilvl w:val="0"/>
          <w:numId w:val="59"/>
        </w:numPr>
        <w:spacing w:after="160" w:line="360" w:lineRule="auto"/>
        <w:contextualSpacing/>
        <w:jc w:val="both"/>
        <w:rPr>
          <w:rFonts w:eastAsiaTheme="minorHAnsi" w:cs="Arial"/>
          <w:szCs w:val="22"/>
        </w:rPr>
      </w:pPr>
      <w:r w:rsidRPr="00D37F96">
        <w:rPr>
          <w:rFonts w:cs="Arial"/>
          <w:szCs w:val="22"/>
        </w:rPr>
        <w:t>…………………………………………………………..</w:t>
      </w:r>
    </w:p>
    <w:p w14:paraId="6FC5FD55" w14:textId="77777777" w:rsidR="003575F0" w:rsidRPr="00D37F96" w:rsidRDefault="003575F0" w:rsidP="003575F0">
      <w:pPr>
        <w:pStyle w:val="Akapitzlist"/>
        <w:numPr>
          <w:ilvl w:val="0"/>
          <w:numId w:val="59"/>
        </w:numPr>
        <w:spacing w:after="160" w:line="360" w:lineRule="auto"/>
        <w:contextualSpacing/>
        <w:jc w:val="both"/>
        <w:rPr>
          <w:rFonts w:eastAsiaTheme="minorHAnsi" w:cs="Arial"/>
          <w:szCs w:val="22"/>
        </w:rPr>
      </w:pPr>
      <w:r w:rsidRPr="00D37F96">
        <w:rPr>
          <w:rFonts w:cs="Arial"/>
          <w:szCs w:val="22"/>
        </w:rPr>
        <w:t>…………………………………………………………..</w:t>
      </w:r>
    </w:p>
    <w:p w14:paraId="19949B72" w14:textId="77777777" w:rsidR="003575F0" w:rsidRPr="00D37F96" w:rsidRDefault="003575F0" w:rsidP="003575F0">
      <w:pPr>
        <w:pStyle w:val="Akapitzlist"/>
        <w:numPr>
          <w:ilvl w:val="0"/>
          <w:numId w:val="59"/>
        </w:numPr>
        <w:spacing w:after="160" w:line="360" w:lineRule="auto"/>
        <w:contextualSpacing/>
        <w:jc w:val="both"/>
        <w:rPr>
          <w:rFonts w:eastAsiaTheme="minorHAnsi" w:cs="Arial"/>
          <w:szCs w:val="22"/>
        </w:rPr>
      </w:pPr>
      <w:r w:rsidRPr="00D37F96">
        <w:rPr>
          <w:rFonts w:cs="Arial"/>
          <w:szCs w:val="22"/>
        </w:rPr>
        <w:t>…………………………………………………………..</w:t>
      </w:r>
    </w:p>
    <w:p w14:paraId="751C17BD" w14:textId="77777777" w:rsidR="003575F0" w:rsidRPr="00D37F96" w:rsidRDefault="003575F0" w:rsidP="003575F0">
      <w:pPr>
        <w:pStyle w:val="Akapitzlist"/>
        <w:numPr>
          <w:ilvl w:val="0"/>
          <w:numId w:val="59"/>
        </w:numPr>
        <w:spacing w:after="160" w:line="360" w:lineRule="auto"/>
        <w:contextualSpacing/>
        <w:jc w:val="both"/>
        <w:rPr>
          <w:rFonts w:eastAsiaTheme="minorHAnsi" w:cs="Arial"/>
          <w:szCs w:val="22"/>
        </w:rPr>
      </w:pPr>
      <w:r w:rsidRPr="00D37F96">
        <w:rPr>
          <w:rFonts w:cs="Arial"/>
          <w:szCs w:val="22"/>
        </w:rPr>
        <w:t>…………………………………………………………..</w:t>
      </w:r>
    </w:p>
    <w:p w14:paraId="4B1EDD40" w14:textId="77777777" w:rsidR="003575F0" w:rsidRPr="00D37F96" w:rsidRDefault="003575F0" w:rsidP="003575F0">
      <w:pPr>
        <w:pStyle w:val="Akapitzlist"/>
        <w:spacing w:after="160" w:line="360" w:lineRule="auto"/>
        <w:ind w:left="1080"/>
        <w:jc w:val="both"/>
        <w:rPr>
          <w:rFonts w:cs="Arial"/>
          <w:szCs w:val="22"/>
        </w:rPr>
      </w:pPr>
    </w:p>
    <w:p w14:paraId="7A1ABD15" w14:textId="77777777" w:rsidR="003575F0" w:rsidRPr="00D37F96" w:rsidRDefault="003575F0" w:rsidP="003575F0">
      <w:pPr>
        <w:pStyle w:val="Akapitzlist"/>
        <w:spacing w:after="160" w:line="360" w:lineRule="auto"/>
        <w:ind w:left="1080"/>
        <w:jc w:val="both"/>
        <w:rPr>
          <w:rFonts w:cs="Arial"/>
          <w:szCs w:val="22"/>
        </w:rPr>
      </w:pPr>
      <w:r w:rsidRPr="00D37F96">
        <w:rPr>
          <w:rFonts w:cs="Arial"/>
          <w:szCs w:val="22"/>
        </w:rPr>
        <w:t xml:space="preserve">                                           …………………………………………..</w:t>
      </w:r>
    </w:p>
    <w:p w14:paraId="0F85BFB1" w14:textId="02D9D153" w:rsidR="003575F0" w:rsidRPr="00D94A4B" w:rsidRDefault="003575F0" w:rsidP="00B22400">
      <w:pPr>
        <w:pStyle w:val="Akapitzlist"/>
        <w:spacing w:after="160" w:line="360" w:lineRule="auto"/>
        <w:ind w:left="1080"/>
        <w:jc w:val="both"/>
        <w:rPr>
          <w:rFonts w:eastAsiaTheme="minorHAnsi" w:cs="Arial"/>
          <w:szCs w:val="22"/>
          <w:lang w:val="pl-PL"/>
        </w:rPr>
      </w:pPr>
      <w:r w:rsidRPr="00D94A4B">
        <w:rPr>
          <w:rFonts w:cs="Arial"/>
          <w:szCs w:val="22"/>
          <w:lang w:val="pl-PL"/>
        </w:rPr>
        <w:t xml:space="preserve">                                           Czytelny podpis/</w:t>
      </w:r>
      <w:proofErr w:type="spellStart"/>
      <w:r w:rsidRPr="00D94A4B">
        <w:rPr>
          <w:rFonts w:cs="Arial"/>
          <w:szCs w:val="22"/>
          <w:lang w:val="pl-PL"/>
        </w:rPr>
        <w:t>sy</w:t>
      </w:r>
      <w:proofErr w:type="spellEnd"/>
      <w:r w:rsidRPr="00D94A4B">
        <w:rPr>
          <w:rFonts w:cs="Arial"/>
          <w:szCs w:val="22"/>
          <w:lang w:val="pl-PL"/>
        </w:rPr>
        <w:t xml:space="preserve"> osób reprezentujących Wykonawcę </w:t>
      </w:r>
    </w:p>
    <w:sectPr w:rsidR="003575F0" w:rsidRPr="00D94A4B" w:rsidSect="00EC7F4E">
      <w:headerReference w:type="default" r:id="rId9"/>
      <w:footerReference w:type="default" r:id="rId10"/>
      <w:pgSz w:w="11906" w:h="16838"/>
      <w:pgMar w:top="1701" w:right="1274" w:bottom="1418" w:left="1134" w:header="0"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528A43" w14:textId="77777777" w:rsidR="00483DEB" w:rsidRDefault="00483DEB">
      <w:r>
        <w:separator/>
      </w:r>
    </w:p>
  </w:endnote>
  <w:endnote w:type="continuationSeparator" w:id="0">
    <w:p w14:paraId="51629392" w14:textId="77777777" w:rsidR="00483DEB" w:rsidRDefault="00483D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25687630"/>
      <w:docPartObj>
        <w:docPartGallery w:val="Page Numbers (Bottom of Page)"/>
        <w:docPartUnique/>
      </w:docPartObj>
    </w:sdtPr>
    <w:sdtContent>
      <w:p w14:paraId="66FDA98E" w14:textId="77777777" w:rsidR="00AB1ACD" w:rsidRDefault="00AB1ACD">
        <w:pPr>
          <w:pStyle w:val="Stopka"/>
          <w:jc w:val="right"/>
        </w:pPr>
        <w:r>
          <w:fldChar w:fldCharType="begin"/>
        </w:r>
        <w:r>
          <w:instrText>PAGE   \* MERGEFORMAT</w:instrText>
        </w:r>
        <w:r>
          <w:fldChar w:fldCharType="separate"/>
        </w:r>
        <w:r w:rsidR="00A025DA">
          <w:rPr>
            <w:noProof/>
          </w:rPr>
          <w:t>37</w:t>
        </w:r>
        <w:r>
          <w:fldChar w:fldCharType="end"/>
        </w:r>
      </w:p>
    </w:sdtContent>
  </w:sdt>
  <w:p w14:paraId="2C5E9783" w14:textId="77777777" w:rsidR="00AB1ACD" w:rsidRDefault="00AB1AC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518104" w14:textId="77777777" w:rsidR="00483DEB" w:rsidRDefault="00483DEB">
      <w:r>
        <w:separator/>
      </w:r>
    </w:p>
  </w:footnote>
  <w:footnote w:type="continuationSeparator" w:id="0">
    <w:p w14:paraId="1406846D" w14:textId="77777777" w:rsidR="00483DEB" w:rsidRDefault="00483DEB">
      <w:r>
        <w:continuationSeparator/>
      </w:r>
    </w:p>
  </w:footnote>
  <w:footnote w:id="1">
    <w:p w14:paraId="755D2FB5" w14:textId="77777777" w:rsidR="003575F0" w:rsidRPr="00A13849" w:rsidRDefault="003575F0" w:rsidP="003575F0">
      <w:pPr>
        <w:pStyle w:val="Tekstprzypisudolnego"/>
        <w:jc w:val="both"/>
        <w:rPr>
          <w:rFonts w:ascii="Arial" w:hAnsi="Arial" w:cs="Arial"/>
          <w:sz w:val="22"/>
          <w:szCs w:val="22"/>
        </w:rPr>
      </w:pPr>
      <w:r w:rsidRPr="00A13849">
        <w:rPr>
          <w:rStyle w:val="Odwoanieprzypisudolnego"/>
          <w:rFonts w:ascii="Arial" w:hAnsi="Arial" w:cs="Arial"/>
          <w:sz w:val="22"/>
          <w:szCs w:val="22"/>
        </w:rPr>
        <w:footnoteRef/>
      </w:r>
      <w:r w:rsidRPr="00A13849">
        <w:rPr>
          <w:rFonts w:ascii="Arial" w:hAnsi="Arial" w:cs="Arial"/>
          <w:sz w:val="22"/>
          <w:szCs w:val="22"/>
        </w:rPr>
        <w:t xml:space="preserve"> Podać dokładną nazwę i nr NIP Wykonawcy. </w:t>
      </w:r>
    </w:p>
  </w:footnote>
  <w:footnote w:id="2">
    <w:p w14:paraId="12FC1DFB" w14:textId="77777777" w:rsidR="003575F0" w:rsidRPr="00A13849" w:rsidRDefault="003575F0" w:rsidP="003575F0">
      <w:pPr>
        <w:pStyle w:val="Tekstprzypisudolnego"/>
        <w:jc w:val="both"/>
        <w:rPr>
          <w:rFonts w:ascii="Arial" w:hAnsi="Arial" w:cs="Arial"/>
          <w:sz w:val="22"/>
          <w:szCs w:val="22"/>
        </w:rPr>
      </w:pPr>
      <w:r w:rsidRPr="00A13849">
        <w:rPr>
          <w:rStyle w:val="Odwoanieprzypisudolnego"/>
          <w:rFonts w:ascii="Arial" w:hAnsi="Arial" w:cs="Arial"/>
          <w:sz w:val="22"/>
          <w:szCs w:val="22"/>
        </w:rPr>
        <w:footnoteRef/>
      </w:r>
      <w:r w:rsidRPr="00A13849">
        <w:rPr>
          <w:rFonts w:ascii="Arial" w:hAnsi="Arial" w:cs="Arial"/>
          <w:sz w:val="22"/>
          <w:szCs w:val="22"/>
        </w:rPr>
        <w:t xml:space="preserve"> Podać dokładny adres i kraj siedziby Wykonawcy. </w:t>
      </w:r>
    </w:p>
  </w:footnote>
  <w:footnote w:id="3">
    <w:p w14:paraId="6D16D6F6" w14:textId="77777777" w:rsidR="003575F0" w:rsidRPr="00A13849" w:rsidRDefault="003575F0" w:rsidP="003575F0">
      <w:pPr>
        <w:pStyle w:val="Tekstprzypisudolnego"/>
        <w:jc w:val="both"/>
        <w:rPr>
          <w:rFonts w:ascii="Arial" w:hAnsi="Arial" w:cs="Arial"/>
          <w:sz w:val="22"/>
          <w:szCs w:val="22"/>
        </w:rPr>
      </w:pPr>
      <w:r w:rsidRPr="00A13849">
        <w:rPr>
          <w:rStyle w:val="Odwoanieprzypisudolnego"/>
          <w:rFonts w:ascii="Arial" w:hAnsi="Arial" w:cs="Arial"/>
          <w:sz w:val="22"/>
          <w:szCs w:val="22"/>
        </w:rPr>
        <w:footnoteRef/>
      </w:r>
      <w:r w:rsidRPr="00A13849">
        <w:rPr>
          <w:rFonts w:ascii="Arial" w:hAnsi="Arial" w:cs="Arial"/>
          <w:sz w:val="22"/>
          <w:szCs w:val="22"/>
        </w:rPr>
        <w:t xml:space="preserve"> Dotyczy Wykonawców będących osobami fizycznymi. Podać dokładny adres i kraj miejsca zamieszkania siedziby Wykonawcy. </w:t>
      </w:r>
    </w:p>
  </w:footnote>
  <w:footnote w:id="4">
    <w:p w14:paraId="20417EB9" w14:textId="77777777" w:rsidR="003575F0" w:rsidRPr="00A13849" w:rsidRDefault="003575F0" w:rsidP="003575F0">
      <w:pPr>
        <w:pStyle w:val="Tekstprzypisudolnego"/>
        <w:jc w:val="both"/>
        <w:rPr>
          <w:rFonts w:ascii="Arial" w:hAnsi="Arial" w:cs="Arial"/>
          <w:sz w:val="22"/>
          <w:szCs w:val="22"/>
        </w:rPr>
      </w:pPr>
      <w:r w:rsidRPr="00A13849">
        <w:rPr>
          <w:rStyle w:val="Odwoanieprzypisudolnego"/>
          <w:rFonts w:ascii="Arial" w:hAnsi="Arial" w:cs="Arial"/>
          <w:sz w:val="22"/>
          <w:szCs w:val="22"/>
        </w:rPr>
        <w:footnoteRef/>
      </w:r>
      <w:r w:rsidRPr="00A13849">
        <w:rPr>
          <w:rFonts w:ascii="Arial" w:hAnsi="Arial" w:cs="Arial"/>
          <w:sz w:val="22"/>
          <w:szCs w:val="22"/>
        </w:rPr>
        <w:t xml:space="preserve"> Podać nazwę kraju i terytorium, w szczególności należy podać nazwę kraju lub terytorium wymienionego w </w:t>
      </w:r>
      <w:bookmarkStart w:id="89" w:name="_Hlk109314802"/>
      <w:r w:rsidRPr="00A13849">
        <w:rPr>
          <w:rFonts w:ascii="Arial" w:hAnsi="Arial" w:cs="Arial"/>
          <w:sz w:val="22"/>
          <w:szCs w:val="22"/>
        </w:rPr>
        <w:t xml:space="preserve">Rozporządzeniu Ministra Finansów z dnia 28 marca 2019 r. w sprawie określenia krajów i terytoriów stosujących szkodliwą konkurencję podatkową w zakresie podatku dochodowego od osób prawnych (Dz. U. poz. 600), Obwieszczeniu Ministra Finansów z dnia 10 marca 2022 r. w sprawie ogłoszenia listy krajów i terytoriów wskazanych w unijnym wykazie jurysdykcji niechętnych współpracy do celów podatkowych przyjmowanym przez Radę Unii Europejskiej, które nie zostały ujęte w wykazie krajów i terytoriów stosujących szkodliwą konkurencję podatkową wydawanym na podstawie przepisów o podatku dochodowym od osób fizycznych oraz przepisów od osób prawnych, oraz dnia przyjęcia tego wykazu przez Radę Unii Europejskiej (M.P. 2022 poz.341)  </w:t>
      </w:r>
      <w:bookmarkEnd w:id="89"/>
      <w:r w:rsidRPr="00A13849">
        <w:rPr>
          <w:rFonts w:ascii="Arial" w:hAnsi="Arial" w:cs="Arial"/>
          <w:sz w:val="22"/>
          <w:szCs w:val="22"/>
        </w:rPr>
        <w:t xml:space="preserve">oraz z aktach prawnych zmieniających lub zastępujących to rozporządzenie i obwieszczenie. </w:t>
      </w:r>
    </w:p>
  </w:footnote>
  <w:footnote w:id="5">
    <w:p w14:paraId="0BA753A8" w14:textId="77777777" w:rsidR="003575F0" w:rsidRPr="00A13849" w:rsidRDefault="003575F0" w:rsidP="003575F0">
      <w:pPr>
        <w:pStyle w:val="Tekstprzypisudolnego"/>
        <w:jc w:val="both"/>
        <w:rPr>
          <w:rFonts w:ascii="Arial" w:hAnsi="Arial" w:cs="Arial"/>
          <w:sz w:val="22"/>
          <w:szCs w:val="22"/>
        </w:rPr>
      </w:pPr>
      <w:r w:rsidRPr="00A13849">
        <w:rPr>
          <w:rStyle w:val="Odwoanieprzypisudolnego"/>
          <w:rFonts w:ascii="Arial" w:hAnsi="Arial" w:cs="Arial"/>
          <w:sz w:val="22"/>
          <w:szCs w:val="22"/>
        </w:rPr>
        <w:footnoteRef/>
      </w:r>
      <w:r w:rsidRPr="00A13849">
        <w:rPr>
          <w:rFonts w:ascii="Arial" w:hAnsi="Arial" w:cs="Arial"/>
          <w:sz w:val="22"/>
          <w:szCs w:val="22"/>
        </w:rPr>
        <w:t xml:space="preserve"> Niepotrzebne skreślić.</w:t>
      </w:r>
    </w:p>
  </w:footnote>
  <w:footnote w:id="6">
    <w:p w14:paraId="2D40FC58" w14:textId="77777777" w:rsidR="003575F0" w:rsidRPr="00A13849" w:rsidRDefault="003575F0" w:rsidP="003575F0">
      <w:pPr>
        <w:pStyle w:val="Tekstprzypisudolnego"/>
        <w:jc w:val="both"/>
        <w:rPr>
          <w:rFonts w:ascii="Arial" w:hAnsi="Arial" w:cs="Arial"/>
          <w:sz w:val="22"/>
          <w:szCs w:val="22"/>
        </w:rPr>
      </w:pPr>
      <w:r w:rsidRPr="00A13849">
        <w:rPr>
          <w:rStyle w:val="Odwoanieprzypisudolnego"/>
          <w:rFonts w:ascii="Arial" w:hAnsi="Arial" w:cs="Arial"/>
          <w:sz w:val="22"/>
          <w:szCs w:val="22"/>
        </w:rPr>
        <w:footnoteRef/>
      </w:r>
      <w:r w:rsidRPr="00A13849">
        <w:rPr>
          <w:rFonts w:ascii="Arial" w:hAnsi="Arial" w:cs="Arial"/>
          <w:sz w:val="22"/>
          <w:szCs w:val="22"/>
        </w:rPr>
        <w:t xml:space="preserve"> </w:t>
      </w:r>
      <w:bookmarkStart w:id="90" w:name="_Hlk109316135"/>
      <w:r w:rsidRPr="00A13849">
        <w:rPr>
          <w:rFonts w:ascii="Arial" w:hAnsi="Arial" w:cs="Arial"/>
          <w:sz w:val="22"/>
          <w:szCs w:val="22"/>
        </w:rPr>
        <w:t>Wypełnić w razie wpisanie w punkcie 2 Oświadczenia, iż rzeczywistym właścicielem Wykonawcy nie jest Wykonawca. W przeciwnym przypadku wpisać „Nie dotyczy”.</w:t>
      </w:r>
    </w:p>
    <w:bookmarkEnd w:id="90"/>
  </w:footnote>
  <w:footnote w:id="7">
    <w:p w14:paraId="311D8B2B" w14:textId="77777777" w:rsidR="003575F0" w:rsidRPr="00A13849" w:rsidRDefault="003575F0" w:rsidP="003575F0">
      <w:pPr>
        <w:pStyle w:val="Tekstprzypisudolnego"/>
        <w:jc w:val="both"/>
        <w:rPr>
          <w:rFonts w:ascii="Arial" w:hAnsi="Arial" w:cs="Arial"/>
          <w:sz w:val="22"/>
          <w:szCs w:val="22"/>
        </w:rPr>
      </w:pPr>
      <w:r w:rsidRPr="00A13849">
        <w:rPr>
          <w:rStyle w:val="Odwoanieprzypisudolnego"/>
          <w:rFonts w:ascii="Arial" w:hAnsi="Arial" w:cs="Arial"/>
          <w:sz w:val="22"/>
          <w:szCs w:val="22"/>
        </w:rPr>
        <w:footnoteRef/>
      </w:r>
      <w:r w:rsidRPr="00A13849">
        <w:rPr>
          <w:rFonts w:ascii="Arial" w:hAnsi="Arial" w:cs="Arial"/>
          <w:sz w:val="22"/>
          <w:szCs w:val="22"/>
        </w:rPr>
        <w:t xml:space="preserve"> Podać dokładny adres i kraj siedziby Wykonawcy. </w:t>
      </w:r>
    </w:p>
  </w:footnote>
  <w:footnote w:id="8">
    <w:p w14:paraId="5570CA3C" w14:textId="77777777" w:rsidR="003575F0" w:rsidRPr="00A13849" w:rsidRDefault="003575F0" w:rsidP="003575F0">
      <w:pPr>
        <w:pStyle w:val="Tekstprzypisudolnego"/>
        <w:jc w:val="both"/>
        <w:rPr>
          <w:rFonts w:ascii="Arial" w:hAnsi="Arial" w:cs="Arial"/>
          <w:sz w:val="22"/>
          <w:szCs w:val="22"/>
        </w:rPr>
      </w:pPr>
      <w:r w:rsidRPr="00A13849">
        <w:rPr>
          <w:rStyle w:val="Odwoanieprzypisudolnego"/>
          <w:rFonts w:ascii="Arial" w:hAnsi="Arial" w:cs="Arial"/>
          <w:sz w:val="22"/>
          <w:szCs w:val="22"/>
        </w:rPr>
        <w:footnoteRef/>
      </w:r>
      <w:r w:rsidRPr="00A13849">
        <w:rPr>
          <w:rFonts w:ascii="Arial" w:hAnsi="Arial" w:cs="Arial"/>
          <w:sz w:val="22"/>
          <w:szCs w:val="22"/>
        </w:rPr>
        <w:t xml:space="preserve"> Dotyczy rzeczywistych właścicieli będących osobami fizycznymi. Podać dokładny adres i kraj miejsca zamieszkania siedziby Wykonawcy. </w:t>
      </w:r>
    </w:p>
  </w:footnote>
  <w:footnote w:id="9">
    <w:p w14:paraId="630B42ED" w14:textId="77777777" w:rsidR="003575F0" w:rsidRPr="00A13849" w:rsidRDefault="003575F0" w:rsidP="003575F0">
      <w:pPr>
        <w:pStyle w:val="Tekstprzypisudolnego"/>
        <w:jc w:val="both"/>
        <w:rPr>
          <w:rFonts w:ascii="Arial" w:hAnsi="Arial" w:cs="Arial"/>
          <w:sz w:val="22"/>
          <w:szCs w:val="22"/>
        </w:rPr>
      </w:pPr>
      <w:r w:rsidRPr="00A13849">
        <w:rPr>
          <w:rStyle w:val="Odwoanieprzypisudolnego"/>
          <w:rFonts w:ascii="Arial" w:hAnsi="Arial" w:cs="Arial"/>
          <w:sz w:val="22"/>
          <w:szCs w:val="22"/>
        </w:rPr>
        <w:footnoteRef/>
      </w:r>
      <w:r w:rsidRPr="00A13849">
        <w:rPr>
          <w:rFonts w:ascii="Arial" w:hAnsi="Arial" w:cs="Arial"/>
          <w:sz w:val="22"/>
          <w:szCs w:val="22"/>
        </w:rPr>
        <w:t xml:space="preserve"> Podać nazwę kraju i terytorium, w szczególności należy podać nazwę kraju lub terytorium wymienionego w Rozporządzeniu Ministra Finansów z dnia 28 marca 2019 r. w sprawie określenia krajów i terytoriów stosujących szkodliwą konkurencję podatkową w zakresie podatku dochodowego od osób prawnych (Dz. U. poz. 600), </w:t>
      </w:r>
      <w:bookmarkStart w:id="91" w:name="_Hlk109372671"/>
      <w:r w:rsidRPr="00A13849">
        <w:rPr>
          <w:rFonts w:ascii="Arial" w:hAnsi="Arial" w:cs="Arial"/>
          <w:sz w:val="22"/>
          <w:szCs w:val="22"/>
        </w:rPr>
        <w:t xml:space="preserve">Obwieszczeniu Ministra Finansów z dnia 10 marca 2022 r. w sprawie ogłoszenia listy krajów i terytoriów wskazanych w unijnym wykazie jurysdykcji niechętnych współpracy do celów podatkowych przyjmowanym przez Radę Unii Europejskiej, które nie zostały ujęte w wykazie krajów i terytoriów stosujących szkodliwą konkurencję podatkową wydawanym na podstawie przepisów o podatku dochodowym od osób fizycznych oraz przepisów od osób prawnych, oraz dnia przyjęcia tego wykazu przez Radę Unii Europejskiej (M.P. 2022 poz.341)  </w:t>
      </w:r>
      <w:bookmarkEnd w:id="91"/>
      <w:r w:rsidRPr="00A13849">
        <w:rPr>
          <w:rFonts w:ascii="Arial" w:hAnsi="Arial" w:cs="Arial"/>
          <w:sz w:val="22"/>
          <w:szCs w:val="22"/>
        </w:rPr>
        <w:t xml:space="preserve">oraz z aktach prawnych zmieniających lub zastępujących to rozporządzenie i obwieszczenie. </w:t>
      </w:r>
    </w:p>
  </w:footnote>
  <w:footnote w:id="10">
    <w:p w14:paraId="421363DA" w14:textId="77777777" w:rsidR="003575F0" w:rsidRPr="00A13849" w:rsidRDefault="003575F0" w:rsidP="003575F0">
      <w:pPr>
        <w:pStyle w:val="Tekstprzypisudolnego"/>
        <w:jc w:val="both"/>
        <w:rPr>
          <w:rFonts w:ascii="Arial" w:hAnsi="Arial" w:cs="Arial"/>
          <w:sz w:val="22"/>
          <w:szCs w:val="22"/>
        </w:rPr>
      </w:pPr>
      <w:r w:rsidRPr="00A13849">
        <w:rPr>
          <w:rStyle w:val="Odwoanieprzypisudolnego"/>
          <w:rFonts w:ascii="Arial" w:hAnsi="Arial" w:cs="Arial"/>
          <w:sz w:val="22"/>
          <w:szCs w:val="22"/>
        </w:rPr>
        <w:footnoteRef/>
      </w:r>
      <w:r w:rsidRPr="00A13849">
        <w:rPr>
          <w:rFonts w:ascii="Arial" w:hAnsi="Arial" w:cs="Arial"/>
          <w:sz w:val="22"/>
          <w:szCs w:val="22"/>
        </w:rPr>
        <w:t xml:space="preserve"> </w:t>
      </w:r>
      <w:bookmarkStart w:id="92" w:name="_Hlk109314979"/>
      <w:r w:rsidRPr="00A13849">
        <w:rPr>
          <w:rFonts w:ascii="Arial" w:hAnsi="Arial" w:cs="Arial"/>
          <w:sz w:val="22"/>
          <w:szCs w:val="22"/>
        </w:rPr>
        <w:t xml:space="preserve">Niepotrzebne skreślić. </w:t>
      </w:r>
      <w:bookmarkEnd w:id="92"/>
    </w:p>
  </w:footnote>
  <w:footnote w:id="11">
    <w:p w14:paraId="7CEA6F4B" w14:textId="77777777" w:rsidR="003575F0" w:rsidRPr="00A13849" w:rsidRDefault="003575F0" w:rsidP="003575F0">
      <w:pPr>
        <w:pStyle w:val="Tekstprzypisudolnego"/>
        <w:jc w:val="both"/>
        <w:rPr>
          <w:rFonts w:ascii="Arial" w:hAnsi="Arial" w:cs="Arial"/>
          <w:sz w:val="22"/>
          <w:szCs w:val="22"/>
        </w:rPr>
      </w:pPr>
      <w:r w:rsidRPr="00A13849">
        <w:rPr>
          <w:rStyle w:val="Odwoanieprzypisudolnego"/>
          <w:rFonts w:ascii="Arial" w:hAnsi="Arial" w:cs="Arial"/>
          <w:sz w:val="22"/>
          <w:szCs w:val="22"/>
        </w:rPr>
        <w:footnoteRef/>
      </w:r>
      <w:r w:rsidRPr="00A13849">
        <w:rPr>
          <w:rFonts w:ascii="Arial" w:hAnsi="Arial" w:cs="Arial"/>
          <w:sz w:val="22"/>
          <w:szCs w:val="22"/>
        </w:rPr>
        <w:t xml:space="preserve"> Wypełnić i załączyć dowody w przypadku wpisania w punkcie 4 Oświadczenia, iż Wykonawca dokonał rozliczeń z podmiotem mającym siedzibę lub zarząd na terytorium lub w kraju stosującym szkodliwą konkurencję podatkową. W przeciwnym przypadku wpisać „Nie dotyczy”.</w:t>
      </w:r>
    </w:p>
    <w:p w14:paraId="48BC8CED" w14:textId="77777777" w:rsidR="003575F0" w:rsidRPr="00A13849" w:rsidRDefault="003575F0" w:rsidP="003575F0">
      <w:pPr>
        <w:pStyle w:val="Tekstprzypisudolnego"/>
        <w:jc w:val="both"/>
        <w:rPr>
          <w:rFonts w:ascii="Arial" w:hAnsi="Arial" w:cs="Arial"/>
          <w:sz w:val="22"/>
          <w:szCs w:val="2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004C4A" w14:textId="5BB10B87" w:rsidR="00AB1ACD" w:rsidRDefault="00AB1ACD" w:rsidP="00947451">
    <w:pPr>
      <w:pStyle w:val="Nagwek"/>
      <w:ind w:left="284"/>
    </w:pPr>
    <w:r>
      <w:rPr>
        <w:noProof/>
        <w:lang w:eastAsia="pl-PL"/>
      </w:rPr>
      <mc:AlternateContent>
        <mc:Choice Requires="wpg">
          <w:drawing>
            <wp:anchor distT="0" distB="0" distL="114300" distR="114300" simplePos="0" relativeHeight="251659264" behindDoc="0" locked="0" layoutInCell="1" allowOverlap="1" wp14:anchorId="758A5254" wp14:editId="01D82285">
              <wp:simplePos x="0" y="0"/>
              <wp:positionH relativeFrom="column">
                <wp:posOffset>0</wp:posOffset>
              </wp:positionH>
              <wp:positionV relativeFrom="paragraph">
                <wp:posOffset>175260</wp:posOffset>
              </wp:positionV>
              <wp:extent cx="6189345" cy="755015"/>
              <wp:effectExtent l="0" t="0" r="0" b="0"/>
              <wp:wrapNone/>
              <wp:docPr id="2" name="Grupa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189345" cy="755015"/>
                        <a:chOff x="0" y="0"/>
                        <a:chExt cx="6698035" cy="758825"/>
                      </a:xfrm>
                    </wpg:grpSpPr>
                    <pic:pic xmlns:pic="http://schemas.openxmlformats.org/drawingml/2006/picture">
                      <pic:nvPicPr>
                        <pic:cNvPr id="3" name="Obraz 3"/>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174928"/>
                          <a:ext cx="1388110" cy="532130"/>
                        </a:xfrm>
                        <a:prstGeom prst="rect">
                          <a:avLst/>
                        </a:prstGeom>
                        <a:noFill/>
                        <a:ln>
                          <a:noFill/>
                        </a:ln>
                      </pic:spPr>
                    </pic:pic>
                    <pic:pic xmlns:pic="http://schemas.openxmlformats.org/drawingml/2006/picture">
                      <pic:nvPicPr>
                        <pic:cNvPr id="4" name="Obraz 4"/>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4969565" y="0"/>
                          <a:ext cx="1728470" cy="758825"/>
                        </a:xfrm>
                        <a:prstGeom prst="rect">
                          <a:avLst/>
                        </a:prstGeom>
                      </pic:spPr>
                    </pic:pic>
                    <pic:pic xmlns:pic="http://schemas.openxmlformats.org/drawingml/2006/picture">
                      <pic:nvPicPr>
                        <pic:cNvPr id="5" name="Obraz 5"/>
                        <pic:cNvPicPr>
                          <a:picLocks noChangeAspect="1"/>
                        </pic:cNvPicPr>
                      </pic:nvPicPr>
                      <pic:blipFill>
                        <a:blip r:embed="rId3">
                          <a:extLst>
                            <a:ext uri="{28A0092B-C50C-407E-A947-70E740481C1C}">
                              <a14:useLocalDpi xmlns:a14="http://schemas.microsoft.com/office/drawing/2010/main" val="0"/>
                            </a:ext>
                          </a:extLst>
                        </a:blip>
                        <a:stretch>
                          <a:fillRect/>
                        </a:stretch>
                      </pic:blipFill>
                      <pic:spPr>
                        <a:xfrm>
                          <a:off x="1463040" y="111318"/>
                          <a:ext cx="1633855" cy="544830"/>
                        </a:xfrm>
                        <a:prstGeom prst="rect">
                          <a:avLst/>
                        </a:prstGeom>
                      </pic:spPr>
                    </pic:pic>
                    <pic:pic xmlns:pic="http://schemas.openxmlformats.org/drawingml/2006/picture">
                      <pic:nvPicPr>
                        <pic:cNvPr id="6" name="Obraz 6"/>
                        <pic:cNvPicPr>
                          <a:picLocks noChangeAspect="1"/>
                        </pic:cNvPicPr>
                      </pic:nvPicPr>
                      <pic:blipFill>
                        <a:blip r:embed="rId4">
                          <a:extLst>
                            <a:ext uri="{28A0092B-C50C-407E-A947-70E740481C1C}">
                              <a14:useLocalDpi xmlns:a14="http://schemas.microsoft.com/office/drawing/2010/main" val="0"/>
                            </a:ext>
                          </a:extLst>
                        </a:blip>
                        <a:stretch>
                          <a:fillRect/>
                        </a:stretch>
                      </pic:blipFill>
                      <pic:spPr>
                        <a:xfrm>
                          <a:off x="3299791" y="174928"/>
                          <a:ext cx="1575435" cy="381635"/>
                        </a:xfrm>
                        <a:prstGeom prst="rect">
                          <a:avLst/>
                        </a:prstGeom>
                      </pic:spPr>
                    </pic:pic>
                  </wpg:wgp>
                </a:graphicData>
              </a:graphic>
              <wp14:sizeRelH relativeFrom="page">
                <wp14:pctWidth>0</wp14:pctWidth>
              </wp14:sizeRelH>
              <wp14:sizeRelV relativeFrom="page">
                <wp14:pctHeight>0</wp14:pctHeight>
              </wp14:sizeRelV>
            </wp:anchor>
          </w:drawing>
        </mc:Choice>
        <mc:Fallback>
          <w:pict>
            <v:group w14:anchorId="6B0EDF64" id="Grupa 2" o:spid="_x0000_s1026" style="position:absolute;margin-left:0;margin-top:13.8pt;width:487.35pt;height:59.45pt;z-index:251659264" coordsize="66980,758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3" o:spid="_x0000_s1027" type="#_x0000_t75" style="position:absolute;top:1749;width:13881;height:532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">
                <v:imagedata r:id="rId5" o:title=""/>
              </v:shape>
              <v:shape id="Obraz 4" o:spid="_x0000_s1028" type="#_x0000_t75" style="position:absolute;left:49695;width:17285;height:75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">
                <v:imagedata r:id="rId6" o:title=""/>
              </v:shape>
              <v:shape id="Obraz 5" o:spid="_x0000_s1029" type="#_x0000_t75" style="position:absolute;left:14630;top:1113;width:16338;height:54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">
                <v:imagedata r:id="rId7" o:title=""/>
              </v:shape>
              <v:shape id="Obraz 6" o:spid="_x0000_s1030" type="#_x0000_t75" style="position:absolute;left:32997;top:1749;width:15755;height:381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">
                <v:imagedata r:id="rId8" o:title=""/>
              </v:shape>
            </v:group>
          </w:pict>
        </mc:Fallback>
      </mc:AlternateContent>
    </w:r>
  </w:p>
  <w:p w14:paraId="2B7B9A23" w14:textId="77777777" w:rsidR="00AB1ACD" w:rsidRDefault="00AB1ACD" w:rsidP="00947451">
    <w:pPr>
      <w:pStyle w:val="Nagwek"/>
      <w:ind w:left="28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A"/>
    <w:multiLevelType w:val="singleLevel"/>
    <w:tmpl w:val="0000000A"/>
    <w:name w:val="WW8Num12"/>
    <w:lvl w:ilvl="0">
      <w:start w:val="1"/>
      <w:numFmt w:val="decimal"/>
      <w:lvlText w:val="%1."/>
      <w:lvlJc w:val="left"/>
      <w:pPr>
        <w:tabs>
          <w:tab w:val="num" w:pos="0"/>
        </w:tabs>
        <w:ind w:left="851" w:hanging="360"/>
      </w:pPr>
      <w:rPr>
        <w:rFonts w:cs="Times New Roman"/>
      </w:rPr>
    </w:lvl>
  </w:abstractNum>
  <w:abstractNum w:abstractNumId="1" w15:restartNumberingAfterBreak="0">
    <w:nsid w:val="00000013"/>
    <w:multiLevelType w:val="multilevel"/>
    <w:tmpl w:val="D1901CD2"/>
    <w:name w:val="WW8Num19"/>
    <w:lvl w:ilvl="0">
      <w:start w:val="1"/>
      <w:numFmt w:val="decimal"/>
      <w:suff w:val="nothing"/>
      <w:lvlText w:val="%1."/>
      <w:lvlJc w:val="left"/>
      <w:pPr>
        <w:tabs>
          <w:tab w:val="num" w:pos="0"/>
        </w:tabs>
      </w:pPr>
      <w:rPr>
        <w:rFonts w:cs="Times New Roman"/>
        <w:b/>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 w15:restartNumberingAfterBreak="0">
    <w:nsid w:val="00000023"/>
    <w:multiLevelType w:val="singleLevel"/>
    <w:tmpl w:val="00000023"/>
    <w:name w:val="WW8Num38"/>
    <w:lvl w:ilvl="0">
      <w:start w:val="1"/>
      <w:numFmt w:val="decimal"/>
      <w:lvlText w:val="%1."/>
      <w:lvlJc w:val="left"/>
      <w:pPr>
        <w:tabs>
          <w:tab w:val="num" w:pos="1080"/>
        </w:tabs>
        <w:ind w:left="1080" w:hanging="360"/>
      </w:pPr>
      <w:rPr>
        <w:rFonts w:cs="Times New Roman"/>
      </w:rPr>
    </w:lvl>
  </w:abstractNum>
  <w:abstractNum w:abstractNumId="3" w15:restartNumberingAfterBreak="0">
    <w:nsid w:val="00000027"/>
    <w:multiLevelType w:val="singleLevel"/>
    <w:tmpl w:val="34BED5A8"/>
    <w:name w:val="WW8Num42"/>
    <w:lvl w:ilvl="0">
      <w:start w:val="1"/>
      <w:numFmt w:val="decimal"/>
      <w:lvlText w:val="%1."/>
      <w:lvlJc w:val="left"/>
      <w:pPr>
        <w:tabs>
          <w:tab w:val="num" w:pos="720"/>
        </w:tabs>
        <w:ind w:left="720" w:hanging="360"/>
      </w:pPr>
      <w:rPr>
        <w:rFonts w:ascii="Times New Roman" w:eastAsia="Times New Roman" w:hAnsi="Times New Roman" w:cs="Times New Roman" w:hint="default"/>
      </w:rPr>
    </w:lvl>
  </w:abstractNum>
  <w:abstractNum w:abstractNumId="4" w15:restartNumberingAfterBreak="0">
    <w:nsid w:val="0000002C"/>
    <w:multiLevelType w:val="multilevel"/>
    <w:tmpl w:val="43AA2B94"/>
    <w:name w:val="WW8Num47"/>
    <w:lvl w:ilvl="0">
      <w:start w:val="1"/>
      <w:numFmt w:val="decimal"/>
      <w:lvlText w:val="%1)"/>
      <w:lvlJc w:val="left"/>
      <w:pPr>
        <w:tabs>
          <w:tab w:val="num" w:pos="1004"/>
        </w:tabs>
        <w:ind w:left="1004" w:hanging="360"/>
      </w:pPr>
      <w:rPr>
        <w:rFonts w:cs="Times New Roman"/>
      </w:rPr>
    </w:lvl>
    <w:lvl w:ilvl="1">
      <w:start w:val="1"/>
      <w:numFmt w:val="decimal"/>
      <w:lvlText w:val="%2)"/>
      <w:lvlJc w:val="left"/>
      <w:pPr>
        <w:tabs>
          <w:tab w:val="num" w:pos="644"/>
        </w:tabs>
        <w:ind w:left="644" w:hanging="360"/>
      </w:pPr>
      <w:rPr>
        <w:rFonts w:cs="Times New Roman"/>
        <w:sz w:val="24"/>
        <w:szCs w:val="24"/>
      </w:rPr>
    </w:lvl>
    <w:lvl w:ilvl="2">
      <w:start w:val="1"/>
      <w:numFmt w:val="decimal"/>
      <w:lvlText w:val="%3."/>
      <w:lvlJc w:val="left"/>
      <w:pPr>
        <w:tabs>
          <w:tab w:val="num" w:pos="2624"/>
        </w:tabs>
        <w:ind w:left="2624" w:hanging="360"/>
      </w:pPr>
      <w:rPr>
        <w:rFonts w:cs="Times New Roman"/>
      </w:rPr>
    </w:lvl>
    <w:lvl w:ilvl="3">
      <w:start w:val="1"/>
      <w:numFmt w:val="decimal"/>
      <w:lvlText w:val="%4)"/>
      <w:lvlJc w:val="left"/>
      <w:pPr>
        <w:tabs>
          <w:tab w:val="num" w:pos="3164"/>
        </w:tabs>
        <w:ind w:left="3164" w:hanging="360"/>
      </w:pPr>
      <w:rPr>
        <w:rFonts w:cs="Times New Roman"/>
      </w:rPr>
    </w:lvl>
    <w:lvl w:ilvl="4">
      <w:start w:val="1"/>
      <w:numFmt w:val="lowerLetter"/>
      <w:lvlText w:val="%5."/>
      <w:lvlJc w:val="left"/>
      <w:pPr>
        <w:tabs>
          <w:tab w:val="num" w:pos="3884"/>
        </w:tabs>
        <w:ind w:left="3884" w:hanging="360"/>
      </w:pPr>
      <w:rPr>
        <w:rFonts w:cs="Times New Roman"/>
      </w:rPr>
    </w:lvl>
    <w:lvl w:ilvl="5">
      <w:start w:val="1"/>
      <w:numFmt w:val="lowerRoman"/>
      <w:lvlText w:val="%6."/>
      <w:lvlJc w:val="left"/>
      <w:pPr>
        <w:tabs>
          <w:tab w:val="num" w:pos="4604"/>
        </w:tabs>
        <w:ind w:left="4604" w:hanging="180"/>
      </w:pPr>
      <w:rPr>
        <w:rFonts w:cs="Times New Roman"/>
      </w:rPr>
    </w:lvl>
    <w:lvl w:ilvl="6">
      <w:start w:val="1"/>
      <w:numFmt w:val="decimal"/>
      <w:lvlText w:val="%7."/>
      <w:lvlJc w:val="left"/>
      <w:pPr>
        <w:tabs>
          <w:tab w:val="num" w:pos="5324"/>
        </w:tabs>
        <w:ind w:left="5324" w:hanging="360"/>
      </w:pPr>
      <w:rPr>
        <w:rFonts w:cs="Times New Roman"/>
      </w:rPr>
    </w:lvl>
    <w:lvl w:ilvl="7">
      <w:start w:val="1"/>
      <w:numFmt w:val="lowerLetter"/>
      <w:lvlText w:val="%8."/>
      <w:lvlJc w:val="left"/>
      <w:pPr>
        <w:tabs>
          <w:tab w:val="num" w:pos="6044"/>
        </w:tabs>
        <w:ind w:left="6044" w:hanging="360"/>
      </w:pPr>
      <w:rPr>
        <w:rFonts w:cs="Times New Roman"/>
      </w:rPr>
    </w:lvl>
    <w:lvl w:ilvl="8">
      <w:start w:val="1"/>
      <w:numFmt w:val="lowerRoman"/>
      <w:lvlText w:val="%9."/>
      <w:lvlJc w:val="left"/>
      <w:pPr>
        <w:tabs>
          <w:tab w:val="num" w:pos="6764"/>
        </w:tabs>
        <w:ind w:left="6764" w:hanging="180"/>
      </w:pPr>
      <w:rPr>
        <w:rFonts w:cs="Times New Roman"/>
      </w:rPr>
    </w:lvl>
  </w:abstractNum>
  <w:abstractNum w:abstractNumId="5" w15:restartNumberingAfterBreak="0">
    <w:nsid w:val="0000002D"/>
    <w:multiLevelType w:val="singleLevel"/>
    <w:tmpl w:val="1C902E64"/>
    <w:name w:val="WW8Num48"/>
    <w:lvl w:ilvl="0">
      <w:start w:val="1"/>
      <w:numFmt w:val="decimal"/>
      <w:lvlText w:val="%1."/>
      <w:lvlJc w:val="left"/>
      <w:pPr>
        <w:tabs>
          <w:tab w:val="num" w:pos="720"/>
        </w:tabs>
        <w:ind w:left="720" w:hanging="360"/>
      </w:pPr>
      <w:rPr>
        <w:rFonts w:ascii="Times New Roman" w:eastAsia="Times New Roman" w:hAnsi="Times New Roman" w:cs="Times New Roman" w:hint="default"/>
      </w:rPr>
    </w:lvl>
  </w:abstractNum>
  <w:abstractNum w:abstractNumId="6" w15:restartNumberingAfterBreak="0">
    <w:nsid w:val="00000038"/>
    <w:multiLevelType w:val="multilevel"/>
    <w:tmpl w:val="00000038"/>
    <w:name w:val="WW8Num59"/>
    <w:lvl w:ilvl="0">
      <w:start w:val="1"/>
      <w:numFmt w:val="decimal"/>
      <w:lvlText w:val="1.%1."/>
      <w:lvlJc w:val="left"/>
      <w:pPr>
        <w:tabs>
          <w:tab w:val="num" w:pos="824"/>
        </w:tabs>
        <w:ind w:left="824" w:hanging="360"/>
      </w:pPr>
      <w:rPr>
        <w:rFonts w:cs="Times New Roman"/>
        <w:b w:val="0"/>
        <w:bCs w:val="0"/>
      </w:rPr>
    </w:lvl>
    <w:lvl w:ilvl="1">
      <w:start w:val="1"/>
      <w:numFmt w:val="decimal"/>
      <w:lvlText w:val="2.%2."/>
      <w:lvlJc w:val="left"/>
      <w:pPr>
        <w:tabs>
          <w:tab w:val="num" w:pos="1620"/>
        </w:tabs>
        <w:ind w:left="1620" w:hanging="360"/>
      </w:pPr>
      <w:rPr>
        <w:rFonts w:cs="Times New Roman"/>
        <w:b w:val="0"/>
        <w:bCs w:val="0"/>
        <w:color w:val="auto"/>
      </w:rPr>
    </w:lvl>
    <w:lvl w:ilvl="2">
      <w:start w:val="3"/>
      <w:numFmt w:val="decimal"/>
      <w:lvlText w:val="%3."/>
      <w:lvlJc w:val="left"/>
      <w:pPr>
        <w:tabs>
          <w:tab w:val="num" w:pos="2520"/>
        </w:tabs>
        <w:ind w:left="2520" w:hanging="360"/>
      </w:pPr>
      <w:rPr>
        <w:rFonts w:cs="Times New Roman"/>
        <w:b w:val="0"/>
        <w:bCs w:val="0"/>
        <w:i w:val="0"/>
        <w:iCs w:val="0"/>
        <w:strike w:val="0"/>
        <w:dstrike w:val="0"/>
        <w:sz w:val="22"/>
        <w:szCs w:val="22"/>
      </w:rPr>
    </w:lvl>
    <w:lvl w:ilvl="3">
      <w:start w:val="1"/>
      <w:numFmt w:val="decimal"/>
      <w:lvlText w:val="%4."/>
      <w:lvlJc w:val="left"/>
      <w:pPr>
        <w:tabs>
          <w:tab w:val="num" w:pos="3060"/>
        </w:tabs>
        <w:ind w:left="3060" w:hanging="360"/>
      </w:pPr>
      <w:rPr>
        <w:rFonts w:cs="Times New Roman"/>
      </w:rPr>
    </w:lvl>
    <w:lvl w:ilvl="4">
      <w:start w:val="1"/>
      <w:numFmt w:val="lowerLetter"/>
      <w:lvlText w:val="%5."/>
      <w:lvlJc w:val="left"/>
      <w:pPr>
        <w:tabs>
          <w:tab w:val="num" w:pos="3780"/>
        </w:tabs>
        <w:ind w:left="3780" w:hanging="360"/>
      </w:pPr>
      <w:rPr>
        <w:rFonts w:cs="Times New Roman"/>
      </w:rPr>
    </w:lvl>
    <w:lvl w:ilvl="5">
      <w:start w:val="1"/>
      <w:numFmt w:val="lowerRoman"/>
      <w:lvlText w:val="%6."/>
      <w:lvlJc w:val="left"/>
      <w:pPr>
        <w:tabs>
          <w:tab w:val="num" w:pos="4500"/>
        </w:tabs>
        <w:ind w:left="4500" w:hanging="180"/>
      </w:pPr>
      <w:rPr>
        <w:rFonts w:cs="Times New Roman"/>
      </w:rPr>
    </w:lvl>
    <w:lvl w:ilvl="6">
      <w:start w:val="1"/>
      <w:numFmt w:val="decimal"/>
      <w:lvlText w:val="%7."/>
      <w:lvlJc w:val="left"/>
      <w:pPr>
        <w:tabs>
          <w:tab w:val="num" w:pos="5220"/>
        </w:tabs>
        <w:ind w:left="5220" w:hanging="360"/>
      </w:pPr>
      <w:rPr>
        <w:rFonts w:cs="Times New Roman"/>
      </w:rPr>
    </w:lvl>
    <w:lvl w:ilvl="7">
      <w:start w:val="1"/>
      <w:numFmt w:val="lowerLetter"/>
      <w:lvlText w:val="%8."/>
      <w:lvlJc w:val="left"/>
      <w:pPr>
        <w:tabs>
          <w:tab w:val="num" w:pos="5940"/>
        </w:tabs>
        <w:ind w:left="5940" w:hanging="360"/>
      </w:pPr>
      <w:rPr>
        <w:rFonts w:cs="Times New Roman"/>
      </w:rPr>
    </w:lvl>
    <w:lvl w:ilvl="8">
      <w:start w:val="1"/>
      <w:numFmt w:val="lowerRoman"/>
      <w:lvlText w:val="%9."/>
      <w:lvlJc w:val="left"/>
      <w:pPr>
        <w:tabs>
          <w:tab w:val="num" w:pos="6660"/>
        </w:tabs>
        <w:ind w:left="6660" w:hanging="180"/>
      </w:pPr>
      <w:rPr>
        <w:rFonts w:cs="Times New Roman"/>
      </w:rPr>
    </w:lvl>
  </w:abstractNum>
  <w:abstractNum w:abstractNumId="7" w15:restartNumberingAfterBreak="0">
    <w:nsid w:val="00000039"/>
    <w:multiLevelType w:val="singleLevel"/>
    <w:tmpl w:val="00000039"/>
    <w:name w:val="WW8Num60"/>
    <w:lvl w:ilvl="0">
      <w:start w:val="1"/>
      <w:numFmt w:val="decimal"/>
      <w:lvlText w:val="%1."/>
      <w:lvlJc w:val="left"/>
      <w:pPr>
        <w:tabs>
          <w:tab w:val="num" w:pos="1865"/>
        </w:tabs>
        <w:ind w:left="1865" w:hanging="360"/>
      </w:pPr>
      <w:rPr>
        <w:rFonts w:cs="Times New Roman"/>
      </w:rPr>
    </w:lvl>
  </w:abstractNum>
  <w:abstractNum w:abstractNumId="8" w15:restartNumberingAfterBreak="0">
    <w:nsid w:val="0000003B"/>
    <w:multiLevelType w:val="singleLevel"/>
    <w:tmpl w:val="0000003B"/>
    <w:name w:val="WW8Num62"/>
    <w:lvl w:ilvl="0">
      <w:start w:val="1"/>
      <w:numFmt w:val="decimal"/>
      <w:lvlText w:val="%1."/>
      <w:lvlJc w:val="left"/>
      <w:pPr>
        <w:tabs>
          <w:tab w:val="num" w:pos="0"/>
        </w:tabs>
        <w:ind w:left="360" w:hanging="360"/>
      </w:pPr>
      <w:rPr>
        <w:rFonts w:cs="Times New Roman"/>
        <w:b w:val="0"/>
        <w:bCs w:val="0"/>
      </w:rPr>
    </w:lvl>
  </w:abstractNum>
  <w:abstractNum w:abstractNumId="9" w15:restartNumberingAfterBreak="0">
    <w:nsid w:val="01E84CC8"/>
    <w:multiLevelType w:val="hybridMultilevel"/>
    <w:tmpl w:val="F3442CBC"/>
    <w:name w:val="WW8Num83"/>
    <w:lvl w:ilvl="0" w:tplc="C1402A30">
      <w:start w:val="1"/>
      <w:numFmt w:val="lowerLetter"/>
      <w:lvlText w:val="%1)"/>
      <w:lvlJc w:val="left"/>
      <w:pPr>
        <w:tabs>
          <w:tab w:val="num" w:pos="1724"/>
        </w:tabs>
        <w:ind w:left="1724" w:hanging="360"/>
      </w:pPr>
      <w:rPr>
        <w:rFonts w:ascii="Times New Roman" w:eastAsia="Times New Roman" w:hAnsi="Times New Roman" w:cs="Times New Roman" w:hint="default"/>
      </w:rPr>
    </w:lvl>
    <w:lvl w:ilvl="1" w:tplc="A6DAA4DA">
      <w:start w:val="1"/>
      <w:numFmt w:val="lowerLetter"/>
      <w:lvlText w:val="%2)"/>
      <w:lvlJc w:val="left"/>
      <w:pPr>
        <w:tabs>
          <w:tab w:val="num" w:pos="1500"/>
        </w:tabs>
        <w:ind w:left="1500" w:hanging="420"/>
      </w:pPr>
      <w:rPr>
        <w:rFonts w:cs="Times New Roman" w:hint="default"/>
        <w:w w:val="100"/>
      </w:rPr>
    </w:lvl>
    <w:lvl w:ilvl="2" w:tplc="0415001B" w:tentative="1">
      <w:start w:val="1"/>
      <w:numFmt w:val="lowerRoman"/>
      <w:lvlText w:val="%3."/>
      <w:lvlJc w:val="right"/>
      <w:pPr>
        <w:tabs>
          <w:tab w:val="num" w:pos="2160"/>
        </w:tabs>
        <w:ind w:left="2160" w:hanging="180"/>
      </w:pPr>
      <w:rPr>
        <w:rFonts w:cs="Times New Roman"/>
      </w:rPr>
    </w:lvl>
    <w:lvl w:ilvl="3" w:tplc="04EE82EC">
      <w:start w:val="1"/>
      <w:numFmt w:val="decimal"/>
      <w:lvlText w:val="%4."/>
      <w:lvlJc w:val="left"/>
      <w:pPr>
        <w:tabs>
          <w:tab w:val="num" w:pos="720"/>
        </w:tabs>
        <w:ind w:left="720" w:hanging="360"/>
      </w:pPr>
      <w:rPr>
        <w:rFonts w:ascii="Times New Roman" w:hAnsi="Times New Roman" w:cs="Times New Roman" w:hint="default"/>
        <w:b w:val="0"/>
        <w:color w:val="000000"/>
      </w:rPr>
    </w:lvl>
    <w:lvl w:ilvl="4" w:tplc="04150019">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02A65B22"/>
    <w:multiLevelType w:val="hybridMultilevel"/>
    <w:tmpl w:val="E7E86D92"/>
    <w:lvl w:ilvl="0" w:tplc="DA8CB5A6">
      <w:start w:val="1"/>
      <w:numFmt w:val="decimal"/>
      <w:lvlText w:val="%1."/>
      <w:lvlJc w:val="left"/>
      <w:pPr>
        <w:ind w:left="36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3672BD6"/>
    <w:multiLevelType w:val="hybridMultilevel"/>
    <w:tmpl w:val="98FA5DFE"/>
    <w:lvl w:ilvl="0" w:tplc="3DA202E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15:restartNumberingAfterBreak="0">
    <w:nsid w:val="050531D9"/>
    <w:multiLevelType w:val="hybridMultilevel"/>
    <w:tmpl w:val="D228D5BA"/>
    <w:lvl w:ilvl="0" w:tplc="DA8CB5A6">
      <w:start w:val="1"/>
      <w:numFmt w:val="decimal"/>
      <w:lvlText w:val="%1."/>
      <w:lvlJc w:val="left"/>
      <w:pPr>
        <w:ind w:left="36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54D0356"/>
    <w:multiLevelType w:val="hybridMultilevel"/>
    <w:tmpl w:val="8AB48A68"/>
    <w:lvl w:ilvl="0" w:tplc="C11E2988">
      <w:start w:val="1"/>
      <w:numFmt w:val="decimal"/>
      <w:pStyle w:val="Nagwek1"/>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09A647F7"/>
    <w:multiLevelType w:val="hybridMultilevel"/>
    <w:tmpl w:val="EEDCEFCE"/>
    <w:lvl w:ilvl="0" w:tplc="058C1954">
      <w:start w:val="1"/>
      <w:numFmt w:val="decimal"/>
      <w:lvlText w:val="%1."/>
      <w:lvlJc w:val="left"/>
      <w:pPr>
        <w:ind w:left="720" w:hanging="360"/>
      </w:pPr>
      <w:rPr>
        <w:rFonts w:ascii="Times New Roman" w:eastAsia="Times New Roman" w:hAnsi="Times New Roman" w:cs="Times New Roman"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B7C4B3C"/>
    <w:multiLevelType w:val="hybridMultilevel"/>
    <w:tmpl w:val="04628526"/>
    <w:lvl w:ilvl="0" w:tplc="8E806AB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0BD800DE"/>
    <w:multiLevelType w:val="hybridMultilevel"/>
    <w:tmpl w:val="98FA5DFE"/>
    <w:lvl w:ilvl="0" w:tplc="3DA202E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 w15:restartNumberingAfterBreak="0">
    <w:nsid w:val="0E7E2917"/>
    <w:multiLevelType w:val="hybridMultilevel"/>
    <w:tmpl w:val="B6404D76"/>
    <w:lvl w:ilvl="0" w:tplc="3DA202E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8" w15:restartNumberingAfterBreak="0">
    <w:nsid w:val="0E994331"/>
    <w:multiLevelType w:val="hybridMultilevel"/>
    <w:tmpl w:val="EA58C752"/>
    <w:lvl w:ilvl="0" w:tplc="468A68EE">
      <w:start w:val="1"/>
      <w:numFmt w:val="lowerLetter"/>
      <w:lvlText w:val="%1)"/>
      <w:lvlJc w:val="left"/>
      <w:pPr>
        <w:ind w:left="744" w:hanging="360"/>
      </w:pPr>
      <w:rPr>
        <w:rFonts w:hint="default"/>
      </w:rPr>
    </w:lvl>
    <w:lvl w:ilvl="1" w:tplc="04150019" w:tentative="1">
      <w:start w:val="1"/>
      <w:numFmt w:val="lowerLetter"/>
      <w:lvlText w:val="%2."/>
      <w:lvlJc w:val="left"/>
      <w:pPr>
        <w:ind w:left="1464" w:hanging="360"/>
      </w:pPr>
    </w:lvl>
    <w:lvl w:ilvl="2" w:tplc="0415001B" w:tentative="1">
      <w:start w:val="1"/>
      <w:numFmt w:val="lowerRoman"/>
      <w:lvlText w:val="%3."/>
      <w:lvlJc w:val="right"/>
      <w:pPr>
        <w:ind w:left="2184" w:hanging="180"/>
      </w:pPr>
    </w:lvl>
    <w:lvl w:ilvl="3" w:tplc="0415000F" w:tentative="1">
      <w:start w:val="1"/>
      <w:numFmt w:val="decimal"/>
      <w:lvlText w:val="%4."/>
      <w:lvlJc w:val="left"/>
      <w:pPr>
        <w:ind w:left="2904" w:hanging="360"/>
      </w:pPr>
    </w:lvl>
    <w:lvl w:ilvl="4" w:tplc="04150019" w:tentative="1">
      <w:start w:val="1"/>
      <w:numFmt w:val="lowerLetter"/>
      <w:lvlText w:val="%5."/>
      <w:lvlJc w:val="left"/>
      <w:pPr>
        <w:ind w:left="3624" w:hanging="360"/>
      </w:pPr>
    </w:lvl>
    <w:lvl w:ilvl="5" w:tplc="0415001B" w:tentative="1">
      <w:start w:val="1"/>
      <w:numFmt w:val="lowerRoman"/>
      <w:lvlText w:val="%6."/>
      <w:lvlJc w:val="right"/>
      <w:pPr>
        <w:ind w:left="4344" w:hanging="180"/>
      </w:pPr>
    </w:lvl>
    <w:lvl w:ilvl="6" w:tplc="0415000F" w:tentative="1">
      <w:start w:val="1"/>
      <w:numFmt w:val="decimal"/>
      <w:lvlText w:val="%7."/>
      <w:lvlJc w:val="left"/>
      <w:pPr>
        <w:ind w:left="5064" w:hanging="360"/>
      </w:pPr>
    </w:lvl>
    <w:lvl w:ilvl="7" w:tplc="04150019" w:tentative="1">
      <w:start w:val="1"/>
      <w:numFmt w:val="lowerLetter"/>
      <w:lvlText w:val="%8."/>
      <w:lvlJc w:val="left"/>
      <w:pPr>
        <w:ind w:left="5784" w:hanging="360"/>
      </w:pPr>
    </w:lvl>
    <w:lvl w:ilvl="8" w:tplc="0415001B" w:tentative="1">
      <w:start w:val="1"/>
      <w:numFmt w:val="lowerRoman"/>
      <w:lvlText w:val="%9."/>
      <w:lvlJc w:val="right"/>
      <w:pPr>
        <w:ind w:left="6504" w:hanging="180"/>
      </w:pPr>
    </w:lvl>
  </w:abstractNum>
  <w:abstractNum w:abstractNumId="19" w15:restartNumberingAfterBreak="0">
    <w:nsid w:val="0F91649C"/>
    <w:multiLevelType w:val="hybridMultilevel"/>
    <w:tmpl w:val="EBE0771E"/>
    <w:lvl w:ilvl="0" w:tplc="FFFFFFFF">
      <w:start w:val="1"/>
      <w:numFmt w:val="decimal"/>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20" w15:restartNumberingAfterBreak="0">
    <w:nsid w:val="0FA443E7"/>
    <w:multiLevelType w:val="hybridMultilevel"/>
    <w:tmpl w:val="98FA5DFE"/>
    <w:lvl w:ilvl="0" w:tplc="3DA202E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11621899"/>
    <w:multiLevelType w:val="hybridMultilevel"/>
    <w:tmpl w:val="6E762826"/>
    <w:lvl w:ilvl="0" w:tplc="AC1409B4">
      <w:start w:val="1"/>
      <w:numFmt w:val="decimal"/>
      <w:lvlText w:val="%1."/>
      <w:lvlJc w:val="left"/>
      <w:pPr>
        <w:ind w:left="360" w:hanging="360"/>
      </w:pPr>
      <w:rPr>
        <w:rFonts w:hint="default"/>
        <w:b w:val="0"/>
        <w:bCs/>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60A300C"/>
    <w:multiLevelType w:val="multilevel"/>
    <w:tmpl w:val="D7848B1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upp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164B64AE"/>
    <w:multiLevelType w:val="hybridMultilevel"/>
    <w:tmpl w:val="663ECC42"/>
    <w:lvl w:ilvl="0" w:tplc="3DA202E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4" w15:restartNumberingAfterBreak="0">
    <w:nsid w:val="179A2200"/>
    <w:multiLevelType w:val="hybridMultilevel"/>
    <w:tmpl w:val="6E1A5594"/>
    <w:lvl w:ilvl="0" w:tplc="DA8CB5A6">
      <w:start w:val="1"/>
      <w:numFmt w:val="decimal"/>
      <w:lvlText w:val="%1."/>
      <w:lvlJc w:val="left"/>
      <w:pPr>
        <w:ind w:left="36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9917BA3"/>
    <w:multiLevelType w:val="hybridMultilevel"/>
    <w:tmpl w:val="663ECC42"/>
    <w:lvl w:ilvl="0" w:tplc="3DA202E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19F90E9F"/>
    <w:multiLevelType w:val="multilevel"/>
    <w:tmpl w:val="61B23DDA"/>
    <w:lvl w:ilvl="0">
      <w:start w:val="1"/>
      <w:numFmt w:val="decimal"/>
      <w:lvlText w:val="%1."/>
      <w:lvlJc w:val="left"/>
      <w:pPr>
        <w:tabs>
          <w:tab w:val="num" w:pos="720"/>
        </w:tabs>
        <w:ind w:left="360" w:hanging="360"/>
      </w:pPr>
      <w:rPr>
        <w:rFonts w:cs="Times New Roman"/>
      </w:rPr>
    </w:lvl>
    <w:lvl w:ilvl="1">
      <w:start w:val="1"/>
      <w:numFmt w:val="decimal"/>
      <w:pStyle w:val="Nagwek2"/>
      <w:lvlText w:val="%1.%2."/>
      <w:lvlJc w:val="left"/>
      <w:pPr>
        <w:tabs>
          <w:tab w:val="num" w:pos="1440"/>
        </w:tabs>
        <w:ind w:left="792" w:hanging="432"/>
      </w:pPr>
      <w:rPr>
        <w:rFonts w:cs="Times New Roman"/>
      </w:rPr>
    </w:lvl>
    <w:lvl w:ilvl="2">
      <w:start w:val="1"/>
      <w:numFmt w:val="decimal"/>
      <w:lvlText w:val="%1.%2.%3."/>
      <w:lvlJc w:val="left"/>
      <w:pPr>
        <w:tabs>
          <w:tab w:val="num" w:pos="2160"/>
        </w:tabs>
        <w:ind w:left="1224" w:hanging="504"/>
      </w:pPr>
      <w:rPr>
        <w:rFonts w:cs="Times New Roman"/>
      </w:rPr>
    </w:lvl>
    <w:lvl w:ilvl="3">
      <w:start w:val="1"/>
      <w:numFmt w:val="decimal"/>
      <w:lvlText w:val="%1.%2.%3.%4."/>
      <w:lvlJc w:val="left"/>
      <w:pPr>
        <w:tabs>
          <w:tab w:val="num" w:pos="2880"/>
        </w:tabs>
        <w:ind w:left="1728" w:hanging="648"/>
      </w:pPr>
      <w:rPr>
        <w:rFonts w:cs="Times New Roman"/>
      </w:rPr>
    </w:lvl>
    <w:lvl w:ilvl="4">
      <w:start w:val="1"/>
      <w:numFmt w:val="decimal"/>
      <w:lvlText w:val="%1.%2.%3.%4.%5."/>
      <w:lvlJc w:val="left"/>
      <w:pPr>
        <w:tabs>
          <w:tab w:val="num" w:pos="3600"/>
        </w:tabs>
        <w:ind w:left="2232" w:hanging="792"/>
      </w:pPr>
      <w:rPr>
        <w:rFonts w:cs="Times New Roman"/>
      </w:rPr>
    </w:lvl>
    <w:lvl w:ilvl="5">
      <w:start w:val="1"/>
      <w:numFmt w:val="decimal"/>
      <w:lvlText w:val="%1.%2.%3.%4.%5.%6."/>
      <w:lvlJc w:val="left"/>
      <w:pPr>
        <w:tabs>
          <w:tab w:val="num" w:pos="4320"/>
        </w:tabs>
        <w:ind w:left="2736" w:hanging="936"/>
      </w:pPr>
      <w:rPr>
        <w:rFonts w:cs="Times New Roman"/>
      </w:rPr>
    </w:lvl>
    <w:lvl w:ilvl="6">
      <w:start w:val="1"/>
      <w:numFmt w:val="decimal"/>
      <w:lvlText w:val="%1.%2.%3.%4.%5.%6.%7."/>
      <w:lvlJc w:val="left"/>
      <w:pPr>
        <w:tabs>
          <w:tab w:val="num" w:pos="5040"/>
        </w:tabs>
        <w:ind w:left="3240" w:hanging="1080"/>
      </w:pPr>
      <w:rPr>
        <w:rFonts w:cs="Times New Roman"/>
      </w:rPr>
    </w:lvl>
    <w:lvl w:ilvl="7">
      <w:start w:val="1"/>
      <w:numFmt w:val="decimal"/>
      <w:lvlText w:val="%1.%2.%3.%4.%5.%6.%7.%8."/>
      <w:lvlJc w:val="left"/>
      <w:pPr>
        <w:tabs>
          <w:tab w:val="num" w:pos="5760"/>
        </w:tabs>
        <w:ind w:left="3744" w:hanging="1224"/>
      </w:pPr>
      <w:rPr>
        <w:rFonts w:cs="Times New Roman"/>
      </w:rPr>
    </w:lvl>
    <w:lvl w:ilvl="8">
      <w:start w:val="1"/>
      <w:numFmt w:val="decimal"/>
      <w:lvlText w:val="%1.%2.%3.%4.%5.%6.%7.%8.%9."/>
      <w:lvlJc w:val="left"/>
      <w:pPr>
        <w:tabs>
          <w:tab w:val="num" w:pos="6480"/>
        </w:tabs>
        <w:ind w:left="4320" w:hanging="1440"/>
      </w:pPr>
      <w:rPr>
        <w:rFonts w:cs="Times New Roman"/>
      </w:rPr>
    </w:lvl>
  </w:abstractNum>
  <w:abstractNum w:abstractNumId="27" w15:restartNumberingAfterBreak="0">
    <w:nsid w:val="1B9022BD"/>
    <w:multiLevelType w:val="multilevel"/>
    <w:tmpl w:val="D2269FA6"/>
    <w:lvl w:ilvl="0">
      <w:start w:val="1"/>
      <w:numFmt w:val="decimal"/>
      <w:lvlText w:val="%1."/>
      <w:lvlJc w:val="left"/>
      <w:pPr>
        <w:tabs>
          <w:tab w:val="num" w:pos="714"/>
        </w:tabs>
        <w:ind w:left="354" w:hanging="360"/>
      </w:pPr>
      <w:rPr>
        <w:rFonts w:cs="Times New Roman" w:hint="default"/>
      </w:rPr>
    </w:lvl>
    <w:lvl w:ilvl="1">
      <w:start w:val="1"/>
      <w:numFmt w:val="decimal"/>
      <w:lvlText w:val="%1.%2."/>
      <w:lvlJc w:val="left"/>
      <w:pPr>
        <w:tabs>
          <w:tab w:val="num" w:pos="-3"/>
        </w:tabs>
        <w:ind w:left="-3"/>
      </w:pPr>
      <w:rPr>
        <w:rFonts w:cs="Times New Roman" w:hint="default"/>
      </w:rPr>
    </w:lvl>
    <w:lvl w:ilvl="2">
      <w:start w:val="1"/>
      <w:numFmt w:val="decimal"/>
      <w:lvlText w:val="%2%1..%3."/>
      <w:lvlJc w:val="left"/>
      <w:pPr>
        <w:tabs>
          <w:tab w:val="num" w:pos="2154"/>
        </w:tabs>
        <w:ind w:left="1218" w:hanging="504"/>
      </w:pPr>
      <w:rPr>
        <w:rFonts w:cs="Times New Roman" w:hint="default"/>
      </w:rPr>
    </w:lvl>
    <w:lvl w:ilvl="3">
      <w:start w:val="1"/>
      <w:numFmt w:val="decimal"/>
      <w:pStyle w:val="Nagwek4"/>
      <w:lvlText w:val="%1.%2.%3.%4."/>
      <w:lvlJc w:val="left"/>
      <w:pPr>
        <w:tabs>
          <w:tab w:val="num" w:pos="2874"/>
        </w:tabs>
        <w:ind w:left="1722" w:hanging="648"/>
      </w:pPr>
      <w:rPr>
        <w:rFonts w:cs="Times New Roman" w:hint="default"/>
      </w:rPr>
    </w:lvl>
    <w:lvl w:ilvl="4">
      <w:start w:val="1"/>
      <w:numFmt w:val="decimal"/>
      <w:lvlText w:val="%1.%2.%3.%4.%5."/>
      <w:lvlJc w:val="left"/>
      <w:pPr>
        <w:tabs>
          <w:tab w:val="num" w:pos="3594"/>
        </w:tabs>
        <w:ind w:left="2226" w:hanging="792"/>
      </w:pPr>
      <w:rPr>
        <w:rFonts w:cs="Times New Roman" w:hint="default"/>
      </w:rPr>
    </w:lvl>
    <w:lvl w:ilvl="5">
      <w:start w:val="1"/>
      <w:numFmt w:val="decimal"/>
      <w:lvlText w:val="%1.%2.%3.%4.%5.%6."/>
      <w:lvlJc w:val="left"/>
      <w:pPr>
        <w:tabs>
          <w:tab w:val="num" w:pos="4314"/>
        </w:tabs>
        <w:ind w:left="2730" w:hanging="936"/>
      </w:pPr>
      <w:rPr>
        <w:rFonts w:cs="Times New Roman" w:hint="default"/>
      </w:rPr>
    </w:lvl>
    <w:lvl w:ilvl="6">
      <w:start w:val="1"/>
      <w:numFmt w:val="decimal"/>
      <w:lvlText w:val="%1.%2.%3.%4.%5.%6.%7."/>
      <w:lvlJc w:val="left"/>
      <w:pPr>
        <w:tabs>
          <w:tab w:val="num" w:pos="5034"/>
        </w:tabs>
        <w:ind w:left="3234" w:hanging="1080"/>
      </w:pPr>
      <w:rPr>
        <w:rFonts w:cs="Times New Roman" w:hint="default"/>
      </w:rPr>
    </w:lvl>
    <w:lvl w:ilvl="7">
      <w:start w:val="1"/>
      <w:numFmt w:val="decimal"/>
      <w:lvlText w:val="%1.%2.%3.%4.%5.%6.%7.%8."/>
      <w:lvlJc w:val="left"/>
      <w:pPr>
        <w:tabs>
          <w:tab w:val="num" w:pos="5754"/>
        </w:tabs>
        <w:ind w:left="3738" w:hanging="1224"/>
      </w:pPr>
      <w:rPr>
        <w:rFonts w:cs="Times New Roman" w:hint="default"/>
      </w:rPr>
    </w:lvl>
    <w:lvl w:ilvl="8">
      <w:start w:val="1"/>
      <w:numFmt w:val="decimal"/>
      <w:lvlText w:val="%1.%2.%3.%4.%5.%6.%7.%8.%9."/>
      <w:lvlJc w:val="left"/>
      <w:pPr>
        <w:tabs>
          <w:tab w:val="num" w:pos="6474"/>
        </w:tabs>
        <w:ind w:left="4314" w:hanging="1440"/>
      </w:pPr>
      <w:rPr>
        <w:rFonts w:cs="Times New Roman" w:hint="default"/>
      </w:rPr>
    </w:lvl>
  </w:abstractNum>
  <w:abstractNum w:abstractNumId="28" w15:restartNumberingAfterBreak="0">
    <w:nsid w:val="1CC4454A"/>
    <w:multiLevelType w:val="hybridMultilevel"/>
    <w:tmpl w:val="4CE42822"/>
    <w:lvl w:ilvl="0" w:tplc="F46A0A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CD604BB"/>
    <w:multiLevelType w:val="hybridMultilevel"/>
    <w:tmpl w:val="E1EA531C"/>
    <w:lvl w:ilvl="0" w:tplc="468A68EE">
      <w:start w:val="1"/>
      <w:numFmt w:val="lowerLetter"/>
      <w:lvlText w:val="%1)"/>
      <w:lvlJc w:val="left"/>
      <w:pPr>
        <w:ind w:left="744" w:hanging="360"/>
      </w:pPr>
      <w:rPr>
        <w:rFonts w:hint="default"/>
      </w:rPr>
    </w:lvl>
    <w:lvl w:ilvl="1" w:tplc="04150019" w:tentative="1">
      <w:start w:val="1"/>
      <w:numFmt w:val="lowerLetter"/>
      <w:lvlText w:val="%2."/>
      <w:lvlJc w:val="left"/>
      <w:pPr>
        <w:ind w:left="1464" w:hanging="360"/>
      </w:pPr>
    </w:lvl>
    <w:lvl w:ilvl="2" w:tplc="0415001B" w:tentative="1">
      <w:start w:val="1"/>
      <w:numFmt w:val="lowerRoman"/>
      <w:lvlText w:val="%3."/>
      <w:lvlJc w:val="right"/>
      <w:pPr>
        <w:ind w:left="2184" w:hanging="180"/>
      </w:pPr>
    </w:lvl>
    <w:lvl w:ilvl="3" w:tplc="0415000F" w:tentative="1">
      <w:start w:val="1"/>
      <w:numFmt w:val="decimal"/>
      <w:lvlText w:val="%4."/>
      <w:lvlJc w:val="left"/>
      <w:pPr>
        <w:ind w:left="2904" w:hanging="360"/>
      </w:pPr>
    </w:lvl>
    <w:lvl w:ilvl="4" w:tplc="04150019" w:tentative="1">
      <w:start w:val="1"/>
      <w:numFmt w:val="lowerLetter"/>
      <w:lvlText w:val="%5."/>
      <w:lvlJc w:val="left"/>
      <w:pPr>
        <w:ind w:left="3624" w:hanging="360"/>
      </w:pPr>
    </w:lvl>
    <w:lvl w:ilvl="5" w:tplc="0415001B" w:tentative="1">
      <w:start w:val="1"/>
      <w:numFmt w:val="lowerRoman"/>
      <w:lvlText w:val="%6."/>
      <w:lvlJc w:val="right"/>
      <w:pPr>
        <w:ind w:left="4344" w:hanging="180"/>
      </w:pPr>
    </w:lvl>
    <w:lvl w:ilvl="6" w:tplc="0415000F" w:tentative="1">
      <w:start w:val="1"/>
      <w:numFmt w:val="decimal"/>
      <w:lvlText w:val="%7."/>
      <w:lvlJc w:val="left"/>
      <w:pPr>
        <w:ind w:left="5064" w:hanging="360"/>
      </w:pPr>
    </w:lvl>
    <w:lvl w:ilvl="7" w:tplc="04150019" w:tentative="1">
      <w:start w:val="1"/>
      <w:numFmt w:val="lowerLetter"/>
      <w:lvlText w:val="%8."/>
      <w:lvlJc w:val="left"/>
      <w:pPr>
        <w:ind w:left="5784" w:hanging="360"/>
      </w:pPr>
    </w:lvl>
    <w:lvl w:ilvl="8" w:tplc="0415001B" w:tentative="1">
      <w:start w:val="1"/>
      <w:numFmt w:val="lowerRoman"/>
      <w:lvlText w:val="%9."/>
      <w:lvlJc w:val="right"/>
      <w:pPr>
        <w:ind w:left="6504" w:hanging="180"/>
      </w:pPr>
    </w:lvl>
  </w:abstractNum>
  <w:abstractNum w:abstractNumId="30" w15:restartNumberingAfterBreak="0">
    <w:nsid w:val="1EED219F"/>
    <w:multiLevelType w:val="hybridMultilevel"/>
    <w:tmpl w:val="A7F29E46"/>
    <w:lvl w:ilvl="0" w:tplc="DA8CB5A6">
      <w:start w:val="1"/>
      <w:numFmt w:val="decimal"/>
      <w:lvlText w:val="%1."/>
      <w:lvlJc w:val="left"/>
      <w:pPr>
        <w:ind w:left="36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08709F2"/>
    <w:multiLevelType w:val="hybridMultilevel"/>
    <w:tmpl w:val="40D24AAE"/>
    <w:lvl w:ilvl="0" w:tplc="DA8CB5A6">
      <w:start w:val="1"/>
      <w:numFmt w:val="decimal"/>
      <w:lvlText w:val="%1."/>
      <w:lvlJc w:val="left"/>
      <w:pPr>
        <w:ind w:left="36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1E03E22"/>
    <w:multiLevelType w:val="hybridMultilevel"/>
    <w:tmpl w:val="171AA5C8"/>
    <w:lvl w:ilvl="0" w:tplc="DA8CB5A6">
      <w:start w:val="1"/>
      <w:numFmt w:val="decimal"/>
      <w:lvlText w:val="%1."/>
      <w:lvlJc w:val="left"/>
      <w:pPr>
        <w:ind w:left="36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2B06A55"/>
    <w:multiLevelType w:val="hybridMultilevel"/>
    <w:tmpl w:val="6B7AA00A"/>
    <w:lvl w:ilvl="0" w:tplc="DA8CB5A6">
      <w:start w:val="1"/>
      <w:numFmt w:val="decimal"/>
      <w:lvlText w:val="%1."/>
      <w:lvlJc w:val="left"/>
      <w:pPr>
        <w:ind w:left="36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47F599F"/>
    <w:multiLevelType w:val="hybridMultilevel"/>
    <w:tmpl w:val="DE38C7EE"/>
    <w:lvl w:ilvl="0" w:tplc="3DA202E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5" w15:restartNumberingAfterBreak="0">
    <w:nsid w:val="24A20DBF"/>
    <w:multiLevelType w:val="hybridMultilevel"/>
    <w:tmpl w:val="54D4CCE8"/>
    <w:name w:val="WW8Num154"/>
    <w:lvl w:ilvl="0" w:tplc="B0F666BA">
      <w:start w:val="4"/>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861ED538">
      <w:start w:val="1"/>
      <w:numFmt w:val="lowerLetter"/>
      <w:lvlText w:val="%4)"/>
      <w:lvlJc w:val="left"/>
      <w:pPr>
        <w:tabs>
          <w:tab w:val="num" w:pos="2880"/>
        </w:tabs>
        <w:ind w:left="2880" w:hanging="360"/>
      </w:pPr>
      <w:rPr>
        <w:rFonts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25810338"/>
    <w:multiLevelType w:val="hybridMultilevel"/>
    <w:tmpl w:val="7A86DA50"/>
    <w:name w:val="WW8Num262"/>
    <w:lvl w:ilvl="0" w:tplc="E6EEC486">
      <w:start w:val="2"/>
      <w:numFmt w:val="decimal"/>
      <w:lvlText w:val="%1."/>
      <w:lvlJc w:val="left"/>
      <w:pPr>
        <w:tabs>
          <w:tab w:val="num" w:pos="1440"/>
        </w:tabs>
        <w:ind w:left="1440" w:hanging="360"/>
      </w:pPr>
      <w:rPr>
        <w:rFonts w:cs="Times New Roman" w:hint="default"/>
      </w:rPr>
    </w:lvl>
    <w:lvl w:ilvl="1" w:tplc="6F385246">
      <w:start w:val="1"/>
      <w:numFmt w:val="lowerLetter"/>
      <w:lvlText w:val="%2)"/>
      <w:lvlJc w:val="left"/>
      <w:pPr>
        <w:tabs>
          <w:tab w:val="num" w:pos="1440"/>
        </w:tabs>
        <w:ind w:left="1440" w:hanging="360"/>
      </w:pPr>
      <w:rPr>
        <w:rFonts w:cs="Times New Roman" w:hint="default"/>
        <w:b/>
      </w:rPr>
    </w:lvl>
    <w:lvl w:ilvl="2" w:tplc="2D660F60">
      <w:start w:val="1"/>
      <w:numFmt w:val="decimal"/>
      <w:lvlText w:val="%3)"/>
      <w:lvlJc w:val="left"/>
      <w:pPr>
        <w:tabs>
          <w:tab w:val="num" w:pos="2340"/>
        </w:tabs>
        <w:ind w:left="2340" w:hanging="360"/>
      </w:pPr>
      <w:rPr>
        <w:rFonts w:cs="Times New Roman"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258F260D"/>
    <w:multiLevelType w:val="multilevel"/>
    <w:tmpl w:val="84DC57E2"/>
    <w:lvl w:ilvl="0">
      <w:start w:val="1"/>
      <w:numFmt w:val="decimal"/>
      <w:lvlText w:val="%1."/>
      <w:lvlJc w:val="left"/>
      <w:pPr>
        <w:tabs>
          <w:tab w:val="num" w:pos="720"/>
        </w:tabs>
        <w:ind w:left="720" w:hanging="360"/>
      </w:pPr>
      <w:rPr>
        <w:rFonts w:ascii="Times New Roman" w:eastAsia="Times New Roman" w:hAnsi="Times New Roman" w:cs="Times New Roman"/>
        <w:color w:val="auto"/>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hint="default"/>
      </w:rPr>
    </w:lvl>
    <w:lvl w:ilvl="4" w:tentative="1">
      <w:start w:val="1"/>
      <w:numFmt w:val="lowerLetter"/>
      <w:lvlText w:val="%5."/>
      <w:lvlJc w:val="left"/>
      <w:pPr>
        <w:ind w:left="3240" w:hanging="360"/>
      </w:pPr>
      <w:rPr>
        <w:rFonts w:cs="Times New Roman"/>
      </w:rPr>
    </w:lvl>
    <w:lvl w:ilvl="5" w:tentative="1">
      <w:start w:val="1"/>
      <w:numFmt w:val="lowerRoman"/>
      <w:lvlText w:val="%6."/>
      <w:lvlJc w:val="right"/>
      <w:pPr>
        <w:ind w:left="3960" w:hanging="180"/>
      </w:pPr>
      <w:rPr>
        <w:rFonts w:cs="Times New Roman"/>
      </w:rPr>
    </w:lvl>
    <w:lvl w:ilvl="6" w:tentative="1">
      <w:start w:val="1"/>
      <w:numFmt w:val="decimal"/>
      <w:lvlText w:val="%7."/>
      <w:lvlJc w:val="left"/>
      <w:pPr>
        <w:ind w:left="4680" w:hanging="360"/>
      </w:pPr>
      <w:rPr>
        <w:rFonts w:cs="Times New Roman"/>
      </w:rPr>
    </w:lvl>
    <w:lvl w:ilvl="7" w:tentative="1">
      <w:start w:val="1"/>
      <w:numFmt w:val="lowerLetter"/>
      <w:lvlText w:val="%8."/>
      <w:lvlJc w:val="left"/>
      <w:pPr>
        <w:ind w:left="5400" w:hanging="360"/>
      </w:pPr>
      <w:rPr>
        <w:rFonts w:cs="Times New Roman"/>
      </w:rPr>
    </w:lvl>
    <w:lvl w:ilvl="8" w:tentative="1">
      <w:start w:val="1"/>
      <w:numFmt w:val="lowerRoman"/>
      <w:lvlText w:val="%9."/>
      <w:lvlJc w:val="right"/>
      <w:pPr>
        <w:ind w:left="6120" w:hanging="180"/>
      </w:pPr>
      <w:rPr>
        <w:rFonts w:cs="Times New Roman"/>
      </w:rPr>
    </w:lvl>
  </w:abstractNum>
  <w:abstractNum w:abstractNumId="38" w15:restartNumberingAfterBreak="0">
    <w:nsid w:val="260B3121"/>
    <w:multiLevelType w:val="hybridMultilevel"/>
    <w:tmpl w:val="23EC6B2C"/>
    <w:lvl w:ilvl="0" w:tplc="E98C47BC">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74134DE"/>
    <w:multiLevelType w:val="multilevel"/>
    <w:tmpl w:val="C56EC3E2"/>
    <w:lvl w:ilvl="0">
      <w:start w:val="1"/>
      <w:numFmt w:val="decimal"/>
      <w:pStyle w:val="jmtyt1"/>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0" w15:restartNumberingAfterBreak="0">
    <w:nsid w:val="286611E7"/>
    <w:multiLevelType w:val="hybridMultilevel"/>
    <w:tmpl w:val="EDE87F0A"/>
    <w:lvl w:ilvl="0" w:tplc="0415000F">
      <w:start w:val="1"/>
      <w:numFmt w:val="decimal"/>
      <w:lvlText w:val="%1."/>
      <w:lvlJc w:val="left"/>
      <w:pPr>
        <w:ind w:left="36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B1635A3"/>
    <w:multiLevelType w:val="hybridMultilevel"/>
    <w:tmpl w:val="171AA5C8"/>
    <w:lvl w:ilvl="0" w:tplc="FFFFFFFF">
      <w:start w:val="1"/>
      <w:numFmt w:val="decimal"/>
      <w:lvlText w:val="%1."/>
      <w:lvlJc w:val="left"/>
      <w:pPr>
        <w:ind w:left="360" w:hanging="360"/>
      </w:pPr>
      <w:rPr>
        <w:i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2BE94E15"/>
    <w:multiLevelType w:val="hybridMultilevel"/>
    <w:tmpl w:val="7DF800BA"/>
    <w:lvl w:ilvl="0" w:tplc="9D36C066">
      <w:start w:val="1"/>
      <w:numFmt w:val="lowerLetter"/>
      <w:lvlText w:val="%1)"/>
      <w:lvlJc w:val="left"/>
      <w:pPr>
        <w:ind w:left="1188" w:hanging="468"/>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2C3C469E"/>
    <w:multiLevelType w:val="hybridMultilevel"/>
    <w:tmpl w:val="EBE0771E"/>
    <w:lvl w:ilvl="0" w:tplc="3DA202E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4" w15:restartNumberingAfterBreak="0">
    <w:nsid w:val="2C8E0990"/>
    <w:multiLevelType w:val="hybridMultilevel"/>
    <w:tmpl w:val="02FCC20C"/>
    <w:lvl w:ilvl="0" w:tplc="DA8CB5A6">
      <w:start w:val="1"/>
      <w:numFmt w:val="decimal"/>
      <w:lvlText w:val="%1."/>
      <w:lvlJc w:val="left"/>
      <w:pPr>
        <w:ind w:left="36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CBB3BBF"/>
    <w:multiLevelType w:val="hybridMultilevel"/>
    <w:tmpl w:val="DD68822A"/>
    <w:lvl w:ilvl="0" w:tplc="DA8CB5A6">
      <w:start w:val="1"/>
      <w:numFmt w:val="decimal"/>
      <w:lvlText w:val="%1."/>
      <w:lvlJc w:val="left"/>
      <w:pPr>
        <w:ind w:left="36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F120A64"/>
    <w:multiLevelType w:val="hybridMultilevel"/>
    <w:tmpl w:val="BD9C8A14"/>
    <w:lvl w:ilvl="0" w:tplc="3DA202E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7" w15:restartNumberingAfterBreak="0">
    <w:nsid w:val="2FC14200"/>
    <w:multiLevelType w:val="multilevel"/>
    <w:tmpl w:val="F66C1FBA"/>
    <w:lvl w:ilvl="0">
      <w:start w:val="1"/>
      <w:numFmt w:val="decimal"/>
      <w:lvlText w:val="%1."/>
      <w:lvlJc w:val="left"/>
      <w:pPr>
        <w:tabs>
          <w:tab w:val="num" w:pos="720"/>
        </w:tabs>
        <w:ind w:left="720" w:hanging="360"/>
      </w:pPr>
      <w:rPr>
        <w:rFonts w:ascii="Times New Roman" w:eastAsia="Times New Roman" w:hAnsi="Times New Roman" w:cs="Times New Roman"/>
        <w:color w:val="auto"/>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tentative="1">
      <w:start w:val="1"/>
      <w:numFmt w:val="lowerRoman"/>
      <w:lvlText w:val="%6."/>
      <w:lvlJc w:val="right"/>
      <w:pPr>
        <w:ind w:left="3960" w:hanging="180"/>
      </w:pPr>
      <w:rPr>
        <w:rFonts w:cs="Times New Roman"/>
      </w:rPr>
    </w:lvl>
    <w:lvl w:ilvl="6" w:tentative="1">
      <w:start w:val="1"/>
      <w:numFmt w:val="decimal"/>
      <w:lvlText w:val="%7."/>
      <w:lvlJc w:val="left"/>
      <w:pPr>
        <w:ind w:left="4680" w:hanging="360"/>
      </w:pPr>
      <w:rPr>
        <w:rFonts w:cs="Times New Roman"/>
      </w:rPr>
    </w:lvl>
    <w:lvl w:ilvl="7" w:tentative="1">
      <w:start w:val="1"/>
      <w:numFmt w:val="lowerLetter"/>
      <w:lvlText w:val="%8."/>
      <w:lvlJc w:val="left"/>
      <w:pPr>
        <w:ind w:left="5400" w:hanging="360"/>
      </w:pPr>
      <w:rPr>
        <w:rFonts w:cs="Times New Roman"/>
      </w:rPr>
    </w:lvl>
    <w:lvl w:ilvl="8" w:tentative="1">
      <w:start w:val="1"/>
      <w:numFmt w:val="lowerRoman"/>
      <w:lvlText w:val="%9."/>
      <w:lvlJc w:val="right"/>
      <w:pPr>
        <w:ind w:left="6120" w:hanging="180"/>
      </w:pPr>
      <w:rPr>
        <w:rFonts w:cs="Times New Roman"/>
      </w:rPr>
    </w:lvl>
  </w:abstractNum>
  <w:abstractNum w:abstractNumId="48" w15:restartNumberingAfterBreak="0">
    <w:nsid w:val="338538EE"/>
    <w:multiLevelType w:val="hybridMultilevel"/>
    <w:tmpl w:val="71228482"/>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49" w15:restartNumberingAfterBreak="0">
    <w:nsid w:val="33DE78D7"/>
    <w:multiLevelType w:val="hybridMultilevel"/>
    <w:tmpl w:val="663ECC42"/>
    <w:lvl w:ilvl="0" w:tplc="3DA202E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0" w15:restartNumberingAfterBreak="0">
    <w:nsid w:val="397D2D53"/>
    <w:multiLevelType w:val="hybridMultilevel"/>
    <w:tmpl w:val="98FA5DFE"/>
    <w:lvl w:ilvl="0" w:tplc="3DA202E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1" w15:restartNumberingAfterBreak="0">
    <w:nsid w:val="3B585BAB"/>
    <w:multiLevelType w:val="hybridMultilevel"/>
    <w:tmpl w:val="FA66A724"/>
    <w:lvl w:ilvl="0" w:tplc="DA8CB5A6">
      <w:start w:val="1"/>
      <w:numFmt w:val="decimal"/>
      <w:lvlText w:val="%1."/>
      <w:lvlJc w:val="left"/>
      <w:pPr>
        <w:ind w:left="36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D715A08"/>
    <w:multiLevelType w:val="hybridMultilevel"/>
    <w:tmpl w:val="5768AA10"/>
    <w:lvl w:ilvl="0" w:tplc="DA8CB5A6">
      <w:start w:val="1"/>
      <w:numFmt w:val="decimal"/>
      <w:lvlText w:val="%1."/>
      <w:lvlJc w:val="left"/>
      <w:pPr>
        <w:ind w:left="36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DC0416E"/>
    <w:multiLevelType w:val="multilevel"/>
    <w:tmpl w:val="1CF2BDD6"/>
    <w:lvl w:ilvl="0">
      <w:start w:val="1"/>
      <w:numFmt w:val="upperRoman"/>
      <w:pStyle w:val="A-SIWZRozdzia"/>
      <w:lvlText w:val="%1"/>
      <w:lvlJc w:val="left"/>
      <w:pPr>
        <w:tabs>
          <w:tab w:val="num" w:pos="624"/>
        </w:tabs>
        <w:ind w:left="624" w:hanging="624"/>
      </w:pPr>
      <w:rPr>
        <w:rFonts w:ascii="Tahoma" w:hAnsi="Tahoma" w:cs="Times New Roman" w:hint="default"/>
        <w:b/>
        <w:i w:val="0"/>
        <w:caps w:val="0"/>
        <w:strike w:val="0"/>
        <w:dstrike w:val="0"/>
        <w:vanish w:val="0"/>
        <w:color w:val="000000"/>
        <w:sz w:val="20"/>
        <w:vertAlign w:val="baseline"/>
      </w:rPr>
    </w:lvl>
    <w:lvl w:ilvl="1">
      <w:start w:val="1"/>
      <w:numFmt w:val="decimal"/>
      <w:pStyle w:val="A-SIWZustpnum"/>
      <w:lvlText w:val="%2."/>
      <w:lvlJc w:val="left"/>
      <w:pPr>
        <w:tabs>
          <w:tab w:val="num" w:pos="908"/>
        </w:tabs>
        <w:ind w:left="908" w:hanging="340"/>
      </w:pPr>
      <w:rPr>
        <w:rFonts w:ascii="Tahoma" w:eastAsia="Times New Roman" w:hAnsi="Tahoma" w:cs="Times New Roman"/>
        <w:b/>
        <w:i w:val="0"/>
        <w:caps w:val="0"/>
        <w:strike w:val="0"/>
        <w:dstrike w:val="0"/>
        <w:vanish w:val="0"/>
        <w:color w:val="auto"/>
        <w:sz w:val="20"/>
        <w:vertAlign w:val="baseline"/>
      </w:rPr>
    </w:lvl>
    <w:lvl w:ilvl="2">
      <w:start w:val="1"/>
      <w:numFmt w:val="decimal"/>
      <w:pStyle w:val="A-SIWZpodpunkt"/>
      <w:lvlText w:val="%3)"/>
      <w:lvlJc w:val="left"/>
      <w:pPr>
        <w:tabs>
          <w:tab w:val="num" w:pos="1390"/>
        </w:tabs>
        <w:ind w:left="1390" w:hanging="397"/>
      </w:pPr>
      <w:rPr>
        <w:rFonts w:ascii="Tahoma" w:hAnsi="Tahoma" w:cs="Times New Roman" w:hint="default"/>
        <w:b w:val="0"/>
        <w:i w:val="0"/>
        <w:caps w:val="0"/>
        <w:strike w:val="0"/>
        <w:dstrike w:val="0"/>
        <w:vanish w:val="0"/>
        <w:color w:val="000000"/>
        <w:sz w:val="20"/>
        <w:vertAlign w:val="baseline"/>
      </w:rPr>
    </w:lvl>
    <w:lvl w:ilvl="3">
      <w:start w:val="1"/>
      <w:numFmt w:val="lowerLetter"/>
      <w:pStyle w:val="A-SIWZpodpunktwyliczanka"/>
      <w:lvlText w:val="%4)"/>
      <w:lvlJc w:val="left"/>
      <w:pPr>
        <w:tabs>
          <w:tab w:val="num" w:pos="1701"/>
        </w:tabs>
        <w:ind w:left="1701" w:hanging="340"/>
      </w:pPr>
      <w:rPr>
        <w:rFonts w:cs="Times New Roman" w:hint="default"/>
      </w:rPr>
    </w:lvl>
    <w:lvl w:ilvl="4">
      <w:start w:val="1"/>
      <w:numFmt w:val="lowerLetter"/>
      <w:lvlText w:val="%5."/>
      <w:lvlJc w:val="left"/>
      <w:pPr>
        <w:tabs>
          <w:tab w:val="num" w:pos="3600"/>
        </w:tabs>
        <w:ind w:left="3600" w:hanging="360"/>
      </w:pPr>
      <w:rPr>
        <w:rFonts w:cs="Times New Roman" w:hint="default"/>
        <w:b w:val="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4" w15:restartNumberingAfterBreak="0">
    <w:nsid w:val="3E272008"/>
    <w:multiLevelType w:val="hybridMultilevel"/>
    <w:tmpl w:val="DD68822A"/>
    <w:lvl w:ilvl="0" w:tplc="DA8CB5A6">
      <w:start w:val="1"/>
      <w:numFmt w:val="decimal"/>
      <w:lvlText w:val="%1."/>
      <w:lvlJc w:val="left"/>
      <w:pPr>
        <w:ind w:left="36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1D11F26"/>
    <w:multiLevelType w:val="hybridMultilevel"/>
    <w:tmpl w:val="663ECC42"/>
    <w:lvl w:ilvl="0" w:tplc="3DA202E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6" w15:restartNumberingAfterBreak="0">
    <w:nsid w:val="42BA0E29"/>
    <w:multiLevelType w:val="hybridMultilevel"/>
    <w:tmpl w:val="FA66A724"/>
    <w:lvl w:ilvl="0" w:tplc="DA8CB5A6">
      <w:start w:val="1"/>
      <w:numFmt w:val="decimal"/>
      <w:lvlText w:val="%1."/>
      <w:lvlJc w:val="left"/>
      <w:pPr>
        <w:ind w:left="36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73A45AD"/>
    <w:multiLevelType w:val="hybridMultilevel"/>
    <w:tmpl w:val="663ECC42"/>
    <w:lvl w:ilvl="0" w:tplc="3DA202E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8" w15:restartNumberingAfterBreak="0">
    <w:nsid w:val="51962F22"/>
    <w:multiLevelType w:val="hybridMultilevel"/>
    <w:tmpl w:val="98FA5DFE"/>
    <w:lvl w:ilvl="0" w:tplc="3DA202E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9" w15:restartNumberingAfterBreak="0">
    <w:nsid w:val="52083EF7"/>
    <w:multiLevelType w:val="multilevel"/>
    <w:tmpl w:val="84DC57E2"/>
    <w:lvl w:ilvl="0">
      <w:start w:val="1"/>
      <w:numFmt w:val="decimal"/>
      <w:lvlText w:val="%1."/>
      <w:lvlJc w:val="left"/>
      <w:pPr>
        <w:tabs>
          <w:tab w:val="num" w:pos="720"/>
        </w:tabs>
        <w:ind w:left="720" w:hanging="360"/>
      </w:pPr>
      <w:rPr>
        <w:rFonts w:ascii="Times New Roman" w:eastAsia="Times New Roman" w:hAnsi="Times New Roman" w:cs="Times New Roman"/>
        <w:color w:val="auto"/>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hint="default"/>
      </w:rPr>
    </w:lvl>
    <w:lvl w:ilvl="4" w:tentative="1">
      <w:start w:val="1"/>
      <w:numFmt w:val="lowerLetter"/>
      <w:lvlText w:val="%5."/>
      <w:lvlJc w:val="left"/>
      <w:pPr>
        <w:ind w:left="3240" w:hanging="360"/>
      </w:pPr>
      <w:rPr>
        <w:rFonts w:cs="Times New Roman"/>
      </w:rPr>
    </w:lvl>
    <w:lvl w:ilvl="5" w:tentative="1">
      <w:start w:val="1"/>
      <w:numFmt w:val="lowerRoman"/>
      <w:lvlText w:val="%6."/>
      <w:lvlJc w:val="right"/>
      <w:pPr>
        <w:ind w:left="3960" w:hanging="180"/>
      </w:pPr>
      <w:rPr>
        <w:rFonts w:cs="Times New Roman"/>
      </w:rPr>
    </w:lvl>
    <w:lvl w:ilvl="6" w:tentative="1">
      <w:start w:val="1"/>
      <w:numFmt w:val="decimal"/>
      <w:lvlText w:val="%7."/>
      <w:lvlJc w:val="left"/>
      <w:pPr>
        <w:ind w:left="4680" w:hanging="360"/>
      </w:pPr>
      <w:rPr>
        <w:rFonts w:cs="Times New Roman"/>
      </w:rPr>
    </w:lvl>
    <w:lvl w:ilvl="7" w:tentative="1">
      <w:start w:val="1"/>
      <w:numFmt w:val="lowerLetter"/>
      <w:lvlText w:val="%8."/>
      <w:lvlJc w:val="left"/>
      <w:pPr>
        <w:ind w:left="5400" w:hanging="360"/>
      </w:pPr>
      <w:rPr>
        <w:rFonts w:cs="Times New Roman"/>
      </w:rPr>
    </w:lvl>
    <w:lvl w:ilvl="8" w:tentative="1">
      <w:start w:val="1"/>
      <w:numFmt w:val="lowerRoman"/>
      <w:lvlText w:val="%9."/>
      <w:lvlJc w:val="right"/>
      <w:pPr>
        <w:ind w:left="6120" w:hanging="180"/>
      </w:pPr>
      <w:rPr>
        <w:rFonts w:cs="Times New Roman"/>
      </w:rPr>
    </w:lvl>
  </w:abstractNum>
  <w:abstractNum w:abstractNumId="60" w15:restartNumberingAfterBreak="0">
    <w:nsid w:val="55B2652D"/>
    <w:multiLevelType w:val="hybridMultilevel"/>
    <w:tmpl w:val="A142DD34"/>
    <w:lvl w:ilvl="0" w:tplc="DA8CB5A6">
      <w:start w:val="1"/>
      <w:numFmt w:val="decimal"/>
      <w:lvlText w:val="%1."/>
      <w:lvlJc w:val="left"/>
      <w:pPr>
        <w:ind w:left="36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C6307AF"/>
    <w:multiLevelType w:val="multilevel"/>
    <w:tmpl w:val="D7848B1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upp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2" w15:restartNumberingAfterBreak="0">
    <w:nsid w:val="5CA03A04"/>
    <w:multiLevelType w:val="hybridMultilevel"/>
    <w:tmpl w:val="36F48C0A"/>
    <w:lvl w:ilvl="0" w:tplc="468A68EE">
      <w:start w:val="1"/>
      <w:numFmt w:val="lowerLetter"/>
      <w:lvlText w:val="%1)"/>
      <w:lvlJc w:val="left"/>
      <w:pPr>
        <w:ind w:left="644" w:hanging="360"/>
      </w:pPr>
      <w:rPr>
        <w:rFonts w:hint="default"/>
      </w:rPr>
    </w:lvl>
    <w:lvl w:ilvl="1" w:tplc="04150019" w:tentative="1">
      <w:start w:val="1"/>
      <w:numFmt w:val="lowerLetter"/>
      <w:lvlText w:val="%2."/>
      <w:lvlJc w:val="left"/>
      <w:pPr>
        <w:ind w:left="1464" w:hanging="360"/>
      </w:pPr>
    </w:lvl>
    <w:lvl w:ilvl="2" w:tplc="0415001B" w:tentative="1">
      <w:start w:val="1"/>
      <w:numFmt w:val="lowerRoman"/>
      <w:lvlText w:val="%3."/>
      <w:lvlJc w:val="right"/>
      <w:pPr>
        <w:ind w:left="2184" w:hanging="180"/>
      </w:pPr>
    </w:lvl>
    <w:lvl w:ilvl="3" w:tplc="0415000F" w:tentative="1">
      <w:start w:val="1"/>
      <w:numFmt w:val="decimal"/>
      <w:lvlText w:val="%4."/>
      <w:lvlJc w:val="left"/>
      <w:pPr>
        <w:ind w:left="2904" w:hanging="360"/>
      </w:pPr>
    </w:lvl>
    <w:lvl w:ilvl="4" w:tplc="04150019" w:tentative="1">
      <w:start w:val="1"/>
      <w:numFmt w:val="lowerLetter"/>
      <w:lvlText w:val="%5."/>
      <w:lvlJc w:val="left"/>
      <w:pPr>
        <w:ind w:left="3624" w:hanging="360"/>
      </w:pPr>
    </w:lvl>
    <w:lvl w:ilvl="5" w:tplc="0415001B" w:tentative="1">
      <w:start w:val="1"/>
      <w:numFmt w:val="lowerRoman"/>
      <w:lvlText w:val="%6."/>
      <w:lvlJc w:val="right"/>
      <w:pPr>
        <w:ind w:left="4344" w:hanging="180"/>
      </w:pPr>
    </w:lvl>
    <w:lvl w:ilvl="6" w:tplc="0415000F" w:tentative="1">
      <w:start w:val="1"/>
      <w:numFmt w:val="decimal"/>
      <w:lvlText w:val="%7."/>
      <w:lvlJc w:val="left"/>
      <w:pPr>
        <w:ind w:left="5064" w:hanging="360"/>
      </w:pPr>
    </w:lvl>
    <w:lvl w:ilvl="7" w:tplc="04150019" w:tentative="1">
      <w:start w:val="1"/>
      <w:numFmt w:val="lowerLetter"/>
      <w:lvlText w:val="%8."/>
      <w:lvlJc w:val="left"/>
      <w:pPr>
        <w:ind w:left="5784" w:hanging="360"/>
      </w:pPr>
    </w:lvl>
    <w:lvl w:ilvl="8" w:tplc="0415001B" w:tentative="1">
      <w:start w:val="1"/>
      <w:numFmt w:val="lowerRoman"/>
      <w:lvlText w:val="%9."/>
      <w:lvlJc w:val="right"/>
      <w:pPr>
        <w:ind w:left="6504" w:hanging="180"/>
      </w:pPr>
    </w:lvl>
  </w:abstractNum>
  <w:abstractNum w:abstractNumId="63" w15:restartNumberingAfterBreak="0">
    <w:nsid w:val="5DEF6B51"/>
    <w:multiLevelType w:val="hybridMultilevel"/>
    <w:tmpl w:val="319441BE"/>
    <w:lvl w:ilvl="0" w:tplc="87FC5A4A">
      <w:start w:val="1"/>
      <w:numFmt w:val="lowerLetter"/>
      <w:lvlText w:val="%1)"/>
      <w:lvlJc w:val="left"/>
      <w:pPr>
        <w:ind w:left="1080" w:hanging="360"/>
      </w:pPr>
      <w:rPr>
        <w:rFonts w:ascii="Arial" w:eastAsia="Times New Roman" w:hAnsi="Arial" w:cs="Arial" w:hint="default"/>
        <w:sz w:val="22"/>
        <w:szCs w:val="18"/>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4" w15:restartNumberingAfterBreak="0">
    <w:nsid w:val="62FA5608"/>
    <w:multiLevelType w:val="hybridMultilevel"/>
    <w:tmpl w:val="98FA5DFE"/>
    <w:lvl w:ilvl="0" w:tplc="3DA202E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5" w15:restartNumberingAfterBreak="0">
    <w:nsid w:val="642535E6"/>
    <w:multiLevelType w:val="hybridMultilevel"/>
    <w:tmpl w:val="EBE0771E"/>
    <w:lvl w:ilvl="0" w:tplc="3DA202E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6" w15:restartNumberingAfterBreak="0">
    <w:nsid w:val="6DD25A02"/>
    <w:multiLevelType w:val="multilevel"/>
    <w:tmpl w:val="544C61AC"/>
    <w:lvl w:ilvl="0">
      <w:start w:val="12"/>
      <w:numFmt w:val="decimal"/>
      <w:lvlText w:val="%1)"/>
      <w:lvlJc w:val="left"/>
      <w:pPr>
        <w:ind w:left="360" w:hanging="360"/>
      </w:pPr>
      <w:rPr>
        <w:rFonts w:hint="default"/>
        <w:i w:val="0"/>
        <w:color w:val="auto"/>
      </w:rPr>
    </w:lvl>
    <w:lvl w:ilvl="1">
      <w:start w:val="1"/>
      <w:numFmt w:val="lowerLetter"/>
      <w:lvlText w:val="%2)"/>
      <w:lvlJc w:val="left"/>
      <w:pPr>
        <w:ind w:left="720" w:hanging="360"/>
      </w:pPr>
      <w:rPr>
        <w:rFonts w:hint="default"/>
      </w:rPr>
    </w:lvl>
    <w:lvl w:ilvl="2">
      <w:start w:val="1"/>
      <w:numFmt w:val="upp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7" w15:restartNumberingAfterBreak="0">
    <w:nsid w:val="70204556"/>
    <w:multiLevelType w:val="multilevel"/>
    <w:tmpl w:val="62665A2C"/>
    <w:lvl w:ilvl="0">
      <w:start w:val="1"/>
      <w:numFmt w:val="decimal"/>
      <w:lvlText w:val="%1."/>
      <w:lvlJc w:val="left"/>
      <w:pPr>
        <w:tabs>
          <w:tab w:val="num" w:pos="717"/>
        </w:tabs>
        <w:ind w:left="357" w:hanging="360"/>
      </w:pPr>
      <w:rPr>
        <w:rFonts w:cs="Times New Roman" w:hint="default"/>
      </w:rPr>
    </w:lvl>
    <w:lvl w:ilvl="1">
      <w:start w:val="1"/>
      <w:numFmt w:val="decimal"/>
      <w:lvlText w:val="%1.%2."/>
      <w:lvlJc w:val="left"/>
      <w:pPr>
        <w:tabs>
          <w:tab w:val="num" w:pos="0"/>
        </w:tabs>
      </w:pPr>
      <w:rPr>
        <w:rFonts w:cs="Times New Roman" w:hint="default"/>
      </w:rPr>
    </w:lvl>
    <w:lvl w:ilvl="2">
      <w:start w:val="1"/>
      <w:numFmt w:val="decimal"/>
      <w:pStyle w:val="Nagwek3"/>
      <w:lvlText w:val="%1.%2.%3."/>
      <w:lvlJc w:val="left"/>
      <w:pPr>
        <w:tabs>
          <w:tab w:val="num" w:pos="2157"/>
        </w:tabs>
        <w:ind w:left="1221" w:hanging="504"/>
      </w:pPr>
      <w:rPr>
        <w:rFonts w:cs="Times New Roman" w:hint="default"/>
      </w:rPr>
    </w:lvl>
    <w:lvl w:ilvl="3">
      <w:start w:val="1"/>
      <w:numFmt w:val="decimal"/>
      <w:lvlText w:val="%1.%2.%3.%4."/>
      <w:lvlJc w:val="left"/>
      <w:pPr>
        <w:tabs>
          <w:tab w:val="num" w:pos="2877"/>
        </w:tabs>
        <w:ind w:left="1725" w:hanging="648"/>
      </w:pPr>
      <w:rPr>
        <w:rFonts w:cs="Times New Roman" w:hint="default"/>
      </w:rPr>
    </w:lvl>
    <w:lvl w:ilvl="4">
      <w:start w:val="1"/>
      <w:numFmt w:val="decimal"/>
      <w:lvlText w:val="%1.%2.%3.%4.%5."/>
      <w:lvlJc w:val="left"/>
      <w:pPr>
        <w:tabs>
          <w:tab w:val="num" w:pos="3597"/>
        </w:tabs>
        <w:ind w:left="2229" w:hanging="792"/>
      </w:pPr>
      <w:rPr>
        <w:rFonts w:cs="Times New Roman" w:hint="default"/>
      </w:rPr>
    </w:lvl>
    <w:lvl w:ilvl="5">
      <w:start w:val="1"/>
      <w:numFmt w:val="decimal"/>
      <w:lvlText w:val="%1.%2.%3.%4.%5.%6."/>
      <w:lvlJc w:val="left"/>
      <w:pPr>
        <w:tabs>
          <w:tab w:val="num" w:pos="4317"/>
        </w:tabs>
        <w:ind w:left="2733" w:hanging="936"/>
      </w:pPr>
      <w:rPr>
        <w:rFonts w:cs="Times New Roman" w:hint="default"/>
      </w:rPr>
    </w:lvl>
    <w:lvl w:ilvl="6">
      <w:start w:val="1"/>
      <w:numFmt w:val="decimal"/>
      <w:lvlText w:val="%1.%2.%3.%4.%5.%6.%7."/>
      <w:lvlJc w:val="left"/>
      <w:pPr>
        <w:tabs>
          <w:tab w:val="num" w:pos="5037"/>
        </w:tabs>
        <w:ind w:left="3237" w:hanging="1080"/>
      </w:pPr>
      <w:rPr>
        <w:rFonts w:cs="Times New Roman" w:hint="default"/>
      </w:rPr>
    </w:lvl>
    <w:lvl w:ilvl="7">
      <w:start w:val="1"/>
      <w:numFmt w:val="decimal"/>
      <w:lvlText w:val="%1.%2.%3.%4.%5.%6.%7.%8."/>
      <w:lvlJc w:val="left"/>
      <w:pPr>
        <w:tabs>
          <w:tab w:val="num" w:pos="5757"/>
        </w:tabs>
        <w:ind w:left="3741" w:hanging="1224"/>
      </w:pPr>
      <w:rPr>
        <w:rFonts w:cs="Times New Roman" w:hint="default"/>
      </w:rPr>
    </w:lvl>
    <w:lvl w:ilvl="8">
      <w:start w:val="1"/>
      <w:numFmt w:val="decimal"/>
      <w:lvlText w:val="%1.%2.%3.%4.%5.%6.%7.%8.%9."/>
      <w:lvlJc w:val="left"/>
      <w:pPr>
        <w:tabs>
          <w:tab w:val="num" w:pos="6477"/>
        </w:tabs>
        <w:ind w:left="4317" w:hanging="1440"/>
      </w:pPr>
      <w:rPr>
        <w:rFonts w:cs="Times New Roman" w:hint="default"/>
      </w:rPr>
    </w:lvl>
  </w:abstractNum>
  <w:abstractNum w:abstractNumId="68" w15:restartNumberingAfterBreak="0">
    <w:nsid w:val="79EA5D25"/>
    <w:multiLevelType w:val="hybridMultilevel"/>
    <w:tmpl w:val="FBA80EAE"/>
    <w:lvl w:ilvl="0" w:tplc="C88C2022">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E607CA1"/>
    <w:multiLevelType w:val="hybridMultilevel"/>
    <w:tmpl w:val="2BA24E64"/>
    <w:lvl w:ilvl="0" w:tplc="5378B03E">
      <w:start w:val="1"/>
      <w:numFmt w:val="ordinal"/>
      <w:lvlText w:val="%1"/>
      <w:lvlJc w:val="left"/>
      <w:pPr>
        <w:ind w:left="501" w:hanging="360"/>
      </w:pPr>
      <w:rPr>
        <w:rFonts w:hint="default"/>
      </w:rPr>
    </w:lvl>
    <w:lvl w:ilvl="1" w:tplc="04150019" w:tentative="1">
      <w:start w:val="1"/>
      <w:numFmt w:val="lowerLetter"/>
      <w:lvlText w:val="%2."/>
      <w:lvlJc w:val="left"/>
      <w:pPr>
        <w:ind w:left="1104" w:hanging="360"/>
      </w:pPr>
    </w:lvl>
    <w:lvl w:ilvl="2" w:tplc="0415001B" w:tentative="1">
      <w:start w:val="1"/>
      <w:numFmt w:val="lowerRoman"/>
      <w:lvlText w:val="%3."/>
      <w:lvlJc w:val="right"/>
      <w:pPr>
        <w:ind w:left="1824" w:hanging="180"/>
      </w:pPr>
    </w:lvl>
    <w:lvl w:ilvl="3" w:tplc="0415000F" w:tentative="1">
      <w:start w:val="1"/>
      <w:numFmt w:val="decimal"/>
      <w:lvlText w:val="%4."/>
      <w:lvlJc w:val="left"/>
      <w:pPr>
        <w:ind w:left="2544" w:hanging="360"/>
      </w:pPr>
    </w:lvl>
    <w:lvl w:ilvl="4" w:tplc="04150019" w:tentative="1">
      <w:start w:val="1"/>
      <w:numFmt w:val="lowerLetter"/>
      <w:lvlText w:val="%5."/>
      <w:lvlJc w:val="left"/>
      <w:pPr>
        <w:ind w:left="3264" w:hanging="360"/>
      </w:pPr>
    </w:lvl>
    <w:lvl w:ilvl="5" w:tplc="0415001B" w:tentative="1">
      <w:start w:val="1"/>
      <w:numFmt w:val="lowerRoman"/>
      <w:lvlText w:val="%6."/>
      <w:lvlJc w:val="right"/>
      <w:pPr>
        <w:ind w:left="3984" w:hanging="180"/>
      </w:pPr>
    </w:lvl>
    <w:lvl w:ilvl="6" w:tplc="0415000F" w:tentative="1">
      <w:start w:val="1"/>
      <w:numFmt w:val="decimal"/>
      <w:lvlText w:val="%7."/>
      <w:lvlJc w:val="left"/>
      <w:pPr>
        <w:ind w:left="4704" w:hanging="360"/>
      </w:pPr>
    </w:lvl>
    <w:lvl w:ilvl="7" w:tplc="04150019" w:tentative="1">
      <w:start w:val="1"/>
      <w:numFmt w:val="lowerLetter"/>
      <w:lvlText w:val="%8."/>
      <w:lvlJc w:val="left"/>
      <w:pPr>
        <w:ind w:left="5424" w:hanging="360"/>
      </w:pPr>
    </w:lvl>
    <w:lvl w:ilvl="8" w:tplc="0415001B" w:tentative="1">
      <w:start w:val="1"/>
      <w:numFmt w:val="lowerRoman"/>
      <w:lvlText w:val="%9."/>
      <w:lvlJc w:val="right"/>
      <w:pPr>
        <w:ind w:left="6144" w:hanging="180"/>
      </w:pPr>
    </w:lvl>
  </w:abstractNum>
  <w:num w:numId="1" w16cid:durableId="1899628176">
    <w:abstractNumId w:val="13"/>
  </w:num>
  <w:num w:numId="2" w16cid:durableId="1594707075">
    <w:abstractNumId w:val="26"/>
  </w:num>
  <w:num w:numId="3" w16cid:durableId="713508373">
    <w:abstractNumId w:val="67"/>
  </w:num>
  <w:num w:numId="4" w16cid:durableId="266814884">
    <w:abstractNumId w:val="27"/>
  </w:num>
  <w:num w:numId="5" w16cid:durableId="850073563">
    <w:abstractNumId w:val="39"/>
  </w:num>
  <w:num w:numId="6" w16cid:durableId="369037396">
    <w:abstractNumId w:val="53"/>
  </w:num>
  <w:num w:numId="7" w16cid:durableId="301154315">
    <w:abstractNumId w:val="38"/>
  </w:num>
  <w:num w:numId="8" w16cid:durableId="1087968367">
    <w:abstractNumId w:val="10"/>
  </w:num>
  <w:num w:numId="9" w16cid:durableId="1893878798">
    <w:abstractNumId w:val="62"/>
  </w:num>
  <w:num w:numId="10" w16cid:durableId="8139360">
    <w:abstractNumId w:val="37"/>
  </w:num>
  <w:num w:numId="11" w16cid:durableId="1448700045">
    <w:abstractNumId w:val="61"/>
  </w:num>
  <w:num w:numId="12" w16cid:durableId="2135130080">
    <w:abstractNumId w:val="22"/>
  </w:num>
  <w:num w:numId="13" w16cid:durableId="616760709">
    <w:abstractNumId w:val="69"/>
  </w:num>
  <w:num w:numId="14" w16cid:durableId="1727027590">
    <w:abstractNumId w:val="65"/>
  </w:num>
  <w:num w:numId="15" w16cid:durableId="1339238598">
    <w:abstractNumId w:val="58"/>
  </w:num>
  <w:num w:numId="16" w16cid:durableId="1974407655">
    <w:abstractNumId w:val="18"/>
  </w:num>
  <w:num w:numId="17" w16cid:durableId="22824098">
    <w:abstractNumId w:val="64"/>
  </w:num>
  <w:num w:numId="18" w16cid:durableId="2144998347">
    <w:abstractNumId w:val="50"/>
  </w:num>
  <w:num w:numId="19" w16cid:durableId="1103382362">
    <w:abstractNumId w:val="17"/>
  </w:num>
  <w:num w:numId="20" w16cid:durableId="607932951">
    <w:abstractNumId w:val="11"/>
  </w:num>
  <w:num w:numId="21" w16cid:durableId="989363201">
    <w:abstractNumId w:val="32"/>
  </w:num>
  <w:num w:numId="22" w16cid:durableId="688601761">
    <w:abstractNumId w:val="20"/>
  </w:num>
  <w:num w:numId="23" w16cid:durableId="755831523">
    <w:abstractNumId w:val="30"/>
  </w:num>
  <w:num w:numId="24" w16cid:durableId="1601790857">
    <w:abstractNumId w:val="49"/>
  </w:num>
  <w:num w:numId="25" w16cid:durableId="137066922">
    <w:abstractNumId w:val="24"/>
  </w:num>
  <w:num w:numId="26" w16cid:durableId="213663018">
    <w:abstractNumId w:val="52"/>
  </w:num>
  <w:num w:numId="27" w16cid:durableId="878205919">
    <w:abstractNumId w:val="16"/>
  </w:num>
  <w:num w:numId="28" w16cid:durableId="847519542">
    <w:abstractNumId w:val="44"/>
  </w:num>
  <w:num w:numId="29" w16cid:durableId="606432138">
    <w:abstractNumId w:val="25"/>
  </w:num>
  <w:num w:numId="30" w16cid:durableId="1369990392">
    <w:abstractNumId w:val="12"/>
  </w:num>
  <w:num w:numId="31" w16cid:durableId="469788236">
    <w:abstractNumId w:val="23"/>
  </w:num>
  <w:num w:numId="32" w16cid:durableId="765468472">
    <w:abstractNumId w:val="51"/>
  </w:num>
  <w:num w:numId="33" w16cid:durableId="291248898">
    <w:abstractNumId w:val="56"/>
  </w:num>
  <w:num w:numId="34" w16cid:durableId="31274067">
    <w:abstractNumId w:val="55"/>
  </w:num>
  <w:num w:numId="35" w16cid:durableId="1422026232">
    <w:abstractNumId w:val="60"/>
  </w:num>
  <w:num w:numId="36" w16cid:durableId="235752228">
    <w:abstractNumId w:val="57"/>
  </w:num>
  <w:num w:numId="37" w16cid:durableId="418523944">
    <w:abstractNumId w:val="34"/>
  </w:num>
  <w:num w:numId="38" w16cid:durableId="780802920">
    <w:abstractNumId w:val="31"/>
  </w:num>
  <w:num w:numId="39" w16cid:durableId="1597865210">
    <w:abstractNumId w:val="46"/>
  </w:num>
  <w:num w:numId="40" w16cid:durableId="1969973308">
    <w:abstractNumId w:val="43"/>
  </w:num>
  <w:num w:numId="41" w16cid:durableId="797183370">
    <w:abstractNumId w:val="29"/>
  </w:num>
  <w:num w:numId="42" w16cid:durableId="1726105445">
    <w:abstractNumId w:val="54"/>
  </w:num>
  <w:num w:numId="43" w16cid:durableId="1990134578">
    <w:abstractNumId w:val="59"/>
  </w:num>
  <w:num w:numId="44" w16cid:durableId="587664915">
    <w:abstractNumId w:val="47"/>
  </w:num>
  <w:num w:numId="45" w16cid:durableId="1836795228">
    <w:abstractNumId w:val="40"/>
  </w:num>
  <w:num w:numId="46" w16cid:durableId="1399787702">
    <w:abstractNumId w:val="21"/>
  </w:num>
  <w:num w:numId="47" w16cid:durableId="1818721979">
    <w:abstractNumId w:val="33"/>
  </w:num>
  <w:num w:numId="48" w16cid:durableId="489098587">
    <w:abstractNumId w:val="45"/>
  </w:num>
  <w:num w:numId="49" w16cid:durableId="1759326136">
    <w:abstractNumId w:val="68"/>
  </w:num>
  <w:num w:numId="50" w16cid:durableId="2055234754">
    <w:abstractNumId w:val="19"/>
  </w:num>
  <w:num w:numId="51" w16cid:durableId="1705907765">
    <w:abstractNumId w:val="41"/>
  </w:num>
  <w:num w:numId="52" w16cid:durableId="2114783382">
    <w:abstractNumId w:val="9"/>
  </w:num>
  <w:num w:numId="53" w16cid:durableId="855774350">
    <w:abstractNumId w:val="48"/>
  </w:num>
  <w:num w:numId="54" w16cid:durableId="395979923">
    <w:abstractNumId w:val="66"/>
  </w:num>
  <w:num w:numId="55" w16cid:durableId="1006252228">
    <w:abstractNumId w:val="14"/>
  </w:num>
  <w:num w:numId="56" w16cid:durableId="1670711628">
    <w:abstractNumId w:val="28"/>
  </w:num>
  <w:num w:numId="57" w16cid:durableId="1697150718">
    <w:abstractNumId w:val="42"/>
  </w:num>
  <w:num w:numId="58" w16cid:durableId="1173112083">
    <w:abstractNumId w:val="15"/>
  </w:num>
  <w:num w:numId="59" w16cid:durableId="537134081">
    <w:abstractNumId w:val="63"/>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04A"/>
    <w:rsid w:val="000006D3"/>
    <w:rsid w:val="00000827"/>
    <w:rsid w:val="00000A60"/>
    <w:rsid w:val="00001050"/>
    <w:rsid w:val="000021AF"/>
    <w:rsid w:val="00002438"/>
    <w:rsid w:val="00003919"/>
    <w:rsid w:val="00003CB2"/>
    <w:rsid w:val="000050B1"/>
    <w:rsid w:val="00007BF3"/>
    <w:rsid w:val="00010173"/>
    <w:rsid w:val="000111D9"/>
    <w:rsid w:val="00012ABA"/>
    <w:rsid w:val="00013241"/>
    <w:rsid w:val="000132B2"/>
    <w:rsid w:val="000147C3"/>
    <w:rsid w:val="0001561F"/>
    <w:rsid w:val="00016419"/>
    <w:rsid w:val="00016CEC"/>
    <w:rsid w:val="000170F9"/>
    <w:rsid w:val="00017434"/>
    <w:rsid w:val="00020251"/>
    <w:rsid w:val="00021749"/>
    <w:rsid w:val="00022902"/>
    <w:rsid w:val="00022CCD"/>
    <w:rsid w:val="0002400D"/>
    <w:rsid w:val="0002452C"/>
    <w:rsid w:val="00024E17"/>
    <w:rsid w:val="00025267"/>
    <w:rsid w:val="00030E7D"/>
    <w:rsid w:val="00031FB8"/>
    <w:rsid w:val="00034BA4"/>
    <w:rsid w:val="000363F0"/>
    <w:rsid w:val="00036F24"/>
    <w:rsid w:val="00037129"/>
    <w:rsid w:val="00037B31"/>
    <w:rsid w:val="00040CC9"/>
    <w:rsid w:val="00041453"/>
    <w:rsid w:val="00041604"/>
    <w:rsid w:val="00041C61"/>
    <w:rsid w:val="000435B7"/>
    <w:rsid w:val="00044CF1"/>
    <w:rsid w:val="00047066"/>
    <w:rsid w:val="0004715F"/>
    <w:rsid w:val="00050046"/>
    <w:rsid w:val="000504E1"/>
    <w:rsid w:val="00050E97"/>
    <w:rsid w:val="00052632"/>
    <w:rsid w:val="00052BD0"/>
    <w:rsid w:val="00055D89"/>
    <w:rsid w:val="00057020"/>
    <w:rsid w:val="000601E7"/>
    <w:rsid w:val="0006091E"/>
    <w:rsid w:val="00061677"/>
    <w:rsid w:val="000616F0"/>
    <w:rsid w:val="00062BD8"/>
    <w:rsid w:val="000632B7"/>
    <w:rsid w:val="00064148"/>
    <w:rsid w:val="00064586"/>
    <w:rsid w:val="00064A99"/>
    <w:rsid w:val="000652C5"/>
    <w:rsid w:val="000653D7"/>
    <w:rsid w:val="000666AB"/>
    <w:rsid w:val="00067358"/>
    <w:rsid w:val="000704D4"/>
    <w:rsid w:val="00072143"/>
    <w:rsid w:val="00073B65"/>
    <w:rsid w:val="000750BC"/>
    <w:rsid w:val="00075756"/>
    <w:rsid w:val="00076DA8"/>
    <w:rsid w:val="00077D3C"/>
    <w:rsid w:val="00080884"/>
    <w:rsid w:val="000811A2"/>
    <w:rsid w:val="000832BC"/>
    <w:rsid w:val="00083C61"/>
    <w:rsid w:val="0008510D"/>
    <w:rsid w:val="00085DE2"/>
    <w:rsid w:val="0008631B"/>
    <w:rsid w:val="00086D24"/>
    <w:rsid w:val="00086FE4"/>
    <w:rsid w:val="00090C14"/>
    <w:rsid w:val="000916F5"/>
    <w:rsid w:val="00091A1A"/>
    <w:rsid w:val="00091A8C"/>
    <w:rsid w:val="00091BFF"/>
    <w:rsid w:val="0009210B"/>
    <w:rsid w:val="00092888"/>
    <w:rsid w:val="00093BF9"/>
    <w:rsid w:val="0009462D"/>
    <w:rsid w:val="000954FF"/>
    <w:rsid w:val="00095CAF"/>
    <w:rsid w:val="00096146"/>
    <w:rsid w:val="00096E9B"/>
    <w:rsid w:val="00097E67"/>
    <w:rsid w:val="000A09C4"/>
    <w:rsid w:val="000A0F7C"/>
    <w:rsid w:val="000A2632"/>
    <w:rsid w:val="000A3C89"/>
    <w:rsid w:val="000A77A5"/>
    <w:rsid w:val="000B06EA"/>
    <w:rsid w:val="000B10AA"/>
    <w:rsid w:val="000B1AB8"/>
    <w:rsid w:val="000B2483"/>
    <w:rsid w:val="000B2EB4"/>
    <w:rsid w:val="000B2EDE"/>
    <w:rsid w:val="000B36A6"/>
    <w:rsid w:val="000B3D6C"/>
    <w:rsid w:val="000B42E2"/>
    <w:rsid w:val="000B44A2"/>
    <w:rsid w:val="000B4872"/>
    <w:rsid w:val="000B5EBD"/>
    <w:rsid w:val="000C0541"/>
    <w:rsid w:val="000C2058"/>
    <w:rsid w:val="000C415B"/>
    <w:rsid w:val="000C4FE3"/>
    <w:rsid w:val="000C5054"/>
    <w:rsid w:val="000C51B0"/>
    <w:rsid w:val="000C5871"/>
    <w:rsid w:val="000C71D6"/>
    <w:rsid w:val="000C790D"/>
    <w:rsid w:val="000C7BB8"/>
    <w:rsid w:val="000D0ABA"/>
    <w:rsid w:val="000D102F"/>
    <w:rsid w:val="000D103C"/>
    <w:rsid w:val="000D31BF"/>
    <w:rsid w:val="000D495A"/>
    <w:rsid w:val="000D4CEC"/>
    <w:rsid w:val="000D4D4C"/>
    <w:rsid w:val="000D5376"/>
    <w:rsid w:val="000D5382"/>
    <w:rsid w:val="000D5FA6"/>
    <w:rsid w:val="000D6C43"/>
    <w:rsid w:val="000E1708"/>
    <w:rsid w:val="000E24FF"/>
    <w:rsid w:val="000E29E0"/>
    <w:rsid w:val="000E3AD4"/>
    <w:rsid w:val="000E4140"/>
    <w:rsid w:val="000E41BA"/>
    <w:rsid w:val="000E46AC"/>
    <w:rsid w:val="000E4859"/>
    <w:rsid w:val="000E4B25"/>
    <w:rsid w:val="000E4BC4"/>
    <w:rsid w:val="000E5754"/>
    <w:rsid w:val="000E575C"/>
    <w:rsid w:val="000E71A6"/>
    <w:rsid w:val="000F1A7D"/>
    <w:rsid w:val="000F2083"/>
    <w:rsid w:val="000F3394"/>
    <w:rsid w:val="000F4565"/>
    <w:rsid w:val="000F51DC"/>
    <w:rsid w:val="000F5AA1"/>
    <w:rsid w:val="000F5C9C"/>
    <w:rsid w:val="0010000A"/>
    <w:rsid w:val="00100283"/>
    <w:rsid w:val="00100395"/>
    <w:rsid w:val="0010062A"/>
    <w:rsid w:val="00100AA9"/>
    <w:rsid w:val="00100B01"/>
    <w:rsid w:val="001011BB"/>
    <w:rsid w:val="00101679"/>
    <w:rsid w:val="00101DB6"/>
    <w:rsid w:val="00102183"/>
    <w:rsid w:val="00105130"/>
    <w:rsid w:val="00105E28"/>
    <w:rsid w:val="0010622E"/>
    <w:rsid w:val="001066A9"/>
    <w:rsid w:val="00110156"/>
    <w:rsid w:val="0011050D"/>
    <w:rsid w:val="001105F6"/>
    <w:rsid w:val="00110837"/>
    <w:rsid w:val="00111254"/>
    <w:rsid w:val="001112C2"/>
    <w:rsid w:val="0011173C"/>
    <w:rsid w:val="001121AF"/>
    <w:rsid w:val="00112B50"/>
    <w:rsid w:val="0011360C"/>
    <w:rsid w:val="001138CE"/>
    <w:rsid w:val="00116032"/>
    <w:rsid w:val="00116176"/>
    <w:rsid w:val="00116491"/>
    <w:rsid w:val="00116769"/>
    <w:rsid w:val="00116D92"/>
    <w:rsid w:val="0012005D"/>
    <w:rsid w:val="00121C62"/>
    <w:rsid w:val="0012210B"/>
    <w:rsid w:val="001221DA"/>
    <w:rsid w:val="001228CC"/>
    <w:rsid w:val="00122F07"/>
    <w:rsid w:val="00123EF4"/>
    <w:rsid w:val="00124C67"/>
    <w:rsid w:val="00126045"/>
    <w:rsid w:val="00130C49"/>
    <w:rsid w:val="00130EAF"/>
    <w:rsid w:val="0013160E"/>
    <w:rsid w:val="001318D2"/>
    <w:rsid w:val="00131A58"/>
    <w:rsid w:val="00131AC7"/>
    <w:rsid w:val="001321DF"/>
    <w:rsid w:val="00132328"/>
    <w:rsid w:val="001325C7"/>
    <w:rsid w:val="00132951"/>
    <w:rsid w:val="001333E1"/>
    <w:rsid w:val="001365FB"/>
    <w:rsid w:val="0013662F"/>
    <w:rsid w:val="00136A20"/>
    <w:rsid w:val="00136AF9"/>
    <w:rsid w:val="00137CE1"/>
    <w:rsid w:val="00137E15"/>
    <w:rsid w:val="001401EA"/>
    <w:rsid w:val="001425B9"/>
    <w:rsid w:val="00142B52"/>
    <w:rsid w:val="00143B23"/>
    <w:rsid w:val="00145444"/>
    <w:rsid w:val="00145C11"/>
    <w:rsid w:val="0014670E"/>
    <w:rsid w:val="00146A2A"/>
    <w:rsid w:val="001470A3"/>
    <w:rsid w:val="00147516"/>
    <w:rsid w:val="0014773C"/>
    <w:rsid w:val="00147DE4"/>
    <w:rsid w:val="00150941"/>
    <w:rsid w:val="00150AD7"/>
    <w:rsid w:val="00151ACF"/>
    <w:rsid w:val="00152541"/>
    <w:rsid w:val="00152754"/>
    <w:rsid w:val="0015364E"/>
    <w:rsid w:val="001541CB"/>
    <w:rsid w:val="00154540"/>
    <w:rsid w:val="001564CB"/>
    <w:rsid w:val="00156540"/>
    <w:rsid w:val="0015661D"/>
    <w:rsid w:val="0015680C"/>
    <w:rsid w:val="00157912"/>
    <w:rsid w:val="00157AE0"/>
    <w:rsid w:val="00161481"/>
    <w:rsid w:val="001614A8"/>
    <w:rsid w:val="00161EE9"/>
    <w:rsid w:val="00162CE2"/>
    <w:rsid w:val="001636FE"/>
    <w:rsid w:val="00164F1E"/>
    <w:rsid w:val="00165BD8"/>
    <w:rsid w:val="001660F3"/>
    <w:rsid w:val="00170AAB"/>
    <w:rsid w:val="00171C87"/>
    <w:rsid w:val="00173879"/>
    <w:rsid w:val="001738C8"/>
    <w:rsid w:val="00173A58"/>
    <w:rsid w:val="001740E2"/>
    <w:rsid w:val="00174617"/>
    <w:rsid w:val="00174CFE"/>
    <w:rsid w:val="0017755C"/>
    <w:rsid w:val="0017762F"/>
    <w:rsid w:val="001802B5"/>
    <w:rsid w:val="001807F6"/>
    <w:rsid w:val="001811A3"/>
    <w:rsid w:val="001821D8"/>
    <w:rsid w:val="00182736"/>
    <w:rsid w:val="00182D75"/>
    <w:rsid w:val="001838B8"/>
    <w:rsid w:val="00183B84"/>
    <w:rsid w:val="00184F75"/>
    <w:rsid w:val="00185C50"/>
    <w:rsid w:val="00185EBF"/>
    <w:rsid w:val="00186F6D"/>
    <w:rsid w:val="00187744"/>
    <w:rsid w:val="00190358"/>
    <w:rsid w:val="00191A6D"/>
    <w:rsid w:val="00191F18"/>
    <w:rsid w:val="001924A9"/>
    <w:rsid w:val="00193D4D"/>
    <w:rsid w:val="00193EDD"/>
    <w:rsid w:val="0019438B"/>
    <w:rsid w:val="0019535C"/>
    <w:rsid w:val="001961DD"/>
    <w:rsid w:val="00196F36"/>
    <w:rsid w:val="0019721B"/>
    <w:rsid w:val="001A00A5"/>
    <w:rsid w:val="001A0257"/>
    <w:rsid w:val="001A05D4"/>
    <w:rsid w:val="001A0AC5"/>
    <w:rsid w:val="001A12C8"/>
    <w:rsid w:val="001A13E7"/>
    <w:rsid w:val="001A145C"/>
    <w:rsid w:val="001A1DEF"/>
    <w:rsid w:val="001A2912"/>
    <w:rsid w:val="001A2F6B"/>
    <w:rsid w:val="001A3227"/>
    <w:rsid w:val="001A3796"/>
    <w:rsid w:val="001A37C0"/>
    <w:rsid w:val="001A40B9"/>
    <w:rsid w:val="001A473D"/>
    <w:rsid w:val="001A4EDD"/>
    <w:rsid w:val="001A5914"/>
    <w:rsid w:val="001A6FA6"/>
    <w:rsid w:val="001A73C8"/>
    <w:rsid w:val="001A74A4"/>
    <w:rsid w:val="001B1330"/>
    <w:rsid w:val="001B16CB"/>
    <w:rsid w:val="001B212D"/>
    <w:rsid w:val="001B2359"/>
    <w:rsid w:val="001B2754"/>
    <w:rsid w:val="001B4023"/>
    <w:rsid w:val="001B4362"/>
    <w:rsid w:val="001B5218"/>
    <w:rsid w:val="001B63C0"/>
    <w:rsid w:val="001C15C8"/>
    <w:rsid w:val="001C1CFD"/>
    <w:rsid w:val="001C1DE4"/>
    <w:rsid w:val="001C223F"/>
    <w:rsid w:val="001C36C1"/>
    <w:rsid w:val="001C3A64"/>
    <w:rsid w:val="001C407E"/>
    <w:rsid w:val="001C4666"/>
    <w:rsid w:val="001C573F"/>
    <w:rsid w:val="001C5B9C"/>
    <w:rsid w:val="001C5D63"/>
    <w:rsid w:val="001C5D6E"/>
    <w:rsid w:val="001D05A1"/>
    <w:rsid w:val="001D1028"/>
    <w:rsid w:val="001D1642"/>
    <w:rsid w:val="001D22A3"/>
    <w:rsid w:val="001D32EE"/>
    <w:rsid w:val="001D492A"/>
    <w:rsid w:val="001D62DE"/>
    <w:rsid w:val="001D65C5"/>
    <w:rsid w:val="001D6EC4"/>
    <w:rsid w:val="001D6F00"/>
    <w:rsid w:val="001E0427"/>
    <w:rsid w:val="001E0D5B"/>
    <w:rsid w:val="001E1386"/>
    <w:rsid w:val="001E20C5"/>
    <w:rsid w:val="001E2DE3"/>
    <w:rsid w:val="001E3E17"/>
    <w:rsid w:val="001E49F4"/>
    <w:rsid w:val="001E54D8"/>
    <w:rsid w:val="001E552C"/>
    <w:rsid w:val="001E63FD"/>
    <w:rsid w:val="001E6A3A"/>
    <w:rsid w:val="001E6CAD"/>
    <w:rsid w:val="001E7F66"/>
    <w:rsid w:val="001F04F9"/>
    <w:rsid w:val="001F0B80"/>
    <w:rsid w:val="001F1734"/>
    <w:rsid w:val="001F208A"/>
    <w:rsid w:val="001F4A6C"/>
    <w:rsid w:val="001F4F7D"/>
    <w:rsid w:val="001F6176"/>
    <w:rsid w:val="001F7858"/>
    <w:rsid w:val="001F7CA0"/>
    <w:rsid w:val="00200223"/>
    <w:rsid w:val="00202A97"/>
    <w:rsid w:val="0020333B"/>
    <w:rsid w:val="00203A15"/>
    <w:rsid w:val="00204006"/>
    <w:rsid w:val="0020424D"/>
    <w:rsid w:val="002047C1"/>
    <w:rsid w:val="00204C98"/>
    <w:rsid w:val="00210168"/>
    <w:rsid w:val="00210757"/>
    <w:rsid w:val="00210A4B"/>
    <w:rsid w:val="00210C82"/>
    <w:rsid w:val="0021262F"/>
    <w:rsid w:val="00212784"/>
    <w:rsid w:val="00212D8D"/>
    <w:rsid w:val="00212E14"/>
    <w:rsid w:val="00214AF2"/>
    <w:rsid w:val="00214FC4"/>
    <w:rsid w:val="00216B49"/>
    <w:rsid w:val="0022008B"/>
    <w:rsid w:val="00220EC5"/>
    <w:rsid w:val="00221A6F"/>
    <w:rsid w:val="00222DF3"/>
    <w:rsid w:val="002236DE"/>
    <w:rsid w:val="00223A2D"/>
    <w:rsid w:val="00224A75"/>
    <w:rsid w:val="0022799F"/>
    <w:rsid w:val="002314DF"/>
    <w:rsid w:val="002323CF"/>
    <w:rsid w:val="00232C7C"/>
    <w:rsid w:val="00233C33"/>
    <w:rsid w:val="00233DB9"/>
    <w:rsid w:val="00234382"/>
    <w:rsid w:val="0023459B"/>
    <w:rsid w:val="00234C0B"/>
    <w:rsid w:val="00235421"/>
    <w:rsid w:val="00235998"/>
    <w:rsid w:val="0023602F"/>
    <w:rsid w:val="00236154"/>
    <w:rsid w:val="00237553"/>
    <w:rsid w:val="00237583"/>
    <w:rsid w:val="00242728"/>
    <w:rsid w:val="00242A5C"/>
    <w:rsid w:val="00243CBC"/>
    <w:rsid w:val="0024421B"/>
    <w:rsid w:val="00244557"/>
    <w:rsid w:val="002445A9"/>
    <w:rsid w:val="00245689"/>
    <w:rsid w:val="00245B8D"/>
    <w:rsid w:val="00246488"/>
    <w:rsid w:val="00246D96"/>
    <w:rsid w:val="00247698"/>
    <w:rsid w:val="00247E8B"/>
    <w:rsid w:val="002505BC"/>
    <w:rsid w:val="00250A1D"/>
    <w:rsid w:val="00251803"/>
    <w:rsid w:val="0025181A"/>
    <w:rsid w:val="00252E5E"/>
    <w:rsid w:val="00253020"/>
    <w:rsid w:val="00253F2C"/>
    <w:rsid w:val="00253FDF"/>
    <w:rsid w:val="002547D1"/>
    <w:rsid w:val="00254BB4"/>
    <w:rsid w:val="002602D6"/>
    <w:rsid w:val="00260DF4"/>
    <w:rsid w:val="00262D1F"/>
    <w:rsid w:val="002672A1"/>
    <w:rsid w:val="00267C7E"/>
    <w:rsid w:val="002714D6"/>
    <w:rsid w:val="00271B83"/>
    <w:rsid w:val="0027270C"/>
    <w:rsid w:val="00274A0D"/>
    <w:rsid w:val="00274D3B"/>
    <w:rsid w:val="0027681E"/>
    <w:rsid w:val="00277197"/>
    <w:rsid w:val="0028142A"/>
    <w:rsid w:val="00281A89"/>
    <w:rsid w:val="0028275F"/>
    <w:rsid w:val="00282FF4"/>
    <w:rsid w:val="00283796"/>
    <w:rsid w:val="00283ED2"/>
    <w:rsid w:val="00283FC1"/>
    <w:rsid w:val="00284474"/>
    <w:rsid w:val="0028508E"/>
    <w:rsid w:val="002861F7"/>
    <w:rsid w:val="00286342"/>
    <w:rsid w:val="00286C36"/>
    <w:rsid w:val="00286E68"/>
    <w:rsid w:val="002870E6"/>
    <w:rsid w:val="002902EE"/>
    <w:rsid w:val="00290786"/>
    <w:rsid w:val="002913F0"/>
    <w:rsid w:val="00293C99"/>
    <w:rsid w:val="00294AC9"/>
    <w:rsid w:val="00294E47"/>
    <w:rsid w:val="00296621"/>
    <w:rsid w:val="002A09C0"/>
    <w:rsid w:val="002A0C5C"/>
    <w:rsid w:val="002A26D1"/>
    <w:rsid w:val="002A26DD"/>
    <w:rsid w:val="002A275D"/>
    <w:rsid w:val="002A27FA"/>
    <w:rsid w:val="002A2C4C"/>
    <w:rsid w:val="002A3E65"/>
    <w:rsid w:val="002A419B"/>
    <w:rsid w:val="002A481D"/>
    <w:rsid w:val="002A522F"/>
    <w:rsid w:val="002A5352"/>
    <w:rsid w:val="002A7B3F"/>
    <w:rsid w:val="002B1258"/>
    <w:rsid w:val="002B1697"/>
    <w:rsid w:val="002B1C6F"/>
    <w:rsid w:val="002B29F0"/>
    <w:rsid w:val="002B33F1"/>
    <w:rsid w:val="002B394F"/>
    <w:rsid w:val="002B4A40"/>
    <w:rsid w:val="002B4B95"/>
    <w:rsid w:val="002B50CB"/>
    <w:rsid w:val="002B61FE"/>
    <w:rsid w:val="002B6510"/>
    <w:rsid w:val="002B7C31"/>
    <w:rsid w:val="002C08A4"/>
    <w:rsid w:val="002C0EB5"/>
    <w:rsid w:val="002C1494"/>
    <w:rsid w:val="002C391F"/>
    <w:rsid w:val="002C3A94"/>
    <w:rsid w:val="002C46D4"/>
    <w:rsid w:val="002C5B8C"/>
    <w:rsid w:val="002C6D4D"/>
    <w:rsid w:val="002C6EC9"/>
    <w:rsid w:val="002C77B3"/>
    <w:rsid w:val="002D199B"/>
    <w:rsid w:val="002D1FC1"/>
    <w:rsid w:val="002D2289"/>
    <w:rsid w:val="002D269A"/>
    <w:rsid w:val="002D4EC4"/>
    <w:rsid w:val="002D7540"/>
    <w:rsid w:val="002E073C"/>
    <w:rsid w:val="002E1E87"/>
    <w:rsid w:val="002E2E61"/>
    <w:rsid w:val="002E3594"/>
    <w:rsid w:val="002E3779"/>
    <w:rsid w:val="002E3F8C"/>
    <w:rsid w:val="002E5470"/>
    <w:rsid w:val="002E5684"/>
    <w:rsid w:val="002E5809"/>
    <w:rsid w:val="002E5F99"/>
    <w:rsid w:val="002E63DC"/>
    <w:rsid w:val="002E68D1"/>
    <w:rsid w:val="002E6A94"/>
    <w:rsid w:val="002E6D59"/>
    <w:rsid w:val="002E71B4"/>
    <w:rsid w:val="002F038A"/>
    <w:rsid w:val="002F06C3"/>
    <w:rsid w:val="002F0B70"/>
    <w:rsid w:val="002F0FDF"/>
    <w:rsid w:val="002F209A"/>
    <w:rsid w:val="002F2706"/>
    <w:rsid w:val="002F3FCB"/>
    <w:rsid w:val="002F570F"/>
    <w:rsid w:val="002F57A2"/>
    <w:rsid w:val="002F59EE"/>
    <w:rsid w:val="002F5B7C"/>
    <w:rsid w:val="002F673C"/>
    <w:rsid w:val="002F6B71"/>
    <w:rsid w:val="002F7276"/>
    <w:rsid w:val="0030022C"/>
    <w:rsid w:val="003002D5"/>
    <w:rsid w:val="00300BDB"/>
    <w:rsid w:val="00300C2B"/>
    <w:rsid w:val="00303BDA"/>
    <w:rsid w:val="00303EDF"/>
    <w:rsid w:val="00305E55"/>
    <w:rsid w:val="00306405"/>
    <w:rsid w:val="003066D9"/>
    <w:rsid w:val="00307B95"/>
    <w:rsid w:val="00311713"/>
    <w:rsid w:val="0031258E"/>
    <w:rsid w:val="00313248"/>
    <w:rsid w:val="00313E25"/>
    <w:rsid w:val="00316906"/>
    <w:rsid w:val="00316BD0"/>
    <w:rsid w:val="00317A60"/>
    <w:rsid w:val="00317E72"/>
    <w:rsid w:val="00320D42"/>
    <w:rsid w:val="00322879"/>
    <w:rsid w:val="0032428F"/>
    <w:rsid w:val="003242AA"/>
    <w:rsid w:val="0032574D"/>
    <w:rsid w:val="00325FA8"/>
    <w:rsid w:val="00331BDC"/>
    <w:rsid w:val="00333DCE"/>
    <w:rsid w:val="003351F4"/>
    <w:rsid w:val="0033524F"/>
    <w:rsid w:val="00335995"/>
    <w:rsid w:val="003374EE"/>
    <w:rsid w:val="00341244"/>
    <w:rsid w:val="003424A2"/>
    <w:rsid w:val="00342A77"/>
    <w:rsid w:val="00343C80"/>
    <w:rsid w:val="003446C4"/>
    <w:rsid w:val="003447AE"/>
    <w:rsid w:val="00345A4F"/>
    <w:rsid w:val="00345F1D"/>
    <w:rsid w:val="00345F80"/>
    <w:rsid w:val="00347121"/>
    <w:rsid w:val="0035004F"/>
    <w:rsid w:val="003526DC"/>
    <w:rsid w:val="00353814"/>
    <w:rsid w:val="00353C4D"/>
    <w:rsid w:val="00353D54"/>
    <w:rsid w:val="00354A7B"/>
    <w:rsid w:val="00355CB9"/>
    <w:rsid w:val="003575F0"/>
    <w:rsid w:val="003625E3"/>
    <w:rsid w:val="003628F5"/>
    <w:rsid w:val="003630BA"/>
    <w:rsid w:val="0036655B"/>
    <w:rsid w:val="00366F59"/>
    <w:rsid w:val="0036793A"/>
    <w:rsid w:val="00367FD4"/>
    <w:rsid w:val="003702D9"/>
    <w:rsid w:val="0037047D"/>
    <w:rsid w:val="00370D07"/>
    <w:rsid w:val="00371D3A"/>
    <w:rsid w:val="003732DF"/>
    <w:rsid w:val="00374DA8"/>
    <w:rsid w:val="003751F6"/>
    <w:rsid w:val="00375208"/>
    <w:rsid w:val="00375D50"/>
    <w:rsid w:val="00375E69"/>
    <w:rsid w:val="00375E6B"/>
    <w:rsid w:val="0037655A"/>
    <w:rsid w:val="003774F6"/>
    <w:rsid w:val="0038091C"/>
    <w:rsid w:val="00380FF1"/>
    <w:rsid w:val="00383562"/>
    <w:rsid w:val="00385174"/>
    <w:rsid w:val="00386DA7"/>
    <w:rsid w:val="00387AAF"/>
    <w:rsid w:val="0039000E"/>
    <w:rsid w:val="00391892"/>
    <w:rsid w:val="0039228A"/>
    <w:rsid w:val="00392894"/>
    <w:rsid w:val="00392F23"/>
    <w:rsid w:val="00393E27"/>
    <w:rsid w:val="003955D8"/>
    <w:rsid w:val="00397B65"/>
    <w:rsid w:val="003A09DA"/>
    <w:rsid w:val="003A0C01"/>
    <w:rsid w:val="003A10CE"/>
    <w:rsid w:val="003A136C"/>
    <w:rsid w:val="003A19A0"/>
    <w:rsid w:val="003A1CC2"/>
    <w:rsid w:val="003A1D13"/>
    <w:rsid w:val="003A320F"/>
    <w:rsid w:val="003A4BB8"/>
    <w:rsid w:val="003A6EC3"/>
    <w:rsid w:val="003A7677"/>
    <w:rsid w:val="003A7EAD"/>
    <w:rsid w:val="003A7EB1"/>
    <w:rsid w:val="003B02F6"/>
    <w:rsid w:val="003B16E1"/>
    <w:rsid w:val="003B2517"/>
    <w:rsid w:val="003B2D10"/>
    <w:rsid w:val="003B4A0E"/>
    <w:rsid w:val="003B5408"/>
    <w:rsid w:val="003B5885"/>
    <w:rsid w:val="003B6E67"/>
    <w:rsid w:val="003B7B09"/>
    <w:rsid w:val="003B7F18"/>
    <w:rsid w:val="003C1A2F"/>
    <w:rsid w:val="003C2DF1"/>
    <w:rsid w:val="003C3F35"/>
    <w:rsid w:val="003C455A"/>
    <w:rsid w:val="003C5964"/>
    <w:rsid w:val="003C71B8"/>
    <w:rsid w:val="003C774F"/>
    <w:rsid w:val="003C7AB7"/>
    <w:rsid w:val="003C7CFF"/>
    <w:rsid w:val="003C7D6A"/>
    <w:rsid w:val="003D07D9"/>
    <w:rsid w:val="003D131E"/>
    <w:rsid w:val="003D14EB"/>
    <w:rsid w:val="003D37C6"/>
    <w:rsid w:val="003D509C"/>
    <w:rsid w:val="003D5DDC"/>
    <w:rsid w:val="003D7F11"/>
    <w:rsid w:val="003E0EF1"/>
    <w:rsid w:val="003E20AE"/>
    <w:rsid w:val="003E22A1"/>
    <w:rsid w:val="003E23D2"/>
    <w:rsid w:val="003E56B4"/>
    <w:rsid w:val="003E6768"/>
    <w:rsid w:val="003E6CF9"/>
    <w:rsid w:val="003E6F37"/>
    <w:rsid w:val="003E7CA8"/>
    <w:rsid w:val="003F0195"/>
    <w:rsid w:val="003F01D4"/>
    <w:rsid w:val="003F0B74"/>
    <w:rsid w:val="003F0E5F"/>
    <w:rsid w:val="003F0F0F"/>
    <w:rsid w:val="003F17F5"/>
    <w:rsid w:val="003F253D"/>
    <w:rsid w:val="003F2F7A"/>
    <w:rsid w:val="003F3076"/>
    <w:rsid w:val="003F310C"/>
    <w:rsid w:val="003F532D"/>
    <w:rsid w:val="003F5B88"/>
    <w:rsid w:val="003F5F3B"/>
    <w:rsid w:val="003F6A3E"/>
    <w:rsid w:val="003F7592"/>
    <w:rsid w:val="0040191B"/>
    <w:rsid w:val="00401F9B"/>
    <w:rsid w:val="004021AA"/>
    <w:rsid w:val="00402983"/>
    <w:rsid w:val="004038F7"/>
    <w:rsid w:val="0040418A"/>
    <w:rsid w:val="00404585"/>
    <w:rsid w:val="00404723"/>
    <w:rsid w:val="00405795"/>
    <w:rsid w:val="00405D19"/>
    <w:rsid w:val="004065F8"/>
    <w:rsid w:val="00407970"/>
    <w:rsid w:val="00410203"/>
    <w:rsid w:val="00410433"/>
    <w:rsid w:val="00411761"/>
    <w:rsid w:val="00413290"/>
    <w:rsid w:val="00414382"/>
    <w:rsid w:val="00414970"/>
    <w:rsid w:val="004157CC"/>
    <w:rsid w:val="00416118"/>
    <w:rsid w:val="00416FEA"/>
    <w:rsid w:val="00417A9D"/>
    <w:rsid w:val="00420ABE"/>
    <w:rsid w:val="0042104A"/>
    <w:rsid w:val="00421B97"/>
    <w:rsid w:val="0042278F"/>
    <w:rsid w:val="00422FBF"/>
    <w:rsid w:val="00423B19"/>
    <w:rsid w:val="00423DCB"/>
    <w:rsid w:val="00424952"/>
    <w:rsid w:val="00424C05"/>
    <w:rsid w:val="00424DC5"/>
    <w:rsid w:val="00425D52"/>
    <w:rsid w:val="004261D3"/>
    <w:rsid w:val="00426DC1"/>
    <w:rsid w:val="00427615"/>
    <w:rsid w:val="00430479"/>
    <w:rsid w:val="00430555"/>
    <w:rsid w:val="004312E6"/>
    <w:rsid w:val="004313EA"/>
    <w:rsid w:val="004317B6"/>
    <w:rsid w:val="00432545"/>
    <w:rsid w:val="00433BB3"/>
    <w:rsid w:val="00433D51"/>
    <w:rsid w:val="004341D2"/>
    <w:rsid w:val="00435F2E"/>
    <w:rsid w:val="00437EA3"/>
    <w:rsid w:val="00440492"/>
    <w:rsid w:val="004416AF"/>
    <w:rsid w:val="0044512B"/>
    <w:rsid w:val="00445FEF"/>
    <w:rsid w:val="00446294"/>
    <w:rsid w:val="0044640C"/>
    <w:rsid w:val="004469B6"/>
    <w:rsid w:val="00450C4B"/>
    <w:rsid w:val="00452DBB"/>
    <w:rsid w:val="004552A7"/>
    <w:rsid w:val="00456E95"/>
    <w:rsid w:val="00457549"/>
    <w:rsid w:val="004577EA"/>
    <w:rsid w:val="00457A95"/>
    <w:rsid w:val="00457F74"/>
    <w:rsid w:val="0046010E"/>
    <w:rsid w:val="004678FB"/>
    <w:rsid w:val="00467E91"/>
    <w:rsid w:val="004712FE"/>
    <w:rsid w:val="004718EB"/>
    <w:rsid w:val="004724C3"/>
    <w:rsid w:val="00473010"/>
    <w:rsid w:val="004733F2"/>
    <w:rsid w:val="004749ED"/>
    <w:rsid w:val="0047547A"/>
    <w:rsid w:val="004775C0"/>
    <w:rsid w:val="00477D06"/>
    <w:rsid w:val="00480503"/>
    <w:rsid w:val="00480DDD"/>
    <w:rsid w:val="00483DEB"/>
    <w:rsid w:val="004843A1"/>
    <w:rsid w:val="00484ADC"/>
    <w:rsid w:val="00485203"/>
    <w:rsid w:val="00486409"/>
    <w:rsid w:val="004872B4"/>
    <w:rsid w:val="00490783"/>
    <w:rsid w:val="00491CF9"/>
    <w:rsid w:val="00493F29"/>
    <w:rsid w:val="00494404"/>
    <w:rsid w:val="00494E7A"/>
    <w:rsid w:val="0049562A"/>
    <w:rsid w:val="004961FD"/>
    <w:rsid w:val="00496595"/>
    <w:rsid w:val="00496C13"/>
    <w:rsid w:val="004A1198"/>
    <w:rsid w:val="004A134F"/>
    <w:rsid w:val="004A1ADD"/>
    <w:rsid w:val="004A3EE8"/>
    <w:rsid w:val="004A5793"/>
    <w:rsid w:val="004A6AAF"/>
    <w:rsid w:val="004A75BA"/>
    <w:rsid w:val="004B146F"/>
    <w:rsid w:val="004B2383"/>
    <w:rsid w:val="004B288C"/>
    <w:rsid w:val="004B2B8B"/>
    <w:rsid w:val="004B2F3C"/>
    <w:rsid w:val="004B3CFB"/>
    <w:rsid w:val="004B44E2"/>
    <w:rsid w:val="004B482E"/>
    <w:rsid w:val="004B4E62"/>
    <w:rsid w:val="004B6DDC"/>
    <w:rsid w:val="004B74FB"/>
    <w:rsid w:val="004C0424"/>
    <w:rsid w:val="004C14CC"/>
    <w:rsid w:val="004C1711"/>
    <w:rsid w:val="004C1E62"/>
    <w:rsid w:val="004C290D"/>
    <w:rsid w:val="004C2AB0"/>
    <w:rsid w:val="004C3246"/>
    <w:rsid w:val="004C3F45"/>
    <w:rsid w:val="004C5290"/>
    <w:rsid w:val="004C5352"/>
    <w:rsid w:val="004C5A06"/>
    <w:rsid w:val="004C619E"/>
    <w:rsid w:val="004C6C91"/>
    <w:rsid w:val="004C7DBA"/>
    <w:rsid w:val="004D0016"/>
    <w:rsid w:val="004D1B0E"/>
    <w:rsid w:val="004D1E1D"/>
    <w:rsid w:val="004D1E6D"/>
    <w:rsid w:val="004D2894"/>
    <w:rsid w:val="004D2D5A"/>
    <w:rsid w:val="004D3A37"/>
    <w:rsid w:val="004D622F"/>
    <w:rsid w:val="004D77FD"/>
    <w:rsid w:val="004E0999"/>
    <w:rsid w:val="004E0C7F"/>
    <w:rsid w:val="004E0F83"/>
    <w:rsid w:val="004E1148"/>
    <w:rsid w:val="004E1A64"/>
    <w:rsid w:val="004E2C58"/>
    <w:rsid w:val="004E36A3"/>
    <w:rsid w:val="004E3B57"/>
    <w:rsid w:val="004E47F2"/>
    <w:rsid w:val="004E4ACF"/>
    <w:rsid w:val="004E506D"/>
    <w:rsid w:val="004E572F"/>
    <w:rsid w:val="004E6630"/>
    <w:rsid w:val="004E6664"/>
    <w:rsid w:val="004F0572"/>
    <w:rsid w:val="004F0B9D"/>
    <w:rsid w:val="004F182A"/>
    <w:rsid w:val="004F1BA5"/>
    <w:rsid w:val="004F1CFD"/>
    <w:rsid w:val="004F2314"/>
    <w:rsid w:val="004F2F4B"/>
    <w:rsid w:val="004F3C8B"/>
    <w:rsid w:val="004F3E14"/>
    <w:rsid w:val="004F4B77"/>
    <w:rsid w:val="004F5214"/>
    <w:rsid w:val="004F5B86"/>
    <w:rsid w:val="004F5BA4"/>
    <w:rsid w:val="004F7ED7"/>
    <w:rsid w:val="0050122E"/>
    <w:rsid w:val="005033FB"/>
    <w:rsid w:val="00504CB4"/>
    <w:rsid w:val="00504E95"/>
    <w:rsid w:val="00504F6A"/>
    <w:rsid w:val="00505349"/>
    <w:rsid w:val="00505D75"/>
    <w:rsid w:val="005067DE"/>
    <w:rsid w:val="00506A48"/>
    <w:rsid w:val="00506C76"/>
    <w:rsid w:val="00507AB5"/>
    <w:rsid w:val="00510A25"/>
    <w:rsid w:val="0051189A"/>
    <w:rsid w:val="00511C9E"/>
    <w:rsid w:val="00512082"/>
    <w:rsid w:val="00512C02"/>
    <w:rsid w:val="00512EEB"/>
    <w:rsid w:val="00513A7A"/>
    <w:rsid w:val="005149C9"/>
    <w:rsid w:val="00514D3D"/>
    <w:rsid w:val="005154BF"/>
    <w:rsid w:val="00516395"/>
    <w:rsid w:val="00516B86"/>
    <w:rsid w:val="00516D3D"/>
    <w:rsid w:val="00516DC9"/>
    <w:rsid w:val="00516E63"/>
    <w:rsid w:val="0051734A"/>
    <w:rsid w:val="00517C15"/>
    <w:rsid w:val="00517CAA"/>
    <w:rsid w:val="005202D3"/>
    <w:rsid w:val="00521049"/>
    <w:rsid w:val="00521FA9"/>
    <w:rsid w:val="0052397C"/>
    <w:rsid w:val="00523A99"/>
    <w:rsid w:val="0052405F"/>
    <w:rsid w:val="00525D25"/>
    <w:rsid w:val="00526F01"/>
    <w:rsid w:val="005271D5"/>
    <w:rsid w:val="00527C71"/>
    <w:rsid w:val="00531479"/>
    <w:rsid w:val="00531BC4"/>
    <w:rsid w:val="005325EB"/>
    <w:rsid w:val="00532D8A"/>
    <w:rsid w:val="0053515B"/>
    <w:rsid w:val="005351C4"/>
    <w:rsid w:val="0053541F"/>
    <w:rsid w:val="005376BE"/>
    <w:rsid w:val="00537DF0"/>
    <w:rsid w:val="00540171"/>
    <w:rsid w:val="005404D3"/>
    <w:rsid w:val="00542FE6"/>
    <w:rsid w:val="00543768"/>
    <w:rsid w:val="00545658"/>
    <w:rsid w:val="005456F7"/>
    <w:rsid w:val="00546763"/>
    <w:rsid w:val="00547A96"/>
    <w:rsid w:val="00550B80"/>
    <w:rsid w:val="00552127"/>
    <w:rsid w:val="005541A7"/>
    <w:rsid w:val="005547F6"/>
    <w:rsid w:val="00554FBA"/>
    <w:rsid w:val="00556117"/>
    <w:rsid w:val="00560684"/>
    <w:rsid w:val="0056111C"/>
    <w:rsid w:val="00561B85"/>
    <w:rsid w:val="00562534"/>
    <w:rsid w:val="00562706"/>
    <w:rsid w:val="00563157"/>
    <w:rsid w:val="0056661C"/>
    <w:rsid w:val="00567EF8"/>
    <w:rsid w:val="00570A6F"/>
    <w:rsid w:val="0057152C"/>
    <w:rsid w:val="0057544B"/>
    <w:rsid w:val="0057708B"/>
    <w:rsid w:val="00580248"/>
    <w:rsid w:val="00582058"/>
    <w:rsid w:val="00583248"/>
    <w:rsid w:val="00583C0D"/>
    <w:rsid w:val="00583C0F"/>
    <w:rsid w:val="00583CAE"/>
    <w:rsid w:val="005841E8"/>
    <w:rsid w:val="00584D93"/>
    <w:rsid w:val="00584EDC"/>
    <w:rsid w:val="00585536"/>
    <w:rsid w:val="00587688"/>
    <w:rsid w:val="00590110"/>
    <w:rsid w:val="00590953"/>
    <w:rsid w:val="00592ABC"/>
    <w:rsid w:val="00592D2B"/>
    <w:rsid w:val="00594DC9"/>
    <w:rsid w:val="00595723"/>
    <w:rsid w:val="00597DC8"/>
    <w:rsid w:val="005A0DC1"/>
    <w:rsid w:val="005A0FF9"/>
    <w:rsid w:val="005A1991"/>
    <w:rsid w:val="005A217E"/>
    <w:rsid w:val="005A4C9D"/>
    <w:rsid w:val="005A502B"/>
    <w:rsid w:val="005A59E6"/>
    <w:rsid w:val="005A6D2E"/>
    <w:rsid w:val="005A7410"/>
    <w:rsid w:val="005B5133"/>
    <w:rsid w:val="005B73F3"/>
    <w:rsid w:val="005B77E2"/>
    <w:rsid w:val="005C0435"/>
    <w:rsid w:val="005C0467"/>
    <w:rsid w:val="005C19F5"/>
    <w:rsid w:val="005C4339"/>
    <w:rsid w:val="005C51C1"/>
    <w:rsid w:val="005C604B"/>
    <w:rsid w:val="005C68BC"/>
    <w:rsid w:val="005C6F4F"/>
    <w:rsid w:val="005C70EA"/>
    <w:rsid w:val="005D0956"/>
    <w:rsid w:val="005D13D1"/>
    <w:rsid w:val="005D2FBB"/>
    <w:rsid w:val="005D4B39"/>
    <w:rsid w:val="005D56B2"/>
    <w:rsid w:val="005D6F75"/>
    <w:rsid w:val="005D7EA4"/>
    <w:rsid w:val="005E0999"/>
    <w:rsid w:val="005E17A5"/>
    <w:rsid w:val="005E17D7"/>
    <w:rsid w:val="005E2807"/>
    <w:rsid w:val="005E2D24"/>
    <w:rsid w:val="005E3E8B"/>
    <w:rsid w:val="005E4AEA"/>
    <w:rsid w:val="005E4F06"/>
    <w:rsid w:val="005E5168"/>
    <w:rsid w:val="005E6D96"/>
    <w:rsid w:val="005E7485"/>
    <w:rsid w:val="005F0121"/>
    <w:rsid w:val="005F04B3"/>
    <w:rsid w:val="005F1D10"/>
    <w:rsid w:val="005F2986"/>
    <w:rsid w:val="005F2ADA"/>
    <w:rsid w:val="005F58D4"/>
    <w:rsid w:val="005F5D7B"/>
    <w:rsid w:val="005F611B"/>
    <w:rsid w:val="005F67B3"/>
    <w:rsid w:val="006001DC"/>
    <w:rsid w:val="00601958"/>
    <w:rsid w:val="00602B00"/>
    <w:rsid w:val="00602BB5"/>
    <w:rsid w:val="00603FEB"/>
    <w:rsid w:val="0060434B"/>
    <w:rsid w:val="00604506"/>
    <w:rsid w:val="00604848"/>
    <w:rsid w:val="00606A7C"/>
    <w:rsid w:val="006075C0"/>
    <w:rsid w:val="00607602"/>
    <w:rsid w:val="00610C91"/>
    <w:rsid w:val="00611123"/>
    <w:rsid w:val="0061146D"/>
    <w:rsid w:val="00612614"/>
    <w:rsid w:val="00613BE1"/>
    <w:rsid w:val="00613F71"/>
    <w:rsid w:val="00613FE0"/>
    <w:rsid w:val="00616665"/>
    <w:rsid w:val="00616878"/>
    <w:rsid w:val="0061757F"/>
    <w:rsid w:val="0062025C"/>
    <w:rsid w:val="00621A86"/>
    <w:rsid w:val="0062283E"/>
    <w:rsid w:val="0062291D"/>
    <w:rsid w:val="006231C1"/>
    <w:rsid w:val="00623CAD"/>
    <w:rsid w:val="00624965"/>
    <w:rsid w:val="006259DD"/>
    <w:rsid w:val="0062632D"/>
    <w:rsid w:val="00626430"/>
    <w:rsid w:val="00627401"/>
    <w:rsid w:val="0063142B"/>
    <w:rsid w:val="00631A70"/>
    <w:rsid w:val="00631FCB"/>
    <w:rsid w:val="006320D4"/>
    <w:rsid w:val="0063277D"/>
    <w:rsid w:val="00633152"/>
    <w:rsid w:val="00633B5E"/>
    <w:rsid w:val="00634482"/>
    <w:rsid w:val="006364F4"/>
    <w:rsid w:val="00636B42"/>
    <w:rsid w:val="00640C83"/>
    <w:rsid w:val="00641281"/>
    <w:rsid w:val="0064229D"/>
    <w:rsid w:val="0064273F"/>
    <w:rsid w:val="00642AEE"/>
    <w:rsid w:val="00642D3D"/>
    <w:rsid w:val="006434F8"/>
    <w:rsid w:val="00643CAA"/>
    <w:rsid w:val="006443B4"/>
    <w:rsid w:val="00645D02"/>
    <w:rsid w:val="00645FA6"/>
    <w:rsid w:val="006464F4"/>
    <w:rsid w:val="00646777"/>
    <w:rsid w:val="006469FA"/>
    <w:rsid w:val="006479CB"/>
    <w:rsid w:val="00650304"/>
    <w:rsid w:val="0065066E"/>
    <w:rsid w:val="0065153F"/>
    <w:rsid w:val="0065173E"/>
    <w:rsid w:val="00651753"/>
    <w:rsid w:val="006521FE"/>
    <w:rsid w:val="00652414"/>
    <w:rsid w:val="006527CA"/>
    <w:rsid w:val="00652AAB"/>
    <w:rsid w:val="00652C54"/>
    <w:rsid w:val="00653E05"/>
    <w:rsid w:val="00656013"/>
    <w:rsid w:val="00656B74"/>
    <w:rsid w:val="00656D55"/>
    <w:rsid w:val="0065771F"/>
    <w:rsid w:val="00662680"/>
    <w:rsid w:val="006627CF"/>
    <w:rsid w:val="00663BE9"/>
    <w:rsid w:val="006644B4"/>
    <w:rsid w:val="006650BA"/>
    <w:rsid w:val="00665F13"/>
    <w:rsid w:val="00666495"/>
    <w:rsid w:val="006668E6"/>
    <w:rsid w:val="006676AB"/>
    <w:rsid w:val="0067082C"/>
    <w:rsid w:val="00670D83"/>
    <w:rsid w:val="00675B8F"/>
    <w:rsid w:val="0067606A"/>
    <w:rsid w:val="006769DE"/>
    <w:rsid w:val="006769E7"/>
    <w:rsid w:val="00676C75"/>
    <w:rsid w:val="00676CE2"/>
    <w:rsid w:val="0067734C"/>
    <w:rsid w:val="00677D55"/>
    <w:rsid w:val="00680DAF"/>
    <w:rsid w:val="00681076"/>
    <w:rsid w:val="006811D7"/>
    <w:rsid w:val="00682BB5"/>
    <w:rsid w:val="00686704"/>
    <w:rsid w:val="00686E06"/>
    <w:rsid w:val="00690519"/>
    <w:rsid w:val="00693B46"/>
    <w:rsid w:val="00693B92"/>
    <w:rsid w:val="006954CB"/>
    <w:rsid w:val="006956B7"/>
    <w:rsid w:val="0069768D"/>
    <w:rsid w:val="006978BD"/>
    <w:rsid w:val="006A0523"/>
    <w:rsid w:val="006A1321"/>
    <w:rsid w:val="006A1451"/>
    <w:rsid w:val="006A188C"/>
    <w:rsid w:val="006A2729"/>
    <w:rsid w:val="006A356B"/>
    <w:rsid w:val="006A3C8E"/>
    <w:rsid w:val="006A4146"/>
    <w:rsid w:val="006A49D3"/>
    <w:rsid w:val="006A611B"/>
    <w:rsid w:val="006A6ECB"/>
    <w:rsid w:val="006B342B"/>
    <w:rsid w:val="006B51D1"/>
    <w:rsid w:val="006B673D"/>
    <w:rsid w:val="006B67F5"/>
    <w:rsid w:val="006B68CA"/>
    <w:rsid w:val="006B7F09"/>
    <w:rsid w:val="006C00ED"/>
    <w:rsid w:val="006C00FA"/>
    <w:rsid w:val="006C0208"/>
    <w:rsid w:val="006C0270"/>
    <w:rsid w:val="006C090F"/>
    <w:rsid w:val="006C0BAF"/>
    <w:rsid w:val="006C1578"/>
    <w:rsid w:val="006C19B7"/>
    <w:rsid w:val="006C1D58"/>
    <w:rsid w:val="006C1F2F"/>
    <w:rsid w:val="006C2184"/>
    <w:rsid w:val="006C575A"/>
    <w:rsid w:val="006C76E9"/>
    <w:rsid w:val="006C76F8"/>
    <w:rsid w:val="006D0111"/>
    <w:rsid w:val="006D07FF"/>
    <w:rsid w:val="006D1AB7"/>
    <w:rsid w:val="006D20BA"/>
    <w:rsid w:val="006D2646"/>
    <w:rsid w:val="006D44EC"/>
    <w:rsid w:val="006D5735"/>
    <w:rsid w:val="006D57B3"/>
    <w:rsid w:val="006D7A89"/>
    <w:rsid w:val="006D7E3C"/>
    <w:rsid w:val="006E13CB"/>
    <w:rsid w:val="006E1C4A"/>
    <w:rsid w:val="006E2326"/>
    <w:rsid w:val="006E35C0"/>
    <w:rsid w:val="006E3DFA"/>
    <w:rsid w:val="006E5625"/>
    <w:rsid w:val="006E5F7F"/>
    <w:rsid w:val="006E62DA"/>
    <w:rsid w:val="006E65C4"/>
    <w:rsid w:val="006E66C2"/>
    <w:rsid w:val="006E7578"/>
    <w:rsid w:val="006E76FC"/>
    <w:rsid w:val="006F0855"/>
    <w:rsid w:val="006F106B"/>
    <w:rsid w:val="006F1E1C"/>
    <w:rsid w:val="006F32CE"/>
    <w:rsid w:val="006F3493"/>
    <w:rsid w:val="006F374D"/>
    <w:rsid w:val="006F41EF"/>
    <w:rsid w:val="006F5808"/>
    <w:rsid w:val="006F7758"/>
    <w:rsid w:val="0070049C"/>
    <w:rsid w:val="00700656"/>
    <w:rsid w:val="00701178"/>
    <w:rsid w:val="007012FF"/>
    <w:rsid w:val="007024E8"/>
    <w:rsid w:val="0070310F"/>
    <w:rsid w:val="0070360A"/>
    <w:rsid w:val="00705161"/>
    <w:rsid w:val="00705496"/>
    <w:rsid w:val="00705C01"/>
    <w:rsid w:val="007067E8"/>
    <w:rsid w:val="00706C40"/>
    <w:rsid w:val="0070761B"/>
    <w:rsid w:val="00710B20"/>
    <w:rsid w:val="00711139"/>
    <w:rsid w:val="00711198"/>
    <w:rsid w:val="0071253D"/>
    <w:rsid w:val="00714982"/>
    <w:rsid w:val="0071510D"/>
    <w:rsid w:val="00716E17"/>
    <w:rsid w:val="00716F54"/>
    <w:rsid w:val="00720183"/>
    <w:rsid w:val="007213ED"/>
    <w:rsid w:val="007216E9"/>
    <w:rsid w:val="00721859"/>
    <w:rsid w:val="00721AA4"/>
    <w:rsid w:val="00722421"/>
    <w:rsid w:val="007225C1"/>
    <w:rsid w:val="00722DC6"/>
    <w:rsid w:val="007234CA"/>
    <w:rsid w:val="007236DE"/>
    <w:rsid w:val="00724131"/>
    <w:rsid w:val="0072480E"/>
    <w:rsid w:val="00724B33"/>
    <w:rsid w:val="007251EA"/>
    <w:rsid w:val="007252A7"/>
    <w:rsid w:val="007252B5"/>
    <w:rsid w:val="0072608E"/>
    <w:rsid w:val="0072666E"/>
    <w:rsid w:val="00727008"/>
    <w:rsid w:val="007314EF"/>
    <w:rsid w:val="00731B0A"/>
    <w:rsid w:val="00732F88"/>
    <w:rsid w:val="00733D73"/>
    <w:rsid w:val="00734434"/>
    <w:rsid w:val="0073535D"/>
    <w:rsid w:val="00735889"/>
    <w:rsid w:val="0073595A"/>
    <w:rsid w:val="00735C6F"/>
    <w:rsid w:val="00736F72"/>
    <w:rsid w:val="00742794"/>
    <w:rsid w:val="007437B1"/>
    <w:rsid w:val="00743BAB"/>
    <w:rsid w:val="0075144B"/>
    <w:rsid w:val="00752291"/>
    <w:rsid w:val="007524CA"/>
    <w:rsid w:val="0075288A"/>
    <w:rsid w:val="00752897"/>
    <w:rsid w:val="00752B07"/>
    <w:rsid w:val="00753706"/>
    <w:rsid w:val="00753920"/>
    <w:rsid w:val="00755285"/>
    <w:rsid w:val="00755FDD"/>
    <w:rsid w:val="00756BED"/>
    <w:rsid w:val="00756D6F"/>
    <w:rsid w:val="007570E8"/>
    <w:rsid w:val="00757732"/>
    <w:rsid w:val="00761098"/>
    <w:rsid w:val="00761EFE"/>
    <w:rsid w:val="007620A4"/>
    <w:rsid w:val="007622BC"/>
    <w:rsid w:val="0076345D"/>
    <w:rsid w:val="00763E4B"/>
    <w:rsid w:val="007641EA"/>
    <w:rsid w:val="00764C73"/>
    <w:rsid w:val="00766687"/>
    <w:rsid w:val="007667EF"/>
    <w:rsid w:val="00766CC4"/>
    <w:rsid w:val="00771698"/>
    <w:rsid w:val="00771984"/>
    <w:rsid w:val="00771DA5"/>
    <w:rsid w:val="007732D1"/>
    <w:rsid w:val="00773A18"/>
    <w:rsid w:val="00773BF0"/>
    <w:rsid w:val="00773F90"/>
    <w:rsid w:val="00775438"/>
    <w:rsid w:val="007757C9"/>
    <w:rsid w:val="00776C11"/>
    <w:rsid w:val="00777F9F"/>
    <w:rsid w:val="007802C7"/>
    <w:rsid w:val="007831FA"/>
    <w:rsid w:val="00783716"/>
    <w:rsid w:val="0078538E"/>
    <w:rsid w:val="00787328"/>
    <w:rsid w:val="007875C8"/>
    <w:rsid w:val="00787895"/>
    <w:rsid w:val="00792656"/>
    <w:rsid w:val="007929A3"/>
    <w:rsid w:val="00796BB6"/>
    <w:rsid w:val="007A16A6"/>
    <w:rsid w:val="007A297D"/>
    <w:rsid w:val="007A2D1F"/>
    <w:rsid w:val="007A3716"/>
    <w:rsid w:val="007A474C"/>
    <w:rsid w:val="007A4924"/>
    <w:rsid w:val="007A5875"/>
    <w:rsid w:val="007A66C5"/>
    <w:rsid w:val="007A76D2"/>
    <w:rsid w:val="007B0FD3"/>
    <w:rsid w:val="007B1026"/>
    <w:rsid w:val="007B2672"/>
    <w:rsid w:val="007B279F"/>
    <w:rsid w:val="007B3037"/>
    <w:rsid w:val="007B4323"/>
    <w:rsid w:val="007B6473"/>
    <w:rsid w:val="007B6899"/>
    <w:rsid w:val="007B7E6F"/>
    <w:rsid w:val="007B7F60"/>
    <w:rsid w:val="007C11CC"/>
    <w:rsid w:val="007C1540"/>
    <w:rsid w:val="007C26AD"/>
    <w:rsid w:val="007C2FEF"/>
    <w:rsid w:val="007C3137"/>
    <w:rsid w:val="007C33E9"/>
    <w:rsid w:val="007C3420"/>
    <w:rsid w:val="007C37C0"/>
    <w:rsid w:val="007C6991"/>
    <w:rsid w:val="007C7875"/>
    <w:rsid w:val="007D089E"/>
    <w:rsid w:val="007D0E94"/>
    <w:rsid w:val="007D26CC"/>
    <w:rsid w:val="007D314F"/>
    <w:rsid w:val="007D4828"/>
    <w:rsid w:val="007D573D"/>
    <w:rsid w:val="007D68D2"/>
    <w:rsid w:val="007D7B00"/>
    <w:rsid w:val="007E131A"/>
    <w:rsid w:val="007E1BF5"/>
    <w:rsid w:val="007E1E73"/>
    <w:rsid w:val="007E2353"/>
    <w:rsid w:val="007E2CC8"/>
    <w:rsid w:val="007E4995"/>
    <w:rsid w:val="007E49F0"/>
    <w:rsid w:val="007E4CB4"/>
    <w:rsid w:val="007E516B"/>
    <w:rsid w:val="007E7B99"/>
    <w:rsid w:val="007F2CC4"/>
    <w:rsid w:val="007F31B1"/>
    <w:rsid w:val="007F35A5"/>
    <w:rsid w:val="007F3FBB"/>
    <w:rsid w:val="007F4B99"/>
    <w:rsid w:val="007F517E"/>
    <w:rsid w:val="007F64D3"/>
    <w:rsid w:val="007F69C5"/>
    <w:rsid w:val="007F7E12"/>
    <w:rsid w:val="007F7E82"/>
    <w:rsid w:val="00800D38"/>
    <w:rsid w:val="008019AF"/>
    <w:rsid w:val="00803759"/>
    <w:rsid w:val="00804109"/>
    <w:rsid w:val="008041F3"/>
    <w:rsid w:val="0080506D"/>
    <w:rsid w:val="00805CF0"/>
    <w:rsid w:val="008075CB"/>
    <w:rsid w:val="008114BA"/>
    <w:rsid w:val="00812469"/>
    <w:rsid w:val="00813210"/>
    <w:rsid w:val="0081337B"/>
    <w:rsid w:val="00813BB7"/>
    <w:rsid w:val="0081433E"/>
    <w:rsid w:val="00814475"/>
    <w:rsid w:val="0081659E"/>
    <w:rsid w:val="00816B64"/>
    <w:rsid w:val="00816C1C"/>
    <w:rsid w:val="0081724F"/>
    <w:rsid w:val="008178BC"/>
    <w:rsid w:val="00817F0D"/>
    <w:rsid w:val="00821886"/>
    <w:rsid w:val="0082265A"/>
    <w:rsid w:val="00823510"/>
    <w:rsid w:val="0082440C"/>
    <w:rsid w:val="008253FA"/>
    <w:rsid w:val="0082557D"/>
    <w:rsid w:val="0082650C"/>
    <w:rsid w:val="00826A93"/>
    <w:rsid w:val="0082706A"/>
    <w:rsid w:val="00827CA9"/>
    <w:rsid w:val="00827DA1"/>
    <w:rsid w:val="008302A9"/>
    <w:rsid w:val="008305D7"/>
    <w:rsid w:val="00831248"/>
    <w:rsid w:val="008323F5"/>
    <w:rsid w:val="00832B4B"/>
    <w:rsid w:val="00833A71"/>
    <w:rsid w:val="00835730"/>
    <w:rsid w:val="00835858"/>
    <w:rsid w:val="0083659A"/>
    <w:rsid w:val="00836DAB"/>
    <w:rsid w:val="008373C4"/>
    <w:rsid w:val="00840A2C"/>
    <w:rsid w:val="008410E5"/>
    <w:rsid w:val="008414CB"/>
    <w:rsid w:val="00842AB6"/>
    <w:rsid w:val="008446FA"/>
    <w:rsid w:val="00844BCE"/>
    <w:rsid w:val="00846A63"/>
    <w:rsid w:val="00847A2A"/>
    <w:rsid w:val="00847A6D"/>
    <w:rsid w:val="00847E1D"/>
    <w:rsid w:val="008521B2"/>
    <w:rsid w:val="00852B7F"/>
    <w:rsid w:val="00854DDE"/>
    <w:rsid w:val="00855955"/>
    <w:rsid w:val="00855F14"/>
    <w:rsid w:val="008564F9"/>
    <w:rsid w:val="00857113"/>
    <w:rsid w:val="0086133B"/>
    <w:rsid w:val="008613E3"/>
    <w:rsid w:val="0086567B"/>
    <w:rsid w:val="00866053"/>
    <w:rsid w:val="0086662B"/>
    <w:rsid w:val="00867BB9"/>
    <w:rsid w:val="00867ECB"/>
    <w:rsid w:val="0087003E"/>
    <w:rsid w:val="00870687"/>
    <w:rsid w:val="008712ED"/>
    <w:rsid w:val="00872640"/>
    <w:rsid w:val="00872DD0"/>
    <w:rsid w:val="00874303"/>
    <w:rsid w:val="00874CE8"/>
    <w:rsid w:val="00877FED"/>
    <w:rsid w:val="00883315"/>
    <w:rsid w:val="00885151"/>
    <w:rsid w:val="00886234"/>
    <w:rsid w:val="0088637F"/>
    <w:rsid w:val="00890C55"/>
    <w:rsid w:val="0089357B"/>
    <w:rsid w:val="00893CEE"/>
    <w:rsid w:val="00895F38"/>
    <w:rsid w:val="008975FF"/>
    <w:rsid w:val="00897F90"/>
    <w:rsid w:val="008A0F7A"/>
    <w:rsid w:val="008A111B"/>
    <w:rsid w:val="008A1BD3"/>
    <w:rsid w:val="008A2324"/>
    <w:rsid w:val="008A2401"/>
    <w:rsid w:val="008A38AD"/>
    <w:rsid w:val="008A6BE0"/>
    <w:rsid w:val="008A75EA"/>
    <w:rsid w:val="008A79A2"/>
    <w:rsid w:val="008B0C57"/>
    <w:rsid w:val="008B2C3D"/>
    <w:rsid w:val="008B34BE"/>
    <w:rsid w:val="008B4E5E"/>
    <w:rsid w:val="008B5CF5"/>
    <w:rsid w:val="008B5EE3"/>
    <w:rsid w:val="008B60E9"/>
    <w:rsid w:val="008B6663"/>
    <w:rsid w:val="008B7DAF"/>
    <w:rsid w:val="008C0195"/>
    <w:rsid w:val="008C1716"/>
    <w:rsid w:val="008C1F85"/>
    <w:rsid w:val="008C20CA"/>
    <w:rsid w:val="008C4DF2"/>
    <w:rsid w:val="008C6011"/>
    <w:rsid w:val="008C62A4"/>
    <w:rsid w:val="008D02E4"/>
    <w:rsid w:val="008D0E27"/>
    <w:rsid w:val="008D1638"/>
    <w:rsid w:val="008D21BF"/>
    <w:rsid w:val="008D4F67"/>
    <w:rsid w:val="008D71D2"/>
    <w:rsid w:val="008D7764"/>
    <w:rsid w:val="008D7E6A"/>
    <w:rsid w:val="008E4D60"/>
    <w:rsid w:val="008E6C42"/>
    <w:rsid w:val="008E742C"/>
    <w:rsid w:val="008F0493"/>
    <w:rsid w:val="008F1136"/>
    <w:rsid w:val="008F333E"/>
    <w:rsid w:val="008F3702"/>
    <w:rsid w:val="008F58F8"/>
    <w:rsid w:val="008F6B7A"/>
    <w:rsid w:val="00900210"/>
    <w:rsid w:val="0090129B"/>
    <w:rsid w:val="009015ED"/>
    <w:rsid w:val="0090238B"/>
    <w:rsid w:val="00903887"/>
    <w:rsid w:val="00903DD2"/>
    <w:rsid w:val="009042D1"/>
    <w:rsid w:val="00904A14"/>
    <w:rsid w:val="0090513A"/>
    <w:rsid w:val="00905151"/>
    <w:rsid w:val="009058C1"/>
    <w:rsid w:val="0090668D"/>
    <w:rsid w:val="009072DA"/>
    <w:rsid w:val="00907A63"/>
    <w:rsid w:val="009100C4"/>
    <w:rsid w:val="00910270"/>
    <w:rsid w:val="009107FC"/>
    <w:rsid w:val="00911E34"/>
    <w:rsid w:val="00912024"/>
    <w:rsid w:val="00912346"/>
    <w:rsid w:val="0091332C"/>
    <w:rsid w:val="009143E5"/>
    <w:rsid w:val="00914D28"/>
    <w:rsid w:val="00915B90"/>
    <w:rsid w:val="00916D17"/>
    <w:rsid w:val="00917138"/>
    <w:rsid w:val="00920300"/>
    <w:rsid w:val="009211C0"/>
    <w:rsid w:val="0092120A"/>
    <w:rsid w:val="0092268B"/>
    <w:rsid w:val="00922738"/>
    <w:rsid w:val="00923282"/>
    <w:rsid w:val="009247BB"/>
    <w:rsid w:val="009250EB"/>
    <w:rsid w:val="009250FC"/>
    <w:rsid w:val="00925A64"/>
    <w:rsid w:val="00926BD6"/>
    <w:rsid w:val="00927893"/>
    <w:rsid w:val="0093038B"/>
    <w:rsid w:val="00931B04"/>
    <w:rsid w:val="00932E83"/>
    <w:rsid w:val="009336B2"/>
    <w:rsid w:val="00933A6E"/>
    <w:rsid w:val="0093453F"/>
    <w:rsid w:val="009347E0"/>
    <w:rsid w:val="0093559E"/>
    <w:rsid w:val="0094134E"/>
    <w:rsid w:val="00941549"/>
    <w:rsid w:val="009418B7"/>
    <w:rsid w:val="0094191B"/>
    <w:rsid w:val="009428EB"/>
    <w:rsid w:val="00942CF9"/>
    <w:rsid w:val="00942D48"/>
    <w:rsid w:val="00942DC7"/>
    <w:rsid w:val="00942DF0"/>
    <w:rsid w:val="00942E39"/>
    <w:rsid w:val="00943A2A"/>
    <w:rsid w:val="00943BDB"/>
    <w:rsid w:val="009449A1"/>
    <w:rsid w:val="00944D1F"/>
    <w:rsid w:val="00944FA1"/>
    <w:rsid w:val="00945ACF"/>
    <w:rsid w:val="00946EDE"/>
    <w:rsid w:val="00947332"/>
    <w:rsid w:val="009473B5"/>
    <w:rsid w:val="00947451"/>
    <w:rsid w:val="0094792C"/>
    <w:rsid w:val="00947C19"/>
    <w:rsid w:val="00950C82"/>
    <w:rsid w:val="00950F73"/>
    <w:rsid w:val="00951C1F"/>
    <w:rsid w:val="00952138"/>
    <w:rsid w:val="009528F1"/>
    <w:rsid w:val="00952C31"/>
    <w:rsid w:val="00953269"/>
    <w:rsid w:val="00954349"/>
    <w:rsid w:val="00954426"/>
    <w:rsid w:val="0095609E"/>
    <w:rsid w:val="0096062E"/>
    <w:rsid w:val="009625A5"/>
    <w:rsid w:val="00963EE4"/>
    <w:rsid w:val="00964398"/>
    <w:rsid w:val="009650C5"/>
    <w:rsid w:val="0096615F"/>
    <w:rsid w:val="00966F22"/>
    <w:rsid w:val="00966FCE"/>
    <w:rsid w:val="00967AA9"/>
    <w:rsid w:val="00967E98"/>
    <w:rsid w:val="0097076D"/>
    <w:rsid w:val="009710B7"/>
    <w:rsid w:val="0097181F"/>
    <w:rsid w:val="00972040"/>
    <w:rsid w:val="009720F1"/>
    <w:rsid w:val="009729F2"/>
    <w:rsid w:val="00973C2A"/>
    <w:rsid w:val="00973C3C"/>
    <w:rsid w:val="00973E19"/>
    <w:rsid w:val="00973F79"/>
    <w:rsid w:val="0097517C"/>
    <w:rsid w:val="009754FE"/>
    <w:rsid w:val="00976332"/>
    <w:rsid w:val="00976FA1"/>
    <w:rsid w:val="00980EA4"/>
    <w:rsid w:val="009810F9"/>
    <w:rsid w:val="009829B6"/>
    <w:rsid w:val="009847E1"/>
    <w:rsid w:val="009848F0"/>
    <w:rsid w:val="00984FEA"/>
    <w:rsid w:val="00986631"/>
    <w:rsid w:val="009866B8"/>
    <w:rsid w:val="00991FAB"/>
    <w:rsid w:val="00992CFF"/>
    <w:rsid w:val="00993A55"/>
    <w:rsid w:val="00993C13"/>
    <w:rsid w:val="00993E77"/>
    <w:rsid w:val="009948B2"/>
    <w:rsid w:val="009949C1"/>
    <w:rsid w:val="00994E4F"/>
    <w:rsid w:val="00995155"/>
    <w:rsid w:val="00995F4B"/>
    <w:rsid w:val="009962E7"/>
    <w:rsid w:val="0099639E"/>
    <w:rsid w:val="0099666A"/>
    <w:rsid w:val="00996AA6"/>
    <w:rsid w:val="0099725C"/>
    <w:rsid w:val="009A1255"/>
    <w:rsid w:val="009A2FAC"/>
    <w:rsid w:val="009A34C9"/>
    <w:rsid w:val="009A34D1"/>
    <w:rsid w:val="009A35EB"/>
    <w:rsid w:val="009A36CF"/>
    <w:rsid w:val="009A4FC2"/>
    <w:rsid w:val="009A6D75"/>
    <w:rsid w:val="009B0C16"/>
    <w:rsid w:val="009B0C93"/>
    <w:rsid w:val="009B1E49"/>
    <w:rsid w:val="009B349B"/>
    <w:rsid w:val="009B3AC7"/>
    <w:rsid w:val="009B47EC"/>
    <w:rsid w:val="009B4B9C"/>
    <w:rsid w:val="009B5A23"/>
    <w:rsid w:val="009B5EC8"/>
    <w:rsid w:val="009B65F9"/>
    <w:rsid w:val="009B6EEB"/>
    <w:rsid w:val="009B73C4"/>
    <w:rsid w:val="009C1807"/>
    <w:rsid w:val="009C3739"/>
    <w:rsid w:val="009C5137"/>
    <w:rsid w:val="009C5B95"/>
    <w:rsid w:val="009C5DCC"/>
    <w:rsid w:val="009C6B5E"/>
    <w:rsid w:val="009C6DFC"/>
    <w:rsid w:val="009C6E0C"/>
    <w:rsid w:val="009D2696"/>
    <w:rsid w:val="009D2DB9"/>
    <w:rsid w:val="009D3857"/>
    <w:rsid w:val="009D3A5B"/>
    <w:rsid w:val="009D3B0A"/>
    <w:rsid w:val="009D568F"/>
    <w:rsid w:val="009D661C"/>
    <w:rsid w:val="009D700F"/>
    <w:rsid w:val="009D7B5A"/>
    <w:rsid w:val="009D7BBB"/>
    <w:rsid w:val="009E119C"/>
    <w:rsid w:val="009E1F72"/>
    <w:rsid w:val="009E2B01"/>
    <w:rsid w:val="009E3078"/>
    <w:rsid w:val="009E3718"/>
    <w:rsid w:val="009E374E"/>
    <w:rsid w:val="009E37E4"/>
    <w:rsid w:val="009E48EE"/>
    <w:rsid w:val="009E685C"/>
    <w:rsid w:val="009E69B7"/>
    <w:rsid w:val="009E71FF"/>
    <w:rsid w:val="009E77D4"/>
    <w:rsid w:val="009E7A6E"/>
    <w:rsid w:val="009E7B69"/>
    <w:rsid w:val="009F06CC"/>
    <w:rsid w:val="009F1803"/>
    <w:rsid w:val="009F1825"/>
    <w:rsid w:val="009F20DD"/>
    <w:rsid w:val="009F3474"/>
    <w:rsid w:val="009F36AD"/>
    <w:rsid w:val="009F42D8"/>
    <w:rsid w:val="009F4495"/>
    <w:rsid w:val="009F5524"/>
    <w:rsid w:val="009F5D1E"/>
    <w:rsid w:val="009F61A3"/>
    <w:rsid w:val="009F7885"/>
    <w:rsid w:val="009F7F8C"/>
    <w:rsid w:val="00A0142C"/>
    <w:rsid w:val="00A02471"/>
    <w:rsid w:val="00A025DA"/>
    <w:rsid w:val="00A030EC"/>
    <w:rsid w:val="00A040BA"/>
    <w:rsid w:val="00A052B3"/>
    <w:rsid w:val="00A05775"/>
    <w:rsid w:val="00A06FE5"/>
    <w:rsid w:val="00A07335"/>
    <w:rsid w:val="00A0769D"/>
    <w:rsid w:val="00A07751"/>
    <w:rsid w:val="00A100F5"/>
    <w:rsid w:val="00A11638"/>
    <w:rsid w:val="00A12338"/>
    <w:rsid w:val="00A124EA"/>
    <w:rsid w:val="00A1311C"/>
    <w:rsid w:val="00A133D5"/>
    <w:rsid w:val="00A13849"/>
    <w:rsid w:val="00A14CF5"/>
    <w:rsid w:val="00A15981"/>
    <w:rsid w:val="00A15EEC"/>
    <w:rsid w:val="00A16751"/>
    <w:rsid w:val="00A16C5C"/>
    <w:rsid w:val="00A17721"/>
    <w:rsid w:val="00A179F9"/>
    <w:rsid w:val="00A2033D"/>
    <w:rsid w:val="00A20C91"/>
    <w:rsid w:val="00A21715"/>
    <w:rsid w:val="00A21EB8"/>
    <w:rsid w:val="00A25598"/>
    <w:rsid w:val="00A256A5"/>
    <w:rsid w:val="00A25EBD"/>
    <w:rsid w:val="00A26CE1"/>
    <w:rsid w:val="00A31487"/>
    <w:rsid w:val="00A3205C"/>
    <w:rsid w:val="00A33E86"/>
    <w:rsid w:val="00A34021"/>
    <w:rsid w:val="00A34CBC"/>
    <w:rsid w:val="00A35629"/>
    <w:rsid w:val="00A36484"/>
    <w:rsid w:val="00A370F4"/>
    <w:rsid w:val="00A37FD8"/>
    <w:rsid w:val="00A403FC"/>
    <w:rsid w:val="00A404B8"/>
    <w:rsid w:val="00A4093E"/>
    <w:rsid w:val="00A41F55"/>
    <w:rsid w:val="00A433AD"/>
    <w:rsid w:val="00A45292"/>
    <w:rsid w:val="00A455E3"/>
    <w:rsid w:val="00A461F1"/>
    <w:rsid w:val="00A4650D"/>
    <w:rsid w:val="00A46A46"/>
    <w:rsid w:val="00A46EB0"/>
    <w:rsid w:val="00A46F24"/>
    <w:rsid w:val="00A510DC"/>
    <w:rsid w:val="00A51FAA"/>
    <w:rsid w:val="00A520BF"/>
    <w:rsid w:val="00A52D3E"/>
    <w:rsid w:val="00A53158"/>
    <w:rsid w:val="00A5425C"/>
    <w:rsid w:val="00A54580"/>
    <w:rsid w:val="00A54CE8"/>
    <w:rsid w:val="00A577FA"/>
    <w:rsid w:val="00A6069C"/>
    <w:rsid w:val="00A60B79"/>
    <w:rsid w:val="00A61A47"/>
    <w:rsid w:val="00A61FE1"/>
    <w:rsid w:val="00A62192"/>
    <w:rsid w:val="00A635F0"/>
    <w:rsid w:val="00A65639"/>
    <w:rsid w:val="00A66061"/>
    <w:rsid w:val="00A66269"/>
    <w:rsid w:val="00A66CCA"/>
    <w:rsid w:val="00A701B7"/>
    <w:rsid w:val="00A713EE"/>
    <w:rsid w:val="00A725D6"/>
    <w:rsid w:val="00A727B4"/>
    <w:rsid w:val="00A73BDE"/>
    <w:rsid w:val="00A740EC"/>
    <w:rsid w:val="00A742C2"/>
    <w:rsid w:val="00A750EB"/>
    <w:rsid w:val="00A766A1"/>
    <w:rsid w:val="00A77700"/>
    <w:rsid w:val="00A82B39"/>
    <w:rsid w:val="00A83342"/>
    <w:rsid w:val="00A83A52"/>
    <w:rsid w:val="00A84BA7"/>
    <w:rsid w:val="00A85B4E"/>
    <w:rsid w:val="00A85FB8"/>
    <w:rsid w:val="00A861F3"/>
    <w:rsid w:val="00A90A87"/>
    <w:rsid w:val="00A90BB2"/>
    <w:rsid w:val="00A9116C"/>
    <w:rsid w:val="00A913D0"/>
    <w:rsid w:val="00A914C3"/>
    <w:rsid w:val="00A91BD0"/>
    <w:rsid w:val="00A91FE0"/>
    <w:rsid w:val="00A921C4"/>
    <w:rsid w:val="00A92770"/>
    <w:rsid w:val="00A93149"/>
    <w:rsid w:val="00A95062"/>
    <w:rsid w:val="00A975AD"/>
    <w:rsid w:val="00A97930"/>
    <w:rsid w:val="00A97FDD"/>
    <w:rsid w:val="00AA1C10"/>
    <w:rsid w:val="00AA1D63"/>
    <w:rsid w:val="00AA1E12"/>
    <w:rsid w:val="00AA4F2F"/>
    <w:rsid w:val="00AA55CF"/>
    <w:rsid w:val="00AA5895"/>
    <w:rsid w:val="00AA5BF2"/>
    <w:rsid w:val="00AA5DB6"/>
    <w:rsid w:val="00AA5EB9"/>
    <w:rsid w:val="00AA6473"/>
    <w:rsid w:val="00AA6D3F"/>
    <w:rsid w:val="00AB001A"/>
    <w:rsid w:val="00AB05A1"/>
    <w:rsid w:val="00AB17FF"/>
    <w:rsid w:val="00AB1ACD"/>
    <w:rsid w:val="00AB205E"/>
    <w:rsid w:val="00AB3CC0"/>
    <w:rsid w:val="00AB4D16"/>
    <w:rsid w:val="00AC1779"/>
    <w:rsid w:val="00AC22C5"/>
    <w:rsid w:val="00AC2D6A"/>
    <w:rsid w:val="00AC34F9"/>
    <w:rsid w:val="00AC40E1"/>
    <w:rsid w:val="00AC4A06"/>
    <w:rsid w:val="00AC5DDE"/>
    <w:rsid w:val="00AC5E47"/>
    <w:rsid w:val="00AC614F"/>
    <w:rsid w:val="00AC6329"/>
    <w:rsid w:val="00AC67B8"/>
    <w:rsid w:val="00AD4369"/>
    <w:rsid w:val="00AD4549"/>
    <w:rsid w:val="00AD47F2"/>
    <w:rsid w:val="00AD4F10"/>
    <w:rsid w:val="00AD53C3"/>
    <w:rsid w:val="00AD54F2"/>
    <w:rsid w:val="00AD552C"/>
    <w:rsid w:val="00AD5CE9"/>
    <w:rsid w:val="00AD5EA2"/>
    <w:rsid w:val="00AE2036"/>
    <w:rsid w:val="00AE2202"/>
    <w:rsid w:val="00AE25CD"/>
    <w:rsid w:val="00AE3CA2"/>
    <w:rsid w:val="00AE3D91"/>
    <w:rsid w:val="00AE5160"/>
    <w:rsid w:val="00AE5612"/>
    <w:rsid w:val="00AE5CB7"/>
    <w:rsid w:val="00AE60F1"/>
    <w:rsid w:val="00AE6549"/>
    <w:rsid w:val="00AE6CD1"/>
    <w:rsid w:val="00AE6FE6"/>
    <w:rsid w:val="00AE7009"/>
    <w:rsid w:val="00AF0EF9"/>
    <w:rsid w:val="00AF1D3D"/>
    <w:rsid w:val="00AF2FEF"/>
    <w:rsid w:val="00AF4BB7"/>
    <w:rsid w:val="00AF61AA"/>
    <w:rsid w:val="00AF68E3"/>
    <w:rsid w:val="00AF74FB"/>
    <w:rsid w:val="00B00459"/>
    <w:rsid w:val="00B00563"/>
    <w:rsid w:val="00B01B00"/>
    <w:rsid w:val="00B02D05"/>
    <w:rsid w:val="00B0307C"/>
    <w:rsid w:val="00B0348A"/>
    <w:rsid w:val="00B03550"/>
    <w:rsid w:val="00B03F0E"/>
    <w:rsid w:val="00B047B2"/>
    <w:rsid w:val="00B049BE"/>
    <w:rsid w:val="00B070A3"/>
    <w:rsid w:val="00B1091E"/>
    <w:rsid w:val="00B109DA"/>
    <w:rsid w:val="00B11098"/>
    <w:rsid w:val="00B11187"/>
    <w:rsid w:val="00B1203B"/>
    <w:rsid w:val="00B126FA"/>
    <w:rsid w:val="00B12D70"/>
    <w:rsid w:val="00B1409D"/>
    <w:rsid w:val="00B14A80"/>
    <w:rsid w:val="00B1701D"/>
    <w:rsid w:val="00B17355"/>
    <w:rsid w:val="00B17535"/>
    <w:rsid w:val="00B17889"/>
    <w:rsid w:val="00B17CC8"/>
    <w:rsid w:val="00B203A7"/>
    <w:rsid w:val="00B214E1"/>
    <w:rsid w:val="00B22400"/>
    <w:rsid w:val="00B229BC"/>
    <w:rsid w:val="00B22CBB"/>
    <w:rsid w:val="00B22FC2"/>
    <w:rsid w:val="00B23CF8"/>
    <w:rsid w:val="00B25F68"/>
    <w:rsid w:val="00B26AF2"/>
    <w:rsid w:val="00B26D92"/>
    <w:rsid w:val="00B273CA"/>
    <w:rsid w:val="00B3122C"/>
    <w:rsid w:val="00B31FD3"/>
    <w:rsid w:val="00B32072"/>
    <w:rsid w:val="00B34D3D"/>
    <w:rsid w:val="00B358A1"/>
    <w:rsid w:val="00B35D08"/>
    <w:rsid w:val="00B366C3"/>
    <w:rsid w:val="00B36AFA"/>
    <w:rsid w:val="00B36D69"/>
    <w:rsid w:val="00B3751F"/>
    <w:rsid w:val="00B41AF1"/>
    <w:rsid w:val="00B41EB5"/>
    <w:rsid w:val="00B42001"/>
    <w:rsid w:val="00B46974"/>
    <w:rsid w:val="00B5059D"/>
    <w:rsid w:val="00B51003"/>
    <w:rsid w:val="00B516AF"/>
    <w:rsid w:val="00B52B18"/>
    <w:rsid w:val="00B544A2"/>
    <w:rsid w:val="00B54C69"/>
    <w:rsid w:val="00B55AE9"/>
    <w:rsid w:val="00B56A5E"/>
    <w:rsid w:val="00B57791"/>
    <w:rsid w:val="00B57B27"/>
    <w:rsid w:val="00B623F4"/>
    <w:rsid w:val="00B63B2F"/>
    <w:rsid w:val="00B63D11"/>
    <w:rsid w:val="00B64618"/>
    <w:rsid w:val="00B64BFE"/>
    <w:rsid w:val="00B65244"/>
    <w:rsid w:val="00B65A13"/>
    <w:rsid w:val="00B65C09"/>
    <w:rsid w:val="00B6609B"/>
    <w:rsid w:val="00B673EB"/>
    <w:rsid w:val="00B674D9"/>
    <w:rsid w:val="00B67C01"/>
    <w:rsid w:val="00B7037E"/>
    <w:rsid w:val="00B70856"/>
    <w:rsid w:val="00B71AFC"/>
    <w:rsid w:val="00B71E4E"/>
    <w:rsid w:val="00B73196"/>
    <w:rsid w:val="00B73719"/>
    <w:rsid w:val="00B75D9D"/>
    <w:rsid w:val="00B76688"/>
    <w:rsid w:val="00B7704F"/>
    <w:rsid w:val="00B77124"/>
    <w:rsid w:val="00B81535"/>
    <w:rsid w:val="00B81E86"/>
    <w:rsid w:val="00B82145"/>
    <w:rsid w:val="00B82864"/>
    <w:rsid w:val="00B830CC"/>
    <w:rsid w:val="00B83749"/>
    <w:rsid w:val="00B84988"/>
    <w:rsid w:val="00B84FEE"/>
    <w:rsid w:val="00B85DA2"/>
    <w:rsid w:val="00B86F91"/>
    <w:rsid w:val="00B872E0"/>
    <w:rsid w:val="00B875C3"/>
    <w:rsid w:val="00B90791"/>
    <w:rsid w:val="00B91E13"/>
    <w:rsid w:val="00B92859"/>
    <w:rsid w:val="00B92ED7"/>
    <w:rsid w:val="00B957AC"/>
    <w:rsid w:val="00B95F18"/>
    <w:rsid w:val="00B95FA5"/>
    <w:rsid w:val="00B96C75"/>
    <w:rsid w:val="00BA0DA5"/>
    <w:rsid w:val="00BA1683"/>
    <w:rsid w:val="00BA1C4B"/>
    <w:rsid w:val="00BA2B1F"/>
    <w:rsid w:val="00BA3678"/>
    <w:rsid w:val="00BA3968"/>
    <w:rsid w:val="00BA4391"/>
    <w:rsid w:val="00BA550F"/>
    <w:rsid w:val="00BA586C"/>
    <w:rsid w:val="00BA6376"/>
    <w:rsid w:val="00BA6436"/>
    <w:rsid w:val="00BA6878"/>
    <w:rsid w:val="00BA6A29"/>
    <w:rsid w:val="00BA7265"/>
    <w:rsid w:val="00BA7582"/>
    <w:rsid w:val="00BA78DA"/>
    <w:rsid w:val="00BB0975"/>
    <w:rsid w:val="00BB0D2F"/>
    <w:rsid w:val="00BB1EF6"/>
    <w:rsid w:val="00BB62FA"/>
    <w:rsid w:val="00BB65EE"/>
    <w:rsid w:val="00BB7629"/>
    <w:rsid w:val="00BB76EB"/>
    <w:rsid w:val="00BB7CC8"/>
    <w:rsid w:val="00BB7E40"/>
    <w:rsid w:val="00BB7FA8"/>
    <w:rsid w:val="00BC1163"/>
    <w:rsid w:val="00BC2000"/>
    <w:rsid w:val="00BC2482"/>
    <w:rsid w:val="00BC25CD"/>
    <w:rsid w:val="00BC334C"/>
    <w:rsid w:val="00BC38A6"/>
    <w:rsid w:val="00BC4805"/>
    <w:rsid w:val="00BC7AA3"/>
    <w:rsid w:val="00BC7C97"/>
    <w:rsid w:val="00BD01C2"/>
    <w:rsid w:val="00BD0B52"/>
    <w:rsid w:val="00BD0B70"/>
    <w:rsid w:val="00BD48A3"/>
    <w:rsid w:val="00BD4BBA"/>
    <w:rsid w:val="00BD546C"/>
    <w:rsid w:val="00BD676E"/>
    <w:rsid w:val="00BE03F2"/>
    <w:rsid w:val="00BE177B"/>
    <w:rsid w:val="00BE1D9E"/>
    <w:rsid w:val="00BE2A41"/>
    <w:rsid w:val="00BE31A1"/>
    <w:rsid w:val="00BE344C"/>
    <w:rsid w:val="00BE369C"/>
    <w:rsid w:val="00BE56EA"/>
    <w:rsid w:val="00BE6658"/>
    <w:rsid w:val="00BE7089"/>
    <w:rsid w:val="00BE732E"/>
    <w:rsid w:val="00BE734F"/>
    <w:rsid w:val="00BE78C2"/>
    <w:rsid w:val="00BF011E"/>
    <w:rsid w:val="00BF085A"/>
    <w:rsid w:val="00BF13F8"/>
    <w:rsid w:val="00BF1D8E"/>
    <w:rsid w:val="00BF4752"/>
    <w:rsid w:val="00BF488E"/>
    <w:rsid w:val="00BF4D18"/>
    <w:rsid w:val="00BF51EA"/>
    <w:rsid w:val="00BF7727"/>
    <w:rsid w:val="00C00E3E"/>
    <w:rsid w:val="00C021BD"/>
    <w:rsid w:val="00C03DE1"/>
    <w:rsid w:val="00C076E5"/>
    <w:rsid w:val="00C07C91"/>
    <w:rsid w:val="00C109FD"/>
    <w:rsid w:val="00C1158F"/>
    <w:rsid w:val="00C11EB6"/>
    <w:rsid w:val="00C13E85"/>
    <w:rsid w:val="00C13EFE"/>
    <w:rsid w:val="00C17277"/>
    <w:rsid w:val="00C20801"/>
    <w:rsid w:val="00C2096F"/>
    <w:rsid w:val="00C21B10"/>
    <w:rsid w:val="00C22713"/>
    <w:rsid w:val="00C23572"/>
    <w:rsid w:val="00C262AC"/>
    <w:rsid w:val="00C26874"/>
    <w:rsid w:val="00C26C76"/>
    <w:rsid w:val="00C27557"/>
    <w:rsid w:val="00C31531"/>
    <w:rsid w:val="00C318F6"/>
    <w:rsid w:val="00C32280"/>
    <w:rsid w:val="00C32C38"/>
    <w:rsid w:val="00C33005"/>
    <w:rsid w:val="00C3384E"/>
    <w:rsid w:val="00C33BE2"/>
    <w:rsid w:val="00C33D78"/>
    <w:rsid w:val="00C3417F"/>
    <w:rsid w:val="00C3503D"/>
    <w:rsid w:val="00C357A1"/>
    <w:rsid w:val="00C358E3"/>
    <w:rsid w:val="00C365F3"/>
    <w:rsid w:val="00C3663F"/>
    <w:rsid w:val="00C40487"/>
    <w:rsid w:val="00C408E7"/>
    <w:rsid w:val="00C40C1B"/>
    <w:rsid w:val="00C419F8"/>
    <w:rsid w:val="00C42B62"/>
    <w:rsid w:val="00C43AF2"/>
    <w:rsid w:val="00C43C56"/>
    <w:rsid w:val="00C4550A"/>
    <w:rsid w:val="00C460C6"/>
    <w:rsid w:val="00C508B5"/>
    <w:rsid w:val="00C50FEA"/>
    <w:rsid w:val="00C5193A"/>
    <w:rsid w:val="00C52783"/>
    <w:rsid w:val="00C54D00"/>
    <w:rsid w:val="00C5500C"/>
    <w:rsid w:val="00C572E7"/>
    <w:rsid w:val="00C57925"/>
    <w:rsid w:val="00C57D08"/>
    <w:rsid w:val="00C60A57"/>
    <w:rsid w:val="00C6167B"/>
    <w:rsid w:val="00C62734"/>
    <w:rsid w:val="00C629D9"/>
    <w:rsid w:val="00C62C79"/>
    <w:rsid w:val="00C63069"/>
    <w:rsid w:val="00C64A55"/>
    <w:rsid w:val="00C6552C"/>
    <w:rsid w:val="00C65739"/>
    <w:rsid w:val="00C65E81"/>
    <w:rsid w:val="00C6628D"/>
    <w:rsid w:val="00C6638E"/>
    <w:rsid w:val="00C678C4"/>
    <w:rsid w:val="00C70C59"/>
    <w:rsid w:val="00C718B0"/>
    <w:rsid w:val="00C727FF"/>
    <w:rsid w:val="00C7318E"/>
    <w:rsid w:val="00C7385F"/>
    <w:rsid w:val="00C73EBB"/>
    <w:rsid w:val="00C76061"/>
    <w:rsid w:val="00C7646D"/>
    <w:rsid w:val="00C80DA4"/>
    <w:rsid w:val="00C82CF4"/>
    <w:rsid w:val="00C83B0A"/>
    <w:rsid w:val="00C84791"/>
    <w:rsid w:val="00C84D90"/>
    <w:rsid w:val="00C84E0D"/>
    <w:rsid w:val="00C84F13"/>
    <w:rsid w:val="00C90926"/>
    <w:rsid w:val="00C90AEB"/>
    <w:rsid w:val="00C91AC6"/>
    <w:rsid w:val="00C91E03"/>
    <w:rsid w:val="00C920A7"/>
    <w:rsid w:val="00C920FF"/>
    <w:rsid w:val="00C922FA"/>
    <w:rsid w:val="00C9316D"/>
    <w:rsid w:val="00C9480D"/>
    <w:rsid w:val="00C95485"/>
    <w:rsid w:val="00C9615A"/>
    <w:rsid w:val="00C96F44"/>
    <w:rsid w:val="00C97237"/>
    <w:rsid w:val="00CA0046"/>
    <w:rsid w:val="00CA0383"/>
    <w:rsid w:val="00CA20AA"/>
    <w:rsid w:val="00CA290C"/>
    <w:rsid w:val="00CA5B06"/>
    <w:rsid w:val="00CA60AC"/>
    <w:rsid w:val="00CA7C99"/>
    <w:rsid w:val="00CA7FD8"/>
    <w:rsid w:val="00CB0978"/>
    <w:rsid w:val="00CB1A8E"/>
    <w:rsid w:val="00CB1FDC"/>
    <w:rsid w:val="00CB208B"/>
    <w:rsid w:val="00CB278B"/>
    <w:rsid w:val="00CB29DD"/>
    <w:rsid w:val="00CB2A26"/>
    <w:rsid w:val="00CB31CD"/>
    <w:rsid w:val="00CB3A91"/>
    <w:rsid w:val="00CB52CB"/>
    <w:rsid w:val="00CB6E9B"/>
    <w:rsid w:val="00CC0CD1"/>
    <w:rsid w:val="00CC2325"/>
    <w:rsid w:val="00CC240C"/>
    <w:rsid w:val="00CC3762"/>
    <w:rsid w:val="00CC457F"/>
    <w:rsid w:val="00CC480A"/>
    <w:rsid w:val="00CC49F1"/>
    <w:rsid w:val="00CC4BE8"/>
    <w:rsid w:val="00CC5B60"/>
    <w:rsid w:val="00CC689E"/>
    <w:rsid w:val="00CD2714"/>
    <w:rsid w:val="00CD2B9B"/>
    <w:rsid w:val="00CD3130"/>
    <w:rsid w:val="00CD648F"/>
    <w:rsid w:val="00CD7D5D"/>
    <w:rsid w:val="00CE026A"/>
    <w:rsid w:val="00CE0D68"/>
    <w:rsid w:val="00CE13A9"/>
    <w:rsid w:val="00CE2106"/>
    <w:rsid w:val="00CE32FC"/>
    <w:rsid w:val="00CE4E59"/>
    <w:rsid w:val="00CE5871"/>
    <w:rsid w:val="00CE6D44"/>
    <w:rsid w:val="00CE6EDA"/>
    <w:rsid w:val="00CE7321"/>
    <w:rsid w:val="00CE7B8D"/>
    <w:rsid w:val="00CE7E28"/>
    <w:rsid w:val="00CF0672"/>
    <w:rsid w:val="00CF1D6B"/>
    <w:rsid w:val="00CF1D6E"/>
    <w:rsid w:val="00CF26E4"/>
    <w:rsid w:val="00CF3598"/>
    <w:rsid w:val="00CF3934"/>
    <w:rsid w:val="00CF3A8E"/>
    <w:rsid w:val="00CF43DE"/>
    <w:rsid w:val="00CF6AFD"/>
    <w:rsid w:val="00CF7379"/>
    <w:rsid w:val="00CF75A6"/>
    <w:rsid w:val="00D00EBC"/>
    <w:rsid w:val="00D017C3"/>
    <w:rsid w:val="00D019DF"/>
    <w:rsid w:val="00D01EB6"/>
    <w:rsid w:val="00D02AEC"/>
    <w:rsid w:val="00D02D2A"/>
    <w:rsid w:val="00D03A7B"/>
    <w:rsid w:val="00D04B5B"/>
    <w:rsid w:val="00D04ECF"/>
    <w:rsid w:val="00D0510F"/>
    <w:rsid w:val="00D053CA"/>
    <w:rsid w:val="00D05454"/>
    <w:rsid w:val="00D058AE"/>
    <w:rsid w:val="00D05BEA"/>
    <w:rsid w:val="00D05BF8"/>
    <w:rsid w:val="00D05E21"/>
    <w:rsid w:val="00D06292"/>
    <w:rsid w:val="00D066ED"/>
    <w:rsid w:val="00D06D03"/>
    <w:rsid w:val="00D071F7"/>
    <w:rsid w:val="00D1044B"/>
    <w:rsid w:val="00D12E93"/>
    <w:rsid w:val="00D1367A"/>
    <w:rsid w:val="00D156C5"/>
    <w:rsid w:val="00D159EC"/>
    <w:rsid w:val="00D15E8A"/>
    <w:rsid w:val="00D1644C"/>
    <w:rsid w:val="00D17321"/>
    <w:rsid w:val="00D1765C"/>
    <w:rsid w:val="00D176A1"/>
    <w:rsid w:val="00D21202"/>
    <w:rsid w:val="00D21F53"/>
    <w:rsid w:val="00D22418"/>
    <w:rsid w:val="00D225EA"/>
    <w:rsid w:val="00D23D98"/>
    <w:rsid w:val="00D24347"/>
    <w:rsid w:val="00D252A5"/>
    <w:rsid w:val="00D256BE"/>
    <w:rsid w:val="00D2591B"/>
    <w:rsid w:val="00D32A70"/>
    <w:rsid w:val="00D340E5"/>
    <w:rsid w:val="00D34DB0"/>
    <w:rsid w:val="00D35713"/>
    <w:rsid w:val="00D35D18"/>
    <w:rsid w:val="00D37F96"/>
    <w:rsid w:val="00D40170"/>
    <w:rsid w:val="00D41259"/>
    <w:rsid w:val="00D41BF3"/>
    <w:rsid w:val="00D4327D"/>
    <w:rsid w:val="00D432B5"/>
    <w:rsid w:val="00D43981"/>
    <w:rsid w:val="00D44894"/>
    <w:rsid w:val="00D44C90"/>
    <w:rsid w:val="00D451F3"/>
    <w:rsid w:val="00D45686"/>
    <w:rsid w:val="00D460B6"/>
    <w:rsid w:val="00D46A75"/>
    <w:rsid w:val="00D46FFB"/>
    <w:rsid w:val="00D47F2D"/>
    <w:rsid w:val="00D51075"/>
    <w:rsid w:val="00D517A3"/>
    <w:rsid w:val="00D52319"/>
    <w:rsid w:val="00D53117"/>
    <w:rsid w:val="00D53748"/>
    <w:rsid w:val="00D53C33"/>
    <w:rsid w:val="00D5409F"/>
    <w:rsid w:val="00D543C0"/>
    <w:rsid w:val="00D55304"/>
    <w:rsid w:val="00D56B97"/>
    <w:rsid w:val="00D56C89"/>
    <w:rsid w:val="00D571BC"/>
    <w:rsid w:val="00D60229"/>
    <w:rsid w:val="00D609F3"/>
    <w:rsid w:val="00D618A2"/>
    <w:rsid w:val="00D62E8B"/>
    <w:rsid w:val="00D63700"/>
    <w:rsid w:val="00D63869"/>
    <w:rsid w:val="00D64B1B"/>
    <w:rsid w:val="00D66494"/>
    <w:rsid w:val="00D669F6"/>
    <w:rsid w:val="00D6739D"/>
    <w:rsid w:val="00D67C71"/>
    <w:rsid w:val="00D72605"/>
    <w:rsid w:val="00D729D0"/>
    <w:rsid w:val="00D73A74"/>
    <w:rsid w:val="00D73AF2"/>
    <w:rsid w:val="00D76169"/>
    <w:rsid w:val="00D77240"/>
    <w:rsid w:val="00D7741C"/>
    <w:rsid w:val="00D8012F"/>
    <w:rsid w:val="00D82C97"/>
    <w:rsid w:val="00D840D2"/>
    <w:rsid w:val="00D864D9"/>
    <w:rsid w:val="00D8711F"/>
    <w:rsid w:val="00D87470"/>
    <w:rsid w:val="00D87DE9"/>
    <w:rsid w:val="00D90104"/>
    <w:rsid w:val="00D9116A"/>
    <w:rsid w:val="00D91876"/>
    <w:rsid w:val="00D91F4B"/>
    <w:rsid w:val="00D91F92"/>
    <w:rsid w:val="00D92519"/>
    <w:rsid w:val="00D92678"/>
    <w:rsid w:val="00D92F75"/>
    <w:rsid w:val="00D92FCC"/>
    <w:rsid w:val="00D9343A"/>
    <w:rsid w:val="00D94026"/>
    <w:rsid w:val="00D94A4B"/>
    <w:rsid w:val="00D94CA1"/>
    <w:rsid w:val="00D957E6"/>
    <w:rsid w:val="00D95BE3"/>
    <w:rsid w:val="00D95EEE"/>
    <w:rsid w:val="00D968C5"/>
    <w:rsid w:val="00D97244"/>
    <w:rsid w:val="00DA0544"/>
    <w:rsid w:val="00DA1220"/>
    <w:rsid w:val="00DA1294"/>
    <w:rsid w:val="00DA2719"/>
    <w:rsid w:val="00DA293A"/>
    <w:rsid w:val="00DA5880"/>
    <w:rsid w:val="00DA61DC"/>
    <w:rsid w:val="00DA65B0"/>
    <w:rsid w:val="00DA6E22"/>
    <w:rsid w:val="00DA7267"/>
    <w:rsid w:val="00DA7E77"/>
    <w:rsid w:val="00DB05D4"/>
    <w:rsid w:val="00DB1AAE"/>
    <w:rsid w:val="00DB304E"/>
    <w:rsid w:val="00DB3BFF"/>
    <w:rsid w:val="00DB3FFC"/>
    <w:rsid w:val="00DB43EA"/>
    <w:rsid w:val="00DB6F1D"/>
    <w:rsid w:val="00DC2F2B"/>
    <w:rsid w:val="00DC2F71"/>
    <w:rsid w:val="00DC3665"/>
    <w:rsid w:val="00DC5876"/>
    <w:rsid w:val="00DC6034"/>
    <w:rsid w:val="00DC635F"/>
    <w:rsid w:val="00DC656F"/>
    <w:rsid w:val="00DC675A"/>
    <w:rsid w:val="00DC6C36"/>
    <w:rsid w:val="00DC6D32"/>
    <w:rsid w:val="00DC7743"/>
    <w:rsid w:val="00DC793C"/>
    <w:rsid w:val="00DD167F"/>
    <w:rsid w:val="00DD1756"/>
    <w:rsid w:val="00DD20DE"/>
    <w:rsid w:val="00DD2A2A"/>
    <w:rsid w:val="00DD32C9"/>
    <w:rsid w:val="00DD4E0D"/>
    <w:rsid w:val="00DD5636"/>
    <w:rsid w:val="00DD5FC1"/>
    <w:rsid w:val="00DD6218"/>
    <w:rsid w:val="00DD6416"/>
    <w:rsid w:val="00DD6B98"/>
    <w:rsid w:val="00DD74BE"/>
    <w:rsid w:val="00DD75A4"/>
    <w:rsid w:val="00DE0E07"/>
    <w:rsid w:val="00DE38DB"/>
    <w:rsid w:val="00DE587C"/>
    <w:rsid w:val="00DE5EB8"/>
    <w:rsid w:val="00DE78B0"/>
    <w:rsid w:val="00DF0690"/>
    <w:rsid w:val="00DF18E4"/>
    <w:rsid w:val="00DF2EFB"/>
    <w:rsid w:val="00DF4CD8"/>
    <w:rsid w:val="00DF5940"/>
    <w:rsid w:val="00DF6ED2"/>
    <w:rsid w:val="00DF6EF2"/>
    <w:rsid w:val="00DF72BD"/>
    <w:rsid w:val="00DF74D4"/>
    <w:rsid w:val="00DF769C"/>
    <w:rsid w:val="00DF77A7"/>
    <w:rsid w:val="00E000A1"/>
    <w:rsid w:val="00E013A2"/>
    <w:rsid w:val="00E01F63"/>
    <w:rsid w:val="00E028A1"/>
    <w:rsid w:val="00E028D0"/>
    <w:rsid w:val="00E04993"/>
    <w:rsid w:val="00E05032"/>
    <w:rsid w:val="00E0535F"/>
    <w:rsid w:val="00E061EF"/>
    <w:rsid w:val="00E06CED"/>
    <w:rsid w:val="00E07D0A"/>
    <w:rsid w:val="00E07D2C"/>
    <w:rsid w:val="00E10361"/>
    <w:rsid w:val="00E1168B"/>
    <w:rsid w:val="00E12812"/>
    <w:rsid w:val="00E13D3C"/>
    <w:rsid w:val="00E14181"/>
    <w:rsid w:val="00E15A7C"/>
    <w:rsid w:val="00E15E1D"/>
    <w:rsid w:val="00E16E9E"/>
    <w:rsid w:val="00E1793D"/>
    <w:rsid w:val="00E208DF"/>
    <w:rsid w:val="00E210B5"/>
    <w:rsid w:val="00E22EA8"/>
    <w:rsid w:val="00E239D7"/>
    <w:rsid w:val="00E24A78"/>
    <w:rsid w:val="00E25E1A"/>
    <w:rsid w:val="00E2655B"/>
    <w:rsid w:val="00E266AF"/>
    <w:rsid w:val="00E26804"/>
    <w:rsid w:val="00E279AB"/>
    <w:rsid w:val="00E30362"/>
    <w:rsid w:val="00E32C94"/>
    <w:rsid w:val="00E34739"/>
    <w:rsid w:val="00E3635F"/>
    <w:rsid w:val="00E43952"/>
    <w:rsid w:val="00E44766"/>
    <w:rsid w:val="00E44B7D"/>
    <w:rsid w:val="00E46860"/>
    <w:rsid w:val="00E477C5"/>
    <w:rsid w:val="00E51A97"/>
    <w:rsid w:val="00E51D7A"/>
    <w:rsid w:val="00E53DCF"/>
    <w:rsid w:val="00E5460D"/>
    <w:rsid w:val="00E548A7"/>
    <w:rsid w:val="00E54FB8"/>
    <w:rsid w:val="00E55108"/>
    <w:rsid w:val="00E55B61"/>
    <w:rsid w:val="00E5679F"/>
    <w:rsid w:val="00E56818"/>
    <w:rsid w:val="00E56901"/>
    <w:rsid w:val="00E5701C"/>
    <w:rsid w:val="00E610C5"/>
    <w:rsid w:val="00E61A1A"/>
    <w:rsid w:val="00E646FE"/>
    <w:rsid w:val="00E65AB9"/>
    <w:rsid w:val="00E65B2C"/>
    <w:rsid w:val="00E65B42"/>
    <w:rsid w:val="00E66ED2"/>
    <w:rsid w:val="00E70701"/>
    <w:rsid w:val="00E70DB1"/>
    <w:rsid w:val="00E73959"/>
    <w:rsid w:val="00E73D54"/>
    <w:rsid w:val="00E749A8"/>
    <w:rsid w:val="00E74C56"/>
    <w:rsid w:val="00E7584F"/>
    <w:rsid w:val="00E76B9C"/>
    <w:rsid w:val="00E76C14"/>
    <w:rsid w:val="00E77206"/>
    <w:rsid w:val="00E772BE"/>
    <w:rsid w:val="00E77589"/>
    <w:rsid w:val="00E814E5"/>
    <w:rsid w:val="00E81EF7"/>
    <w:rsid w:val="00E823BE"/>
    <w:rsid w:val="00E85947"/>
    <w:rsid w:val="00E86A96"/>
    <w:rsid w:val="00E879F0"/>
    <w:rsid w:val="00E918C2"/>
    <w:rsid w:val="00E92015"/>
    <w:rsid w:val="00E92D78"/>
    <w:rsid w:val="00E95077"/>
    <w:rsid w:val="00E95143"/>
    <w:rsid w:val="00E95304"/>
    <w:rsid w:val="00E96B29"/>
    <w:rsid w:val="00E96FDC"/>
    <w:rsid w:val="00E97C93"/>
    <w:rsid w:val="00EA19B5"/>
    <w:rsid w:val="00EA1A8C"/>
    <w:rsid w:val="00EA3431"/>
    <w:rsid w:val="00EA6945"/>
    <w:rsid w:val="00EA6D81"/>
    <w:rsid w:val="00EA751F"/>
    <w:rsid w:val="00EA7FC6"/>
    <w:rsid w:val="00EB04EB"/>
    <w:rsid w:val="00EB094D"/>
    <w:rsid w:val="00EB09D4"/>
    <w:rsid w:val="00EB0F61"/>
    <w:rsid w:val="00EB28EA"/>
    <w:rsid w:val="00EB2B87"/>
    <w:rsid w:val="00EB67C7"/>
    <w:rsid w:val="00EB6CA1"/>
    <w:rsid w:val="00EB73E6"/>
    <w:rsid w:val="00EC145D"/>
    <w:rsid w:val="00EC4211"/>
    <w:rsid w:val="00EC4753"/>
    <w:rsid w:val="00EC64CE"/>
    <w:rsid w:val="00EC75E3"/>
    <w:rsid w:val="00EC7F4E"/>
    <w:rsid w:val="00ED0BFC"/>
    <w:rsid w:val="00ED2C3A"/>
    <w:rsid w:val="00ED32CE"/>
    <w:rsid w:val="00ED6742"/>
    <w:rsid w:val="00ED759F"/>
    <w:rsid w:val="00EE18B9"/>
    <w:rsid w:val="00EE1A59"/>
    <w:rsid w:val="00EE1E39"/>
    <w:rsid w:val="00EE2FD3"/>
    <w:rsid w:val="00EE369B"/>
    <w:rsid w:val="00EE37E8"/>
    <w:rsid w:val="00EE4D9F"/>
    <w:rsid w:val="00EE56E0"/>
    <w:rsid w:val="00EE62B9"/>
    <w:rsid w:val="00EE7B97"/>
    <w:rsid w:val="00EE7D14"/>
    <w:rsid w:val="00EF0397"/>
    <w:rsid w:val="00EF11E4"/>
    <w:rsid w:val="00EF24AC"/>
    <w:rsid w:val="00EF2D01"/>
    <w:rsid w:val="00EF3AAD"/>
    <w:rsid w:val="00EF475A"/>
    <w:rsid w:val="00EF48E8"/>
    <w:rsid w:val="00EF4D1E"/>
    <w:rsid w:val="00EF4F4F"/>
    <w:rsid w:val="00EF54D6"/>
    <w:rsid w:val="00EF58E0"/>
    <w:rsid w:val="00EF603F"/>
    <w:rsid w:val="00EF6362"/>
    <w:rsid w:val="00EF6F94"/>
    <w:rsid w:val="00EF75AF"/>
    <w:rsid w:val="00F01419"/>
    <w:rsid w:val="00F020C5"/>
    <w:rsid w:val="00F02F00"/>
    <w:rsid w:val="00F02F7F"/>
    <w:rsid w:val="00F03656"/>
    <w:rsid w:val="00F039E2"/>
    <w:rsid w:val="00F0444C"/>
    <w:rsid w:val="00F053AD"/>
    <w:rsid w:val="00F06AA4"/>
    <w:rsid w:val="00F06C78"/>
    <w:rsid w:val="00F0724E"/>
    <w:rsid w:val="00F1099C"/>
    <w:rsid w:val="00F11578"/>
    <w:rsid w:val="00F130B6"/>
    <w:rsid w:val="00F13C97"/>
    <w:rsid w:val="00F1537C"/>
    <w:rsid w:val="00F17774"/>
    <w:rsid w:val="00F20508"/>
    <w:rsid w:val="00F211B4"/>
    <w:rsid w:val="00F22925"/>
    <w:rsid w:val="00F22FC7"/>
    <w:rsid w:val="00F23030"/>
    <w:rsid w:val="00F23505"/>
    <w:rsid w:val="00F23EAE"/>
    <w:rsid w:val="00F251D9"/>
    <w:rsid w:val="00F27FDC"/>
    <w:rsid w:val="00F30CA3"/>
    <w:rsid w:val="00F3194D"/>
    <w:rsid w:val="00F32785"/>
    <w:rsid w:val="00F328F4"/>
    <w:rsid w:val="00F32E87"/>
    <w:rsid w:val="00F33C63"/>
    <w:rsid w:val="00F34020"/>
    <w:rsid w:val="00F34AC4"/>
    <w:rsid w:val="00F35CEC"/>
    <w:rsid w:val="00F3630D"/>
    <w:rsid w:val="00F367C5"/>
    <w:rsid w:val="00F3787F"/>
    <w:rsid w:val="00F40575"/>
    <w:rsid w:val="00F41EEA"/>
    <w:rsid w:val="00F42E8E"/>
    <w:rsid w:val="00F4329E"/>
    <w:rsid w:val="00F4352D"/>
    <w:rsid w:val="00F438EE"/>
    <w:rsid w:val="00F43FD7"/>
    <w:rsid w:val="00F44501"/>
    <w:rsid w:val="00F44776"/>
    <w:rsid w:val="00F44BBB"/>
    <w:rsid w:val="00F45464"/>
    <w:rsid w:val="00F45A7A"/>
    <w:rsid w:val="00F46FD8"/>
    <w:rsid w:val="00F47EE6"/>
    <w:rsid w:val="00F50481"/>
    <w:rsid w:val="00F504CB"/>
    <w:rsid w:val="00F52183"/>
    <w:rsid w:val="00F522D1"/>
    <w:rsid w:val="00F52D7A"/>
    <w:rsid w:val="00F53557"/>
    <w:rsid w:val="00F5498E"/>
    <w:rsid w:val="00F55646"/>
    <w:rsid w:val="00F558D3"/>
    <w:rsid w:val="00F560F3"/>
    <w:rsid w:val="00F56D2E"/>
    <w:rsid w:val="00F56EC1"/>
    <w:rsid w:val="00F57422"/>
    <w:rsid w:val="00F578E8"/>
    <w:rsid w:val="00F57E39"/>
    <w:rsid w:val="00F61181"/>
    <w:rsid w:val="00F61F2F"/>
    <w:rsid w:val="00F62134"/>
    <w:rsid w:val="00F632DF"/>
    <w:rsid w:val="00F63642"/>
    <w:rsid w:val="00F646B5"/>
    <w:rsid w:val="00F6578D"/>
    <w:rsid w:val="00F67CE0"/>
    <w:rsid w:val="00F67D10"/>
    <w:rsid w:val="00F706EC"/>
    <w:rsid w:val="00F70BBA"/>
    <w:rsid w:val="00F70C90"/>
    <w:rsid w:val="00F70CD2"/>
    <w:rsid w:val="00F71720"/>
    <w:rsid w:val="00F72AF2"/>
    <w:rsid w:val="00F72EB4"/>
    <w:rsid w:val="00F7364A"/>
    <w:rsid w:val="00F744C9"/>
    <w:rsid w:val="00F75DA6"/>
    <w:rsid w:val="00F76714"/>
    <w:rsid w:val="00F769A5"/>
    <w:rsid w:val="00F80280"/>
    <w:rsid w:val="00F811CD"/>
    <w:rsid w:val="00F812CF"/>
    <w:rsid w:val="00F816F9"/>
    <w:rsid w:val="00F839FC"/>
    <w:rsid w:val="00F8533D"/>
    <w:rsid w:val="00F85A23"/>
    <w:rsid w:val="00F86932"/>
    <w:rsid w:val="00F87EB4"/>
    <w:rsid w:val="00F90404"/>
    <w:rsid w:val="00F90870"/>
    <w:rsid w:val="00F91DA5"/>
    <w:rsid w:val="00F923F9"/>
    <w:rsid w:val="00F929A1"/>
    <w:rsid w:val="00F9316B"/>
    <w:rsid w:val="00F9342F"/>
    <w:rsid w:val="00F944DC"/>
    <w:rsid w:val="00F9455B"/>
    <w:rsid w:val="00F94B30"/>
    <w:rsid w:val="00F95CA0"/>
    <w:rsid w:val="00F96F8F"/>
    <w:rsid w:val="00F972A6"/>
    <w:rsid w:val="00FA0385"/>
    <w:rsid w:val="00FA11D8"/>
    <w:rsid w:val="00FA4E94"/>
    <w:rsid w:val="00FA6DB4"/>
    <w:rsid w:val="00FA773A"/>
    <w:rsid w:val="00FB17C9"/>
    <w:rsid w:val="00FB1A67"/>
    <w:rsid w:val="00FB1AED"/>
    <w:rsid w:val="00FB2695"/>
    <w:rsid w:val="00FB2888"/>
    <w:rsid w:val="00FB34A9"/>
    <w:rsid w:val="00FB3E45"/>
    <w:rsid w:val="00FB451E"/>
    <w:rsid w:val="00FB48BA"/>
    <w:rsid w:val="00FB4BFB"/>
    <w:rsid w:val="00FB4D5D"/>
    <w:rsid w:val="00FB5246"/>
    <w:rsid w:val="00FB53E8"/>
    <w:rsid w:val="00FB7E51"/>
    <w:rsid w:val="00FC2D9F"/>
    <w:rsid w:val="00FC2F15"/>
    <w:rsid w:val="00FC3588"/>
    <w:rsid w:val="00FC7726"/>
    <w:rsid w:val="00FD0242"/>
    <w:rsid w:val="00FD03F6"/>
    <w:rsid w:val="00FD0419"/>
    <w:rsid w:val="00FD18B3"/>
    <w:rsid w:val="00FD1C74"/>
    <w:rsid w:val="00FD250E"/>
    <w:rsid w:val="00FD2896"/>
    <w:rsid w:val="00FD3512"/>
    <w:rsid w:val="00FD5192"/>
    <w:rsid w:val="00FD56EB"/>
    <w:rsid w:val="00FD5C2E"/>
    <w:rsid w:val="00FD5D12"/>
    <w:rsid w:val="00FD786B"/>
    <w:rsid w:val="00FE1D75"/>
    <w:rsid w:val="00FE1EBC"/>
    <w:rsid w:val="00FE2429"/>
    <w:rsid w:val="00FE339A"/>
    <w:rsid w:val="00FE4326"/>
    <w:rsid w:val="00FE4DA2"/>
    <w:rsid w:val="00FE4E76"/>
    <w:rsid w:val="00FE53EB"/>
    <w:rsid w:val="00FE559E"/>
    <w:rsid w:val="00FE5FED"/>
    <w:rsid w:val="00FE6938"/>
    <w:rsid w:val="00FE7B9F"/>
    <w:rsid w:val="00FF03DE"/>
    <w:rsid w:val="00FF331A"/>
    <w:rsid w:val="00FF49B8"/>
    <w:rsid w:val="00FF72DC"/>
    <w:rsid w:val="00FF7791"/>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E7FBB6"/>
  <w15:docId w15:val="{4D9A6728-95E4-41A5-936E-0C24B873C3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0" w:unhideWhenUsed="1" w:qFormat="1"/>
    <w:lsdException w:name="heading 6" w:uiPriority="0" w:qFormat="1"/>
    <w:lsdException w:name="heading 7" w:uiPriority="0" w:qFormat="1"/>
    <w:lsdException w:name="heading 8" w:uiPriority="0"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A5B06"/>
    <w:rPr>
      <w:sz w:val="24"/>
      <w:szCs w:val="24"/>
      <w:lang w:eastAsia="en-US"/>
    </w:rPr>
  </w:style>
  <w:style w:type="paragraph" w:styleId="Nagwek1">
    <w:name w:val="heading 1"/>
    <w:basedOn w:val="Normalny"/>
    <w:next w:val="Normalny"/>
    <w:link w:val="Nagwek1Znak"/>
    <w:uiPriority w:val="99"/>
    <w:qFormat/>
    <w:rsid w:val="009B0C93"/>
    <w:pPr>
      <w:keepNext/>
      <w:numPr>
        <w:numId w:val="1"/>
      </w:numPr>
      <w:spacing w:before="240" w:after="60"/>
      <w:outlineLvl w:val="0"/>
    </w:pPr>
    <w:rPr>
      <w:rFonts w:ascii="Arial" w:hAnsi="Arial"/>
      <w:b/>
      <w:kern w:val="32"/>
      <w:sz w:val="32"/>
      <w:szCs w:val="20"/>
      <w:lang w:val="en-US"/>
    </w:rPr>
  </w:style>
  <w:style w:type="paragraph" w:styleId="Nagwek2">
    <w:name w:val="heading 2"/>
    <w:basedOn w:val="Normalny"/>
    <w:next w:val="Normalny"/>
    <w:link w:val="Nagwek2Znak"/>
    <w:uiPriority w:val="99"/>
    <w:qFormat/>
    <w:rsid w:val="009B0C93"/>
    <w:pPr>
      <w:keepNext/>
      <w:numPr>
        <w:ilvl w:val="1"/>
        <w:numId w:val="2"/>
      </w:numPr>
      <w:tabs>
        <w:tab w:val="num" w:pos="720"/>
      </w:tabs>
      <w:spacing w:before="240" w:after="60"/>
      <w:outlineLvl w:val="1"/>
    </w:pPr>
    <w:rPr>
      <w:rFonts w:ascii="Arial" w:hAnsi="Arial"/>
      <w:b/>
      <w:sz w:val="28"/>
      <w:szCs w:val="20"/>
      <w:lang w:val="en-US"/>
    </w:rPr>
  </w:style>
  <w:style w:type="paragraph" w:styleId="Nagwek3">
    <w:name w:val="heading 3"/>
    <w:basedOn w:val="Normalny"/>
    <w:next w:val="Normalny"/>
    <w:link w:val="Nagwek3Znak"/>
    <w:uiPriority w:val="99"/>
    <w:qFormat/>
    <w:rsid w:val="009B0C93"/>
    <w:pPr>
      <w:keepNext/>
      <w:numPr>
        <w:ilvl w:val="2"/>
        <w:numId w:val="3"/>
      </w:numPr>
      <w:tabs>
        <w:tab w:val="num" w:pos="720"/>
      </w:tabs>
      <w:spacing w:before="240" w:after="60"/>
      <w:outlineLvl w:val="2"/>
    </w:pPr>
    <w:rPr>
      <w:rFonts w:ascii="Arial" w:hAnsi="Arial"/>
      <w:b/>
      <w:szCs w:val="20"/>
      <w:lang w:val="en-US"/>
    </w:rPr>
  </w:style>
  <w:style w:type="paragraph" w:styleId="Nagwek4">
    <w:name w:val="heading 4"/>
    <w:basedOn w:val="Normalny"/>
    <w:next w:val="Normalny"/>
    <w:link w:val="Nagwek4Znak"/>
    <w:uiPriority w:val="99"/>
    <w:qFormat/>
    <w:rsid w:val="009B0C93"/>
    <w:pPr>
      <w:keepNext/>
      <w:numPr>
        <w:ilvl w:val="3"/>
        <w:numId w:val="4"/>
      </w:numPr>
      <w:tabs>
        <w:tab w:val="num" w:pos="1440"/>
      </w:tabs>
      <w:spacing w:before="240" w:after="60"/>
      <w:outlineLvl w:val="3"/>
    </w:pPr>
    <w:rPr>
      <w:rFonts w:ascii="Arial" w:hAnsi="Arial"/>
      <w:b/>
      <w:sz w:val="28"/>
      <w:szCs w:val="20"/>
      <w:lang w:val="en-US"/>
    </w:rPr>
  </w:style>
  <w:style w:type="paragraph" w:styleId="Nagwek6">
    <w:name w:val="heading 6"/>
    <w:basedOn w:val="Normalny"/>
    <w:next w:val="Normalny"/>
    <w:link w:val="Nagwek6Znak"/>
    <w:uiPriority w:val="99"/>
    <w:qFormat/>
    <w:rsid w:val="009B0C93"/>
    <w:pPr>
      <w:widowControl w:val="0"/>
      <w:suppressAutoHyphens/>
      <w:spacing w:before="240" w:after="60"/>
      <w:outlineLvl w:val="5"/>
    </w:pPr>
    <w:rPr>
      <w:b/>
      <w:sz w:val="22"/>
      <w:szCs w:val="20"/>
      <w:lang w:eastAsia="ar-SA"/>
    </w:rPr>
  </w:style>
  <w:style w:type="paragraph" w:styleId="Nagwek7">
    <w:name w:val="heading 7"/>
    <w:basedOn w:val="Normalny"/>
    <w:next w:val="Normalny"/>
    <w:link w:val="Nagwek7Znak"/>
    <w:uiPriority w:val="99"/>
    <w:qFormat/>
    <w:rsid w:val="009B0C93"/>
    <w:pPr>
      <w:widowControl w:val="0"/>
      <w:suppressAutoHyphens/>
      <w:spacing w:before="240" w:after="60"/>
      <w:outlineLvl w:val="6"/>
    </w:pPr>
    <w:rPr>
      <w:sz w:val="20"/>
      <w:szCs w:val="20"/>
      <w:lang w:eastAsia="ar-SA"/>
    </w:rPr>
  </w:style>
  <w:style w:type="paragraph" w:styleId="Nagwek8">
    <w:name w:val="heading 8"/>
    <w:basedOn w:val="Normalny"/>
    <w:next w:val="Normalny"/>
    <w:link w:val="Nagwek8Znak"/>
    <w:uiPriority w:val="99"/>
    <w:qFormat/>
    <w:rsid w:val="009B0C93"/>
    <w:pPr>
      <w:widowControl w:val="0"/>
      <w:suppressAutoHyphens/>
      <w:spacing w:before="240" w:after="60"/>
      <w:outlineLvl w:val="7"/>
    </w:pPr>
    <w:rPr>
      <w:i/>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9B0C93"/>
    <w:rPr>
      <w:rFonts w:ascii="Arial" w:hAnsi="Arial"/>
      <w:b/>
      <w:kern w:val="32"/>
      <w:sz w:val="32"/>
      <w:lang w:val="en-US" w:eastAsia="en-US"/>
    </w:rPr>
  </w:style>
  <w:style w:type="character" w:customStyle="1" w:styleId="Nagwek2Znak">
    <w:name w:val="Nagłówek 2 Znak"/>
    <w:link w:val="Nagwek2"/>
    <w:uiPriority w:val="99"/>
    <w:locked/>
    <w:rsid w:val="009B0C93"/>
    <w:rPr>
      <w:rFonts w:ascii="Arial" w:hAnsi="Arial"/>
      <w:b/>
      <w:sz w:val="28"/>
      <w:lang w:val="en-US" w:eastAsia="en-US"/>
    </w:rPr>
  </w:style>
  <w:style w:type="character" w:customStyle="1" w:styleId="Nagwek3Znak">
    <w:name w:val="Nagłówek 3 Znak"/>
    <w:link w:val="Nagwek3"/>
    <w:uiPriority w:val="99"/>
    <w:locked/>
    <w:rsid w:val="009B0C93"/>
    <w:rPr>
      <w:rFonts w:ascii="Arial" w:hAnsi="Arial"/>
      <w:b/>
      <w:sz w:val="24"/>
      <w:lang w:val="en-US" w:eastAsia="en-US"/>
    </w:rPr>
  </w:style>
  <w:style w:type="character" w:customStyle="1" w:styleId="Nagwek4Znak">
    <w:name w:val="Nagłówek 4 Znak"/>
    <w:link w:val="Nagwek4"/>
    <w:uiPriority w:val="99"/>
    <w:locked/>
    <w:rsid w:val="009B0C93"/>
    <w:rPr>
      <w:rFonts w:ascii="Arial" w:hAnsi="Arial"/>
      <w:b/>
      <w:sz w:val="28"/>
      <w:lang w:val="en-US" w:eastAsia="en-US"/>
    </w:rPr>
  </w:style>
  <w:style w:type="character" w:customStyle="1" w:styleId="Nagwek6Znak">
    <w:name w:val="Nagłówek 6 Znak"/>
    <w:link w:val="Nagwek6"/>
    <w:uiPriority w:val="99"/>
    <w:locked/>
    <w:rsid w:val="009B0C93"/>
    <w:rPr>
      <w:rFonts w:eastAsia="Times New Roman" w:cs="Times New Roman"/>
      <w:b/>
      <w:sz w:val="22"/>
      <w:lang w:eastAsia="ar-SA" w:bidi="ar-SA"/>
    </w:rPr>
  </w:style>
  <w:style w:type="character" w:customStyle="1" w:styleId="Nagwek7Znak">
    <w:name w:val="Nagłówek 7 Znak"/>
    <w:link w:val="Nagwek7"/>
    <w:uiPriority w:val="99"/>
    <w:locked/>
    <w:rsid w:val="009B0C93"/>
    <w:rPr>
      <w:rFonts w:eastAsia="Times New Roman" w:cs="Times New Roman"/>
      <w:lang w:eastAsia="ar-SA" w:bidi="ar-SA"/>
    </w:rPr>
  </w:style>
  <w:style w:type="character" w:customStyle="1" w:styleId="Nagwek8Znak">
    <w:name w:val="Nagłówek 8 Znak"/>
    <w:link w:val="Nagwek8"/>
    <w:uiPriority w:val="99"/>
    <w:locked/>
    <w:rsid w:val="009B0C93"/>
    <w:rPr>
      <w:rFonts w:eastAsia="Times New Roman" w:cs="Times New Roman"/>
      <w:i/>
      <w:sz w:val="24"/>
      <w:lang w:eastAsia="ar-SA" w:bidi="ar-SA"/>
    </w:rPr>
  </w:style>
  <w:style w:type="paragraph" w:styleId="Nagwek">
    <w:name w:val="header"/>
    <w:aliases w:val="Nagłówek strony"/>
    <w:basedOn w:val="Normalny"/>
    <w:link w:val="NagwekZnak"/>
    <w:uiPriority w:val="99"/>
    <w:rsid w:val="00DD32C9"/>
    <w:pPr>
      <w:tabs>
        <w:tab w:val="center" w:pos="4536"/>
        <w:tab w:val="right" w:pos="9072"/>
      </w:tabs>
    </w:pPr>
    <w:rPr>
      <w:szCs w:val="20"/>
    </w:rPr>
  </w:style>
  <w:style w:type="character" w:customStyle="1" w:styleId="NagwekZnak">
    <w:name w:val="Nagłówek Znak"/>
    <w:aliases w:val="Nagłówek strony Znak"/>
    <w:link w:val="Nagwek"/>
    <w:uiPriority w:val="99"/>
    <w:locked/>
    <w:rsid w:val="009B0C93"/>
    <w:rPr>
      <w:rFonts w:cs="Times New Roman"/>
      <w:sz w:val="24"/>
      <w:lang w:eastAsia="en-US"/>
    </w:rPr>
  </w:style>
  <w:style w:type="paragraph" w:styleId="Stopka">
    <w:name w:val="footer"/>
    <w:basedOn w:val="Normalny"/>
    <w:link w:val="StopkaZnak"/>
    <w:uiPriority w:val="99"/>
    <w:rsid w:val="00DD32C9"/>
    <w:pPr>
      <w:tabs>
        <w:tab w:val="center" w:pos="4536"/>
        <w:tab w:val="right" w:pos="9072"/>
      </w:tabs>
    </w:pPr>
    <w:rPr>
      <w:szCs w:val="20"/>
    </w:rPr>
  </w:style>
  <w:style w:type="character" w:customStyle="1" w:styleId="StopkaZnak">
    <w:name w:val="Stopka Znak"/>
    <w:link w:val="Stopka"/>
    <w:uiPriority w:val="99"/>
    <w:locked/>
    <w:rsid w:val="009B0C93"/>
    <w:rPr>
      <w:rFonts w:cs="Times New Roman"/>
      <w:sz w:val="24"/>
      <w:lang w:eastAsia="en-US"/>
    </w:rPr>
  </w:style>
  <w:style w:type="character" w:styleId="Pogrubienie">
    <w:name w:val="Strong"/>
    <w:aliases w:val="Normalny + Arial,Kursywa"/>
    <w:uiPriority w:val="99"/>
    <w:qFormat/>
    <w:rsid w:val="00182736"/>
    <w:rPr>
      <w:rFonts w:cs="Times New Roman"/>
      <w:b/>
    </w:rPr>
  </w:style>
  <w:style w:type="paragraph" w:styleId="Tekstpodstawowy">
    <w:name w:val="Body Text"/>
    <w:basedOn w:val="Normalny"/>
    <w:link w:val="TekstpodstawowyZnak1"/>
    <w:uiPriority w:val="99"/>
    <w:rsid w:val="009810F9"/>
    <w:pPr>
      <w:suppressAutoHyphens/>
      <w:spacing w:after="120"/>
    </w:pPr>
    <w:rPr>
      <w:szCs w:val="20"/>
      <w:lang w:eastAsia="ar-SA"/>
    </w:rPr>
  </w:style>
  <w:style w:type="character" w:customStyle="1" w:styleId="TekstpodstawowyZnak1">
    <w:name w:val="Tekst podstawowy Znak1"/>
    <w:link w:val="Tekstpodstawowy"/>
    <w:uiPriority w:val="99"/>
    <w:locked/>
    <w:rsid w:val="009B0C93"/>
    <w:rPr>
      <w:rFonts w:cs="Times New Roman"/>
      <w:sz w:val="24"/>
      <w:lang w:eastAsia="ar-SA" w:bidi="ar-SA"/>
    </w:rPr>
  </w:style>
  <w:style w:type="paragraph" w:styleId="Tekstpodstawowy2">
    <w:name w:val="Body Text 2"/>
    <w:basedOn w:val="Normalny"/>
    <w:link w:val="Tekstpodstawowy2Znak"/>
    <w:uiPriority w:val="99"/>
    <w:rsid w:val="009810F9"/>
    <w:pPr>
      <w:suppressAutoHyphens/>
      <w:spacing w:after="120" w:line="480" w:lineRule="auto"/>
    </w:pPr>
    <w:rPr>
      <w:szCs w:val="20"/>
      <w:lang w:eastAsia="ar-SA"/>
    </w:rPr>
  </w:style>
  <w:style w:type="character" w:customStyle="1" w:styleId="Tekstpodstawowy2Znak">
    <w:name w:val="Tekst podstawowy 2 Znak"/>
    <w:link w:val="Tekstpodstawowy2"/>
    <w:uiPriority w:val="99"/>
    <w:locked/>
    <w:rsid w:val="009B0C93"/>
    <w:rPr>
      <w:rFonts w:cs="Times New Roman"/>
      <w:sz w:val="24"/>
      <w:lang w:eastAsia="ar-SA" w:bidi="ar-SA"/>
    </w:rPr>
  </w:style>
  <w:style w:type="paragraph" w:customStyle="1" w:styleId="Tekstpodstawowy21">
    <w:name w:val="Tekst podstawowy 21"/>
    <w:basedOn w:val="Normalny"/>
    <w:uiPriority w:val="99"/>
    <w:rsid w:val="009810F9"/>
    <w:pPr>
      <w:suppressAutoHyphens/>
      <w:spacing w:after="120" w:line="480" w:lineRule="auto"/>
    </w:pPr>
    <w:rPr>
      <w:lang w:eastAsia="ar-SA"/>
    </w:rPr>
  </w:style>
  <w:style w:type="paragraph" w:styleId="Tekstdymka">
    <w:name w:val="Balloon Text"/>
    <w:basedOn w:val="Normalny"/>
    <w:link w:val="TekstdymkaZnak"/>
    <w:uiPriority w:val="99"/>
    <w:rsid w:val="009B0C93"/>
    <w:rPr>
      <w:rFonts w:ascii="Tahoma" w:hAnsi="Tahoma"/>
      <w:sz w:val="16"/>
      <w:szCs w:val="20"/>
      <w:lang w:val="en-US"/>
    </w:rPr>
  </w:style>
  <w:style w:type="character" w:customStyle="1" w:styleId="TekstdymkaZnak">
    <w:name w:val="Tekst dymka Znak"/>
    <w:link w:val="Tekstdymka"/>
    <w:uiPriority w:val="99"/>
    <w:locked/>
    <w:rsid w:val="009B0C93"/>
    <w:rPr>
      <w:rFonts w:ascii="Tahoma" w:hAnsi="Tahoma" w:cs="Times New Roman"/>
      <w:sz w:val="16"/>
      <w:lang w:val="en-US" w:eastAsia="en-US"/>
    </w:rPr>
  </w:style>
  <w:style w:type="paragraph" w:customStyle="1" w:styleId="Title1">
    <w:name w:val="Title 1"/>
    <w:basedOn w:val="Normalny"/>
    <w:uiPriority w:val="99"/>
    <w:rsid w:val="009B0C93"/>
    <w:pPr>
      <w:spacing w:before="120" w:after="120"/>
    </w:pPr>
    <w:rPr>
      <w:rFonts w:ascii="Arial" w:hAnsi="Arial"/>
      <w:b/>
      <w:sz w:val="32"/>
      <w:lang w:val="en-US"/>
    </w:rPr>
  </w:style>
  <w:style w:type="paragraph" w:customStyle="1" w:styleId="Title2">
    <w:name w:val="Title 2"/>
    <w:basedOn w:val="Normalny"/>
    <w:uiPriority w:val="99"/>
    <w:rsid w:val="009B0C93"/>
    <w:pPr>
      <w:spacing w:before="120" w:after="120"/>
    </w:pPr>
    <w:rPr>
      <w:rFonts w:ascii="Arial" w:hAnsi="Arial"/>
      <w:b/>
      <w:sz w:val="28"/>
      <w:lang w:val="en-US"/>
    </w:rPr>
  </w:style>
  <w:style w:type="paragraph" w:customStyle="1" w:styleId="Title3">
    <w:name w:val="Title 3"/>
    <w:basedOn w:val="Normalny"/>
    <w:uiPriority w:val="99"/>
    <w:rsid w:val="009B0C93"/>
    <w:pPr>
      <w:spacing w:before="120" w:after="120"/>
    </w:pPr>
    <w:rPr>
      <w:rFonts w:ascii="Arial" w:hAnsi="Arial"/>
      <w:b/>
      <w:lang w:val="en-US"/>
    </w:rPr>
  </w:style>
  <w:style w:type="paragraph" w:customStyle="1" w:styleId="Title4">
    <w:name w:val="Title 4"/>
    <w:basedOn w:val="Normalny"/>
    <w:uiPriority w:val="99"/>
    <w:rsid w:val="009B0C93"/>
    <w:pPr>
      <w:spacing w:before="120" w:after="120"/>
    </w:pPr>
    <w:rPr>
      <w:rFonts w:ascii="Arial" w:hAnsi="Arial"/>
      <w:b/>
      <w:sz w:val="22"/>
      <w:lang w:val="en-US"/>
    </w:rPr>
  </w:style>
  <w:style w:type="paragraph" w:styleId="Spistreci1">
    <w:name w:val="toc 1"/>
    <w:basedOn w:val="Normalny"/>
    <w:next w:val="Normalny"/>
    <w:uiPriority w:val="99"/>
    <w:rsid w:val="009B0C93"/>
    <w:pPr>
      <w:spacing w:before="120" w:after="120"/>
    </w:pPr>
    <w:rPr>
      <w:rFonts w:ascii="Arial" w:hAnsi="Arial"/>
      <w:sz w:val="22"/>
      <w:lang w:val="en-US"/>
    </w:rPr>
  </w:style>
  <w:style w:type="paragraph" w:styleId="Spistreci2">
    <w:name w:val="toc 2"/>
    <w:basedOn w:val="Normalny"/>
    <w:next w:val="Normalny"/>
    <w:uiPriority w:val="99"/>
    <w:rsid w:val="009B0C93"/>
    <w:pPr>
      <w:spacing w:before="60"/>
      <w:ind w:left="238"/>
    </w:pPr>
    <w:rPr>
      <w:rFonts w:ascii="Arial" w:hAnsi="Arial"/>
      <w:sz w:val="22"/>
      <w:lang w:val="en-US"/>
    </w:rPr>
  </w:style>
  <w:style w:type="paragraph" w:styleId="Spistreci3">
    <w:name w:val="toc 3"/>
    <w:basedOn w:val="Normalny"/>
    <w:next w:val="Normalny"/>
    <w:uiPriority w:val="99"/>
    <w:rsid w:val="009B0C93"/>
    <w:pPr>
      <w:ind w:left="480"/>
    </w:pPr>
    <w:rPr>
      <w:rFonts w:ascii="Arial" w:hAnsi="Arial"/>
      <w:sz w:val="22"/>
      <w:lang w:val="en-US"/>
    </w:rPr>
  </w:style>
  <w:style w:type="paragraph" w:styleId="Spistreci4">
    <w:name w:val="toc 4"/>
    <w:basedOn w:val="Normalny"/>
    <w:next w:val="Normalny"/>
    <w:uiPriority w:val="99"/>
    <w:rsid w:val="009B0C93"/>
    <w:pPr>
      <w:ind w:left="720"/>
    </w:pPr>
    <w:rPr>
      <w:rFonts w:ascii="Arial" w:hAnsi="Arial"/>
      <w:sz w:val="22"/>
      <w:lang w:val="en-US"/>
    </w:rPr>
  </w:style>
  <w:style w:type="paragraph" w:customStyle="1" w:styleId="Normal-klein">
    <w:name w:val="Normal-klein"/>
    <w:basedOn w:val="Normalny"/>
    <w:uiPriority w:val="99"/>
    <w:rsid w:val="009B0C93"/>
    <w:rPr>
      <w:rFonts w:ascii="Arial" w:hAnsi="Arial"/>
      <w:sz w:val="18"/>
      <w:lang w:val="en-US"/>
    </w:rPr>
  </w:style>
  <w:style w:type="character" w:customStyle="1" w:styleId="hps">
    <w:name w:val="hps"/>
    <w:uiPriority w:val="99"/>
    <w:rsid w:val="009B0C93"/>
  </w:style>
  <w:style w:type="character" w:customStyle="1" w:styleId="atn">
    <w:name w:val="atn"/>
    <w:uiPriority w:val="99"/>
    <w:rsid w:val="009B0C93"/>
  </w:style>
  <w:style w:type="paragraph" w:styleId="Tekstprzypisudolnego">
    <w:name w:val="footnote text"/>
    <w:aliases w:val="Tekst przypisu,Podrozdział,Footnote,Podrozdzia3,Podrozdzia3 Znak Znak Znak,Tekst przypisu Znak Znak Znak Znak,Tekst przypisu Znak Znak Znak Znak Znak,Tekst przypisu Znak Znak Znak Znak Znak Znak Znak,Fußnote,Przypis,-E Fuﬂnotentex"/>
    <w:basedOn w:val="Normalny"/>
    <w:link w:val="TekstprzypisudolnegoZnak"/>
    <w:uiPriority w:val="99"/>
    <w:rsid w:val="009B0C93"/>
    <w:rPr>
      <w:sz w:val="20"/>
      <w:szCs w:val="20"/>
    </w:rPr>
  </w:style>
  <w:style w:type="character" w:customStyle="1" w:styleId="TekstprzypisudolnegoZnak">
    <w:name w:val="Tekst przypisu dolnego Znak"/>
    <w:aliases w:val="Tekst przypisu Znak,Podrozdział Znak,Footnote Znak,Podrozdzia3 Znak,Podrozdzia3 Znak Znak Znak Znak,Tekst przypisu Znak Znak Znak Znak Znak1,Tekst przypisu Znak Znak Znak Znak Znak Znak,Fußnote Znak,Przypis Znak"/>
    <w:link w:val="Tekstprzypisudolnego"/>
    <w:uiPriority w:val="99"/>
    <w:locked/>
    <w:rsid w:val="009B0C93"/>
    <w:rPr>
      <w:rFonts w:eastAsia="Times New Roman" w:cs="Times New Roman"/>
    </w:rPr>
  </w:style>
  <w:style w:type="character" w:styleId="Odwoanieprzypisudolnego">
    <w:name w:val="footnote reference"/>
    <w:aliases w:val="Odwołanie przypisu,Footnote Reference Number,Footnote symbol,Footnote number,fr,o,Footnotemark,FR,Footnotemark1,Footnotemark2,FR1,Footnotemark3,FR2,Footnotemark4,Footnotemark5,FR4,Footnotemark6,Footnotemark7,Footnotemark8,FR5"/>
    <w:uiPriority w:val="99"/>
    <w:rsid w:val="009B0C93"/>
    <w:rPr>
      <w:rFonts w:cs="Times New Roman"/>
      <w:vertAlign w:val="superscript"/>
    </w:rPr>
  </w:style>
  <w:style w:type="character" w:customStyle="1" w:styleId="TekstpodstawowyZnak">
    <w:name w:val="Tekst podstawowy Znak"/>
    <w:uiPriority w:val="99"/>
    <w:locked/>
    <w:rsid w:val="009B0C93"/>
    <w:rPr>
      <w:rFonts w:ascii="Arial" w:hAnsi="Arial"/>
      <w:sz w:val="24"/>
      <w:lang w:val="en-US"/>
    </w:rPr>
  </w:style>
  <w:style w:type="paragraph" w:styleId="Tekstpodstawowyzwciciem">
    <w:name w:val="Body Text First Indent"/>
    <w:basedOn w:val="Tekstpodstawowy"/>
    <w:link w:val="TekstpodstawowyzwciciemZnak"/>
    <w:uiPriority w:val="99"/>
    <w:rsid w:val="009B0C93"/>
    <w:pPr>
      <w:suppressAutoHyphens w:val="0"/>
      <w:ind w:firstLine="210"/>
    </w:pPr>
  </w:style>
  <w:style w:type="character" w:customStyle="1" w:styleId="TekstpodstawowyzwciciemZnak">
    <w:name w:val="Tekst podstawowy z wcięciem Znak"/>
    <w:link w:val="Tekstpodstawowyzwciciem"/>
    <w:uiPriority w:val="99"/>
    <w:locked/>
    <w:rsid w:val="009B0C93"/>
    <w:rPr>
      <w:rFonts w:eastAsia="Times New Roman" w:cs="Times New Roman"/>
      <w:sz w:val="24"/>
      <w:lang w:eastAsia="ar-SA" w:bidi="ar-SA"/>
    </w:rPr>
  </w:style>
  <w:style w:type="paragraph" w:customStyle="1" w:styleId="CarCar1">
    <w:name w:val="Car Car1"/>
    <w:basedOn w:val="Normalny"/>
    <w:uiPriority w:val="99"/>
    <w:rsid w:val="009B0C93"/>
    <w:pPr>
      <w:spacing w:after="160" w:line="240" w:lineRule="exact"/>
    </w:pPr>
    <w:rPr>
      <w:rFonts w:ascii="Arial" w:hAnsi="Arial" w:cs="Arial"/>
      <w:sz w:val="20"/>
      <w:szCs w:val="20"/>
      <w:lang w:val="en-GB"/>
    </w:rPr>
  </w:style>
  <w:style w:type="character" w:styleId="Hipercze">
    <w:name w:val="Hyperlink"/>
    <w:uiPriority w:val="99"/>
    <w:rsid w:val="009B0C93"/>
    <w:rPr>
      <w:rFonts w:cs="Times New Roman"/>
      <w:color w:val="0000FF"/>
      <w:u w:val="single"/>
    </w:rPr>
  </w:style>
  <w:style w:type="paragraph" w:customStyle="1" w:styleId="Default">
    <w:name w:val="Default"/>
    <w:rsid w:val="009B0C93"/>
    <w:pPr>
      <w:autoSpaceDE w:val="0"/>
      <w:autoSpaceDN w:val="0"/>
      <w:adjustRightInd w:val="0"/>
    </w:pPr>
    <w:rPr>
      <w:rFonts w:ascii="Arial" w:hAnsi="Arial" w:cs="Arial"/>
      <w:color w:val="000000"/>
      <w:sz w:val="24"/>
      <w:szCs w:val="24"/>
      <w:lang w:val="de-CH" w:eastAsia="de-CH"/>
    </w:rPr>
  </w:style>
  <w:style w:type="paragraph" w:customStyle="1" w:styleId="Akapitzlist1">
    <w:name w:val="Akapit z listą1"/>
    <w:basedOn w:val="Normalny"/>
    <w:uiPriority w:val="99"/>
    <w:rsid w:val="009B0C93"/>
    <w:pPr>
      <w:ind w:left="720"/>
    </w:pPr>
    <w:rPr>
      <w:rFonts w:ascii="Arial" w:hAnsi="Arial"/>
      <w:sz w:val="22"/>
      <w:lang w:val="en-US"/>
    </w:rPr>
  </w:style>
  <w:style w:type="paragraph" w:customStyle="1" w:styleId="BodyText23">
    <w:name w:val="Body Text 23"/>
    <w:uiPriority w:val="99"/>
    <w:rsid w:val="009B0C93"/>
    <w:pPr>
      <w:widowControl w:val="0"/>
      <w:tabs>
        <w:tab w:val="left" w:pos="360"/>
      </w:tabs>
      <w:jc w:val="both"/>
    </w:pPr>
    <w:rPr>
      <w:sz w:val="24"/>
    </w:rPr>
  </w:style>
  <w:style w:type="character" w:styleId="Odwoaniedokomentarza">
    <w:name w:val="annotation reference"/>
    <w:uiPriority w:val="99"/>
    <w:rsid w:val="009B0C93"/>
    <w:rPr>
      <w:rFonts w:cs="Times New Roman"/>
      <w:sz w:val="16"/>
    </w:rPr>
  </w:style>
  <w:style w:type="paragraph" w:styleId="Tekstkomentarza">
    <w:name w:val="annotation text"/>
    <w:basedOn w:val="Normalny"/>
    <w:link w:val="TekstkomentarzaZnak"/>
    <w:uiPriority w:val="99"/>
    <w:rsid w:val="009B0C93"/>
    <w:rPr>
      <w:sz w:val="20"/>
      <w:szCs w:val="20"/>
    </w:rPr>
  </w:style>
  <w:style w:type="character" w:customStyle="1" w:styleId="TekstkomentarzaZnak">
    <w:name w:val="Tekst komentarza Znak"/>
    <w:link w:val="Tekstkomentarza"/>
    <w:uiPriority w:val="99"/>
    <w:locked/>
    <w:rsid w:val="009B0C93"/>
    <w:rPr>
      <w:rFonts w:eastAsia="Times New Roman" w:cs="Times New Roman"/>
    </w:rPr>
  </w:style>
  <w:style w:type="paragraph" w:styleId="Tematkomentarza">
    <w:name w:val="annotation subject"/>
    <w:basedOn w:val="Tekstkomentarza"/>
    <w:next w:val="Tekstkomentarza"/>
    <w:link w:val="TematkomentarzaZnak"/>
    <w:uiPriority w:val="99"/>
    <w:rsid w:val="009B0C93"/>
    <w:rPr>
      <w:rFonts w:ascii="Arial" w:hAnsi="Arial"/>
      <w:b/>
      <w:lang w:val="en-US"/>
    </w:rPr>
  </w:style>
  <w:style w:type="character" w:customStyle="1" w:styleId="TematkomentarzaZnak">
    <w:name w:val="Temat komentarza Znak"/>
    <w:link w:val="Tematkomentarza"/>
    <w:uiPriority w:val="99"/>
    <w:locked/>
    <w:rsid w:val="009B0C93"/>
    <w:rPr>
      <w:rFonts w:ascii="Arial" w:eastAsia="Times New Roman" w:hAnsi="Arial" w:cs="Times New Roman"/>
      <w:b/>
      <w:lang w:val="en-US" w:eastAsia="en-US"/>
    </w:rPr>
  </w:style>
  <w:style w:type="character" w:customStyle="1" w:styleId="hpsatn">
    <w:name w:val="hps atn"/>
    <w:uiPriority w:val="99"/>
    <w:rsid w:val="009B0C93"/>
  </w:style>
  <w:style w:type="character" w:styleId="Numerstrony">
    <w:name w:val="page number"/>
    <w:uiPriority w:val="99"/>
    <w:rsid w:val="009B0C93"/>
    <w:rPr>
      <w:rFonts w:cs="Times New Roman"/>
    </w:rPr>
  </w:style>
  <w:style w:type="paragraph" w:styleId="NormalnyWeb">
    <w:name w:val="Normal (Web)"/>
    <w:basedOn w:val="Normalny"/>
    <w:uiPriority w:val="99"/>
    <w:rsid w:val="009B0C93"/>
    <w:pPr>
      <w:spacing w:before="100" w:beforeAutospacing="1" w:after="100" w:afterAutospacing="1"/>
    </w:pPr>
    <w:rPr>
      <w:lang w:eastAsia="pl-PL"/>
    </w:rPr>
  </w:style>
  <w:style w:type="paragraph" w:styleId="Tekstpodstawowywcity">
    <w:name w:val="Body Text Indent"/>
    <w:basedOn w:val="Normalny"/>
    <w:link w:val="TekstpodstawowywcityZnak"/>
    <w:uiPriority w:val="99"/>
    <w:rsid w:val="009B0C93"/>
    <w:pPr>
      <w:spacing w:after="120"/>
      <w:ind w:left="283"/>
    </w:pPr>
    <w:rPr>
      <w:rFonts w:ascii="Arial" w:hAnsi="Arial"/>
      <w:szCs w:val="20"/>
      <w:lang w:val="en-US"/>
    </w:rPr>
  </w:style>
  <w:style w:type="character" w:customStyle="1" w:styleId="TekstpodstawowywcityZnak">
    <w:name w:val="Tekst podstawowy wcięty Znak"/>
    <w:link w:val="Tekstpodstawowywcity"/>
    <w:uiPriority w:val="99"/>
    <w:locked/>
    <w:rsid w:val="009B0C93"/>
    <w:rPr>
      <w:rFonts w:ascii="Arial" w:hAnsi="Arial" w:cs="Times New Roman"/>
      <w:sz w:val="24"/>
      <w:lang w:val="en-US" w:eastAsia="en-US"/>
    </w:rPr>
  </w:style>
  <w:style w:type="paragraph" w:customStyle="1" w:styleId="BodyText21">
    <w:name w:val="Body Text 21"/>
    <w:basedOn w:val="Normalny"/>
    <w:uiPriority w:val="99"/>
    <w:rsid w:val="009B0C93"/>
    <w:pPr>
      <w:widowControl w:val="0"/>
      <w:suppressAutoHyphens/>
      <w:ind w:firstLine="60"/>
      <w:jc w:val="both"/>
    </w:pPr>
    <w:rPr>
      <w:rFonts w:ascii="Arial" w:hAnsi="Arial"/>
      <w:sz w:val="20"/>
      <w:szCs w:val="20"/>
      <w:lang w:eastAsia="ar-SA"/>
    </w:rPr>
  </w:style>
  <w:style w:type="paragraph" w:customStyle="1" w:styleId="FR3">
    <w:name w:val="FR3"/>
    <w:uiPriority w:val="99"/>
    <w:rsid w:val="009B0C93"/>
    <w:pPr>
      <w:widowControl w:val="0"/>
      <w:autoSpaceDE w:val="0"/>
      <w:autoSpaceDN w:val="0"/>
      <w:adjustRightInd w:val="0"/>
      <w:spacing w:before="80"/>
      <w:ind w:left="800" w:hanging="280"/>
      <w:jc w:val="both"/>
    </w:pPr>
    <w:rPr>
      <w:rFonts w:ascii="Arial" w:hAnsi="Arial" w:cs="Arial"/>
    </w:rPr>
  </w:style>
  <w:style w:type="paragraph" w:customStyle="1" w:styleId="Bezodstpw1">
    <w:name w:val="Bez odstępów1"/>
    <w:uiPriority w:val="99"/>
    <w:rsid w:val="009B0C93"/>
    <w:rPr>
      <w:rFonts w:ascii="Calibri" w:hAnsi="Calibri"/>
      <w:sz w:val="22"/>
      <w:szCs w:val="22"/>
      <w:lang w:eastAsia="en-US"/>
    </w:rPr>
  </w:style>
  <w:style w:type="paragraph" w:customStyle="1" w:styleId="TEKST">
    <w:name w:val="TEKST"/>
    <w:basedOn w:val="Normalny"/>
    <w:link w:val="TEKSTZnak"/>
    <w:uiPriority w:val="99"/>
    <w:rsid w:val="009B0C93"/>
    <w:pPr>
      <w:widowControl w:val="0"/>
      <w:suppressAutoHyphens/>
      <w:spacing w:before="120" w:after="120" w:line="288" w:lineRule="auto"/>
      <w:jc w:val="both"/>
    </w:pPr>
    <w:rPr>
      <w:szCs w:val="20"/>
    </w:rPr>
  </w:style>
  <w:style w:type="character" w:customStyle="1" w:styleId="TEKSTZnak">
    <w:name w:val="TEKST Znak"/>
    <w:link w:val="TEKST"/>
    <w:uiPriority w:val="99"/>
    <w:locked/>
    <w:rsid w:val="009B0C93"/>
    <w:rPr>
      <w:rFonts w:eastAsia="Times New Roman"/>
      <w:sz w:val="24"/>
    </w:rPr>
  </w:style>
  <w:style w:type="paragraph" w:customStyle="1" w:styleId="Styl4">
    <w:name w:val="Styl4"/>
    <w:basedOn w:val="Normalny"/>
    <w:link w:val="Styl4Znak"/>
    <w:uiPriority w:val="99"/>
    <w:rsid w:val="009B0C93"/>
    <w:pPr>
      <w:widowControl w:val="0"/>
      <w:tabs>
        <w:tab w:val="num" w:pos="714"/>
      </w:tabs>
      <w:suppressAutoHyphens/>
      <w:autoSpaceDE w:val="0"/>
      <w:autoSpaceDN w:val="0"/>
      <w:adjustRightInd w:val="0"/>
      <w:spacing w:before="60" w:after="60"/>
      <w:ind w:left="354" w:right="-6" w:hanging="360"/>
      <w:jc w:val="both"/>
    </w:pPr>
    <w:rPr>
      <w:rFonts w:ascii="Garamond" w:hAnsi="Garamond"/>
      <w:color w:val="000000"/>
      <w:w w:val="102"/>
      <w:sz w:val="26"/>
      <w:szCs w:val="20"/>
      <w:lang w:eastAsia="ar-SA"/>
    </w:rPr>
  </w:style>
  <w:style w:type="character" w:customStyle="1" w:styleId="Styl4Znak">
    <w:name w:val="Styl4 Znak"/>
    <w:link w:val="Styl4"/>
    <w:uiPriority w:val="99"/>
    <w:locked/>
    <w:rsid w:val="009B0C93"/>
    <w:rPr>
      <w:rFonts w:ascii="Garamond" w:hAnsi="Garamond"/>
      <w:color w:val="000000"/>
      <w:w w:val="102"/>
      <w:sz w:val="26"/>
      <w:lang w:eastAsia="ar-SA" w:bidi="ar-SA"/>
    </w:rPr>
  </w:style>
  <w:style w:type="paragraph" w:customStyle="1" w:styleId="Tekstpodstawowy22">
    <w:name w:val="Tekst podstawowy 22"/>
    <w:basedOn w:val="Normalny"/>
    <w:uiPriority w:val="99"/>
    <w:rsid w:val="009B0C93"/>
    <w:pPr>
      <w:widowControl w:val="0"/>
      <w:suppressAutoHyphens/>
      <w:jc w:val="both"/>
    </w:pPr>
    <w:rPr>
      <w:sz w:val="20"/>
      <w:szCs w:val="20"/>
      <w:lang w:eastAsia="ar-SA"/>
    </w:rPr>
  </w:style>
  <w:style w:type="table" w:styleId="Tabela-Siatka">
    <w:name w:val="Table Grid"/>
    <w:basedOn w:val="Standardowy"/>
    <w:uiPriority w:val="99"/>
    <w:rsid w:val="009B0C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wydatnienie">
    <w:name w:val="Emphasis"/>
    <w:uiPriority w:val="20"/>
    <w:qFormat/>
    <w:rsid w:val="009B0C93"/>
    <w:rPr>
      <w:rFonts w:cs="Times New Roman"/>
      <w:i/>
    </w:rPr>
  </w:style>
  <w:style w:type="paragraph" w:styleId="Tytu">
    <w:name w:val="Title"/>
    <w:basedOn w:val="Normalny"/>
    <w:link w:val="TytuZnak"/>
    <w:uiPriority w:val="99"/>
    <w:qFormat/>
    <w:rsid w:val="009B0C93"/>
    <w:pPr>
      <w:widowControl w:val="0"/>
      <w:suppressAutoHyphens/>
      <w:jc w:val="center"/>
    </w:pPr>
    <w:rPr>
      <w:b/>
      <w:sz w:val="20"/>
      <w:szCs w:val="20"/>
      <w:lang w:eastAsia="ar-SA"/>
    </w:rPr>
  </w:style>
  <w:style w:type="character" w:customStyle="1" w:styleId="TytuZnak">
    <w:name w:val="Tytuł Znak"/>
    <w:link w:val="Tytu"/>
    <w:uiPriority w:val="99"/>
    <w:locked/>
    <w:rsid w:val="009B0C93"/>
    <w:rPr>
      <w:rFonts w:eastAsia="Times New Roman" w:cs="Times New Roman"/>
      <w:b/>
      <w:lang w:eastAsia="ar-SA" w:bidi="ar-SA"/>
    </w:rPr>
  </w:style>
  <w:style w:type="paragraph" w:styleId="Podtytu">
    <w:name w:val="Subtitle"/>
    <w:basedOn w:val="Normalny"/>
    <w:link w:val="PodtytuZnak"/>
    <w:uiPriority w:val="99"/>
    <w:qFormat/>
    <w:rsid w:val="009B0C93"/>
    <w:pPr>
      <w:widowControl w:val="0"/>
      <w:suppressAutoHyphens/>
      <w:jc w:val="center"/>
    </w:pPr>
    <w:rPr>
      <w:i/>
      <w:sz w:val="20"/>
      <w:szCs w:val="20"/>
      <w:lang w:eastAsia="ar-SA"/>
    </w:rPr>
  </w:style>
  <w:style w:type="character" w:customStyle="1" w:styleId="PodtytuZnak">
    <w:name w:val="Podtytuł Znak"/>
    <w:link w:val="Podtytu"/>
    <w:uiPriority w:val="99"/>
    <w:locked/>
    <w:rsid w:val="009B0C93"/>
    <w:rPr>
      <w:rFonts w:eastAsia="Times New Roman" w:cs="Times New Roman"/>
      <w:i/>
      <w:lang w:eastAsia="ar-SA" w:bidi="ar-SA"/>
    </w:rPr>
  </w:style>
  <w:style w:type="paragraph" w:styleId="Tekstpodstawowy3">
    <w:name w:val="Body Text 3"/>
    <w:basedOn w:val="Normalny"/>
    <w:link w:val="Tekstpodstawowy3Znak"/>
    <w:uiPriority w:val="99"/>
    <w:rsid w:val="009B0C93"/>
    <w:pPr>
      <w:widowControl w:val="0"/>
      <w:suppressAutoHyphens/>
      <w:spacing w:after="120"/>
    </w:pPr>
    <w:rPr>
      <w:sz w:val="16"/>
      <w:szCs w:val="20"/>
      <w:lang w:eastAsia="ar-SA"/>
    </w:rPr>
  </w:style>
  <w:style w:type="character" w:customStyle="1" w:styleId="Tekstpodstawowy3Znak">
    <w:name w:val="Tekst podstawowy 3 Znak"/>
    <w:link w:val="Tekstpodstawowy3"/>
    <w:uiPriority w:val="99"/>
    <w:locked/>
    <w:rsid w:val="009B0C93"/>
    <w:rPr>
      <w:rFonts w:eastAsia="Times New Roman" w:cs="Times New Roman"/>
      <w:sz w:val="16"/>
      <w:lang w:eastAsia="ar-SA" w:bidi="ar-SA"/>
    </w:rPr>
  </w:style>
  <w:style w:type="paragraph" w:customStyle="1" w:styleId="TekstprzypisudolnegoTekstprzypisu">
    <w:name w:val="Tekst przypisu dolnego.Tekst przypisu"/>
    <w:basedOn w:val="Normalny"/>
    <w:uiPriority w:val="99"/>
    <w:rsid w:val="009B0C93"/>
    <w:pPr>
      <w:widowControl w:val="0"/>
      <w:suppressAutoHyphens/>
    </w:pPr>
    <w:rPr>
      <w:sz w:val="20"/>
      <w:szCs w:val="20"/>
      <w:lang w:eastAsia="ar-SA"/>
    </w:rPr>
  </w:style>
  <w:style w:type="paragraph" w:customStyle="1" w:styleId="ust">
    <w:name w:val="ust"/>
    <w:uiPriority w:val="99"/>
    <w:rsid w:val="009B0C93"/>
    <w:pPr>
      <w:suppressAutoHyphens/>
      <w:spacing w:before="60" w:after="60"/>
      <w:ind w:left="426" w:hanging="284"/>
      <w:jc w:val="both"/>
    </w:pPr>
    <w:rPr>
      <w:sz w:val="24"/>
      <w:szCs w:val="24"/>
      <w:lang w:eastAsia="ar-SA"/>
    </w:rPr>
  </w:style>
  <w:style w:type="paragraph" w:customStyle="1" w:styleId="Bezodstpw12">
    <w:name w:val="Bez odstępów12"/>
    <w:uiPriority w:val="99"/>
    <w:rsid w:val="009B0C93"/>
    <w:pPr>
      <w:suppressAutoHyphens/>
    </w:pPr>
    <w:rPr>
      <w:rFonts w:ascii="Calibri" w:hAnsi="Calibri" w:cs="Calibri"/>
      <w:sz w:val="22"/>
      <w:szCs w:val="22"/>
      <w:lang w:eastAsia="ar-SA"/>
    </w:rPr>
  </w:style>
  <w:style w:type="paragraph" w:customStyle="1" w:styleId="Akapitzlist12">
    <w:name w:val="Akapit z listą12"/>
    <w:basedOn w:val="Normalny"/>
    <w:uiPriority w:val="99"/>
    <w:rsid w:val="009B0C93"/>
    <w:pPr>
      <w:spacing w:line="360" w:lineRule="auto"/>
      <w:ind w:left="720"/>
      <w:contextualSpacing/>
      <w:jc w:val="both"/>
    </w:pPr>
    <w:rPr>
      <w:rFonts w:ascii="Arial" w:hAnsi="Arial"/>
      <w:sz w:val="22"/>
    </w:rPr>
  </w:style>
  <w:style w:type="paragraph" w:customStyle="1" w:styleId="pkt">
    <w:name w:val="pkt"/>
    <w:basedOn w:val="Normalny"/>
    <w:uiPriority w:val="99"/>
    <w:rsid w:val="009B0C93"/>
    <w:pPr>
      <w:suppressAutoHyphens/>
      <w:spacing w:before="60" w:after="60"/>
      <w:ind w:left="851" w:hanging="295"/>
      <w:jc w:val="both"/>
    </w:pPr>
    <w:rPr>
      <w:lang w:eastAsia="ar-SA"/>
    </w:rPr>
  </w:style>
  <w:style w:type="paragraph" w:customStyle="1" w:styleId="Tekstpodstawowywcity21">
    <w:name w:val="Tekst podstawowy wcięty 21"/>
    <w:basedOn w:val="Normalny"/>
    <w:uiPriority w:val="99"/>
    <w:rsid w:val="009B0C93"/>
    <w:pPr>
      <w:widowControl w:val="0"/>
      <w:suppressAutoHyphens/>
      <w:spacing w:after="120" w:line="480" w:lineRule="auto"/>
      <w:ind w:left="283"/>
    </w:pPr>
    <w:rPr>
      <w:sz w:val="20"/>
      <w:szCs w:val="20"/>
      <w:lang w:eastAsia="ar-SA"/>
    </w:rPr>
  </w:style>
  <w:style w:type="paragraph" w:customStyle="1" w:styleId="Normalny1">
    <w:name w:val="Normalny1"/>
    <w:basedOn w:val="Normalny"/>
    <w:uiPriority w:val="99"/>
    <w:rsid w:val="009B0C93"/>
    <w:pPr>
      <w:widowControl w:val="0"/>
      <w:suppressAutoHyphens/>
      <w:autoSpaceDE w:val="0"/>
    </w:pPr>
    <w:rPr>
      <w:color w:val="000000"/>
      <w:lang w:eastAsia="ar-SA"/>
    </w:rPr>
  </w:style>
  <w:style w:type="paragraph" w:customStyle="1" w:styleId="Mapadokumentu1">
    <w:name w:val="Mapa dokumentu1"/>
    <w:basedOn w:val="Normalny"/>
    <w:link w:val="MapadokumentuZnak"/>
    <w:uiPriority w:val="99"/>
    <w:rsid w:val="009B0C93"/>
    <w:pPr>
      <w:widowControl w:val="0"/>
      <w:shd w:val="clear" w:color="auto" w:fill="000080"/>
      <w:suppressAutoHyphens/>
    </w:pPr>
    <w:rPr>
      <w:rFonts w:ascii="Tahoma" w:hAnsi="Tahoma"/>
      <w:sz w:val="20"/>
      <w:szCs w:val="20"/>
      <w:lang w:eastAsia="ar-SA"/>
    </w:rPr>
  </w:style>
  <w:style w:type="character" w:customStyle="1" w:styleId="MapadokumentuZnak">
    <w:name w:val="Mapa dokumentu Znak"/>
    <w:link w:val="Mapadokumentu1"/>
    <w:uiPriority w:val="99"/>
    <w:locked/>
    <w:rsid w:val="009B0C93"/>
    <w:rPr>
      <w:rFonts w:ascii="Tahoma" w:hAnsi="Tahoma"/>
      <w:shd w:val="clear" w:color="auto" w:fill="000080"/>
      <w:lang w:eastAsia="ar-SA" w:bidi="ar-SA"/>
    </w:rPr>
  </w:style>
  <w:style w:type="paragraph" w:customStyle="1" w:styleId="StylWyjustowanyZlewej15cmWysunicie05cmInterlini">
    <w:name w:val="Styl Wyjustowany Z lewej:  15 cm Wysunięcie:  05 cm Interlini..."/>
    <w:basedOn w:val="Normalny"/>
    <w:uiPriority w:val="99"/>
    <w:rsid w:val="009B0C93"/>
    <w:pPr>
      <w:spacing w:line="360" w:lineRule="auto"/>
      <w:ind w:left="1134" w:hanging="283"/>
      <w:jc w:val="both"/>
    </w:pPr>
    <w:rPr>
      <w:szCs w:val="20"/>
      <w:lang w:eastAsia="pl-PL"/>
    </w:rPr>
  </w:style>
  <w:style w:type="paragraph" w:customStyle="1" w:styleId="Styl2">
    <w:name w:val="Styl2"/>
    <w:basedOn w:val="Normalny"/>
    <w:uiPriority w:val="99"/>
    <w:rsid w:val="009B0C93"/>
    <w:pPr>
      <w:spacing w:line="360" w:lineRule="auto"/>
      <w:ind w:firstLine="284"/>
      <w:jc w:val="both"/>
    </w:pPr>
    <w:rPr>
      <w:szCs w:val="20"/>
      <w:lang w:eastAsia="pl-PL"/>
    </w:rPr>
  </w:style>
  <w:style w:type="paragraph" w:customStyle="1" w:styleId="StylTekstpodstawowywcityDolewejZlewej0cmPierwszy">
    <w:name w:val="Styl Tekst podstawowy wcięty + Do lewej Z lewej:  0 cm Pierwszy ..."/>
    <w:basedOn w:val="Tekstpodstawowywcity"/>
    <w:uiPriority w:val="99"/>
    <w:rsid w:val="009B0C93"/>
    <w:pPr>
      <w:spacing w:after="0" w:line="360" w:lineRule="auto"/>
      <w:ind w:left="0" w:firstLine="284"/>
    </w:pPr>
    <w:rPr>
      <w:rFonts w:ascii="Times New Roman" w:hAnsi="Times New Roman"/>
      <w:lang w:val="pl-PL" w:eastAsia="pl-PL"/>
    </w:rPr>
  </w:style>
  <w:style w:type="paragraph" w:customStyle="1" w:styleId="Styl3">
    <w:name w:val="Styl3"/>
    <w:basedOn w:val="Normalny"/>
    <w:uiPriority w:val="99"/>
    <w:rsid w:val="009B0C93"/>
    <w:pPr>
      <w:spacing w:line="360" w:lineRule="auto"/>
      <w:ind w:left="851" w:hanging="284"/>
      <w:jc w:val="both"/>
    </w:pPr>
    <w:rPr>
      <w:szCs w:val="20"/>
      <w:lang w:eastAsia="pl-PL"/>
    </w:rPr>
  </w:style>
  <w:style w:type="paragraph" w:customStyle="1" w:styleId="Tekstpodstawowy211">
    <w:name w:val="Tekst podstawowy 211"/>
    <w:basedOn w:val="Normalny"/>
    <w:uiPriority w:val="99"/>
    <w:rsid w:val="009B0C93"/>
    <w:pPr>
      <w:suppressAutoHyphens/>
      <w:jc w:val="both"/>
    </w:pPr>
    <w:rPr>
      <w:szCs w:val="20"/>
      <w:lang w:eastAsia="ar-SA"/>
    </w:rPr>
  </w:style>
  <w:style w:type="paragraph" w:customStyle="1" w:styleId="Bezformatowania">
    <w:name w:val="Bez formatowania"/>
    <w:autoRedefine/>
    <w:uiPriority w:val="99"/>
    <w:rsid w:val="009B0C93"/>
    <w:pPr>
      <w:jc w:val="both"/>
    </w:pPr>
    <w:rPr>
      <w:rFonts w:ascii="Arial" w:hAnsi="Arial" w:cs="Arial"/>
      <w:color w:val="000000"/>
      <w:sz w:val="22"/>
      <w:szCs w:val="22"/>
      <w:u w:val="single"/>
    </w:rPr>
  </w:style>
  <w:style w:type="paragraph" w:customStyle="1" w:styleId="rozdzia">
    <w:name w:val="rozdział"/>
    <w:basedOn w:val="Normalny"/>
    <w:uiPriority w:val="99"/>
    <w:rsid w:val="009B0C93"/>
    <w:pPr>
      <w:suppressAutoHyphens/>
      <w:spacing w:line="288" w:lineRule="auto"/>
      <w:jc w:val="center"/>
    </w:pPr>
    <w:rPr>
      <w:b/>
      <w:bCs/>
      <w:caps/>
      <w:spacing w:val="8"/>
      <w:sz w:val="20"/>
      <w:szCs w:val="20"/>
      <w:lang w:eastAsia="ar-SA"/>
    </w:rPr>
  </w:style>
  <w:style w:type="paragraph" w:customStyle="1" w:styleId="Zwykytekst1">
    <w:name w:val="Zwykły tekst1"/>
    <w:basedOn w:val="Normalny"/>
    <w:uiPriority w:val="99"/>
    <w:rsid w:val="009B0C93"/>
    <w:pPr>
      <w:suppressAutoHyphens/>
    </w:pPr>
    <w:rPr>
      <w:rFonts w:ascii="Courier New" w:hAnsi="Courier New"/>
      <w:sz w:val="20"/>
      <w:szCs w:val="20"/>
      <w:lang w:eastAsia="ar-SA"/>
    </w:rPr>
  </w:style>
  <w:style w:type="paragraph" w:styleId="Tekstpodstawowywcity2">
    <w:name w:val="Body Text Indent 2"/>
    <w:basedOn w:val="Normalny"/>
    <w:link w:val="Tekstpodstawowywcity2Znak"/>
    <w:uiPriority w:val="99"/>
    <w:rsid w:val="009B0C93"/>
    <w:pPr>
      <w:widowControl w:val="0"/>
      <w:suppressAutoHyphens/>
      <w:spacing w:after="120" w:line="480" w:lineRule="auto"/>
      <w:ind w:left="283"/>
    </w:pPr>
    <w:rPr>
      <w:sz w:val="20"/>
      <w:szCs w:val="20"/>
      <w:lang w:eastAsia="ar-SA"/>
    </w:rPr>
  </w:style>
  <w:style w:type="character" w:customStyle="1" w:styleId="Tekstpodstawowywcity2Znak">
    <w:name w:val="Tekst podstawowy wcięty 2 Znak"/>
    <w:link w:val="Tekstpodstawowywcity2"/>
    <w:uiPriority w:val="99"/>
    <w:locked/>
    <w:rsid w:val="009B0C93"/>
    <w:rPr>
      <w:rFonts w:eastAsia="Times New Roman" w:cs="Times New Roman"/>
      <w:lang w:eastAsia="ar-SA" w:bidi="ar-SA"/>
    </w:rPr>
  </w:style>
  <w:style w:type="paragraph" w:customStyle="1" w:styleId="Tekstpodstawowywcity31">
    <w:name w:val="Tekst podstawowy wcięty 31"/>
    <w:basedOn w:val="Normalny"/>
    <w:uiPriority w:val="99"/>
    <w:rsid w:val="009B0C93"/>
    <w:pPr>
      <w:widowControl w:val="0"/>
      <w:autoSpaceDE w:val="0"/>
      <w:spacing w:before="273"/>
      <w:ind w:left="567" w:hanging="567"/>
      <w:jc w:val="both"/>
    </w:pPr>
    <w:rPr>
      <w:sz w:val="28"/>
      <w:lang w:eastAsia="pl-PL"/>
    </w:rPr>
  </w:style>
  <w:style w:type="paragraph" w:customStyle="1" w:styleId="podptab">
    <w:name w:val="podp. tab."/>
    <w:basedOn w:val="Normalny"/>
    <w:uiPriority w:val="99"/>
    <w:rsid w:val="009B0C93"/>
    <w:pPr>
      <w:spacing w:after="240"/>
      <w:jc w:val="center"/>
    </w:pPr>
    <w:rPr>
      <w:sz w:val="26"/>
      <w:szCs w:val="20"/>
      <w:lang w:eastAsia="pl-PL"/>
    </w:rPr>
  </w:style>
  <w:style w:type="character" w:customStyle="1" w:styleId="c101">
    <w:name w:val="c101"/>
    <w:uiPriority w:val="99"/>
    <w:rsid w:val="009B0C93"/>
    <w:rPr>
      <w:rFonts w:ascii="Arial" w:hAnsi="Arial"/>
      <w:sz w:val="20"/>
    </w:rPr>
  </w:style>
  <w:style w:type="paragraph" w:customStyle="1" w:styleId="Nagwekspisutreci1">
    <w:name w:val="Nagłówek spisu treści1"/>
    <w:basedOn w:val="Nagwek1"/>
    <w:next w:val="Normalny"/>
    <w:uiPriority w:val="99"/>
    <w:rsid w:val="009B0C93"/>
    <w:pPr>
      <w:keepLines/>
      <w:numPr>
        <w:numId w:val="0"/>
      </w:numPr>
      <w:spacing w:before="480" w:after="0" w:line="312" w:lineRule="auto"/>
      <w:outlineLvl w:val="9"/>
    </w:pPr>
    <w:rPr>
      <w:rFonts w:ascii="Cambria" w:hAnsi="Cambria"/>
      <w:color w:val="365F91"/>
      <w:kern w:val="0"/>
      <w:sz w:val="28"/>
      <w:szCs w:val="28"/>
      <w:lang w:val="pl-PL" w:eastAsia="pl-PL"/>
    </w:rPr>
  </w:style>
  <w:style w:type="character" w:customStyle="1" w:styleId="Teksttreci">
    <w:name w:val="Tekst treści_"/>
    <w:uiPriority w:val="99"/>
    <w:rsid w:val="009B0C93"/>
    <w:rPr>
      <w:sz w:val="17"/>
      <w:shd w:val="clear" w:color="auto" w:fill="FFFFFF"/>
    </w:rPr>
  </w:style>
  <w:style w:type="paragraph" w:customStyle="1" w:styleId="Teksttreci0">
    <w:name w:val="Tekst treści"/>
    <w:basedOn w:val="Normalny"/>
    <w:uiPriority w:val="99"/>
    <w:rsid w:val="009B0C93"/>
    <w:pPr>
      <w:shd w:val="clear" w:color="auto" w:fill="FFFFFF"/>
      <w:spacing w:before="60" w:after="180" w:line="240" w:lineRule="atLeast"/>
      <w:jc w:val="both"/>
    </w:pPr>
    <w:rPr>
      <w:rFonts w:ascii="Arial" w:hAnsi="Arial"/>
      <w:sz w:val="17"/>
      <w:szCs w:val="17"/>
    </w:rPr>
  </w:style>
  <w:style w:type="paragraph" w:styleId="Tekstprzypisukocowego">
    <w:name w:val="endnote text"/>
    <w:basedOn w:val="Normalny"/>
    <w:link w:val="TekstprzypisukocowegoZnak"/>
    <w:uiPriority w:val="99"/>
    <w:rsid w:val="009B0C93"/>
    <w:pPr>
      <w:jc w:val="both"/>
    </w:pPr>
    <w:rPr>
      <w:rFonts w:ascii="Arial" w:hAnsi="Arial"/>
      <w:sz w:val="20"/>
      <w:szCs w:val="20"/>
    </w:rPr>
  </w:style>
  <w:style w:type="character" w:customStyle="1" w:styleId="TekstprzypisukocowegoZnak">
    <w:name w:val="Tekst przypisu końcowego Znak"/>
    <w:link w:val="Tekstprzypisukocowego"/>
    <w:uiPriority w:val="99"/>
    <w:locked/>
    <w:rsid w:val="009B0C93"/>
    <w:rPr>
      <w:rFonts w:ascii="Arial" w:hAnsi="Arial" w:cs="Times New Roman"/>
      <w:lang w:eastAsia="en-US"/>
    </w:rPr>
  </w:style>
  <w:style w:type="character" w:styleId="Odwoanieprzypisukocowego">
    <w:name w:val="endnote reference"/>
    <w:uiPriority w:val="99"/>
    <w:rsid w:val="009B0C93"/>
    <w:rPr>
      <w:rFonts w:cs="Times New Roman"/>
      <w:vertAlign w:val="superscript"/>
    </w:rPr>
  </w:style>
  <w:style w:type="character" w:styleId="UyteHipercze">
    <w:name w:val="FollowedHyperlink"/>
    <w:uiPriority w:val="99"/>
    <w:rsid w:val="009B0C93"/>
    <w:rPr>
      <w:rFonts w:cs="Times New Roman"/>
      <w:color w:val="800080"/>
      <w:u w:val="single"/>
    </w:rPr>
  </w:style>
  <w:style w:type="paragraph" w:styleId="Tekstpodstawowywcity3">
    <w:name w:val="Body Text Indent 3"/>
    <w:basedOn w:val="Normalny"/>
    <w:link w:val="Tekstpodstawowywcity3Znak"/>
    <w:uiPriority w:val="99"/>
    <w:rsid w:val="009B0C93"/>
    <w:pPr>
      <w:spacing w:line="312" w:lineRule="auto"/>
      <w:ind w:firstLine="360"/>
    </w:pPr>
    <w:rPr>
      <w:rFonts w:ascii="Arial" w:hAnsi="Arial"/>
      <w:sz w:val="22"/>
      <w:szCs w:val="20"/>
    </w:rPr>
  </w:style>
  <w:style w:type="character" w:customStyle="1" w:styleId="Tekstpodstawowywcity3Znak">
    <w:name w:val="Tekst podstawowy wcięty 3 Znak"/>
    <w:link w:val="Tekstpodstawowywcity3"/>
    <w:uiPriority w:val="99"/>
    <w:locked/>
    <w:rsid w:val="009B0C93"/>
    <w:rPr>
      <w:rFonts w:ascii="Arial" w:hAnsi="Arial" w:cs="Times New Roman"/>
      <w:sz w:val="22"/>
      <w:lang w:eastAsia="en-US"/>
    </w:rPr>
  </w:style>
  <w:style w:type="character" w:customStyle="1" w:styleId="Teksttreci11pt">
    <w:name w:val="Tekst treści + 11 pt"/>
    <w:uiPriority w:val="99"/>
    <w:rsid w:val="009B0C93"/>
    <w:rPr>
      <w:rFonts w:ascii="Times New Roman" w:hAnsi="Times New Roman"/>
      <w:spacing w:val="0"/>
      <w:sz w:val="22"/>
      <w:u w:val="single"/>
      <w:shd w:val="clear" w:color="auto" w:fill="FFFFFF"/>
    </w:rPr>
  </w:style>
  <w:style w:type="paragraph" w:customStyle="1" w:styleId="jmtyt1">
    <w:name w:val="jm.tyt.1"/>
    <w:basedOn w:val="Normalny"/>
    <w:link w:val="jmtyt1Znak"/>
    <w:uiPriority w:val="99"/>
    <w:rsid w:val="009B0C93"/>
    <w:pPr>
      <w:numPr>
        <w:numId w:val="5"/>
      </w:numPr>
      <w:spacing w:before="120" w:after="120"/>
      <w:outlineLvl w:val="0"/>
    </w:pPr>
    <w:rPr>
      <w:rFonts w:ascii="Arial" w:hAnsi="Arial"/>
      <w:b/>
      <w:szCs w:val="20"/>
    </w:rPr>
  </w:style>
  <w:style w:type="character" w:customStyle="1" w:styleId="jmtyt1Znak">
    <w:name w:val="jm.tyt.1 Znak"/>
    <w:link w:val="jmtyt1"/>
    <w:uiPriority w:val="99"/>
    <w:locked/>
    <w:rsid w:val="009B0C93"/>
    <w:rPr>
      <w:rFonts w:ascii="Arial" w:hAnsi="Arial"/>
      <w:b/>
      <w:sz w:val="24"/>
      <w:lang w:eastAsia="en-US"/>
    </w:rPr>
  </w:style>
  <w:style w:type="paragraph" w:customStyle="1" w:styleId="jmtyt2">
    <w:name w:val="jm.tyt.2"/>
    <w:basedOn w:val="Normalny"/>
    <w:link w:val="jmtyt2Znak"/>
    <w:uiPriority w:val="99"/>
    <w:rsid w:val="009B0C93"/>
    <w:pPr>
      <w:spacing w:before="120" w:after="120"/>
      <w:outlineLvl w:val="1"/>
    </w:pPr>
    <w:rPr>
      <w:b/>
      <w:sz w:val="20"/>
      <w:szCs w:val="20"/>
    </w:rPr>
  </w:style>
  <w:style w:type="character" w:customStyle="1" w:styleId="jmtyt2Znak">
    <w:name w:val="jm.tyt.2 Znak"/>
    <w:link w:val="jmtyt2"/>
    <w:uiPriority w:val="99"/>
    <w:locked/>
    <w:rsid w:val="009B0C93"/>
    <w:rPr>
      <w:rFonts w:eastAsia="Times New Roman"/>
      <w:b/>
    </w:rPr>
  </w:style>
  <w:style w:type="paragraph" w:customStyle="1" w:styleId="jmak1">
    <w:name w:val="jm.ak.1"/>
    <w:basedOn w:val="Tekstpodstawowy"/>
    <w:link w:val="jmak1Znak"/>
    <w:uiPriority w:val="99"/>
    <w:rsid w:val="009B0C93"/>
    <w:pPr>
      <w:suppressAutoHyphens w:val="0"/>
      <w:spacing w:before="120" w:line="288" w:lineRule="auto"/>
      <w:jc w:val="both"/>
    </w:pPr>
    <w:rPr>
      <w:sz w:val="20"/>
    </w:rPr>
  </w:style>
  <w:style w:type="character" w:customStyle="1" w:styleId="jmak1Znak">
    <w:name w:val="jm.ak.1 Znak"/>
    <w:link w:val="jmak1"/>
    <w:uiPriority w:val="99"/>
    <w:locked/>
    <w:rsid w:val="009B0C93"/>
    <w:rPr>
      <w:rFonts w:eastAsia="Times New Roman"/>
    </w:rPr>
  </w:style>
  <w:style w:type="paragraph" w:customStyle="1" w:styleId="jmak2">
    <w:name w:val="jm.ak.2"/>
    <w:basedOn w:val="Normalny"/>
    <w:link w:val="jmak2Znak"/>
    <w:uiPriority w:val="99"/>
    <w:rsid w:val="009B0C93"/>
    <w:pPr>
      <w:tabs>
        <w:tab w:val="left" w:leader="dot" w:pos="4111"/>
      </w:tabs>
      <w:spacing w:before="120" w:after="120"/>
      <w:ind w:left="4111" w:hanging="4111"/>
    </w:pPr>
    <w:rPr>
      <w:sz w:val="20"/>
      <w:szCs w:val="20"/>
    </w:rPr>
  </w:style>
  <w:style w:type="character" w:customStyle="1" w:styleId="jmak2Znak">
    <w:name w:val="jm.ak.2 Znak"/>
    <w:link w:val="jmak2"/>
    <w:uiPriority w:val="99"/>
    <w:locked/>
    <w:rsid w:val="009B0C93"/>
    <w:rPr>
      <w:rFonts w:eastAsia="Times New Roman"/>
    </w:rPr>
  </w:style>
  <w:style w:type="character" w:customStyle="1" w:styleId="Nagwek20">
    <w:name w:val="Nagłówek #2_"/>
    <w:link w:val="Nagwek21"/>
    <w:uiPriority w:val="99"/>
    <w:locked/>
    <w:rsid w:val="009B0C93"/>
    <w:rPr>
      <w:rFonts w:ascii="Arial" w:hAnsi="Arial"/>
      <w:b/>
      <w:sz w:val="19"/>
      <w:shd w:val="clear" w:color="auto" w:fill="FFFFFF"/>
    </w:rPr>
  </w:style>
  <w:style w:type="paragraph" w:customStyle="1" w:styleId="Nagwek21">
    <w:name w:val="Nagłówek #2"/>
    <w:basedOn w:val="Normalny"/>
    <w:link w:val="Nagwek20"/>
    <w:uiPriority w:val="99"/>
    <w:rsid w:val="009B0C93"/>
    <w:pPr>
      <w:widowControl w:val="0"/>
      <w:shd w:val="clear" w:color="auto" w:fill="FFFFFF"/>
      <w:spacing w:before="420" w:after="240" w:line="240" w:lineRule="atLeast"/>
      <w:ind w:hanging="740"/>
      <w:outlineLvl w:val="1"/>
    </w:pPr>
    <w:rPr>
      <w:rFonts w:ascii="Arial" w:hAnsi="Arial"/>
      <w:b/>
      <w:sz w:val="19"/>
      <w:szCs w:val="20"/>
    </w:rPr>
  </w:style>
  <w:style w:type="character" w:customStyle="1" w:styleId="Teksttreci4">
    <w:name w:val="Tekst treści (4)_"/>
    <w:link w:val="Teksttreci40"/>
    <w:uiPriority w:val="99"/>
    <w:locked/>
    <w:rsid w:val="009B0C93"/>
    <w:rPr>
      <w:rFonts w:ascii="Arial" w:hAnsi="Arial"/>
      <w:b/>
      <w:sz w:val="19"/>
      <w:shd w:val="clear" w:color="auto" w:fill="FFFFFF"/>
    </w:rPr>
  </w:style>
  <w:style w:type="paragraph" w:customStyle="1" w:styleId="Teksttreci40">
    <w:name w:val="Tekst treści (4)"/>
    <w:basedOn w:val="Normalny"/>
    <w:link w:val="Teksttreci4"/>
    <w:uiPriority w:val="99"/>
    <w:rsid w:val="009B0C93"/>
    <w:pPr>
      <w:widowControl w:val="0"/>
      <w:shd w:val="clear" w:color="auto" w:fill="FFFFFF"/>
      <w:spacing w:after="180" w:line="230" w:lineRule="exact"/>
      <w:ind w:hanging="720"/>
      <w:jc w:val="both"/>
    </w:pPr>
    <w:rPr>
      <w:rFonts w:ascii="Arial" w:hAnsi="Arial"/>
      <w:b/>
      <w:sz w:val="19"/>
      <w:szCs w:val="20"/>
    </w:rPr>
  </w:style>
  <w:style w:type="character" w:customStyle="1" w:styleId="TeksttreciPogrubienie">
    <w:name w:val="Tekst treści + Pogrubienie"/>
    <w:uiPriority w:val="99"/>
    <w:rsid w:val="009B0C93"/>
    <w:rPr>
      <w:rFonts w:ascii="Arial" w:hAnsi="Arial"/>
      <w:b/>
      <w:color w:val="000000"/>
      <w:spacing w:val="0"/>
      <w:w w:val="100"/>
      <w:position w:val="0"/>
      <w:sz w:val="19"/>
      <w:u w:val="none"/>
      <w:shd w:val="clear" w:color="auto" w:fill="FFFFFF"/>
      <w:lang w:val="pl-PL"/>
    </w:rPr>
  </w:style>
  <w:style w:type="character" w:customStyle="1" w:styleId="Teksttreci5">
    <w:name w:val="Tekst treści (5)_"/>
    <w:link w:val="Teksttreci50"/>
    <w:uiPriority w:val="99"/>
    <w:locked/>
    <w:rsid w:val="009B0C93"/>
    <w:rPr>
      <w:rFonts w:ascii="Arial" w:hAnsi="Arial"/>
      <w:i/>
      <w:sz w:val="19"/>
      <w:shd w:val="clear" w:color="auto" w:fill="FFFFFF"/>
    </w:rPr>
  </w:style>
  <w:style w:type="paragraph" w:customStyle="1" w:styleId="Teksttreci50">
    <w:name w:val="Tekst treści (5)"/>
    <w:basedOn w:val="Normalny"/>
    <w:link w:val="Teksttreci5"/>
    <w:uiPriority w:val="99"/>
    <w:rsid w:val="009B0C93"/>
    <w:pPr>
      <w:widowControl w:val="0"/>
      <w:shd w:val="clear" w:color="auto" w:fill="FFFFFF"/>
      <w:spacing w:before="180" w:line="227" w:lineRule="exact"/>
      <w:ind w:hanging="520"/>
      <w:jc w:val="both"/>
    </w:pPr>
    <w:rPr>
      <w:rFonts w:ascii="Arial" w:hAnsi="Arial"/>
      <w:i/>
      <w:sz w:val="19"/>
      <w:szCs w:val="20"/>
    </w:rPr>
  </w:style>
  <w:style w:type="character" w:customStyle="1" w:styleId="Teksttreci5Bezkursywy">
    <w:name w:val="Tekst treści (5) + Bez kursywy"/>
    <w:uiPriority w:val="99"/>
    <w:rsid w:val="009B0C93"/>
    <w:rPr>
      <w:rFonts w:ascii="Arial" w:hAnsi="Arial"/>
      <w:i/>
      <w:color w:val="000000"/>
      <w:spacing w:val="0"/>
      <w:w w:val="100"/>
      <w:position w:val="0"/>
      <w:sz w:val="19"/>
      <w:shd w:val="clear" w:color="auto" w:fill="FFFFFF"/>
      <w:lang w:val="pl-PL"/>
    </w:rPr>
  </w:style>
  <w:style w:type="character" w:customStyle="1" w:styleId="Teksttreci4Bezpogrubienia">
    <w:name w:val="Tekst treści (4) + Bez pogrubienia"/>
    <w:uiPriority w:val="99"/>
    <w:rsid w:val="009B0C93"/>
    <w:rPr>
      <w:rFonts w:ascii="Arial" w:hAnsi="Arial"/>
      <w:b/>
      <w:color w:val="000000"/>
      <w:spacing w:val="0"/>
      <w:w w:val="100"/>
      <w:position w:val="0"/>
      <w:sz w:val="19"/>
      <w:shd w:val="clear" w:color="auto" w:fill="FFFFFF"/>
      <w:lang w:val="pl-PL"/>
    </w:rPr>
  </w:style>
  <w:style w:type="table" w:customStyle="1" w:styleId="Tabela-Siatka1">
    <w:name w:val="Tabela - Siatka1"/>
    <w:uiPriority w:val="99"/>
    <w:rsid w:val="009B0C9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kapitzlist">
    <w:name w:val="List Paragraph"/>
    <w:aliases w:val="List Paragraph1,BulletC,CW_Lista,Bullet List,FooterText,Paragraphe de liste1,numbered,Bulletr List Paragraph,列出段落,列出段落1,Párrafo de lista1,List Paragraph2,List Paragraph21,Parágrafo da Lista,Listeafsnit1,Parágrafo da Lista1"/>
    <w:basedOn w:val="Normalny"/>
    <w:link w:val="AkapitzlistZnak"/>
    <w:uiPriority w:val="34"/>
    <w:qFormat/>
    <w:rsid w:val="009B0C93"/>
    <w:pPr>
      <w:ind w:left="720"/>
    </w:pPr>
    <w:rPr>
      <w:rFonts w:ascii="Arial" w:hAnsi="Arial"/>
      <w:sz w:val="22"/>
      <w:lang w:val="en-US"/>
    </w:rPr>
  </w:style>
  <w:style w:type="paragraph" w:styleId="Bezodstpw">
    <w:name w:val="No Spacing"/>
    <w:uiPriority w:val="99"/>
    <w:qFormat/>
    <w:rsid w:val="009B0C93"/>
    <w:rPr>
      <w:rFonts w:ascii="Calibri" w:hAnsi="Calibri"/>
      <w:sz w:val="22"/>
      <w:szCs w:val="22"/>
      <w:lang w:eastAsia="en-US"/>
    </w:rPr>
  </w:style>
  <w:style w:type="table" w:customStyle="1" w:styleId="Tabela-Siatka2">
    <w:name w:val="Tabela - Siatka2"/>
    <w:uiPriority w:val="99"/>
    <w:rsid w:val="009B0C9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agwekspisutreci">
    <w:name w:val="TOC Heading"/>
    <w:basedOn w:val="Nagwek1"/>
    <w:next w:val="Normalny"/>
    <w:uiPriority w:val="99"/>
    <w:qFormat/>
    <w:rsid w:val="009B0C93"/>
    <w:pPr>
      <w:keepLines/>
      <w:numPr>
        <w:numId w:val="0"/>
      </w:numPr>
      <w:spacing w:before="480" w:after="0" w:line="312" w:lineRule="auto"/>
      <w:outlineLvl w:val="9"/>
    </w:pPr>
    <w:rPr>
      <w:rFonts w:ascii="Cambria" w:hAnsi="Cambria"/>
      <w:color w:val="365F91"/>
      <w:kern w:val="0"/>
      <w:sz w:val="28"/>
      <w:szCs w:val="28"/>
      <w:lang w:val="pl-PL" w:eastAsia="pl-PL"/>
    </w:rPr>
  </w:style>
  <w:style w:type="table" w:customStyle="1" w:styleId="Tabela-Siatka11">
    <w:name w:val="Tabela - Siatka11"/>
    <w:uiPriority w:val="99"/>
    <w:rsid w:val="009B0C9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kapitzlist2">
    <w:name w:val="Akapit z listą2"/>
    <w:basedOn w:val="Normalny"/>
    <w:uiPriority w:val="99"/>
    <w:rsid w:val="009B0C93"/>
    <w:pPr>
      <w:ind w:left="720"/>
      <w:contextualSpacing/>
    </w:pPr>
    <w:rPr>
      <w:sz w:val="20"/>
      <w:szCs w:val="20"/>
      <w:lang w:eastAsia="pl-PL"/>
    </w:rPr>
  </w:style>
  <w:style w:type="paragraph" w:styleId="Mapadokumentu">
    <w:name w:val="Document Map"/>
    <w:basedOn w:val="Normalny"/>
    <w:link w:val="MapadokumentuZnak1"/>
    <w:uiPriority w:val="99"/>
    <w:rsid w:val="005C6F4F"/>
    <w:pPr>
      <w:widowControl w:val="0"/>
      <w:shd w:val="clear" w:color="auto" w:fill="000080"/>
      <w:suppressAutoHyphens/>
    </w:pPr>
    <w:rPr>
      <w:rFonts w:ascii="Tahoma" w:hAnsi="Tahoma"/>
      <w:sz w:val="20"/>
      <w:szCs w:val="20"/>
      <w:lang w:eastAsia="ar-SA"/>
    </w:rPr>
  </w:style>
  <w:style w:type="character" w:customStyle="1" w:styleId="MapadokumentuZnak1">
    <w:name w:val="Mapa dokumentu Znak1"/>
    <w:link w:val="Mapadokumentu"/>
    <w:uiPriority w:val="99"/>
    <w:locked/>
    <w:rsid w:val="005C6F4F"/>
    <w:rPr>
      <w:rFonts w:ascii="Tahoma" w:hAnsi="Tahoma" w:cs="Times New Roman"/>
      <w:shd w:val="clear" w:color="auto" w:fill="000080"/>
      <w:lang w:eastAsia="ar-SA" w:bidi="ar-SA"/>
    </w:rPr>
  </w:style>
  <w:style w:type="paragraph" w:customStyle="1" w:styleId="Bezodstpw11">
    <w:name w:val="Bez odstępów11"/>
    <w:uiPriority w:val="99"/>
    <w:rsid w:val="005547F6"/>
    <w:pPr>
      <w:suppressAutoHyphens/>
    </w:pPr>
    <w:rPr>
      <w:rFonts w:ascii="Calibri" w:hAnsi="Calibri" w:cs="Calibri"/>
      <w:sz w:val="22"/>
      <w:szCs w:val="22"/>
      <w:lang w:eastAsia="ar-SA"/>
    </w:rPr>
  </w:style>
  <w:style w:type="paragraph" w:customStyle="1" w:styleId="Akapitzlist11">
    <w:name w:val="Akapit z listą11"/>
    <w:basedOn w:val="Normalny"/>
    <w:uiPriority w:val="99"/>
    <w:rsid w:val="005547F6"/>
    <w:pPr>
      <w:spacing w:line="360" w:lineRule="auto"/>
      <w:ind w:left="720"/>
      <w:contextualSpacing/>
      <w:jc w:val="both"/>
    </w:pPr>
    <w:rPr>
      <w:rFonts w:ascii="Arial" w:hAnsi="Arial"/>
      <w:sz w:val="22"/>
    </w:rPr>
  </w:style>
  <w:style w:type="paragraph" w:customStyle="1" w:styleId="A-SIWZRozdzia">
    <w:name w:val="A - SIWZ_Rozdział"/>
    <w:basedOn w:val="Normalny"/>
    <w:uiPriority w:val="99"/>
    <w:rsid w:val="005547F6"/>
    <w:pPr>
      <w:keepNext/>
      <w:numPr>
        <w:numId w:val="6"/>
      </w:numPr>
      <w:spacing w:before="360"/>
    </w:pPr>
    <w:rPr>
      <w:rFonts w:ascii="Tahoma" w:hAnsi="Tahoma"/>
      <w:b/>
      <w:sz w:val="20"/>
      <w:lang w:eastAsia="pl-PL"/>
    </w:rPr>
  </w:style>
  <w:style w:type="paragraph" w:customStyle="1" w:styleId="A-SIWZustpnum">
    <w:name w:val="A - SIWZ_ustęp num"/>
    <w:basedOn w:val="Normalny"/>
    <w:uiPriority w:val="99"/>
    <w:rsid w:val="005547F6"/>
    <w:pPr>
      <w:numPr>
        <w:ilvl w:val="1"/>
        <w:numId w:val="6"/>
      </w:numPr>
      <w:spacing w:before="120"/>
    </w:pPr>
    <w:rPr>
      <w:rFonts w:ascii="Tahoma" w:hAnsi="Tahoma"/>
      <w:sz w:val="20"/>
      <w:lang w:eastAsia="pl-PL"/>
    </w:rPr>
  </w:style>
  <w:style w:type="paragraph" w:customStyle="1" w:styleId="A-SIWZpodpunkt">
    <w:name w:val="A - SIWZ_podpunkt"/>
    <w:basedOn w:val="Normalny"/>
    <w:uiPriority w:val="99"/>
    <w:rsid w:val="005547F6"/>
    <w:pPr>
      <w:numPr>
        <w:ilvl w:val="2"/>
        <w:numId w:val="6"/>
      </w:numPr>
      <w:spacing w:before="60"/>
    </w:pPr>
    <w:rPr>
      <w:rFonts w:ascii="Tahoma" w:hAnsi="Tahoma"/>
      <w:sz w:val="20"/>
      <w:lang w:eastAsia="pl-PL"/>
    </w:rPr>
  </w:style>
  <w:style w:type="paragraph" w:customStyle="1" w:styleId="A-SIWZpodpunktwyliczanka">
    <w:name w:val="A - SIWZ_podpunkt_wyliczanka"/>
    <w:basedOn w:val="A-SIWZpodpunkt"/>
    <w:uiPriority w:val="99"/>
    <w:rsid w:val="005547F6"/>
    <w:pPr>
      <w:numPr>
        <w:ilvl w:val="3"/>
      </w:numPr>
      <w:spacing w:before="0"/>
    </w:pPr>
  </w:style>
  <w:style w:type="paragraph" w:customStyle="1" w:styleId="Akapitzlist3">
    <w:name w:val="Akapit z listą3"/>
    <w:basedOn w:val="Normalny"/>
    <w:uiPriority w:val="99"/>
    <w:rsid w:val="00DC6C36"/>
    <w:pPr>
      <w:spacing w:after="200" w:line="276" w:lineRule="auto"/>
      <w:ind w:left="720"/>
      <w:contextualSpacing/>
    </w:pPr>
    <w:rPr>
      <w:rFonts w:ascii="Calibri" w:hAnsi="Calibri"/>
      <w:sz w:val="22"/>
      <w:szCs w:val="22"/>
      <w:lang w:eastAsia="pl-PL"/>
    </w:rPr>
  </w:style>
  <w:style w:type="paragraph" w:customStyle="1" w:styleId="msonormalcxspdrugie">
    <w:name w:val="msonormalcxspdrugie"/>
    <w:basedOn w:val="Normalny"/>
    <w:uiPriority w:val="99"/>
    <w:rsid w:val="006E62DA"/>
    <w:pPr>
      <w:spacing w:before="100" w:beforeAutospacing="1" w:after="100" w:afterAutospacing="1"/>
    </w:pPr>
    <w:rPr>
      <w:lang w:eastAsia="pl-PL"/>
    </w:rPr>
  </w:style>
  <w:style w:type="paragraph" w:styleId="Zwykytekst">
    <w:name w:val="Plain Text"/>
    <w:basedOn w:val="Normalny"/>
    <w:link w:val="ZwykytekstZnak"/>
    <w:uiPriority w:val="99"/>
    <w:locked/>
    <w:rsid w:val="00592D2B"/>
    <w:rPr>
      <w:rFonts w:ascii="Courier New" w:hAnsi="Courier New"/>
      <w:sz w:val="20"/>
      <w:szCs w:val="20"/>
      <w:lang w:eastAsia="pl-PL"/>
    </w:rPr>
  </w:style>
  <w:style w:type="character" w:customStyle="1" w:styleId="ZwykytekstZnak">
    <w:name w:val="Zwykły tekst Znak"/>
    <w:basedOn w:val="Domylnaczcionkaakapitu"/>
    <w:link w:val="Zwykytekst"/>
    <w:uiPriority w:val="99"/>
    <w:rsid w:val="00592D2B"/>
    <w:rPr>
      <w:rFonts w:ascii="Courier New" w:hAnsi="Courier New"/>
    </w:rPr>
  </w:style>
  <w:style w:type="paragraph" w:customStyle="1" w:styleId="Style24">
    <w:name w:val="Style24"/>
    <w:basedOn w:val="Normalny"/>
    <w:uiPriority w:val="99"/>
    <w:rsid w:val="00FE4326"/>
    <w:pPr>
      <w:widowControl w:val="0"/>
      <w:autoSpaceDE w:val="0"/>
      <w:autoSpaceDN w:val="0"/>
      <w:adjustRightInd w:val="0"/>
      <w:spacing w:line="276" w:lineRule="exact"/>
      <w:ind w:hanging="341"/>
      <w:jc w:val="both"/>
    </w:pPr>
    <w:rPr>
      <w:rFonts w:eastAsiaTheme="minorEastAsia"/>
      <w:lang w:eastAsia="pl-PL"/>
    </w:rPr>
  </w:style>
  <w:style w:type="character" w:customStyle="1" w:styleId="FontStyle49">
    <w:name w:val="Font Style49"/>
    <w:basedOn w:val="Domylnaczcionkaakapitu"/>
    <w:uiPriority w:val="99"/>
    <w:rsid w:val="009B6EEB"/>
    <w:rPr>
      <w:rFonts w:ascii="Times New Roman" w:hAnsi="Times New Roman" w:cs="Times New Roman"/>
      <w:sz w:val="20"/>
      <w:szCs w:val="20"/>
    </w:rPr>
  </w:style>
  <w:style w:type="paragraph" w:styleId="Poprawka">
    <w:name w:val="Revision"/>
    <w:hidden/>
    <w:uiPriority w:val="99"/>
    <w:semiHidden/>
    <w:rsid w:val="0065771F"/>
    <w:rPr>
      <w:sz w:val="24"/>
      <w:szCs w:val="24"/>
      <w:lang w:eastAsia="en-US"/>
    </w:rPr>
  </w:style>
  <w:style w:type="character" w:styleId="Tekstzastpczy">
    <w:name w:val="Placeholder Text"/>
    <w:basedOn w:val="Domylnaczcionkaakapitu"/>
    <w:uiPriority w:val="99"/>
    <w:semiHidden/>
    <w:rsid w:val="00D05BEA"/>
    <w:rPr>
      <w:color w:val="808080"/>
    </w:rPr>
  </w:style>
  <w:style w:type="character" w:customStyle="1" w:styleId="AkapitzlistZnak">
    <w:name w:val="Akapit z listą Znak"/>
    <w:aliases w:val="List Paragraph1 Znak,BulletC Znak,CW_Lista Znak,Bullet List Znak,FooterText Znak,Paragraphe de liste1 Znak,numbered Znak,Bulletr List Paragraph Znak,列出段落 Znak,列出段落1 Znak,Párrafo de lista1 Znak,List Paragraph2 Znak,Listeafsnit1 Znak"/>
    <w:link w:val="Akapitzlist"/>
    <w:uiPriority w:val="99"/>
    <w:locked/>
    <w:rsid w:val="00BF13F8"/>
    <w:rPr>
      <w:rFonts w:ascii="Arial" w:hAnsi="Arial"/>
      <w:sz w:val="22"/>
      <w:szCs w:val="24"/>
      <w:lang w:val="en-US" w:eastAsia="en-US"/>
    </w:rPr>
  </w:style>
  <w:style w:type="paragraph" w:customStyle="1" w:styleId="Style25">
    <w:name w:val="Style25"/>
    <w:basedOn w:val="Normalny"/>
    <w:uiPriority w:val="99"/>
    <w:rsid w:val="003A7EAD"/>
    <w:pPr>
      <w:widowControl w:val="0"/>
      <w:autoSpaceDE w:val="0"/>
      <w:autoSpaceDN w:val="0"/>
      <w:adjustRightInd w:val="0"/>
      <w:spacing w:line="331" w:lineRule="exact"/>
      <w:ind w:hanging="336"/>
      <w:jc w:val="both"/>
    </w:pPr>
    <w:rPr>
      <w:rFonts w:eastAsiaTheme="minorEastAsia"/>
      <w:lang w:eastAsia="pl-PL"/>
    </w:rPr>
  </w:style>
  <w:style w:type="paragraph" w:customStyle="1" w:styleId="Style33">
    <w:name w:val="Style33"/>
    <w:basedOn w:val="Normalny"/>
    <w:uiPriority w:val="99"/>
    <w:rsid w:val="0025181A"/>
    <w:pPr>
      <w:widowControl w:val="0"/>
      <w:autoSpaceDE w:val="0"/>
      <w:autoSpaceDN w:val="0"/>
      <w:adjustRightInd w:val="0"/>
      <w:spacing w:line="274" w:lineRule="exact"/>
      <w:ind w:hanging="427"/>
      <w:jc w:val="both"/>
    </w:pPr>
    <w:rPr>
      <w:rFonts w:eastAsiaTheme="minorEastAsia"/>
      <w:lang w:eastAsia="pl-PL"/>
    </w:rPr>
  </w:style>
  <w:style w:type="character" w:customStyle="1" w:styleId="FontStyle48">
    <w:name w:val="Font Style48"/>
    <w:basedOn w:val="Domylnaczcionkaakapitu"/>
    <w:uiPriority w:val="99"/>
    <w:rsid w:val="0025181A"/>
    <w:rPr>
      <w:rFonts w:ascii="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195926">
      <w:bodyDiv w:val="1"/>
      <w:marLeft w:val="0"/>
      <w:marRight w:val="0"/>
      <w:marTop w:val="0"/>
      <w:marBottom w:val="0"/>
      <w:divBdr>
        <w:top w:val="none" w:sz="0" w:space="0" w:color="auto"/>
        <w:left w:val="none" w:sz="0" w:space="0" w:color="auto"/>
        <w:bottom w:val="none" w:sz="0" w:space="0" w:color="auto"/>
        <w:right w:val="none" w:sz="0" w:space="0" w:color="auto"/>
      </w:divBdr>
    </w:div>
    <w:div w:id="747925310">
      <w:bodyDiv w:val="1"/>
      <w:marLeft w:val="0"/>
      <w:marRight w:val="0"/>
      <w:marTop w:val="0"/>
      <w:marBottom w:val="0"/>
      <w:divBdr>
        <w:top w:val="none" w:sz="0" w:space="0" w:color="auto"/>
        <w:left w:val="none" w:sz="0" w:space="0" w:color="auto"/>
        <w:bottom w:val="none" w:sz="0" w:space="0" w:color="auto"/>
        <w:right w:val="none" w:sz="0" w:space="0" w:color="auto"/>
      </w:divBdr>
    </w:div>
    <w:div w:id="1112096626">
      <w:bodyDiv w:val="1"/>
      <w:marLeft w:val="0"/>
      <w:marRight w:val="0"/>
      <w:marTop w:val="0"/>
      <w:marBottom w:val="0"/>
      <w:divBdr>
        <w:top w:val="none" w:sz="0" w:space="0" w:color="auto"/>
        <w:left w:val="none" w:sz="0" w:space="0" w:color="auto"/>
        <w:bottom w:val="none" w:sz="0" w:space="0" w:color="auto"/>
        <w:right w:val="none" w:sz="0" w:space="0" w:color="auto"/>
      </w:divBdr>
      <w:divsChild>
        <w:div w:id="932981594">
          <w:marLeft w:val="0"/>
          <w:marRight w:val="0"/>
          <w:marTop w:val="0"/>
          <w:marBottom w:val="0"/>
          <w:divBdr>
            <w:top w:val="none" w:sz="0" w:space="0" w:color="auto"/>
            <w:left w:val="none" w:sz="0" w:space="0" w:color="auto"/>
            <w:bottom w:val="none" w:sz="0" w:space="0" w:color="auto"/>
            <w:right w:val="none" w:sz="0" w:space="0" w:color="auto"/>
          </w:divBdr>
          <w:divsChild>
            <w:div w:id="944265120">
              <w:marLeft w:val="0"/>
              <w:marRight w:val="0"/>
              <w:marTop w:val="0"/>
              <w:marBottom w:val="0"/>
              <w:divBdr>
                <w:top w:val="none" w:sz="0" w:space="0" w:color="auto"/>
                <w:left w:val="none" w:sz="0" w:space="0" w:color="auto"/>
                <w:bottom w:val="none" w:sz="0" w:space="0" w:color="auto"/>
                <w:right w:val="none" w:sz="0" w:space="0" w:color="auto"/>
              </w:divBdr>
            </w:div>
          </w:divsChild>
        </w:div>
        <w:div w:id="1083258949">
          <w:marLeft w:val="0"/>
          <w:marRight w:val="0"/>
          <w:marTop w:val="0"/>
          <w:marBottom w:val="0"/>
          <w:divBdr>
            <w:top w:val="none" w:sz="0" w:space="0" w:color="auto"/>
            <w:left w:val="none" w:sz="0" w:space="0" w:color="auto"/>
            <w:bottom w:val="none" w:sz="0" w:space="0" w:color="auto"/>
            <w:right w:val="none" w:sz="0" w:space="0" w:color="auto"/>
          </w:divBdr>
          <w:divsChild>
            <w:div w:id="1265382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481596">
      <w:bodyDiv w:val="1"/>
      <w:marLeft w:val="0"/>
      <w:marRight w:val="0"/>
      <w:marTop w:val="0"/>
      <w:marBottom w:val="0"/>
      <w:divBdr>
        <w:top w:val="none" w:sz="0" w:space="0" w:color="auto"/>
        <w:left w:val="none" w:sz="0" w:space="0" w:color="auto"/>
        <w:bottom w:val="none" w:sz="0" w:space="0" w:color="auto"/>
        <w:right w:val="none" w:sz="0" w:space="0" w:color="auto"/>
      </w:divBdr>
    </w:div>
    <w:div w:id="1797135671">
      <w:bodyDiv w:val="1"/>
      <w:marLeft w:val="0"/>
      <w:marRight w:val="0"/>
      <w:marTop w:val="0"/>
      <w:marBottom w:val="0"/>
      <w:divBdr>
        <w:top w:val="none" w:sz="0" w:space="0" w:color="auto"/>
        <w:left w:val="none" w:sz="0" w:space="0" w:color="auto"/>
        <w:bottom w:val="none" w:sz="0" w:space="0" w:color="auto"/>
        <w:right w:val="none" w:sz="0" w:space="0" w:color="auto"/>
      </w:divBdr>
    </w:div>
    <w:div w:id="1829176944">
      <w:bodyDiv w:val="1"/>
      <w:marLeft w:val="0"/>
      <w:marRight w:val="0"/>
      <w:marTop w:val="0"/>
      <w:marBottom w:val="0"/>
      <w:divBdr>
        <w:top w:val="none" w:sz="0" w:space="0" w:color="auto"/>
        <w:left w:val="none" w:sz="0" w:space="0" w:color="auto"/>
        <w:bottom w:val="none" w:sz="0" w:space="0" w:color="auto"/>
        <w:right w:val="none" w:sz="0" w:space="0" w:color="auto"/>
      </w:divBdr>
    </w:div>
    <w:div w:id="1958368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brozdowski\Pulpit\listownik.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FA9374-24B7-42B3-98D7-F1F0600350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listownik</Template>
  <TotalTime>1</TotalTime>
  <Pages>39</Pages>
  <Words>20410</Words>
  <Characters>122466</Characters>
  <Application>Microsoft Office Word</Application>
  <DocSecurity>0</DocSecurity>
  <Lines>1020</Lines>
  <Paragraphs>285</Paragraphs>
  <ScaleCrop>false</ScaleCrop>
  <HeadingPairs>
    <vt:vector size="2" baseType="variant">
      <vt:variant>
        <vt:lpstr>Tytuł</vt:lpstr>
      </vt:variant>
      <vt:variant>
        <vt:i4>1</vt:i4>
      </vt:variant>
    </vt:vector>
  </HeadingPairs>
  <TitlesOfParts>
    <vt:vector size="1" baseType="lpstr">
      <vt:lpstr>Załącznik nr 1 do uchwały Nr …/…/14</vt:lpstr>
    </vt:vector>
  </TitlesOfParts>
  <Company>umwp</Company>
  <LinksUpToDate>false</LinksUpToDate>
  <CharactersWithSpaces>142591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 do uchwały Nr …/…/14</dc:title>
  <dc:subject/>
  <dc:creator>pbrozdowski</dc:creator>
  <cp:keywords/>
  <dc:description/>
  <cp:lastModifiedBy>Maciej Ruciński</cp:lastModifiedBy>
  <cp:revision>2</cp:revision>
  <cp:lastPrinted>2022-08-30T10:12:00Z</cp:lastPrinted>
  <dcterms:created xsi:type="dcterms:W3CDTF">2022-10-10T13:25:00Z</dcterms:created>
  <dcterms:modified xsi:type="dcterms:W3CDTF">2022-10-10T13:25:00Z</dcterms:modified>
</cp:coreProperties>
</file>