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PKP Szybka Kolej Miejska w Trójmieście Sp. z o.</w:t>
      </w:r>
      <w:proofErr w:type="gramStart"/>
      <w:r w:rsidRPr="006A2056">
        <w:rPr>
          <w:rFonts w:ascii="Times New Roman" w:eastAsia="Times New Roman" w:hAnsi="Times New Roman" w:cs="Times New Roman"/>
          <w:b/>
          <w:bCs/>
          <w:sz w:val="24"/>
          <w:szCs w:val="24"/>
          <w:lang w:eastAsia="pl-PL"/>
        </w:rPr>
        <w:t>o</w:t>
      </w:r>
      <w:proofErr w:type="gramEnd"/>
      <w:r w:rsidRPr="006A2056">
        <w:rPr>
          <w:rFonts w:ascii="Times New Roman" w:eastAsia="Times New Roman" w:hAnsi="Times New Roman" w:cs="Times New Roman"/>
          <w:b/>
          <w:bCs/>
          <w:sz w:val="24"/>
          <w:szCs w:val="24"/>
          <w:lang w:eastAsia="pl-PL"/>
        </w:rPr>
        <w:t>.</w:t>
      </w:r>
    </w:p>
    <w:p w:rsidR="00DF069E" w:rsidRPr="006A2056" w:rsidRDefault="00DF069E" w:rsidP="00DF069E">
      <w:pPr>
        <w:autoSpaceDE w:val="0"/>
        <w:autoSpaceDN w:val="0"/>
        <w:adjustRightInd w:val="0"/>
        <w:spacing w:after="0" w:line="360" w:lineRule="auto"/>
        <w:ind w:left="782"/>
        <w:jc w:val="center"/>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ul</w:t>
      </w:r>
      <w:proofErr w:type="gramEnd"/>
      <w:r w:rsidRPr="006A2056">
        <w:rPr>
          <w:rFonts w:ascii="Times New Roman" w:eastAsia="Times New Roman" w:hAnsi="Times New Roman" w:cs="Times New Roman"/>
          <w:b/>
          <w:bCs/>
          <w:sz w:val="24"/>
          <w:szCs w:val="24"/>
          <w:lang w:eastAsia="pl-PL"/>
        </w:rPr>
        <w:t>. Morska 350 A 81-002 Gdynia</w:t>
      </w:r>
    </w:p>
    <w:p w:rsidR="00DF069E" w:rsidRPr="006A2056" w:rsidRDefault="00DF069E" w:rsidP="00DF069E">
      <w:pPr>
        <w:autoSpaceDE w:val="0"/>
        <w:autoSpaceDN w:val="0"/>
        <w:adjustRightInd w:val="0"/>
        <w:spacing w:after="0" w:line="360" w:lineRule="auto"/>
        <w:ind w:left="768"/>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ind w:left="768"/>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SPECYFIKACJI ISTOTNYCH WARUNKÓW ZAMÓWIENIA</w:t>
      </w:r>
    </w:p>
    <w:p w:rsidR="00DF069E" w:rsidRPr="006A2056" w:rsidRDefault="00DF069E" w:rsidP="00DF069E">
      <w:pPr>
        <w:autoSpaceDE w:val="0"/>
        <w:autoSpaceDN w:val="0"/>
        <w:adjustRightInd w:val="0"/>
        <w:spacing w:after="0" w:line="360" w:lineRule="auto"/>
        <w:ind w:left="64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w</w:t>
      </w:r>
      <w:proofErr w:type="gramEnd"/>
      <w:r w:rsidRPr="006A2056">
        <w:rPr>
          <w:rFonts w:ascii="Times New Roman" w:eastAsia="Times New Roman" w:hAnsi="Times New Roman" w:cs="Times New Roman"/>
          <w:sz w:val="24"/>
          <w:szCs w:val="24"/>
          <w:lang w:eastAsia="pl-PL"/>
        </w:rPr>
        <w:t xml:space="preserve"> postępowaniu o udzielenie zamówienia publicznego na wykonanie:</w:t>
      </w:r>
    </w:p>
    <w:p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ind w:left="1296"/>
        <w:jc w:val="both"/>
        <w:rPr>
          <w:rFonts w:ascii="Times New Roman" w:eastAsia="Times New Roman" w:hAnsi="Times New Roman" w:cs="Times New Roman"/>
          <w:sz w:val="24"/>
          <w:szCs w:val="24"/>
          <w:lang w:eastAsia="pl-PL"/>
        </w:rPr>
      </w:pPr>
    </w:p>
    <w:p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0" w:name="_Hlk4571966"/>
      <w:bookmarkStart w:id="1" w:name="_Hlk526235236"/>
      <w:bookmarkStart w:id="2" w:name="_Hlk516055703"/>
      <w:bookmarkStart w:id="3" w:name="_Hlk522262464"/>
      <w:bookmarkStart w:id="4" w:name="_Hlk520355677"/>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bookmarkEnd w:id="0"/>
      <w:r w:rsidRPr="006A2056">
        <w:rPr>
          <w:rFonts w:ascii="Times New Roman" w:hAnsi="Times New Roman"/>
          <w:b/>
          <w:sz w:val="24"/>
          <w:szCs w:val="24"/>
        </w:rPr>
        <w:t>– ZADANIE nr 1,</w:t>
      </w:r>
    </w:p>
    <w:p w:rsidR="00DF069E" w:rsidRPr="006A2056" w:rsidRDefault="00DF069E" w:rsidP="00DF069E">
      <w:pPr>
        <w:pStyle w:val="Akapitzlist"/>
        <w:numPr>
          <w:ilvl w:val="0"/>
          <w:numId w:val="1"/>
        </w:numPr>
        <w:autoSpaceDE w:val="0"/>
        <w:autoSpaceDN w:val="0"/>
        <w:adjustRightInd w:val="0"/>
        <w:spacing w:after="0" w:line="360" w:lineRule="auto"/>
        <w:jc w:val="center"/>
        <w:rPr>
          <w:rFonts w:ascii="Times New Roman" w:eastAsia="Times New Roman" w:hAnsi="Times New Roman"/>
          <w:b/>
          <w:sz w:val="24"/>
          <w:szCs w:val="24"/>
          <w:lang w:eastAsia="pl-PL"/>
        </w:rPr>
      </w:pPr>
      <w:bookmarkStart w:id="5" w:name="_Hlk526235322"/>
      <w:bookmarkEnd w:id="1"/>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 ZADANIE nr 2,</w:t>
      </w:r>
    </w:p>
    <w:bookmarkEnd w:id="2"/>
    <w:bookmarkEnd w:id="3"/>
    <w:bookmarkEnd w:id="4"/>
    <w:bookmarkEnd w:id="5"/>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ind w:left="1301"/>
        <w:jc w:val="center"/>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 xml:space="preserve"> wartości zamówienia </w:t>
      </w:r>
      <w:r w:rsidRPr="006A2056">
        <w:rPr>
          <w:rFonts w:ascii="Times New Roman" w:eastAsia="Times New Roman" w:hAnsi="Times New Roman" w:cs="Times New Roman"/>
          <w:b/>
          <w:bCs/>
          <w:sz w:val="24"/>
          <w:szCs w:val="24"/>
          <w:lang w:eastAsia="pl-PL"/>
        </w:rPr>
        <w:t xml:space="preserve">przekraczającej </w:t>
      </w:r>
      <w:r w:rsidRPr="006A2056">
        <w:rPr>
          <w:rFonts w:ascii="Times New Roman" w:eastAsia="Times New Roman" w:hAnsi="Times New Roman" w:cs="Times New Roman"/>
          <w:sz w:val="24"/>
          <w:szCs w:val="24"/>
          <w:lang w:eastAsia="pl-PL"/>
        </w:rPr>
        <w:t xml:space="preserve">kwoty określone w przepisach wydanych na podstawie art. 11 ust. 8 ustawy z dnia 29 stycznia 2004 r. Prawo zamówień publicznych (Dz. U. </w:t>
      </w:r>
      <w:proofErr w:type="gramStart"/>
      <w:r w:rsidRPr="006A2056">
        <w:rPr>
          <w:rFonts w:ascii="Times New Roman" w:eastAsia="Times New Roman" w:hAnsi="Times New Roman" w:cs="Times New Roman"/>
          <w:sz w:val="24"/>
          <w:szCs w:val="24"/>
          <w:lang w:eastAsia="pl-PL"/>
        </w:rPr>
        <w:t>z</w:t>
      </w:r>
      <w:proofErr w:type="gramEnd"/>
      <w:r w:rsidRPr="006A2056">
        <w:rPr>
          <w:rFonts w:ascii="Times New Roman" w:eastAsia="Times New Roman" w:hAnsi="Times New Roman" w:cs="Times New Roman"/>
          <w:sz w:val="24"/>
          <w:szCs w:val="24"/>
          <w:lang w:eastAsia="pl-PL"/>
        </w:rPr>
        <w:t xml:space="preserve">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zm</w:t>
      </w:r>
      <w:proofErr w:type="gramEnd"/>
      <w:r w:rsidRPr="006A2056">
        <w:rPr>
          <w:rFonts w:ascii="Times New Roman" w:eastAsia="Times New Roman" w:hAnsi="Times New Roman" w:cs="Times New Roman"/>
          <w:sz w:val="24"/>
          <w:szCs w:val="24"/>
          <w:lang w:eastAsia="pl-PL"/>
        </w:rPr>
        <w:t>.)</w:t>
      </w: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3667"/>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Znak sprawy: </w:t>
      </w:r>
      <w:r w:rsidRPr="006A2056">
        <w:rPr>
          <w:rFonts w:ascii="Times New Roman" w:eastAsia="Times New Roman" w:hAnsi="Times New Roman" w:cs="Times New Roman"/>
          <w:b/>
          <w:bCs/>
          <w:sz w:val="24"/>
          <w:szCs w:val="24"/>
          <w:lang w:eastAsia="pl-PL"/>
        </w:rPr>
        <w:t>SKMMU.086.4</w:t>
      </w:r>
      <w:r w:rsidR="00586EDC"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401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Gdynia, </w:t>
      </w:r>
      <w:r w:rsidR="00A60381">
        <w:rPr>
          <w:rFonts w:ascii="Times New Roman" w:eastAsia="Times New Roman" w:hAnsi="Times New Roman" w:cs="Times New Roman"/>
          <w:sz w:val="24"/>
          <w:szCs w:val="24"/>
          <w:lang w:eastAsia="pl-PL"/>
        </w:rPr>
        <w:t>12</w:t>
      </w:r>
      <w:r w:rsidR="00586EDC" w:rsidRPr="006A2056">
        <w:rPr>
          <w:rFonts w:ascii="Times New Roman" w:eastAsia="Times New Roman" w:hAnsi="Times New Roman" w:cs="Times New Roman"/>
          <w:sz w:val="24"/>
          <w:szCs w:val="24"/>
          <w:lang w:eastAsia="pl-PL"/>
        </w:rPr>
        <w:t xml:space="preserve"> lipiec</w:t>
      </w:r>
      <w:r w:rsidRPr="006A2056">
        <w:rPr>
          <w:rFonts w:ascii="Times New Roman" w:eastAsia="Times New Roman" w:hAnsi="Times New Roman" w:cs="Times New Roman"/>
          <w:sz w:val="24"/>
          <w:szCs w:val="24"/>
          <w:lang w:eastAsia="pl-PL"/>
        </w:rPr>
        <w:t xml:space="preserve"> 2019 r.</w:t>
      </w:r>
    </w:p>
    <w:p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240" w:lineRule="auto"/>
        <w:ind w:left="547"/>
        <w:jc w:val="both"/>
        <w:rPr>
          <w:rFonts w:ascii="Times New Roman" w:eastAsia="Times New Roman" w:hAnsi="Times New Roman" w:cs="Times New Roman"/>
          <w:sz w:val="24"/>
          <w:szCs w:val="24"/>
          <w:lang w:eastAsia="pl-PL"/>
        </w:rPr>
      </w:pPr>
    </w:p>
    <w:p w:rsidR="00DF069E" w:rsidRPr="006A2056" w:rsidRDefault="00DF069E" w:rsidP="00DF069E">
      <w:pPr>
        <w:spacing w:after="0" w:line="240" w:lineRule="auto"/>
        <w:rPr>
          <w:rFonts w:ascii="Times New Roman" w:eastAsia="Times New Roman" w:hAnsi="Times New Roman" w:cs="Times New Roman"/>
          <w:sz w:val="24"/>
          <w:szCs w:val="24"/>
          <w:lang w:eastAsia="pl-PL"/>
        </w:rPr>
        <w:sectPr w:rsidR="00DF069E" w:rsidRPr="006A2056">
          <w:pgSz w:w="11905" w:h="16837"/>
          <w:pgMar w:top="481" w:right="1260" w:bottom="692" w:left="872" w:header="708" w:footer="708" w:gutter="0"/>
          <w:cols w:space="708"/>
        </w:sect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 </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DANE ZAMAWIAJĄCEGO.</w:t>
      </w:r>
    </w:p>
    <w:p w:rsidR="00DF069E" w:rsidRPr="006A2056" w:rsidRDefault="00DF069E" w:rsidP="00DF069E">
      <w:pPr>
        <w:pStyle w:val="Akapitzlist"/>
        <w:numPr>
          <w:ilvl w:val="0"/>
          <w:numId w:val="2"/>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PKP Szybka Kolej Miejska w Trójmieście Sp. z o.</w:t>
      </w:r>
      <w:proofErr w:type="gramStart"/>
      <w:r w:rsidRPr="006A2056">
        <w:rPr>
          <w:rFonts w:ascii="Times New Roman" w:eastAsia="Times New Roman" w:hAnsi="Times New Roman"/>
          <w:sz w:val="24"/>
          <w:szCs w:val="24"/>
          <w:lang w:eastAsia="pl-PL"/>
        </w:rPr>
        <w:t>o</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ul</w:t>
      </w:r>
      <w:proofErr w:type="gramEnd"/>
      <w:r w:rsidRPr="006A2056">
        <w:rPr>
          <w:rFonts w:ascii="Times New Roman" w:eastAsia="Times New Roman" w:hAnsi="Times New Roman"/>
          <w:sz w:val="24"/>
          <w:szCs w:val="24"/>
          <w:lang w:eastAsia="pl-PL"/>
        </w:rPr>
        <w:t xml:space="preserve">. Morska 350A 81-002 Gdynia </w:t>
      </w:r>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KRS 0000076705</w:t>
      </w:r>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lang w:val="de-CH" w:eastAsia="pl-PL"/>
        </w:rPr>
      </w:pPr>
      <w:bookmarkStart w:id="6" w:name="_Hlk516055380"/>
      <w:r w:rsidRPr="006A2056">
        <w:rPr>
          <w:rFonts w:ascii="Times New Roman" w:eastAsia="Times New Roman" w:hAnsi="Times New Roman"/>
          <w:sz w:val="24"/>
          <w:szCs w:val="24"/>
          <w:lang w:val="de-CH" w:eastAsia="pl-PL"/>
        </w:rPr>
        <w:t xml:space="preserve">tel. 58 721 28 19 </w:t>
      </w:r>
      <w:proofErr w:type="spellStart"/>
      <w:r w:rsidRPr="006A2056">
        <w:rPr>
          <w:rFonts w:ascii="Times New Roman" w:eastAsia="Times New Roman" w:hAnsi="Times New Roman"/>
          <w:sz w:val="24"/>
          <w:szCs w:val="24"/>
          <w:lang w:val="de-CH" w:eastAsia="pl-PL"/>
        </w:rPr>
        <w:t>fax</w:t>
      </w:r>
      <w:proofErr w:type="spellEnd"/>
      <w:r w:rsidRPr="006A2056">
        <w:rPr>
          <w:rFonts w:ascii="Times New Roman" w:eastAsia="Times New Roman" w:hAnsi="Times New Roman"/>
          <w:sz w:val="24"/>
          <w:szCs w:val="24"/>
          <w:lang w:val="de-CH" w:eastAsia="pl-PL"/>
        </w:rPr>
        <w:t xml:space="preserve"> 58 721 29 66</w:t>
      </w:r>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r w:rsidRPr="006A2056">
        <w:rPr>
          <w:rFonts w:ascii="Times New Roman" w:eastAsia="Times New Roman" w:hAnsi="Times New Roman"/>
          <w:sz w:val="24"/>
          <w:szCs w:val="24"/>
          <w:lang w:val="de-CH"/>
        </w:rPr>
        <w:t xml:space="preserve">Internet: </w:t>
      </w:r>
      <w:hyperlink r:id="rId6" w:history="1">
        <w:r w:rsidRPr="006A2056">
          <w:rPr>
            <w:rStyle w:val="Hipercze"/>
            <w:rFonts w:ascii="Times New Roman" w:eastAsia="Times New Roman" w:hAnsi="Times New Roman"/>
            <w:color w:val="auto"/>
            <w:sz w:val="24"/>
            <w:szCs w:val="24"/>
            <w:lang w:val="de-CH"/>
          </w:rPr>
          <w:t>http://www.skm.pkp.pl</w:t>
        </w:r>
      </w:hyperlink>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sz w:val="24"/>
          <w:szCs w:val="24"/>
          <w:u w:val="single"/>
          <w:lang w:val="de-CH"/>
        </w:rPr>
      </w:pPr>
      <w:proofErr w:type="spellStart"/>
      <w:r w:rsidRPr="006A2056">
        <w:rPr>
          <w:rFonts w:ascii="Times New Roman" w:eastAsia="Times New Roman" w:hAnsi="Times New Roman"/>
          <w:sz w:val="24"/>
          <w:szCs w:val="24"/>
          <w:lang w:val="de-CH"/>
        </w:rPr>
        <w:t>e-mail</w:t>
      </w:r>
      <w:proofErr w:type="spellEnd"/>
      <w:r w:rsidRPr="006A2056">
        <w:rPr>
          <w:rFonts w:ascii="Times New Roman" w:eastAsia="Times New Roman" w:hAnsi="Times New Roman"/>
          <w:sz w:val="24"/>
          <w:szCs w:val="24"/>
          <w:lang w:val="de-CH"/>
        </w:rPr>
        <w:t xml:space="preserve">: </w:t>
      </w:r>
      <w:hyperlink r:id="rId7" w:history="1">
        <w:r w:rsidRPr="006A2056">
          <w:rPr>
            <w:rStyle w:val="Hipercze"/>
            <w:rFonts w:ascii="Times New Roman" w:eastAsia="Times New Roman" w:hAnsi="Times New Roman"/>
            <w:color w:val="auto"/>
            <w:sz w:val="24"/>
            <w:szCs w:val="24"/>
            <w:lang w:val="de-CH"/>
          </w:rPr>
          <w:t>przetargi@skm.pkp.pl</w:t>
        </w:r>
      </w:hyperlink>
    </w:p>
    <w:bookmarkEnd w:id="6"/>
    <w:p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Adres do korespondencji: jak wyżej</w:t>
      </w:r>
    </w:p>
    <w:p w:rsidR="00DF069E" w:rsidRPr="006A2056" w:rsidRDefault="00DF069E" w:rsidP="00DF069E">
      <w:pPr>
        <w:pStyle w:val="Akapitzlist"/>
        <w:autoSpaceDE w:val="0"/>
        <w:autoSpaceDN w:val="0"/>
        <w:adjustRightInd w:val="0"/>
        <w:spacing w:after="0" w:line="360" w:lineRule="auto"/>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UWAGA: miejsce składania i otwarcia ofert podano w Rozdziale XI.</w:t>
      </w:r>
    </w:p>
    <w:p w:rsidR="00DF069E" w:rsidRPr="006A2056" w:rsidRDefault="00DF069E" w:rsidP="00DF069E">
      <w:pPr>
        <w:pStyle w:val="Akapitzlist"/>
        <w:numPr>
          <w:ilvl w:val="0"/>
          <w:numId w:val="2"/>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Wszelkie pisma i pytania Wykonawcy winni kierować na adres wskazany w Rozdz. I ust. 2.</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TRYB UDZIELENIA ZAMÓWIENIA.</w:t>
      </w:r>
    </w:p>
    <w:p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prowadzone jest w </w:t>
      </w:r>
      <w:bookmarkStart w:id="7" w:name="_Hlk516055771"/>
      <w:r w:rsidRPr="006A2056">
        <w:rPr>
          <w:rFonts w:ascii="Times New Roman" w:eastAsia="Times New Roman" w:hAnsi="Times New Roman"/>
          <w:sz w:val="24"/>
          <w:szCs w:val="24"/>
          <w:lang w:eastAsia="pl-PL"/>
        </w:rPr>
        <w:t xml:space="preserve">trybie przetargu nieograniczonego na podstawie art. 10 ust. 1 w związku z art. 39 ustawy z dnia 29 stycznia 2004 r. Prawo zamówień publicznych (tekst jednolity: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xml:space="preserve">. </w:t>
      </w:r>
      <w:proofErr w:type="gramStart"/>
      <w:r w:rsidRPr="006A2056">
        <w:rPr>
          <w:rFonts w:ascii="Times New Roman" w:eastAsia="Times New Roman" w:hAnsi="Times New Roman"/>
          <w:sz w:val="24"/>
          <w:szCs w:val="24"/>
          <w:lang w:eastAsia="pl-PL"/>
        </w:rPr>
        <w:t>zm</w:t>
      </w:r>
      <w:proofErr w:type="gramEnd"/>
      <w:r w:rsidRPr="006A2056">
        <w:rPr>
          <w:rFonts w:ascii="Times New Roman" w:eastAsia="Times New Roman" w:hAnsi="Times New Roman"/>
          <w:sz w:val="24"/>
          <w:szCs w:val="24"/>
          <w:lang w:eastAsia="pl-PL"/>
        </w:rPr>
        <w:t>.) zwanej dalej ustawą, o wartości zamówienia przekraczającej kwoty określone w przepisach wydanych na podstawie art. 11 ust. 8 ww. ustawy</w:t>
      </w:r>
      <w:r w:rsidRPr="006A2056">
        <w:rPr>
          <w:rFonts w:ascii="Times New Roman" w:eastAsia="Times New Roman" w:hAnsi="Times New Roman"/>
          <w:b/>
          <w:bCs/>
          <w:sz w:val="24"/>
          <w:szCs w:val="24"/>
          <w:lang w:eastAsia="pl-PL"/>
        </w:rPr>
        <w:t xml:space="preserve">. </w:t>
      </w:r>
      <w:bookmarkEnd w:id="7"/>
      <w:r w:rsidRPr="006A2056">
        <w:rPr>
          <w:rFonts w:ascii="Times New Roman" w:eastAsia="Times New Roman" w:hAnsi="Times New Roman"/>
          <w:sz w:val="24"/>
          <w:szCs w:val="24"/>
          <w:lang w:eastAsia="pl-PL"/>
        </w:rPr>
        <w:t>Specyfikacja Istotnych Warunków Zamówienia w dalszej części tekstu określana będzie skrótem „SIWZ".</w:t>
      </w:r>
    </w:p>
    <w:p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Postępowanie, którego dotyczy niniejszy dokument oznaczone jest znakiem sprawy: </w:t>
      </w:r>
      <w:r w:rsidRPr="006A2056">
        <w:rPr>
          <w:rFonts w:ascii="Times New Roman" w:eastAsia="Times New Roman" w:hAnsi="Times New Roman"/>
          <w:b/>
          <w:bCs/>
          <w:sz w:val="24"/>
          <w:szCs w:val="24"/>
          <w:lang w:eastAsia="pl-PL"/>
        </w:rPr>
        <w:t>SKMMU.086.</w:t>
      </w:r>
      <w:r w:rsidR="00586EDC" w:rsidRPr="006A2056">
        <w:rPr>
          <w:rFonts w:ascii="Times New Roman" w:eastAsia="Times New Roman" w:hAnsi="Times New Roman"/>
          <w:b/>
          <w:bCs/>
          <w:sz w:val="24"/>
          <w:szCs w:val="24"/>
          <w:lang w:eastAsia="pl-PL"/>
        </w:rPr>
        <w:t>45</w:t>
      </w:r>
      <w:r w:rsidRPr="006A2056">
        <w:rPr>
          <w:rFonts w:ascii="Times New Roman" w:eastAsia="Times New Roman" w:hAnsi="Times New Roman"/>
          <w:b/>
          <w:bCs/>
          <w:sz w:val="24"/>
          <w:szCs w:val="24"/>
          <w:lang w:eastAsia="pl-PL"/>
        </w:rPr>
        <w:t xml:space="preserve">.19. </w:t>
      </w:r>
      <w:r w:rsidRPr="006A2056">
        <w:rPr>
          <w:rFonts w:ascii="Times New Roman" w:eastAsia="Times New Roman" w:hAnsi="Times New Roman"/>
          <w:sz w:val="24"/>
          <w:szCs w:val="24"/>
          <w:lang w:eastAsia="pl-PL"/>
        </w:rPr>
        <w:t>Wykonawcy winni we wszelkich kontaktach z Zamawiającym powoływać się na wyżej podane oznaczenie sprawy.</w:t>
      </w:r>
    </w:p>
    <w:p w:rsidR="00DF069E" w:rsidRPr="006A2056" w:rsidRDefault="00DF069E" w:rsidP="00DF069E">
      <w:pPr>
        <w:pStyle w:val="Akapitzlist"/>
        <w:widowControl w:val="0"/>
        <w:numPr>
          <w:ilvl w:val="0"/>
          <w:numId w:val="3"/>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Postępowanie prowadzone jest w języku polskim. Wszelkie oświadczenia, zawiadomienia i inne dokumenty sporządzone w trakcie postępowania, jak również umowa w sprawie zamówienia publicznego, sporządzone będą w języku polskim.</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III</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PRZEDMIOTU ZAMÓWIENIA.</w:t>
      </w:r>
    </w:p>
    <w:p w:rsidR="00DF069E" w:rsidRPr="006A2056" w:rsidRDefault="00DF069E" w:rsidP="00DF069E">
      <w:pPr>
        <w:pStyle w:val="Akapitzlist"/>
        <w:numPr>
          <w:ilvl w:val="0"/>
          <w:numId w:val="4"/>
        </w:numPr>
        <w:spacing w:line="360" w:lineRule="auto"/>
        <w:rPr>
          <w:rFonts w:ascii="Times New Roman" w:eastAsia="Times New Roman" w:hAnsi="Times New Roman"/>
          <w:sz w:val="24"/>
          <w:szCs w:val="24"/>
          <w:lang w:val="x-none" w:eastAsia="pl-PL"/>
        </w:rPr>
      </w:pPr>
      <w:r w:rsidRPr="006A2056">
        <w:rPr>
          <w:rFonts w:ascii="Times New Roman" w:eastAsia="Times New Roman" w:hAnsi="Times New Roman"/>
          <w:sz w:val="24"/>
          <w:szCs w:val="24"/>
          <w:lang w:eastAsia="pl-PL"/>
        </w:rPr>
        <w:t xml:space="preserve">Przedmiotem zamówienia jest </w:t>
      </w:r>
      <w:r w:rsidRPr="006A2056">
        <w:rPr>
          <w:rFonts w:ascii="Times New Roman" w:eastAsia="Times New Roman" w:hAnsi="Times New Roman"/>
          <w:sz w:val="24"/>
          <w:szCs w:val="24"/>
          <w:lang w:val="x-none" w:eastAsia="pl-PL"/>
        </w:rPr>
        <w:t>wykonanie</w:t>
      </w:r>
      <w:r w:rsidRPr="006A2056">
        <w:rPr>
          <w:rFonts w:ascii="Times New Roman" w:eastAsia="Times New Roman" w:hAnsi="Times New Roman"/>
          <w:sz w:val="24"/>
          <w:szCs w:val="24"/>
          <w:lang w:eastAsia="pl-PL"/>
        </w:rPr>
        <w:t>:</w:t>
      </w:r>
    </w:p>
    <w:p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bookmarkStart w:id="8" w:name="_Hlk525892233"/>
      <w:r w:rsidRPr="006A2056">
        <w:rPr>
          <w:rFonts w:ascii="Times New Roman" w:eastAsia="Times New Roman" w:hAnsi="Times New Roman"/>
          <w:sz w:val="24"/>
          <w:szCs w:val="24"/>
          <w:lang w:val="x-none"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 </w:t>
      </w:r>
      <w:r w:rsidRPr="006A2056">
        <w:rPr>
          <w:rFonts w:ascii="Times New Roman" w:eastAsia="Times New Roman" w:hAnsi="Times New Roman"/>
          <w:sz w:val="24"/>
          <w:szCs w:val="24"/>
          <w:lang w:eastAsia="pl-PL"/>
        </w:rPr>
        <w:t>– ZADANIE nr 1;</w:t>
      </w:r>
    </w:p>
    <w:bookmarkEnd w:id="8"/>
    <w:p w:rsidR="00DF069E" w:rsidRPr="006A2056" w:rsidRDefault="00DF069E" w:rsidP="00DF069E">
      <w:pPr>
        <w:pStyle w:val="Akapitzlist"/>
        <w:spacing w:line="360" w:lineRule="auto"/>
        <w:ind w:left="717"/>
        <w:rPr>
          <w:rFonts w:ascii="Times New Roman" w:eastAsia="Times New Roman" w:hAnsi="Times New Roman"/>
          <w:sz w:val="24"/>
          <w:szCs w:val="24"/>
          <w:lang w:eastAsia="pl-PL"/>
        </w:rPr>
      </w:pPr>
      <w:r w:rsidRPr="006A2056">
        <w:rPr>
          <w:rFonts w:ascii="Times New Roman" w:eastAsia="Times New Roman" w:hAnsi="Times New Roman"/>
          <w:sz w:val="24"/>
          <w:szCs w:val="24"/>
          <w:lang w:val="x-none" w:eastAsia="pl-PL"/>
        </w:rPr>
        <w:t xml:space="preserve"> –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 </w:t>
      </w:r>
      <w:r w:rsidRPr="006A2056">
        <w:rPr>
          <w:rFonts w:ascii="Times New Roman" w:eastAsia="Times New Roman" w:hAnsi="Times New Roman"/>
          <w:sz w:val="24"/>
          <w:szCs w:val="24"/>
          <w:lang w:eastAsia="pl-PL"/>
        </w:rPr>
        <w:t>– ZADANIE nr 2;</w:t>
      </w:r>
    </w:p>
    <w:p w:rsidR="00DF069E" w:rsidRPr="006A2056" w:rsidRDefault="00DF069E" w:rsidP="00DF069E">
      <w:pPr>
        <w:pStyle w:val="Akapitzlist"/>
        <w:numPr>
          <w:ilvl w:val="0"/>
          <w:numId w:val="4"/>
        </w:numPr>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CPV przedmiotu zamówienia: </w:t>
      </w:r>
    </w:p>
    <w:p w:rsidR="00DF069E" w:rsidRPr="006A2056" w:rsidRDefault="00DF069E" w:rsidP="00DF069E">
      <w:pPr>
        <w:pStyle w:val="Akapitzlist"/>
        <w:autoSpaceDE w:val="0"/>
        <w:autoSpaceDN w:val="0"/>
        <w:adjustRightInd w:val="0"/>
        <w:spacing w:after="0" w:line="360" w:lineRule="auto"/>
        <w:ind w:left="71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lastRenderedPageBreak/>
        <w:t>50222000.</w:t>
      </w:r>
    </w:p>
    <w:p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wymaga, aby przedmiot zamówienia został wykonany zgodnie z wymaganiami zawartymi w niniejszej SIWZ.</w:t>
      </w:r>
    </w:p>
    <w:p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Szczegółowy opis przedmiotu zamówienia zawarty został w załączniku do SIWZ - </w:t>
      </w:r>
      <w:r w:rsidRPr="006A2056">
        <w:rPr>
          <w:rFonts w:ascii="Times New Roman" w:eastAsia="Times New Roman" w:hAnsi="Times New Roman"/>
          <w:i/>
          <w:iCs/>
          <w:sz w:val="24"/>
          <w:szCs w:val="24"/>
          <w:lang w:eastAsia="pl-PL"/>
        </w:rPr>
        <w:t>projekt umowy</w:t>
      </w:r>
      <w:r w:rsidRPr="006A2056">
        <w:rPr>
          <w:rFonts w:ascii="Times New Roman" w:eastAsia="Times New Roman" w:hAnsi="Times New Roman"/>
          <w:iCs/>
          <w:sz w:val="24"/>
          <w:szCs w:val="24"/>
          <w:lang w:eastAsia="pl-PL"/>
        </w:rPr>
        <w:t>.</w:t>
      </w:r>
    </w:p>
    <w:p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We wszystkich zapisach SIWZ oraz jej załącznikach, w których Zamawiający odwołuje się do norm, europejskich ocen technicznych, aprobat, specyfikacji technicznych lub systemów referencji technicznych zgodnie z art. 30 ust. 4 ustawy, Zamawiający dopuszcza rozwiązania równoważne opisywanym. W przypadku zaoferowania rozwiązania równoważnego, Wykonawca zobowiązany jest wykazać równoważność zastosowanych rozwiązań.</w:t>
      </w:r>
    </w:p>
    <w:p w:rsidR="00DF069E" w:rsidRPr="006A2056" w:rsidRDefault="00DF069E" w:rsidP="00DF069E">
      <w:pPr>
        <w:pStyle w:val="Akapitzlist"/>
        <w:numPr>
          <w:ilvl w:val="0"/>
          <w:numId w:val="4"/>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Przedmiot zamówienia jest podzielony na zadania (części):</w:t>
      </w:r>
    </w:p>
    <w:p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1:</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838</w:t>
      </w:r>
      <w:r w:rsidRPr="006A2056">
        <w:rPr>
          <w:rFonts w:ascii="Times New Roman" w:eastAsia="Times New Roman" w:hAnsi="Times New Roman"/>
          <w:b/>
          <w:sz w:val="24"/>
          <w:szCs w:val="24"/>
          <w:lang w:eastAsia="pl-PL"/>
        </w:rPr>
        <w:t>,</w:t>
      </w:r>
    </w:p>
    <w:p w:rsidR="00DF069E" w:rsidRPr="006A2056" w:rsidRDefault="00DF069E" w:rsidP="00DF069E">
      <w:pPr>
        <w:pStyle w:val="Akapitzlist"/>
        <w:widowControl w:val="0"/>
        <w:numPr>
          <w:ilvl w:val="1"/>
          <w:numId w:val="4"/>
        </w:numPr>
        <w:tabs>
          <w:tab w:val="left" w:pos="355"/>
        </w:tabs>
        <w:autoSpaceDE w:val="0"/>
        <w:autoSpaceDN w:val="0"/>
        <w:adjustRightInd w:val="0"/>
        <w:spacing w:after="0" w:line="360" w:lineRule="auto"/>
        <w:jc w:val="both"/>
        <w:rPr>
          <w:rFonts w:ascii="Times New Roman" w:eastAsia="Times New Roman" w:hAnsi="Times New Roman"/>
          <w:b/>
          <w:sz w:val="24"/>
          <w:szCs w:val="24"/>
          <w:lang w:eastAsia="pl-PL"/>
        </w:rPr>
      </w:pPr>
      <w:r w:rsidRPr="006A2056">
        <w:rPr>
          <w:rFonts w:ascii="Times New Roman" w:eastAsia="Times New Roman" w:hAnsi="Times New Roman"/>
          <w:b/>
          <w:sz w:val="24"/>
          <w:szCs w:val="24"/>
          <w:lang w:eastAsia="pl-PL"/>
        </w:rPr>
        <w:t>Zadanie nr 2:</w:t>
      </w:r>
      <w:r w:rsidRPr="006A2056">
        <w:rPr>
          <w:rFonts w:ascii="Times New Roman" w:eastAsia="Times New Roman" w:hAnsi="Times New Roman"/>
          <w:sz w:val="24"/>
          <w:szCs w:val="24"/>
          <w:lang w:eastAsia="pl-PL"/>
        </w:rPr>
        <w:t xml:space="preserve"> </w:t>
      </w:r>
      <w:r w:rsidRPr="006A2056">
        <w:rPr>
          <w:rFonts w:ascii="Times New Roman" w:hAnsi="Times New Roman"/>
          <w:b/>
          <w:sz w:val="24"/>
          <w:szCs w:val="24"/>
        </w:rPr>
        <w:t xml:space="preserve">wykonanie naprawy poziomu P4 z poprawą funkcjonalności na pojazdach </w:t>
      </w:r>
      <w:proofErr w:type="spellStart"/>
      <w:r w:rsidRPr="006A2056">
        <w:rPr>
          <w:rFonts w:ascii="Times New Roman" w:hAnsi="Times New Roman"/>
          <w:b/>
          <w:sz w:val="24"/>
          <w:szCs w:val="24"/>
        </w:rPr>
        <w:t>ezt</w:t>
      </w:r>
      <w:proofErr w:type="spellEnd"/>
      <w:r w:rsidRPr="006A2056">
        <w:rPr>
          <w:rFonts w:ascii="Times New Roman" w:hAnsi="Times New Roman"/>
          <w:b/>
          <w:sz w:val="24"/>
          <w:szCs w:val="24"/>
        </w:rPr>
        <w:t xml:space="preserve"> serii EN57 nr 1826</w:t>
      </w:r>
      <w:r w:rsidRPr="006A2056">
        <w:rPr>
          <w:rFonts w:ascii="Times New Roman" w:eastAsia="Times New Roman" w:hAnsi="Times New Roman"/>
          <w:b/>
          <w:sz w:val="24"/>
          <w:szCs w:val="24"/>
          <w:lang w:eastAsia="pl-PL"/>
        </w:rPr>
        <w:t>,</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dopuszcza możliwość składania ofert częściowych na jedno lub więcej zadań.</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dopuszcza możliwości składania ofert wariantowych.</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nie zamierza udzielić Wykonawcy zamówień polegających na </w:t>
      </w:r>
      <w:proofErr w:type="gramStart"/>
      <w:r w:rsidRPr="006A2056">
        <w:rPr>
          <w:rFonts w:ascii="Times New Roman" w:eastAsia="Times New Roman" w:hAnsi="Times New Roman"/>
          <w:sz w:val="24"/>
          <w:szCs w:val="24"/>
          <w:lang w:eastAsia="pl-PL"/>
        </w:rPr>
        <w:t>powtórzeniu  podobnych</w:t>
      </w:r>
      <w:proofErr w:type="gramEnd"/>
      <w:r w:rsidRPr="006A2056">
        <w:rPr>
          <w:rFonts w:ascii="Times New Roman" w:eastAsia="Times New Roman" w:hAnsi="Times New Roman"/>
          <w:sz w:val="24"/>
          <w:szCs w:val="24"/>
          <w:lang w:eastAsia="pl-PL"/>
        </w:rPr>
        <w:t xml:space="preserve"> usług lub robót budowlanych.</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zawarcia umowy ramowej.</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rozliczenia w walutach obcych.</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aukcji elektronicznej.</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przewiduje zwrotu kosztów udziału w postępowaniu.</w:t>
      </w:r>
    </w:p>
    <w:p w:rsidR="00DF069E" w:rsidRPr="006A2056" w:rsidRDefault="00DF069E" w:rsidP="00DF069E">
      <w:pPr>
        <w:pStyle w:val="Akapitzlist"/>
        <w:widowControl w:val="0"/>
        <w:numPr>
          <w:ilvl w:val="0"/>
          <w:numId w:val="4"/>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w:t>
      </w:r>
      <w:proofErr w:type="gramStart"/>
      <w:r w:rsidRPr="006A2056">
        <w:rPr>
          <w:rFonts w:ascii="Times New Roman" w:eastAsia="Times New Roman" w:hAnsi="Times New Roman"/>
          <w:sz w:val="24"/>
          <w:szCs w:val="24"/>
          <w:lang w:eastAsia="pl-PL"/>
        </w:rPr>
        <w:t>przypadku gdy</w:t>
      </w:r>
      <w:proofErr w:type="gramEnd"/>
      <w:r w:rsidRPr="006A2056">
        <w:rPr>
          <w:rFonts w:ascii="Times New Roman" w:eastAsia="Times New Roman" w:hAnsi="Times New Roman"/>
          <w:sz w:val="24"/>
          <w:szCs w:val="24"/>
          <w:lang w:eastAsia="pl-PL"/>
        </w:rPr>
        <w:t xml:space="preserve"> Wykonawcą przedmiotu zamówienia jest Konsorcjum, umowę z Podwykonawcą zawiera Konsorcjum. Zamawiający nie dopuszcza sytuacji, w której umowę z Podwykonawcą zawiera tylko jeden z członków Konsorcjum.</w:t>
      </w:r>
    </w:p>
    <w:p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IV</w:t>
      </w:r>
    </w:p>
    <w:p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WYKONANIA PRZEDMIOTU ZAMÓWIENIA.</w:t>
      </w: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aby Wykonawca wykonał przedmiot zamówienia w terminach wskazanych w projekcie umowy.</w:t>
      </w:r>
    </w:p>
    <w:p w:rsidR="00DF069E" w:rsidRPr="006A2056" w:rsidRDefault="00DF069E" w:rsidP="00DF069E">
      <w:pPr>
        <w:tabs>
          <w:tab w:val="left" w:pos="346"/>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V</w:t>
      </w:r>
      <w:r w:rsidRPr="006A2056">
        <w:rPr>
          <w:rFonts w:ascii="Times New Roman" w:eastAsia="Times New Roman" w:hAnsi="Times New Roman" w:cs="Times New Roman"/>
          <w:sz w:val="24"/>
          <w:szCs w:val="24"/>
          <w:lang w:eastAsia="pl-PL"/>
        </w:rPr>
        <w:tab/>
      </w:r>
    </w:p>
    <w:p w:rsidR="00DF069E" w:rsidRPr="006A2056" w:rsidRDefault="00DF069E" w:rsidP="00DF069E">
      <w:pPr>
        <w:tabs>
          <w:tab w:val="left" w:pos="346"/>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WARUNKI UDZIAŁU W POSTĘPOWANIU. PODSTAWY WYKLUCZENIA.</w:t>
      </w:r>
    </w:p>
    <w:p w:rsidR="00DF069E" w:rsidRPr="006A2056" w:rsidRDefault="00DF069E" w:rsidP="00DF069E">
      <w:pPr>
        <w:pStyle w:val="Akapitzlist"/>
        <w:numPr>
          <w:ilvl w:val="0"/>
          <w:numId w:val="5"/>
        </w:numPr>
        <w:autoSpaceDE w:val="0"/>
        <w:autoSpaceDN w:val="0"/>
        <w:adjustRightInd w:val="0"/>
        <w:spacing w:after="0" w:line="360" w:lineRule="auto"/>
        <w:ind w:left="714" w:hanging="357"/>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lastRenderedPageBreak/>
        <w:t>Warunki udziału w postępowaniu.</w:t>
      </w:r>
    </w:p>
    <w:p w:rsidR="00DF069E" w:rsidRPr="006A2056" w:rsidRDefault="00DF069E" w:rsidP="00DF069E">
      <w:pPr>
        <w:pStyle w:val="Akapitzlist"/>
        <w:autoSpaceDE w:val="0"/>
        <w:autoSpaceDN w:val="0"/>
        <w:adjustRightInd w:val="0"/>
        <w:spacing w:after="0" w:line="360" w:lineRule="auto"/>
        <w:ind w:left="714"/>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podstawie art. 22 ust. 1, 1a i 1b ustawy, o udzielenie niniejszego zamówienia mogą ubiegać się Wykonawcy, którzy nie podlegają wykluczeniu i spełniają warunki udziału w postępowaniu dotyczące:</w:t>
      </w:r>
    </w:p>
    <w:p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sytuacji</w:t>
      </w:r>
      <w:proofErr w:type="gramEnd"/>
      <w:r w:rsidRPr="006A2056">
        <w:rPr>
          <w:rFonts w:ascii="Times New Roman" w:eastAsia="Times New Roman" w:hAnsi="Times New Roman"/>
          <w:sz w:val="24"/>
          <w:szCs w:val="24"/>
          <w:lang w:eastAsia="pl-PL"/>
        </w:rPr>
        <w:t xml:space="preserve"> ekonomicznej lub finansowej,</w:t>
      </w:r>
    </w:p>
    <w:p w:rsidR="00DF069E" w:rsidRPr="006A2056" w:rsidRDefault="00DF069E" w:rsidP="00DF069E">
      <w:pPr>
        <w:pStyle w:val="Akapitzlist"/>
        <w:numPr>
          <w:ilvl w:val="1"/>
          <w:numId w:val="5"/>
        </w:numPr>
        <w:autoSpaceDE w:val="0"/>
        <w:autoSpaceDN w:val="0"/>
        <w:adjustRightInd w:val="0"/>
        <w:spacing w:after="0" w:line="360" w:lineRule="auto"/>
        <w:ind w:left="862" w:firstLine="131"/>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zdolności</w:t>
      </w:r>
      <w:proofErr w:type="gramEnd"/>
      <w:r w:rsidRPr="006A2056">
        <w:rPr>
          <w:rFonts w:ascii="Times New Roman" w:eastAsia="Times New Roman" w:hAnsi="Times New Roman"/>
          <w:sz w:val="24"/>
          <w:szCs w:val="24"/>
          <w:lang w:eastAsia="pl-PL"/>
        </w:rPr>
        <w:t xml:space="preserve"> technicznej lub zawodowej,</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określone</w:t>
      </w:r>
      <w:proofErr w:type="gramEnd"/>
      <w:r w:rsidRPr="006A2056">
        <w:rPr>
          <w:rFonts w:ascii="Times New Roman" w:eastAsia="Times New Roman" w:hAnsi="Times New Roman" w:cs="Times New Roman"/>
          <w:sz w:val="24"/>
          <w:szCs w:val="24"/>
          <w:lang w:eastAsia="pl-PL"/>
        </w:rPr>
        <w:t xml:space="preserve"> w ogłoszeniu o zamówieniu oraz niniejszej specyfikacji istotnych warunków zamówienia.</w:t>
      </w:r>
    </w:p>
    <w:p w:rsidR="00DF069E" w:rsidRPr="006A2056" w:rsidRDefault="00DF069E" w:rsidP="00DF069E">
      <w:pPr>
        <w:pStyle w:val="Akapitzlist"/>
        <w:numPr>
          <w:ilvl w:val="0"/>
          <w:numId w:val="6"/>
        </w:numPr>
        <w:tabs>
          <w:tab w:val="left" w:pos="250"/>
        </w:tabs>
        <w:autoSpaceDE w:val="0"/>
        <w:autoSpaceDN w:val="0"/>
        <w:adjustRightInd w:val="0"/>
        <w:spacing w:after="0" w:line="360" w:lineRule="auto"/>
        <w:ind w:left="714" w:hanging="357"/>
        <w:jc w:val="both"/>
        <w:rPr>
          <w:rFonts w:ascii="Times New Roman" w:eastAsia="Times New Roman" w:hAnsi="Times New Roman"/>
          <w:bCs/>
          <w:sz w:val="24"/>
          <w:szCs w:val="24"/>
          <w:u w:val="single"/>
          <w:lang w:eastAsia="pl-PL"/>
        </w:rPr>
      </w:pPr>
      <w:r w:rsidRPr="006A2056">
        <w:rPr>
          <w:rFonts w:ascii="Times New Roman" w:eastAsia="Times New Roman" w:hAnsi="Times New Roman"/>
          <w:bCs/>
          <w:sz w:val="24"/>
          <w:szCs w:val="24"/>
          <w:u w:val="single"/>
          <w:lang w:eastAsia="pl-PL"/>
        </w:rPr>
        <w:t>Warunki udziału w postępowaniu są następujące:</w:t>
      </w:r>
    </w:p>
    <w:p w:rsidR="00DF069E" w:rsidRPr="006A2056" w:rsidRDefault="00DF069E" w:rsidP="00DF069E">
      <w:pPr>
        <w:pStyle w:val="Akapitzlist"/>
        <w:numPr>
          <w:ilvl w:val="1"/>
          <w:numId w:val="7"/>
        </w:numPr>
        <w:tabs>
          <w:tab w:val="left" w:pos="250"/>
        </w:tabs>
        <w:autoSpaceDE w:val="0"/>
        <w:autoSpaceDN w:val="0"/>
        <w:adjustRightInd w:val="0"/>
        <w:spacing w:after="0" w:line="360" w:lineRule="auto"/>
        <w:ind w:left="1418" w:hanging="425"/>
        <w:jc w:val="both"/>
        <w:rPr>
          <w:rFonts w:ascii="Times New Roman" w:eastAsia="Times New Roman" w:hAnsi="Times New Roman"/>
          <w:bCs/>
          <w:sz w:val="24"/>
          <w:szCs w:val="24"/>
          <w:u w:val="single"/>
          <w:lang w:eastAsia="pl-PL"/>
        </w:rPr>
      </w:pPr>
      <w:r w:rsidRPr="006A2056">
        <w:rPr>
          <w:rFonts w:ascii="Times New Roman" w:eastAsia="Times New Roman" w:hAnsi="Times New Roman"/>
          <w:b/>
          <w:bCs/>
          <w:sz w:val="24"/>
          <w:szCs w:val="24"/>
          <w:lang w:eastAsia="pl-PL"/>
        </w:rPr>
        <w:t>W zakresie sytuacji ekonomicznej lub finansowej</w:t>
      </w:r>
      <w:r w:rsidRPr="006A2056">
        <w:rPr>
          <w:rFonts w:ascii="Times New Roman" w:eastAsia="Times New Roman" w:hAnsi="Times New Roman"/>
          <w:bCs/>
          <w:sz w:val="24"/>
          <w:szCs w:val="24"/>
          <w:lang w:eastAsia="pl-PL"/>
        </w:rPr>
        <w:t xml:space="preserve"> Wykonawca musi wykazać, że:</w:t>
      </w:r>
    </w:p>
    <w:p w:rsidR="00DF069E" w:rsidRPr="006A2056" w:rsidRDefault="00DF069E" w:rsidP="00DF069E">
      <w:pPr>
        <w:pStyle w:val="Akapitzlist"/>
        <w:numPr>
          <w:ilvl w:val="2"/>
          <w:numId w:val="7"/>
        </w:numPr>
        <w:tabs>
          <w:tab w:val="left" w:pos="250"/>
        </w:tabs>
        <w:autoSpaceDE w:val="0"/>
        <w:autoSpaceDN w:val="0"/>
        <w:adjustRightInd w:val="0"/>
        <w:spacing w:after="0" w:line="360" w:lineRule="auto"/>
        <w:ind w:left="2127" w:hanging="706"/>
        <w:jc w:val="both"/>
        <w:rPr>
          <w:rFonts w:ascii="Times New Roman" w:eastAsia="Times New Roman" w:hAnsi="Times New Roman"/>
          <w:bCs/>
          <w:sz w:val="24"/>
          <w:szCs w:val="24"/>
          <w:lang w:eastAsia="pl-PL"/>
        </w:rPr>
      </w:pPr>
      <w:proofErr w:type="gramStart"/>
      <w:r w:rsidRPr="006A2056">
        <w:rPr>
          <w:rFonts w:ascii="Times New Roman" w:eastAsia="Times New Roman" w:hAnsi="Times New Roman"/>
          <w:bCs/>
          <w:sz w:val="24"/>
          <w:szCs w:val="24"/>
          <w:lang w:eastAsia="pl-PL"/>
        </w:rPr>
        <w:t>posiada</w:t>
      </w:r>
      <w:proofErr w:type="gramEnd"/>
      <w:r w:rsidRPr="006A2056">
        <w:rPr>
          <w:rFonts w:ascii="Times New Roman" w:eastAsia="Times New Roman" w:hAnsi="Times New Roman"/>
          <w:bCs/>
          <w:sz w:val="24"/>
          <w:szCs w:val="24"/>
          <w:lang w:eastAsia="pl-PL"/>
        </w:rPr>
        <w:t xml:space="preserve"> środki finansowe lub zdolność kredytową w wysokości nie mniejszej niż</w:t>
      </w:r>
      <w:r w:rsidRPr="006A2056">
        <w:rPr>
          <w:rFonts w:ascii="Times New Roman" w:eastAsia="Times New Roman" w:hAnsi="Times New Roman"/>
          <w:b/>
          <w:bCs/>
          <w:sz w:val="24"/>
          <w:szCs w:val="24"/>
          <w:lang w:eastAsia="pl-PL"/>
        </w:rPr>
        <w:t xml:space="preserve"> 800 000,00 zł </w:t>
      </w:r>
      <w:r w:rsidRPr="006A2056">
        <w:rPr>
          <w:rFonts w:ascii="Times New Roman" w:eastAsia="Times New Roman" w:hAnsi="Times New Roman"/>
          <w:bCs/>
          <w:sz w:val="24"/>
          <w:szCs w:val="24"/>
          <w:lang w:eastAsia="pl-PL"/>
        </w:rPr>
        <w:t>(słownie: osiemset tysięcy zł, 00/100) odrębnie – dla każdego zadania,</w:t>
      </w:r>
    </w:p>
    <w:p w:rsidR="00DF069E" w:rsidRPr="006A2056" w:rsidRDefault="00DF069E" w:rsidP="00DF069E">
      <w:pPr>
        <w:pStyle w:val="Akapitzlist"/>
        <w:numPr>
          <w:ilvl w:val="2"/>
          <w:numId w:val="8"/>
        </w:numPr>
        <w:tabs>
          <w:tab w:val="left" w:pos="250"/>
          <w:tab w:val="left" w:pos="1560"/>
        </w:tabs>
        <w:autoSpaceDE w:val="0"/>
        <w:autoSpaceDN w:val="0"/>
        <w:adjustRightInd w:val="0"/>
        <w:spacing w:after="0" w:line="360" w:lineRule="auto"/>
        <w:ind w:left="2127" w:hanging="709"/>
        <w:jc w:val="both"/>
        <w:rPr>
          <w:rFonts w:ascii="Times New Roman" w:eastAsia="Times New Roman" w:hAnsi="Times New Roman"/>
          <w:bCs/>
          <w:sz w:val="24"/>
          <w:szCs w:val="24"/>
          <w:lang w:eastAsia="pl-PL"/>
        </w:rPr>
      </w:pPr>
      <w:proofErr w:type="gramStart"/>
      <w:r w:rsidRPr="006A2056">
        <w:rPr>
          <w:rFonts w:ascii="Times New Roman" w:eastAsia="Times New Roman" w:hAnsi="Times New Roman"/>
          <w:bCs/>
          <w:sz w:val="24"/>
          <w:szCs w:val="24"/>
          <w:lang w:eastAsia="pl-PL"/>
        </w:rPr>
        <w:t>posiada</w:t>
      </w:r>
      <w:proofErr w:type="gramEnd"/>
      <w:r w:rsidRPr="006A2056">
        <w:rPr>
          <w:rFonts w:ascii="Times New Roman" w:eastAsia="Times New Roman" w:hAnsi="Times New Roman"/>
          <w:bCs/>
          <w:sz w:val="24"/>
          <w:szCs w:val="24"/>
          <w:lang w:eastAsia="pl-PL"/>
        </w:rPr>
        <w:t xml:space="preserve"> aktualne ubezpieczenie od odpowiedzialności cywilnej w zakresie prowadzonej działalności związanej z przedmiotem zamówienia na sumę ubezpieczeniową nie mniejszą niż </w:t>
      </w:r>
      <w:r w:rsidRPr="006A2056">
        <w:rPr>
          <w:rFonts w:ascii="Times New Roman" w:eastAsia="Times New Roman" w:hAnsi="Times New Roman"/>
          <w:b/>
          <w:bCs/>
          <w:sz w:val="24"/>
          <w:szCs w:val="24"/>
          <w:lang w:eastAsia="pl-PL"/>
        </w:rPr>
        <w:t>800 000,00 zł</w:t>
      </w:r>
      <w:r w:rsidRPr="006A2056">
        <w:rPr>
          <w:rFonts w:ascii="Times New Roman" w:eastAsia="Times New Roman" w:hAnsi="Times New Roman"/>
          <w:bCs/>
          <w:sz w:val="24"/>
          <w:szCs w:val="24"/>
          <w:lang w:eastAsia="pl-PL"/>
        </w:rPr>
        <w:t xml:space="preserve"> (osiemset </w:t>
      </w:r>
      <w:r w:rsidR="00586EDC" w:rsidRPr="006A2056">
        <w:rPr>
          <w:rFonts w:ascii="Times New Roman" w:eastAsia="Times New Roman" w:hAnsi="Times New Roman"/>
          <w:bCs/>
          <w:sz w:val="24"/>
          <w:szCs w:val="24"/>
          <w:lang w:eastAsia="pl-PL"/>
        </w:rPr>
        <w:t>tysięcy</w:t>
      </w:r>
      <w:r w:rsidRPr="006A2056">
        <w:rPr>
          <w:rFonts w:ascii="Times New Roman" w:eastAsia="Times New Roman" w:hAnsi="Times New Roman"/>
          <w:bCs/>
          <w:sz w:val="24"/>
          <w:szCs w:val="24"/>
          <w:lang w:eastAsia="pl-PL"/>
        </w:rPr>
        <w:t xml:space="preserve"> zł, 00/100) odrębnie – dla każdego zadania,</w:t>
      </w:r>
    </w:p>
    <w:p w:rsidR="00DF069E" w:rsidRPr="006A2056" w:rsidRDefault="00DF069E" w:rsidP="00DF069E">
      <w:pPr>
        <w:pStyle w:val="Akapitzlist"/>
        <w:numPr>
          <w:ilvl w:val="2"/>
          <w:numId w:val="8"/>
        </w:numPr>
        <w:tabs>
          <w:tab w:val="left" w:pos="1560"/>
          <w:tab w:val="left" w:pos="2127"/>
        </w:tabs>
        <w:autoSpaceDE w:val="0"/>
        <w:autoSpaceDN w:val="0"/>
        <w:adjustRightInd w:val="0"/>
        <w:spacing w:after="0" w:line="360" w:lineRule="auto"/>
        <w:ind w:left="1985" w:hanging="567"/>
        <w:jc w:val="both"/>
        <w:rPr>
          <w:rFonts w:ascii="Times New Roman" w:eastAsia="Times New Roman" w:hAnsi="Times New Roman"/>
          <w:bCs/>
          <w:sz w:val="24"/>
          <w:szCs w:val="24"/>
          <w:lang w:eastAsia="pl-PL"/>
        </w:rPr>
      </w:pPr>
      <w:r w:rsidRPr="006A2056">
        <w:rPr>
          <w:rFonts w:ascii="Times New Roman" w:eastAsia="Times New Roman" w:hAnsi="Times New Roman"/>
          <w:bCs/>
          <w:sz w:val="24"/>
          <w:szCs w:val="24"/>
          <w:lang w:eastAsia="pl-PL"/>
        </w:rPr>
        <w:t xml:space="preserve">W przypadku Wykonawców składających wspólną ofertę warunki określone w pkt 2.1.1. i 2.1.2. </w:t>
      </w:r>
      <w:proofErr w:type="gramStart"/>
      <w:r w:rsidRPr="006A2056">
        <w:rPr>
          <w:rFonts w:ascii="Times New Roman" w:eastAsia="Times New Roman" w:hAnsi="Times New Roman"/>
          <w:bCs/>
          <w:sz w:val="24"/>
          <w:szCs w:val="24"/>
          <w:lang w:eastAsia="pl-PL"/>
        </w:rPr>
        <w:t>mogą</w:t>
      </w:r>
      <w:proofErr w:type="gramEnd"/>
      <w:r w:rsidRPr="006A2056">
        <w:rPr>
          <w:rFonts w:ascii="Times New Roman" w:eastAsia="Times New Roman" w:hAnsi="Times New Roman"/>
          <w:bCs/>
          <w:sz w:val="24"/>
          <w:szCs w:val="24"/>
          <w:lang w:eastAsia="pl-PL"/>
        </w:rPr>
        <w:t xml:space="preserve"> być spełnione łącznie.</w:t>
      </w:r>
    </w:p>
    <w:p w:rsidR="00DF069E" w:rsidRPr="006A2056" w:rsidRDefault="00DF069E" w:rsidP="00DF069E">
      <w:pPr>
        <w:pStyle w:val="Akapitzlist"/>
        <w:numPr>
          <w:ilvl w:val="1"/>
          <w:numId w:val="9"/>
        </w:numPr>
        <w:tabs>
          <w:tab w:val="left" w:pos="250"/>
        </w:tabs>
        <w:autoSpaceDE w:val="0"/>
        <w:autoSpaceDN w:val="0"/>
        <w:adjustRightInd w:val="0"/>
        <w:spacing w:after="0" w:line="360" w:lineRule="auto"/>
        <w:ind w:left="1417" w:hanging="425"/>
        <w:jc w:val="both"/>
        <w:rPr>
          <w:rFonts w:ascii="Times New Roman" w:eastAsia="Times New Roman" w:hAnsi="Times New Roman"/>
          <w:bCs/>
          <w:sz w:val="24"/>
          <w:szCs w:val="24"/>
          <w:lang w:eastAsia="pl-PL"/>
        </w:rPr>
      </w:pPr>
      <w:r w:rsidRPr="006A2056">
        <w:rPr>
          <w:rFonts w:ascii="Times New Roman" w:eastAsia="Times New Roman" w:hAnsi="Times New Roman"/>
          <w:b/>
          <w:bCs/>
          <w:sz w:val="24"/>
          <w:szCs w:val="24"/>
          <w:lang w:eastAsia="pl-PL"/>
        </w:rPr>
        <w:t>W zakresie zdolności technicznej lub zawodowej:</w:t>
      </w:r>
      <w:r w:rsidRPr="006A2056">
        <w:rPr>
          <w:rFonts w:ascii="Times New Roman" w:eastAsia="Times New Roman" w:hAnsi="Times New Roman"/>
          <w:bCs/>
          <w:sz w:val="24"/>
          <w:szCs w:val="24"/>
          <w:lang w:eastAsia="pl-PL"/>
        </w:rPr>
        <w:t xml:space="preserve"> </w:t>
      </w:r>
    </w:p>
    <w:p w:rsidR="00DF069E" w:rsidRPr="006A2056" w:rsidRDefault="00DF069E" w:rsidP="00DF069E">
      <w:pPr>
        <w:pStyle w:val="Akapitzlist"/>
        <w:numPr>
          <w:ilvl w:val="2"/>
          <w:numId w:val="9"/>
        </w:numPr>
        <w:tabs>
          <w:tab w:val="left" w:pos="250"/>
        </w:tabs>
        <w:autoSpaceDE w:val="0"/>
        <w:autoSpaceDN w:val="0"/>
        <w:adjustRightInd w:val="0"/>
        <w:spacing w:after="0" w:line="360" w:lineRule="auto"/>
        <w:ind w:left="1985" w:hanging="567"/>
        <w:jc w:val="both"/>
        <w:rPr>
          <w:rFonts w:ascii="Times New Roman" w:eastAsia="Times New Roman" w:hAnsi="Times New Roman"/>
          <w:b/>
          <w:bCs/>
          <w:sz w:val="24"/>
          <w:szCs w:val="24"/>
          <w:lang w:eastAsia="pl-PL"/>
        </w:rPr>
      </w:pPr>
      <w:r w:rsidRPr="006A2056">
        <w:rPr>
          <w:rStyle w:val="FontStyle49"/>
          <w:sz w:val="24"/>
          <w:szCs w:val="24"/>
        </w:rPr>
        <w:t xml:space="preserve">Wykonawca musi wykazać, że w okresie ostatnich 3 lat przed upływem terminu składania ofert, a jeżeli okres prowadzenia działalności jest krótszy - w tym okresie, wykonał należycie, (a w przypadku świadczeń okresowych lub o charakterze ciągłym również wykonuje należycie) </w:t>
      </w:r>
      <w:r w:rsidRPr="006A2056">
        <w:rPr>
          <w:rStyle w:val="FontStyle48"/>
          <w:sz w:val="24"/>
          <w:szCs w:val="24"/>
        </w:rPr>
        <w:t xml:space="preserve">obsługę czwartego poziomu utrzymania lub obsługę piątego poziomu utrzymania lub dostawę nowych elektrycznych zespołów trakcyjnych, o wartości zamówienia nie mniejszej niż 800.000 </w:t>
      </w:r>
      <w:proofErr w:type="gramStart"/>
      <w:r w:rsidRPr="006A2056">
        <w:rPr>
          <w:rStyle w:val="FontStyle48"/>
          <w:sz w:val="24"/>
          <w:szCs w:val="24"/>
        </w:rPr>
        <w:t>zł</w:t>
      </w:r>
      <w:proofErr w:type="gramEnd"/>
      <w:r w:rsidRPr="006A2056">
        <w:rPr>
          <w:rStyle w:val="FontStyle48"/>
          <w:sz w:val="24"/>
          <w:szCs w:val="24"/>
        </w:rPr>
        <w:t xml:space="preserve"> brutto- odrębnie dla każdego zadania, </w:t>
      </w:r>
    </w:p>
    <w:p w:rsidR="00DF069E" w:rsidRPr="006A2056" w:rsidRDefault="00DF069E" w:rsidP="00DF069E">
      <w:pPr>
        <w:pStyle w:val="Akapitzlist"/>
        <w:numPr>
          <w:ilvl w:val="0"/>
          <w:numId w:val="10"/>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art. 24 ust. 1, ust. 5 pkt 1, 4, 5, 6 i 8 ustawy </w:t>
      </w:r>
      <w:r w:rsidRPr="006A2056">
        <w:rPr>
          <w:rFonts w:ascii="Times New Roman" w:eastAsia="Times New Roman" w:hAnsi="Times New Roman"/>
          <w:b/>
          <w:sz w:val="24"/>
          <w:szCs w:val="24"/>
          <w:lang w:eastAsia="pl-PL"/>
        </w:rPr>
        <w:t>z niniejszego postępowania o udzielenie zamówienia</w:t>
      </w:r>
      <w:r w:rsidRPr="006A2056">
        <w:rPr>
          <w:rFonts w:ascii="Times New Roman" w:eastAsia="Times New Roman" w:hAnsi="Times New Roman"/>
          <w:sz w:val="24"/>
          <w:szCs w:val="24"/>
          <w:lang w:eastAsia="pl-PL"/>
        </w:rPr>
        <w:t xml:space="preserve"> wyklucza się:</w:t>
      </w:r>
    </w:p>
    <w:p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nie wykazał spełniania warunków udziału w postępowaniu lub nie wykazał braku podstaw wykluczenia;</w:t>
      </w:r>
    </w:p>
    <w:p w:rsidR="00DF069E" w:rsidRPr="006A2056" w:rsidRDefault="00DF069E" w:rsidP="00DF069E">
      <w:pPr>
        <w:pStyle w:val="Akapitzlist"/>
        <w:numPr>
          <w:ilvl w:val="1"/>
          <w:numId w:val="11"/>
        </w:numPr>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przestępstwo:</w:t>
      </w:r>
    </w:p>
    <w:p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lastRenderedPageBreak/>
        <w:t>o</w:t>
      </w:r>
      <w:proofErr w:type="gramEnd"/>
      <w:r w:rsidRPr="006A2056">
        <w:rPr>
          <w:rFonts w:ascii="Times New Roman" w:eastAsia="Times New Roman" w:hAnsi="Times New Roman"/>
          <w:sz w:val="24"/>
          <w:szCs w:val="24"/>
          <w:lang w:eastAsia="pl-PL"/>
        </w:rPr>
        <w:t xml:space="preserve"> którym mowa w art. 165a, art. 181-188, art. 189a, art. 218-221, art. 228-230a, art. 250a, art. 258 lub art. 270-309 ustawy z dnia 6 czerwca 1997 r. - Kodeks karny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2017 roku, poz. 2204) lub art. 46 lub art. 48 ustawy z dnia 25 czerwca 2010 r. o sporcie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2017 r. poz. 1463 i 1600);</w:t>
      </w:r>
    </w:p>
    <w:p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o</w:t>
      </w:r>
      <w:proofErr w:type="gramEnd"/>
      <w:r w:rsidRPr="006A2056">
        <w:rPr>
          <w:rFonts w:ascii="Times New Roman" w:eastAsia="Times New Roman" w:hAnsi="Times New Roman"/>
          <w:sz w:val="24"/>
          <w:szCs w:val="24"/>
          <w:lang w:eastAsia="pl-PL"/>
        </w:rPr>
        <w:t xml:space="preserve"> charakterze terrorystycznym, o którym mowa w art. 115 § 20 ustawy z dnia 6 czerwca 1997 r. - Kodeks karny;</w:t>
      </w:r>
    </w:p>
    <w:p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skarbowe</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numPr>
          <w:ilvl w:val="2"/>
          <w:numId w:val="11"/>
        </w:numPr>
        <w:autoSpaceDE w:val="0"/>
        <w:autoSpaceDN w:val="0"/>
        <w:adjustRightInd w:val="0"/>
        <w:spacing w:after="0" w:line="360" w:lineRule="auto"/>
        <w:ind w:left="1985" w:hanging="567"/>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o</w:t>
      </w:r>
      <w:proofErr w:type="gramEnd"/>
      <w:r w:rsidRPr="006A2056">
        <w:rPr>
          <w:rFonts w:ascii="Times New Roman" w:eastAsia="Times New Roman" w:hAnsi="Times New Roman"/>
          <w:sz w:val="24"/>
          <w:szCs w:val="24"/>
          <w:lang w:eastAsia="pl-PL"/>
        </w:rPr>
        <w:t xml:space="preserve"> których mowa w art. 9 lub art. 10 ustawy z dnia 15 czerwca 2012 roku o skutkach powierzania wykonywania pracy cudzoziemcom przebywającym wbrew przepisom na terytorium Rzeczypospolitej Polskiej ( Dz. U. </w:t>
      </w:r>
      <w:proofErr w:type="gramStart"/>
      <w:r w:rsidRPr="006A2056">
        <w:rPr>
          <w:rFonts w:ascii="Times New Roman" w:eastAsia="Times New Roman" w:hAnsi="Times New Roman"/>
          <w:sz w:val="24"/>
          <w:szCs w:val="24"/>
          <w:lang w:eastAsia="pl-PL"/>
        </w:rPr>
        <w:t>poz</w:t>
      </w:r>
      <w:proofErr w:type="gramEnd"/>
      <w:r w:rsidRPr="006A2056">
        <w:rPr>
          <w:rFonts w:ascii="Times New Roman" w:eastAsia="Times New Roman" w:hAnsi="Times New Roman"/>
          <w:sz w:val="24"/>
          <w:szCs w:val="24"/>
          <w:lang w:eastAsia="pl-PL"/>
        </w:rPr>
        <w:t>. 769).</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3.2;</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wobec którego wydano prawomocny wyrok sądu lub ostateczną decyzję administracyjną o zaleganiu z uiszczeniem podatków, opłat lub składek na ubezpieczenia społeczne lub zdrowotne,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w wyniku lekkomyślności lub niedbalstwa przedstawił informacje wprowadzające w błąd Zamawiającego, mogące mieć istotny wpływ na decyzje podejmowane przez Zamawiającego w postępowaniu o udzielenie zamówienia;</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bezprawnie wpływał lub próbował wpłynąć na czynności Zamawiającego lub pozyskać informacje poufne, mogące dać mu przewagę w postępowaniu o udzielenie zamówienia;</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spowodowane tym </w:t>
      </w:r>
      <w:r w:rsidRPr="006A2056">
        <w:rPr>
          <w:rFonts w:ascii="Times New Roman" w:eastAsia="Times New Roman" w:hAnsi="Times New Roman"/>
          <w:sz w:val="24"/>
          <w:szCs w:val="24"/>
          <w:lang w:eastAsia="pl-PL"/>
        </w:rPr>
        <w:lastRenderedPageBreak/>
        <w:t>zakłócenie konkurencji może być wyeliminowane w inny sposób niż przez wykluczenie Wykonawcy z udziału w postępowaniu;</w:t>
      </w:r>
    </w:p>
    <w:p w:rsidR="00DF069E" w:rsidRPr="006A2056" w:rsidRDefault="00DF069E" w:rsidP="00DF069E">
      <w:pPr>
        <w:pStyle w:val="Akapitzlist"/>
        <w:numPr>
          <w:ilvl w:val="1"/>
          <w:numId w:val="11"/>
        </w:numPr>
        <w:tabs>
          <w:tab w:val="left" w:pos="1418"/>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innymi Wykonawcami zawarł porozumienie mające na celu zakłócenie konkurencji między Wykonawcami w postępowaniu o udzielenie zamówienia, co Zamawiający jest w stanie wykazać za pomocą stosownych środków dowodowych;</w:t>
      </w:r>
    </w:p>
    <w:p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będącego podmiotem zbiorowym, wobec którego sąd orzekł zakaz ubiegania się o zamówienia publiczne na podstawie ustawy z dnia 28 października 2002 r. o odpowiedzialności podmiotów zbiorowych za czyny zabronione pod groźbą kary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2018 r. poz. 703);</w:t>
      </w:r>
    </w:p>
    <w:p w:rsidR="00DF069E" w:rsidRPr="006A2056" w:rsidRDefault="00DF069E" w:rsidP="00DF069E">
      <w:pPr>
        <w:pStyle w:val="Akapitzlist"/>
        <w:numPr>
          <w:ilvl w:val="1"/>
          <w:numId w:val="11"/>
        </w:numPr>
        <w:tabs>
          <w:tab w:val="left" w:pos="1418"/>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wobec którego orzeczono tytułem środka zapobiegawczego zakaz ubiegania się o zamówienia publiczne;</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Wykonawców, którzy należąc do tej samej grupy kapitałowej, w rozumieniu ustawy z dnia 16 lutego 2007 r. o ochronie konkurencji i konsumentów (Dz. U. z 2018 r. poz. 798), złożyli odrębne oferty, oferty częściowe,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wykażą, że istniejące między nimi powiązania nie prowadzą do zakłócenia konkurencji w postępowaniu o udzielenie zamówienia;</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Wykonawcę,  w</w:t>
      </w:r>
      <w:proofErr w:type="gramEnd"/>
      <w:r w:rsidRPr="006A2056">
        <w:rPr>
          <w:rFonts w:ascii="Times New Roman" w:eastAsia="Times New Roman" w:hAnsi="Times New Roman"/>
          <w:sz w:val="24"/>
          <w:szCs w:val="24"/>
          <w:lang w:eastAsia="pl-PL"/>
        </w:rPr>
        <w:t xml:space="preserve"> stosunku do którego otwarto likwidację, w zatwierdzonym przez sąd układzie w postępowaniu restrukturyzacyjnym jest przewidziane zaspokojenie wierzycieli przez likwidację jego majątku lub sąd zarządził likwidację jego majątku w trybie </w:t>
      </w:r>
      <w:r w:rsidRPr="006A2056">
        <w:rPr>
          <w:rFonts w:ascii="Times New Roman" w:eastAsia="Times New Roman" w:hAnsi="Times New Roman"/>
          <w:sz w:val="24"/>
          <w:szCs w:val="24"/>
          <w:u w:val="single"/>
          <w:lang w:eastAsia="pl-PL"/>
        </w:rPr>
        <w:t>art. 332 ust. 1</w:t>
      </w:r>
      <w:r w:rsidRPr="006A2056">
        <w:rPr>
          <w:rFonts w:ascii="Times New Roman" w:eastAsia="Times New Roman" w:hAnsi="Times New Roman"/>
          <w:sz w:val="24"/>
          <w:szCs w:val="24"/>
          <w:lang w:eastAsia="pl-PL"/>
        </w:rPr>
        <w:t xml:space="preserve"> ustawy z dnia 15 maja 2015 r. - Prawo restrukturyzacyjne (Dz. U. z 2017 r. poz. 1508) lub którego upadłość ogłoszono, z wyjątkiem wykonawcy, który po ogłoszeniu upadłości zawarł układ zatwierdzony prawomocnym postanowieniem sądu, jeżeli układ nie przewiduje zaspokojenia wierzycieli przez likwidację majątku upadłego,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sąd zarządził likwidację jego majątku w trybie </w:t>
      </w:r>
      <w:hyperlink r:id="rId8" w:anchor="/document/17021464?unitId=art(366)ust(1)&amp;cm=DOCUMENT" w:history="1">
        <w:r w:rsidRPr="006A2056">
          <w:rPr>
            <w:rStyle w:val="Hipercze"/>
            <w:rFonts w:ascii="Times New Roman" w:eastAsia="Times New Roman" w:hAnsi="Times New Roman"/>
            <w:color w:val="auto"/>
            <w:sz w:val="24"/>
            <w:szCs w:val="24"/>
            <w:lang w:eastAsia="pl-PL"/>
          </w:rPr>
          <w:t xml:space="preserve">art. 366 </w:t>
        </w:r>
        <w:proofErr w:type="gramStart"/>
        <w:r w:rsidRPr="006A2056">
          <w:rPr>
            <w:rStyle w:val="Hipercze"/>
            <w:rFonts w:ascii="Times New Roman" w:eastAsia="Times New Roman" w:hAnsi="Times New Roman"/>
            <w:color w:val="auto"/>
            <w:sz w:val="24"/>
            <w:szCs w:val="24"/>
            <w:lang w:eastAsia="pl-PL"/>
          </w:rPr>
          <w:t>ust</w:t>
        </w:r>
        <w:proofErr w:type="gramEnd"/>
        <w:r w:rsidRPr="006A2056">
          <w:rPr>
            <w:rStyle w:val="Hipercze"/>
            <w:rFonts w:ascii="Times New Roman" w:eastAsia="Times New Roman" w:hAnsi="Times New Roman"/>
            <w:color w:val="auto"/>
            <w:sz w:val="24"/>
            <w:szCs w:val="24"/>
            <w:lang w:eastAsia="pl-PL"/>
          </w:rPr>
          <w:t>. 1</w:t>
        </w:r>
      </w:hyperlink>
      <w:r w:rsidRPr="006A2056">
        <w:rPr>
          <w:rFonts w:ascii="Times New Roman" w:eastAsia="Times New Roman" w:hAnsi="Times New Roman"/>
          <w:sz w:val="24"/>
          <w:szCs w:val="24"/>
          <w:lang w:eastAsia="pl-PL"/>
        </w:rPr>
        <w:t xml:space="preserve"> ustawy z dnia 28 lutego 2003 r. - Prawo upadłościowe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2018 r. poz. 398);</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który, z przyczyn leżących po jego stronie, nie wykonał albo nienależycie wykonał w istotnym stopniu wcześniejszą umowę w sprawie zamówienia publicznego lub umowę koncesji, zawartą z zamawiającym, o którym mowa w art. 3 ust. 1 pkt 1-4 ustawy, co doprowadziło do rozwiązania umowy lub zasądzenia odszkodowania;</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Wykonawcę, będącego osobą fizyczną, którego prawomocnie skazano za wykroczenie przeciwko prawom pracownika lub wykroczenie przeciwko środowisku, jeżeli za jego popełnienie wymierzono karę aresztu, ograniczenia wolności lub karę grzywny nie niższą niż 3000 złotych;</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Wykonawcę, jeżeli urzędującego członka jego organu zarządzającego lub nadzorczego, wspólnika spółki w spółce jawnej lub partnerskiej albo komplementariusza w spółce komandytowej lub komandytowo-akcyjnej lub prokurenta prawomocnie skazano za wykroczenie, o którym mowa w pkt 3.15;</w:t>
      </w:r>
    </w:p>
    <w:p w:rsidR="00DF069E" w:rsidRPr="006A2056" w:rsidRDefault="00DF069E" w:rsidP="00DF069E">
      <w:pPr>
        <w:pStyle w:val="Akapitzlist"/>
        <w:numPr>
          <w:ilvl w:val="1"/>
          <w:numId w:val="11"/>
        </w:numPr>
        <w:tabs>
          <w:tab w:val="left" w:pos="1560"/>
        </w:tabs>
        <w:autoSpaceDE w:val="0"/>
        <w:autoSpaceDN w:val="0"/>
        <w:adjustRightInd w:val="0"/>
        <w:spacing w:after="0" w:line="360" w:lineRule="auto"/>
        <w:ind w:left="1418"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Wykonawcę,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Wykonawca dokonał płatności należnych podatków, opłat lub składek na ubezpieczenia społeczne lub zdrowotne wraz z odsetkami lub grzywnami lub zawarł wiążące porozumienie w sprawie spłaty tych należności.</w:t>
      </w:r>
    </w:p>
    <w:p w:rsidR="00DF069E" w:rsidRPr="006A2056" w:rsidRDefault="00DF069E" w:rsidP="00DF069E">
      <w:pPr>
        <w:pStyle w:val="Akapitzlist"/>
        <w:numPr>
          <w:ilvl w:val="0"/>
          <w:numId w:val="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Wykluczenie Wykonawcy następuje, jeżeli nie upłynęły okresy określone zgodnie z art. 24 ust. 7 ustawy, tj.:</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 których mowa w rozdziale V pkt 3.2.1 – 3.2.3 i pkt 3.3 SIWZ, gdy osoba, o której mowa w tych przepisach została skazana za przestępstwo wymienione w pkt 3.2.1 – 3.2.3, jeżeli nie upłynęło 5 lat od dnia uprawomocnienia się wyroku potwierdzającego zaistnienie jednej z podstaw wykluczenia,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w tym wyroku został określony inny okres wykluczenia;</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w</w:t>
      </w:r>
      <w:proofErr w:type="gramEnd"/>
      <w:r w:rsidRPr="006A2056">
        <w:rPr>
          <w:rFonts w:ascii="Times New Roman" w:eastAsia="Times New Roman" w:hAnsi="Times New Roman"/>
          <w:sz w:val="24"/>
          <w:szCs w:val="24"/>
          <w:lang w:eastAsia="pl-PL"/>
        </w:rPr>
        <w:t xml:space="preserve"> przypadkach, o których mowa:</w:t>
      </w:r>
    </w:p>
    <w:p w:rsidR="00DF069E" w:rsidRPr="006A2056" w:rsidRDefault="00DF069E" w:rsidP="00DF069E">
      <w:pPr>
        <w:pStyle w:val="Akapitzlist"/>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 w rozdziale V </w:t>
      </w:r>
      <w:proofErr w:type="gramStart"/>
      <w:r w:rsidRPr="006A2056">
        <w:rPr>
          <w:rFonts w:ascii="Times New Roman" w:eastAsia="Times New Roman" w:hAnsi="Times New Roman"/>
          <w:sz w:val="24"/>
          <w:szCs w:val="24"/>
          <w:lang w:eastAsia="pl-PL"/>
        </w:rPr>
        <w:t>pkt 3.2.4  i</w:t>
      </w:r>
      <w:proofErr w:type="gramEnd"/>
      <w:r w:rsidRPr="006A2056">
        <w:rPr>
          <w:rFonts w:ascii="Times New Roman" w:eastAsia="Times New Roman" w:hAnsi="Times New Roman"/>
          <w:sz w:val="24"/>
          <w:szCs w:val="24"/>
          <w:lang w:eastAsia="pl-PL"/>
        </w:rPr>
        <w:t xml:space="preserve"> V pkt 14, gdy osoba, o której mowa w tych przepisach została skazana za przestępstwo wymienione w rozdziale V pkt 3.2.4;  </w:t>
      </w:r>
    </w:p>
    <w:p w:rsidR="00DF069E" w:rsidRPr="006A2056" w:rsidRDefault="00DF069E" w:rsidP="00DF069E">
      <w:pPr>
        <w:pStyle w:val="Akapitzlist"/>
        <w:numPr>
          <w:ilvl w:val="0"/>
          <w:numId w:val="13"/>
        </w:numPr>
        <w:tabs>
          <w:tab w:val="left" w:pos="1560"/>
        </w:tabs>
        <w:autoSpaceDE w:val="0"/>
        <w:autoSpaceDN w:val="0"/>
        <w:adjustRightInd w:val="0"/>
        <w:spacing w:after="0" w:line="360" w:lineRule="auto"/>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w</w:t>
      </w:r>
      <w:proofErr w:type="gramEnd"/>
      <w:r w:rsidRPr="006A2056">
        <w:rPr>
          <w:rFonts w:ascii="Times New Roman" w:eastAsia="Times New Roman" w:hAnsi="Times New Roman"/>
          <w:sz w:val="24"/>
          <w:szCs w:val="24"/>
          <w:lang w:eastAsia="pl-PL"/>
        </w:rPr>
        <w:t xml:space="preserve"> rozdziale V 3.4 </w:t>
      </w:r>
      <w:proofErr w:type="gramStart"/>
      <w:r w:rsidRPr="006A2056">
        <w:rPr>
          <w:rFonts w:ascii="Times New Roman" w:eastAsia="Times New Roman" w:hAnsi="Times New Roman"/>
          <w:sz w:val="24"/>
          <w:szCs w:val="24"/>
          <w:lang w:eastAsia="pl-PL"/>
        </w:rPr>
        <w:t>i</w:t>
      </w:r>
      <w:proofErr w:type="gramEnd"/>
      <w:r w:rsidRPr="006A2056">
        <w:rPr>
          <w:rFonts w:ascii="Times New Roman" w:eastAsia="Times New Roman" w:hAnsi="Times New Roman"/>
          <w:sz w:val="24"/>
          <w:szCs w:val="24"/>
          <w:lang w:eastAsia="pl-PL"/>
        </w:rPr>
        <w:t xml:space="preserve"> w rozdziale V pkt 3.15 i 3.16, </w:t>
      </w:r>
    </w:p>
    <w:p w:rsidR="00DF069E" w:rsidRPr="006A2056" w:rsidRDefault="00DF069E" w:rsidP="00DF069E">
      <w:pPr>
        <w:tabs>
          <w:tab w:val="left" w:pos="1560"/>
        </w:tabs>
        <w:autoSpaceDE w:val="0"/>
        <w:autoSpaceDN w:val="0"/>
        <w:adjustRightInd w:val="0"/>
        <w:spacing w:after="0" w:line="360" w:lineRule="auto"/>
        <w:ind w:left="1418"/>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jeżeli nie upłynęły 3 lata od dnia odpowiednio uprawomocnienia się wyroku potwierdzającego zaistnienie jednej z podstaw wykluczenia, </w:t>
      </w:r>
      <w:proofErr w:type="gramStart"/>
      <w:r w:rsidRPr="006A2056">
        <w:rPr>
          <w:rFonts w:ascii="Times New Roman" w:eastAsia="Times New Roman" w:hAnsi="Times New Roman" w:cs="Times New Roman"/>
          <w:sz w:val="24"/>
          <w:szCs w:val="24"/>
          <w:lang w:eastAsia="pl-PL"/>
        </w:rPr>
        <w:t>chyba że</w:t>
      </w:r>
      <w:proofErr w:type="gramEnd"/>
      <w:r w:rsidRPr="006A2056">
        <w:rPr>
          <w:rFonts w:ascii="Times New Roman" w:eastAsia="Times New Roman" w:hAnsi="Times New Roman" w:cs="Times New Roman"/>
          <w:sz w:val="24"/>
          <w:szCs w:val="24"/>
          <w:lang w:eastAsia="pl-PL"/>
        </w:rPr>
        <w:t xml:space="preserve"> w tym wyroku został określony inny okres wykluczenia lub od dnia w którym decyzja potwierdzająca zaistnienie jednej z podstaw do wykluczenia stała się ostateczna;</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w</w:t>
      </w:r>
      <w:proofErr w:type="gramEnd"/>
      <w:r w:rsidRPr="006A2056">
        <w:rPr>
          <w:rFonts w:ascii="Times New Roman" w:eastAsia="Times New Roman" w:hAnsi="Times New Roman"/>
          <w:sz w:val="24"/>
          <w:szCs w:val="24"/>
          <w:lang w:eastAsia="pl-PL"/>
        </w:rPr>
        <w:t xml:space="preserve"> przypadkach, o których mowa w rozdziale V pkt 3.7, 3.9 i pkt 3.14, jeżeli nie upłynęły 3 lata od dnia zaistnienia zdarzenia będącego podstawą wykluczenia;</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 których mowa w rozdziale V </w:t>
      </w:r>
      <w:proofErr w:type="gramStart"/>
      <w:r w:rsidRPr="006A2056">
        <w:rPr>
          <w:rFonts w:ascii="Times New Roman" w:eastAsia="Times New Roman" w:hAnsi="Times New Roman"/>
          <w:sz w:val="24"/>
          <w:szCs w:val="24"/>
          <w:lang w:eastAsia="pl-PL"/>
        </w:rPr>
        <w:t>pkt 3.10 jeżeli</w:t>
      </w:r>
      <w:proofErr w:type="gramEnd"/>
      <w:r w:rsidRPr="006A2056">
        <w:rPr>
          <w:rFonts w:ascii="Times New Roman" w:eastAsia="Times New Roman" w:hAnsi="Times New Roman"/>
          <w:sz w:val="24"/>
          <w:szCs w:val="24"/>
          <w:lang w:eastAsia="pl-PL"/>
        </w:rPr>
        <w:t xml:space="preserve"> nie upłynął okres, na jaki został prawomocnie orzeczony zakaz ubiegania się o zamówienia publiczne;</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 których mowa w rozdziale V </w:t>
      </w:r>
      <w:proofErr w:type="gramStart"/>
      <w:r w:rsidRPr="006A2056">
        <w:rPr>
          <w:rFonts w:ascii="Times New Roman" w:eastAsia="Times New Roman" w:hAnsi="Times New Roman"/>
          <w:sz w:val="24"/>
          <w:szCs w:val="24"/>
          <w:lang w:eastAsia="pl-PL"/>
        </w:rPr>
        <w:t>pkt 3.11 jeżeli</w:t>
      </w:r>
      <w:proofErr w:type="gramEnd"/>
      <w:r w:rsidRPr="006A2056">
        <w:rPr>
          <w:rFonts w:ascii="Times New Roman" w:eastAsia="Times New Roman" w:hAnsi="Times New Roman"/>
          <w:sz w:val="24"/>
          <w:szCs w:val="24"/>
          <w:lang w:eastAsia="pl-PL"/>
        </w:rPr>
        <w:t xml:space="preserve"> nie upłynął okres obowiązywania zakazu ubiegania się o zamówienia publiczne;</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podlegający wykluczeniu na podstawie Rozdz. V pkt 3.2, 3.3 oraz  3.5 -  pkt 3.9 oraz </w:t>
      </w:r>
      <w:proofErr w:type="gramStart"/>
      <w:r w:rsidRPr="006A2056">
        <w:rPr>
          <w:rFonts w:ascii="Times New Roman" w:eastAsia="Times New Roman" w:hAnsi="Times New Roman"/>
          <w:sz w:val="24"/>
          <w:szCs w:val="24"/>
          <w:lang w:eastAsia="pl-PL"/>
        </w:rPr>
        <w:t>pkt 3.13 -  3.17 niniejszej</w:t>
      </w:r>
      <w:proofErr w:type="gramEnd"/>
      <w:r w:rsidRPr="006A2056">
        <w:rPr>
          <w:rFonts w:ascii="Times New Roman" w:eastAsia="Times New Roman" w:hAnsi="Times New Roman"/>
          <w:sz w:val="24"/>
          <w:szCs w:val="24"/>
          <w:lang w:eastAsia="pl-PL"/>
        </w:rPr>
        <w:t xml:space="preserve"> SIWZ może zgodnie z art. 24 ust. 8 ustawy przedstawić dowody na to, że podjęte przez niego środki są wystarczające do wykazania jego rzetelności, w szczególności udowodnić naprawienie szkody </w:t>
      </w:r>
      <w:r w:rsidRPr="006A2056">
        <w:rPr>
          <w:rFonts w:ascii="Times New Roman" w:eastAsia="Times New Roman" w:hAnsi="Times New Roman"/>
          <w:sz w:val="24"/>
          <w:szCs w:val="24"/>
          <w:lang w:eastAsia="pl-PL"/>
        </w:rPr>
        <w:lastRenderedPageBreak/>
        <w:t>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Przedstawione przez Wykonawcę dowody podlegać będą ocenie Zamawiającego pod względem wagi i szczególnych okoliczności czynu Wykonawcy.</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Możliwość przedstawienia dowodów na to, że podjęte przez Wykonawcę środki są wystarczające do wykazania jego rzetelności, o której mowa w pkt 4.6. powyżej (zdanie pierwsze), nie dotyczy Wykonawcy, będącego podmiotem zbiorowym, wobec którego orzeczono prawomocnym wyrokiem sądu zakaz ubiegania się o udzielenie zamówienia oraz nie upłynął określony w tym wyroku okres obowiązywania tego zakazu.</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Ofertę Wykonawcy wykluczonego uznaje się za odrzuconą. Zamawiający może wykluczyć Wykonawcę na każdym etapie postępowania o udzielenie zamówienia.</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potwierdzenie spełnienia opisanych powyżej warunków Zamawiający będzie </w:t>
      </w:r>
      <w:proofErr w:type="gramStart"/>
      <w:r w:rsidRPr="006A2056">
        <w:rPr>
          <w:rFonts w:ascii="Times New Roman" w:eastAsia="Times New Roman" w:hAnsi="Times New Roman"/>
          <w:sz w:val="24"/>
          <w:szCs w:val="24"/>
          <w:lang w:eastAsia="pl-PL"/>
        </w:rPr>
        <w:t>żądał  oświadczeń</w:t>
      </w:r>
      <w:proofErr w:type="gramEnd"/>
      <w:r w:rsidRPr="006A2056">
        <w:rPr>
          <w:rFonts w:ascii="Times New Roman" w:eastAsia="Times New Roman" w:hAnsi="Times New Roman"/>
          <w:sz w:val="24"/>
          <w:szCs w:val="24"/>
          <w:lang w:eastAsia="pl-PL"/>
        </w:rPr>
        <w:t xml:space="preserve"> w zakresie wskazanym przez Zamawiającego oraz dokumentów potwierdzających spełnienie warunków uprawniających do ubiegania się o zamówienie publiczne.</w:t>
      </w:r>
    </w:p>
    <w:p w:rsidR="00DF069E" w:rsidRPr="006A2056" w:rsidRDefault="00DF069E" w:rsidP="00DF069E">
      <w:pPr>
        <w:pStyle w:val="Akapitzlist"/>
        <w:numPr>
          <w:ilvl w:val="1"/>
          <w:numId w:val="12"/>
        </w:numPr>
        <w:tabs>
          <w:tab w:val="left" w:pos="1560"/>
        </w:tabs>
        <w:autoSpaceDE w:val="0"/>
        <w:autoSpaceDN w:val="0"/>
        <w:adjustRightInd w:val="0"/>
        <w:spacing w:after="0" w:line="360" w:lineRule="auto"/>
        <w:ind w:left="1418"/>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Niespełnienie powyższych warunków będzie skutkowało wykluczeniem z postępowania zgodnie z art. 24 ustawy.</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VI </w:t>
      </w:r>
    </w:p>
    <w:p w:rsidR="00DF069E" w:rsidRPr="006A2056" w:rsidRDefault="00DF069E" w:rsidP="00DF069E">
      <w:pPr>
        <w:autoSpaceDE w:val="0"/>
        <w:autoSpaceDN w:val="0"/>
        <w:adjustRightInd w:val="0"/>
        <w:spacing w:after="0" w:line="360" w:lineRule="auto"/>
        <w:ind w:left="422" w:hanging="422"/>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WYKAZ OŚWIADCZEŃ I DOKUMENTÓW, POTWIERDZAJĄCYCH SPEŁNIANIE WARUNKÓW UDZIAŁU W POSTĘPOWANIU ORAZ BRAK PODSTAW WYKLUCZENIA.</w:t>
      </w:r>
    </w:p>
    <w:p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Oświadczenia składane są w oryginale. Dokumenty inne niż oświadczenia należy przedstawić w formie oryginałów albo kopii. Dokumenty złożone w formie kopii muszą zostać poświadczone za zgodność z oryginałem zgodnie z paragrafem 14 ust. 2 i 3 Rozporządzenia Ministra Rozwoju z dn. 26.07.2016 r. w sprawie rodzajów </w:t>
      </w:r>
      <w:proofErr w:type="gramStart"/>
      <w:r w:rsidRPr="006A2056">
        <w:rPr>
          <w:rFonts w:ascii="Times New Roman" w:eastAsia="Times New Roman" w:hAnsi="Times New Roman"/>
          <w:sz w:val="24"/>
          <w:szCs w:val="24"/>
          <w:lang w:eastAsia="pl-PL"/>
        </w:rPr>
        <w:t>dokumentów jakich</w:t>
      </w:r>
      <w:proofErr w:type="gramEnd"/>
      <w:r w:rsidRPr="006A2056">
        <w:rPr>
          <w:rFonts w:ascii="Times New Roman" w:eastAsia="Times New Roman" w:hAnsi="Times New Roman"/>
          <w:sz w:val="24"/>
          <w:szCs w:val="24"/>
          <w:lang w:eastAsia="pl-PL"/>
        </w:rPr>
        <w:t xml:space="preserve"> może żądać Zamawiający od Wykonawcy, w postępowaniu o udzielenie zamówienia zwanego dalej Rozporządzeniem, z tym jednak zastrzeżeniem, że </w:t>
      </w:r>
      <w:r w:rsidRPr="006A2056">
        <w:rPr>
          <w:rFonts w:ascii="Times New Roman" w:eastAsia="Times New Roman" w:hAnsi="Times New Roman"/>
          <w:b/>
          <w:bCs/>
          <w:sz w:val="24"/>
          <w:szCs w:val="24"/>
          <w:lang w:eastAsia="pl-PL"/>
        </w:rPr>
        <w:t xml:space="preserve">dla </w:t>
      </w:r>
      <w:r w:rsidRPr="006A2056">
        <w:rPr>
          <w:rFonts w:ascii="Times New Roman" w:eastAsia="Times New Roman" w:hAnsi="Times New Roman"/>
          <w:b/>
          <w:bCs/>
          <w:sz w:val="24"/>
          <w:szCs w:val="24"/>
          <w:lang w:eastAsia="pl-PL"/>
        </w:rPr>
        <w:lastRenderedPageBreak/>
        <w:t>pełnomocnictw obowiązuje jedynie forma oryginału albo też odpisu notarialnie poświadczonego za zgodność z oryginałem.</w:t>
      </w:r>
    </w:p>
    <w:p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W niniejszym postępowaniu Zamawiający żąda od Wykonawców środków dowodowych</w:t>
      </w:r>
      <w:r w:rsidRPr="006A2056">
        <w:rPr>
          <w:rFonts w:ascii="Times New Roman" w:eastAsia="Times New Roman" w:hAnsi="Times New Roman"/>
          <w:sz w:val="24"/>
          <w:szCs w:val="24"/>
          <w:lang w:eastAsia="pl-PL"/>
        </w:rPr>
        <w:br/>
        <w:t xml:space="preserve"> w sposób proporcjonalny do przedmiotu zamówienia oraz umożliwiający ocenę zdolności</w:t>
      </w:r>
      <w:r w:rsidRPr="006A2056">
        <w:rPr>
          <w:rFonts w:ascii="Times New Roman" w:eastAsia="Times New Roman" w:hAnsi="Times New Roman"/>
          <w:sz w:val="24"/>
          <w:szCs w:val="24"/>
          <w:lang w:eastAsia="pl-PL"/>
        </w:rPr>
        <w:br/>
        <w:t xml:space="preserve"> Wykonawcy do należytego wykonania zamówienia, wyrażając je jako minimalne </w:t>
      </w:r>
      <w:proofErr w:type="gramStart"/>
      <w:r w:rsidRPr="006A2056">
        <w:rPr>
          <w:rFonts w:ascii="Times New Roman" w:eastAsia="Times New Roman" w:hAnsi="Times New Roman"/>
          <w:sz w:val="24"/>
          <w:szCs w:val="24"/>
          <w:lang w:eastAsia="pl-PL"/>
        </w:rPr>
        <w:t>poziomy  zdolności</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numPr>
          <w:ilvl w:val="0"/>
          <w:numId w:val="14"/>
        </w:numPr>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potwierdzenia braku podstaw wykluczenia Wykonawcy z postępowania Zamawiający wymaga, by Wykonawca przedstawił następujące oświadczenia i dokumenty:</w:t>
      </w:r>
    </w:p>
    <w:p w:rsidR="00DF069E" w:rsidRPr="006A2056" w:rsidRDefault="00DF069E" w:rsidP="00DF069E">
      <w:pPr>
        <w:pStyle w:val="Akapitzlist"/>
        <w:numPr>
          <w:ilvl w:val="1"/>
          <w:numId w:val="15"/>
        </w:numPr>
        <w:tabs>
          <w:tab w:val="left" w:pos="1134"/>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Jednolity europejski dokumentu zamówienia (JEDZ), którego Instrukcja wypełnienia znajduje się pod adresem internetowym:</w:t>
      </w:r>
      <w:r w:rsidRPr="006A2056">
        <w:rPr>
          <w:rFonts w:ascii="Times New Roman" w:hAnsi="Times New Roman"/>
          <w:sz w:val="24"/>
          <w:szCs w:val="24"/>
        </w:rPr>
        <w:t xml:space="preserve"> </w:t>
      </w:r>
      <w:bookmarkStart w:id="9" w:name="_Hlk516146791"/>
      <w:r w:rsidRPr="006A2056">
        <w:rPr>
          <w:rFonts w:ascii="Times New Roman" w:hAnsi="Times New Roman"/>
          <w:sz w:val="24"/>
          <w:szCs w:val="24"/>
        </w:rPr>
        <w:t>https</w:t>
      </w:r>
      <w:proofErr w:type="gramStart"/>
      <w:r w:rsidRPr="006A2056">
        <w:rPr>
          <w:rFonts w:ascii="Times New Roman" w:hAnsi="Times New Roman"/>
          <w:sz w:val="24"/>
          <w:szCs w:val="24"/>
        </w:rPr>
        <w:t>://www</w:t>
      </w:r>
      <w:proofErr w:type="gramEnd"/>
      <w:r w:rsidRPr="006A2056">
        <w:rPr>
          <w:rFonts w:ascii="Times New Roman" w:hAnsi="Times New Roman"/>
          <w:sz w:val="24"/>
          <w:szCs w:val="24"/>
        </w:rPr>
        <w:t>.</w:t>
      </w:r>
      <w:proofErr w:type="gramStart"/>
      <w:r w:rsidRPr="006A2056">
        <w:rPr>
          <w:rFonts w:ascii="Times New Roman" w:hAnsi="Times New Roman"/>
          <w:sz w:val="24"/>
          <w:szCs w:val="24"/>
        </w:rPr>
        <w:t>uzp</w:t>
      </w:r>
      <w:proofErr w:type="gramEnd"/>
      <w:r w:rsidRPr="006A2056">
        <w:rPr>
          <w:rFonts w:ascii="Times New Roman" w:hAnsi="Times New Roman"/>
          <w:sz w:val="24"/>
          <w:szCs w:val="24"/>
        </w:rPr>
        <w:t>.</w:t>
      </w:r>
      <w:proofErr w:type="gramStart"/>
      <w:r w:rsidRPr="006A2056">
        <w:rPr>
          <w:rFonts w:ascii="Times New Roman" w:hAnsi="Times New Roman"/>
          <w:sz w:val="24"/>
          <w:szCs w:val="24"/>
        </w:rPr>
        <w:t>gov</w:t>
      </w:r>
      <w:proofErr w:type="gramEnd"/>
      <w:r w:rsidRPr="006A2056">
        <w:rPr>
          <w:rFonts w:ascii="Times New Roman" w:hAnsi="Times New Roman"/>
          <w:sz w:val="24"/>
          <w:szCs w:val="24"/>
        </w:rPr>
        <w:t>.</w:t>
      </w:r>
      <w:proofErr w:type="gramStart"/>
      <w:r w:rsidRPr="006A2056">
        <w:rPr>
          <w:rFonts w:ascii="Times New Roman" w:hAnsi="Times New Roman"/>
          <w:sz w:val="24"/>
          <w:szCs w:val="24"/>
        </w:rPr>
        <w:t>pl</w:t>
      </w:r>
      <w:proofErr w:type="gramEnd"/>
      <w:r w:rsidRPr="006A2056">
        <w:rPr>
          <w:rFonts w:ascii="Times New Roman" w:hAnsi="Times New Roman"/>
          <w:sz w:val="24"/>
          <w:szCs w:val="24"/>
        </w:rPr>
        <w:t>/__data/assets/pdf_file/0015/32415/Instrukcja-wypelniania-JEDZ-ESPD.</w:t>
      </w:r>
      <w:proofErr w:type="gramStart"/>
      <w:r w:rsidRPr="006A2056">
        <w:rPr>
          <w:rFonts w:ascii="Times New Roman" w:hAnsi="Times New Roman"/>
          <w:sz w:val="24"/>
          <w:szCs w:val="24"/>
        </w:rPr>
        <w:t>pdf</w:t>
      </w:r>
      <w:bookmarkEnd w:id="9"/>
      <w:proofErr w:type="gramEnd"/>
      <w:r w:rsidRPr="006A2056">
        <w:rPr>
          <w:rFonts w:ascii="Times New Roman" w:eastAsia="Times New Roman" w:hAnsi="Times New Roman"/>
          <w:bCs/>
          <w:sz w:val="24"/>
          <w:szCs w:val="24"/>
          <w:lang w:eastAsia="pl-PL"/>
        </w:rPr>
        <w:t>;</w:t>
      </w:r>
    </w:p>
    <w:p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informację</w:t>
      </w:r>
      <w:proofErr w:type="gramEnd"/>
      <w:r w:rsidRPr="006A2056">
        <w:rPr>
          <w:rFonts w:ascii="Times New Roman" w:eastAsia="Times New Roman" w:hAnsi="Times New Roman"/>
          <w:b/>
          <w:bCs/>
          <w:sz w:val="24"/>
          <w:szCs w:val="24"/>
          <w:lang w:eastAsia="pl-PL"/>
        </w:rPr>
        <w:t xml:space="preserve"> z Krajowego Rejestru Karnego </w:t>
      </w:r>
      <w:r w:rsidRPr="006A2056">
        <w:rPr>
          <w:rFonts w:ascii="Times New Roman" w:eastAsia="Times New Roman" w:hAnsi="Times New Roman"/>
          <w:bCs/>
          <w:sz w:val="24"/>
          <w:szCs w:val="24"/>
          <w:lang w:eastAsia="pl-PL"/>
        </w:rPr>
        <w:t>w zakresie określonym w art. 24 ust. 1 pkt 13, 14 i 21 ustawy oraz, odnośnie skazania za wykroczenie na karę aresztu, w zakresie określonym przez Zamawiającego na podstawie art. 24 ust. 5 pkt 5 i 6 ustawy, wystawionej nie wcześniej niż 6 miesięcy przed upływem terminu składania ofert;</w:t>
      </w:r>
    </w:p>
    <w:p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zaświadczenia</w:t>
      </w:r>
      <w:proofErr w:type="gramEnd"/>
      <w:r w:rsidRPr="006A2056">
        <w:rPr>
          <w:rFonts w:ascii="Times New Roman" w:eastAsia="Times New Roman" w:hAnsi="Times New Roman"/>
          <w:b/>
          <w:bCs/>
          <w:sz w:val="24"/>
          <w:szCs w:val="24"/>
          <w:lang w:eastAsia="pl-PL"/>
        </w:rPr>
        <w:t xml:space="preserve"> właściwego naczelnika urzędu skarbowego </w:t>
      </w:r>
      <w:r w:rsidRPr="006A2056">
        <w:rPr>
          <w:rFonts w:ascii="Times New Roman" w:eastAsia="Times New Roman" w:hAnsi="Times New Roman"/>
          <w:bCs/>
          <w:sz w:val="24"/>
          <w:szCs w:val="24"/>
          <w:lang w:eastAsia="pl-PL"/>
        </w:rPr>
        <w:t xml:space="preserve">potwierdzającego, że Wykonawca nie zalega z opłacaniem podatków, wystawionego nie wcześniej </w:t>
      </w:r>
      <w:r w:rsidRPr="006A2056">
        <w:rPr>
          <w:rFonts w:ascii="Times New Roman" w:eastAsia="Times New Roman" w:hAnsi="Times New Roman"/>
          <w:b/>
          <w:bCs/>
          <w:sz w:val="24"/>
          <w:szCs w:val="24"/>
          <w:lang w:eastAsia="pl-PL"/>
        </w:rPr>
        <w:t xml:space="preserve">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zaświadczenia</w:t>
      </w:r>
      <w:proofErr w:type="gramEnd"/>
      <w:r w:rsidRPr="006A2056">
        <w:rPr>
          <w:rFonts w:ascii="Times New Roman" w:eastAsia="Times New Roman" w:hAnsi="Times New Roman"/>
          <w:b/>
          <w:bCs/>
          <w:sz w:val="24"/>
          <w:szCs w:val="24"/>
          <w:lang w:eastAsia="pl-PL"/>
        </w:rPr>
        <w:t xml:space="preserve"> właściwej terenowej jednostki organizacyjnej Zakładu Ubezpieczeń Społecznych lub Kasy Rolniczego Ubezpieczenia Społecznego </w:t>
      </w:r>
      <w:r w:rsidRPr="006A2056">
        <w:rPr>
          <w:rFonts w:ascii="Times New Roman" w:eastAsia="Times New Roman" w:hAnsi="Times New Roman"/>
          <w:bCs/>
          <w:sz w:val="24"/>
          <w:szCs w:val="24"/>
          <w:lang w:eastAsia="pl-PL"/>
        </w:rPr>
        <w:t xml:space="preserve">albo innego dokumentu potwierdzającego, że Wykonawca nie zalega z opłacaniem składek na ubezpieczenia społeczne lub zdrowotne, wystawionego </w:t>
      </w:r>
      <w:r w:rsidRPr="006A2056">
        <w:rPr>
          <w:rFonts w:ascii="Times New Roman" w:eastAsia="Times New Roman" w:hAnsi="Times New Roman"/>
          <w:b/>
          <w:bCs/>
          <w:sz w:val="24"/>
          <w:szCs w:val="24"/>
          <w:lang w:eastAsia="pl-PL"/>
        </w:rPr>
        <w:t xml:space="preserve">nie wcześniej niż 3 miesiące przed upływem terminu składania ofert, </w:t>
      </w:r>
      <w:r w:rsidRPr="006A2056">
        <w:rPr>
          <w:rFonts w:ascii="Times New Roman" w:eastAsia="Times New Roman" w:hAnsi="Times New Roman"/>
          <w:bCs/>
          <w:sz w:val="24"/>
          <w:szCs w:val="24"/>
          <w:lang w:eastAsia="pl-PL"/>
        </w:rPr>
        <w:t>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Cs/>
          <w:sz w:val="24"/>
          <w:szCs w:val="24"/>
          <w:lang w:eastAsia="pl-PL"/>
        </w:rPr>
        <w:lastRenderedPageBreak/>
        <w:t>odpisu</w:t>
      </w:r>
      <w:proofErr w:type="gramEnd"/>
      <w:r w:rsidRPr="006A2056">
        <w:rPr>
          <w:rFonts w:ascii="Times New Roman" w:eastAsia="Times New Roman" w:hAnsi="Times New Roman"/>
          <w:bCs/>
          <w:sz w:val="24"/>
          <w:szCs w:val="24"/>
          <w:lang w:eastAsia="pl-PL"/>
        </w:rPr>
        <w:t xml:space="preserve"> z właściwego rejestru lub z centralnej ewidencji i informacji o działalności gospodarczej, jeżeli odrębne przepisy wymagają wpisu do rejestru lub ewidencji, w celu potwierdzenia braku podstaw wykluczenia na podstawie </w:t>
      </w:r>
      <w:r w:rsidRPr="006A2056">
        <w:rPr>
          <w:rStyle w:val="Hipercze"/>
          <w:rFonts w:ascii="Times New Roman" w:eastAsia="Times New Roman" w:hAnsi="Times New Roman"/>
          <w:color w:val="auto"/>
          <w:sz w:val="24"/>
          <w:szCs w:val="24"/>
          <w:lang w:eastAsia="pl-PL"/>
        </w:rPr>
        <w:t>art. 24 ust. 5 pkt 1</w:t>
      </w:r>
      <w:r w:rsidRPr="006A2056">
        <w:rPr>
          <w:rFonts w:ascii="Times New Roman" w:eastAsia="Times New Roman" w:hAnsi="Times New Roman"/>
          <w:bCs/>
          <w:sz w:val="24"/>
          <w:szCs w:val="24"/>
          <w:lang w:eastAsia="pl-PL"/>
        </w:rPr>
        <w:t xml:space="preserve"> ustawy;</w:t>
      </w:r>
    </w:p>
    <w:p w:rsidR="00DF069E" w:rsidRPr="006A2056" w:rsidRDefault="00DF069E" w:rsidP="00DF069E">
      <w:pPr>
        <w:pStyle w:val="Akapitzlist"/>
        <w:numPr>
          <w:ilvl w:val="1"/>
          <w:numId w:val="15"/>
        </w:numPr>
        <w:tabs>
          <w:tab w:val="left" w:pos="709"/>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oświadczenia</w:t>
      </w:r>
      <w:proofErr w:type="gramEnd"/>
      <w:r w:rsidRPr="006A2056">
        <w:rPr>
          <w:rFonts w:ascii="Times New Roman" w:eastAsia="Times New Roman" w:hAnsi="Times New Roman"/>
          <w:b/>
          <w:bCs/>
          <w:sz w:val="24"/>
          <w:szCs w:val="24"/>
          <w:lang w:eastAsia="pl-PL"/>
        </w:rPr>
        <w:t xml:space="preserve"> Wykonawcy </w:t>
      </w:r>
      <w:r w:rsidRPr="006A2056">
        <w:rPr>
          <w:rFonts w:ascii="Times New Roman" w:eastAsia="Times New Roman" w:hAnsi="Times New Roman"/>
          <w:bCs/>
          <w:sz w:val="24"/>
          <w:szCs w:val="24"/>
          <w:lang w:eastAsia="pl-PL"/>
        </w:rPr>
        <w:t>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w:t>
      </w:r>
    </w:p>
    <w:p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oświadczenia</w:t>
      </w:r>
      <w:proofErr w:type="gramEnd"/>
      <w:r w:rsidRPr="006A2056">
        <w:rPr>
          <w:rFonts w:ascii="Times New Roman" w:eastAsia="Times New Roman" w:hAnsi="Times New Roman"/>
          <w:b/>
          <w:bCs/>
          <w:sz w:val="24"/>
          <w:szCs w:val="24"/>
          <w:lang w:eastAsia="pl-PL"/>
        </w:rPr>
        <w:t xml:space="preserve"> Wykonawcy </w:t>
      </w:r>
      <w:r w:rsidRPr="006A2056">
        <w:rPr>
          <w:rFonts w:ascii="Times New Roman" w:eastAsia="Times New Roman" w:hAnsi="Times New Roman"/>
          <w:bCs/>
          <w:sz w:val="24"/>
          <w:szCs w:val="24"/>
          <w:lang w:eastAsia="pl-PL"/>
        </w:rPr>
        <w:t>o braku orzeczenia wobec niego tytułem środka zapobiegawczego zakazu ubiegania się o zamówienia publiczne;</w:t>
      </w:r>
    </w:p>
    <w:p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oświadczenia</w:t>
      </w:r>
      <w:proofErr w:type="gramEnd"/>
      <w:r w:rsidRPr="006A2056">
        <w:rPr>
          <w:rFonts w:ascii="Times New Roman" w:eastAsia="Times New Roman" w:hAnsi="Times New Roman"/>
          <w:b/>
          <w:bCs/>
          <w:sz w:val="24"/>
          <w:szCs w:val="24"/>
          <w:lang w:eastAsia="pl-PL"/>
        </w:rPr>
        <w:t xml:space="preserve"> Wykonawcy</w:t>
      </w:r>
      <w:r w:rsidRPr="006A2056">
        <w:rPr>
          <w:rFonts w:ascii="Times New Roman" w:eastAsia="Times New Roman" w:hAnsi="Times New Roman"/>
          <w:bCs/>
          <w:sz w:val="24"/>
          <w:szCs w:val="24"/>
          <w:lang w:eastAsia="pl-PL"/>
        </w:rPr>
        <w:t xml:space="preserve"> o braku wydania prawomocnego wyroku sądu skazującego za wykroczenie na karę ograniczenia wolności lub grzywny w zakresie określonym przez Zamawiającego na podstawie art. 24 ust. 5 pkt 5 i 6 ustawy;</w:t>
      </w:r>
    </w:p>
    <w:p w:rsidR="00DF069E" w:rsidRPr="006A2056" w:rsidRDefault="00DF069E" w:rsidP="00DF069E">
      <w:pPr>
        <w:pStyle w:val="Akapitzlist"/>
        <w:numPr>
          <w:ilvl w:val="1"/>
          <w:numId w:val="15"/>
        </w:numPr>
        <w:tabs>
          <w:tab w:val="left" w:pos="851"/>
        </w:tabs>
        <w:autoSpaceDE w:val="0"/>
        <w:autoSpaceDN w:val="0"/>
        <w:adjustRightInd w:val="0"/>
        <w:spacing w:after="0" w:line="360" w:lineRule="auto"/>
        <w:ind w:left="851" w:hanging="567"/>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oświadczenia</w:t>
      </w:r>
      <w:proofErr w:type="gramEnd"/>
      <w:r w:rsidRPr="006A2056">
        <w:rPr>
          <w:rFonts w:ascii="Times New Roman" w:eastAsia="Times New Roman" w:hAnsi="Times New Roman"/>
          <w:b/>
          <w:bCs/>
          <w:sz w:val="24"/>
          <w:szCs w:val="24"/>
          <w:lang w:eastAsia="pl-PL"/>
        </w:rPr>
        <w:t xml:space="preserve"> Wykonawcy</w:t>
      </w:r>
      <w:r w:rsidRPr="006A2056">
        <w:rPr>
          <w:rFonts w:ascii="Times New Roman" w:eastAsia="Times New Roman" w:hAnsi="Times New Roman"/>
          <w:bCs/>
          <w:sz w:val="24"/>
          <w:szCs w:val="24"/>
          <w:lang w:eastAsia="pl-PL"/>
        </w:rPr>
        <w:t xml:space="preserve"> o niezaleganiu z opłacaniem podatków i opłat lokalnych, o których mowa w ustawie z dnia 12 stycznia 1991 r. o podatkach i opłatach lokalnych (Dz.U. </w:t>
      </w:r>
      <w:proofErr w:type="gramStart"/>
      <w:r w:rsidRPr="006A2056">
        <w:rPr>
          <w:rFonts w:ascii="Times New Roman" w:eastAsia="Times New Roman" w:hAnsi="Times New Roman"/>
          <w:bCs/>
          <w:sz w:val="24"/>
          <w:szCs w:val="24"/>
          <w:lang w:eastAsia="pl-PL"/>
        </w:rPr>
        <w:t>z</w:t>
      </w:r>
      <w:proofErr w:type="gramEnd"/>
      <w:r w:rsidRPr="006A2056">
        <w:rPr>
          <w:rFonts w:ascii="Times New Roman" w:eastAsia="Times New Roman" w:hAnsi="Times New Roman"/>
          <w:bCs/>
          <w:sz w:val="24"/>
          <w:szCs w:val="24"/>
          <w:lang w:eastAsia="pl-PL"/>
        </w:rPr>
        <w:t xml:space="preserve"> 2017 r. poz. 1785 z </w:t>
      </w:r>
      <w:proofErr w:type="spellStart"/>
      <w:r w:rsidRPr="006A2056">
        <w:rPr>
          <w:rFonts w:ascii="Times New Roman" w:eastAsia="Times New Roman" w:hAnsi="Times New Roman"/>
          <w:bCs/>
          <w:sz w:val="24"/>
          <w:szCs w:val="24"/>
          <w:lang w:eastAsia="pl-PL"/>
        </w:rPr>
        <w:t>późn</w:t>
      </w:r>
      <w:proofErr w:type="spellEnd"/>
      <w:r w:rsidRPr="006A2056">
        <w:rPr>
          <w:rFonts w:ascii="Times New Roman" w:eastAsia="Times New Roman" w:hAnsi="Times New Roman"/>
          <w:bCs/>
          <w:sz w:val="24"/>
          <w:szCs w:val="24"/>
          <w:lang w:eastAsia="pl-PL"/>
        </w:rPr>
        <w:t xml:space="preserve">. </w:t>
      </w:r>
      <w:proofErr w:type="gramStart"/>
      <w:r w:rsidRPr="006A2056">
        <w:rPr>
          <w:rFonts w:ascii="Times New Roman" w:eastAsia="Times New Roman" w:hAnsi="Times New Roman"/>
          <w:bCs/>
          <w:sz w:val="24"/>
          <w:szCs w:val="24"/>
          <w:lang w:eastAsia="pl-PL"/>
        </w:rPr>
        <w:t>zm</w:t>
      </w:r>
      <w:proofErr w:type="gramEnd"/>
      <w:r w:rsidRPr="006A2056">
        <w:rPr>
          <w:rFonts w:ascii="Times New Roman" w:eastAsia="Times New Roman" w:hAnsi="Times New Roman"/>
          <w:bCs/>
          <w:sz w:val="24"/>
          <w:szCs w:val="24"/>
          <w:lang w:eastAsia="pl-PL"/>
        </w:rPr>
        <w:t>.);</w:t>
      </w:r>
    </w:p>
    <w:p w:rsidR="00DF069E" w:rsidRPr="006A2056" w:rsidRDefault="00DF069E" w:rsidP="00DF069E">
      <w:pPr>
        <w:pStyle w:val="Akapitzlist"/>
        <w:numPr>
          <w:ilvl w:val="1"/>
          <w:numId w:val="15"/>
        </w:numPr>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proofErr w:type="gramStart"/>
      <w:r w:rsidRPr="006A2056">
        <w:rPr>
          <w:rFonts w:ascii="Times New Roman" w:eastAsia="Times New Roman" w:hAnsi="Times New Roman"/>
          <w:b/>
          <w:bCs/>
          <w:sz w:val="24"/>
          <w:szCs w:val="24"/>
          <w:lang w:eastAsia="pl-PL"/>
        </w:rPr>
        <w:t>oświadczenia</w:t>
      </w:r>
      <w:proofErr w:type="gramEnd"/>
      <w:r w:rsidRPr="006A2056">
        <w:rPr>
          <w:rFonts w:ascii="Times New Roman" w:eastAsia="Times New Roman" w:hAnsi="Times New Roman"/>
          <w:b/>
          <w:bCs/>
          <w:sz w:val="24"/>
          <w:szCs w:val="24"/>
          <w:lang w:eastAsia="pl-PL"/>
        </w:rPr>
        <w:t xml:space="preserve"> Wykonawcy o przynależności albo braku przynależności do tej samej grupy kapitałowej; </w:t>
      </w:r>
      <w:r w:rsidRPr="006A2056">
        <w:rPr>
          <w:rFonts w:ascii="Times New Roman" w:eastAsia="Times New Roman" w:hAnsi="Times New Roman"/>
          <w:bCs/>
          <w:sz w:val="24"/>
          <w:szCs w:val="24"/>
          <w:lang w:eastAsia="pl-PL"/>
        </w:rPr>
        <w:t>w przypadku przynależności do tej samej grupy kapitałowej Wykonawca może złożyć wraz z oświadczeniem dokumenty bądź informacje potwierdzające, że powiązania z innym Wykonawcą nie prowadzą do zakłócenia konkurencji w postępowaniu.</w:t>
      </w:r>
    </w:p>
    <w:p w:rsidR="00DF069E" w:rsidRPr="006A2056" w:rsidRDefault="00DF069E" w:rsidP="00DF069E">
      <w:pPr>
        <w:pStyle w:val="Akapitzlist"/>
        <w:autoSpaceDE w:val="0"/>
        <w:autoSpaceDN w:val="0"/>
        <w:adjustRightInd w:val="0"/>
        <w:spacing w:after="0" w:line="360" w:lineRule="auto"/>
        <w:ind w:left="851" w:hanging="709"/>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u w:val="single"/>
          <w:lang w:eastAsia="pl-PL"/>
        </w:rPr>
        <w:t>UWAGA:</w:t>
      </w:r>
      <w:r w:rsidRPr="006A2056">
        <w:rPr>
          <w:rFonts w:ascii="Times New Roman" w:eastAsia="Times New Roman" w:hAnsi="Times New Roman"/>
          <w:b/>
          <w:bCs/>
          <w:sz w:val="24"/>
          <w:szCs w:val="24"/>
          <w:lang w:eastAsia="pl-PL"/>
        </w:rPr>
        <w:t xml:space="preserve"> Wykonawca składa powyższy dokument w terminie 3 dni od dnia zamieszczenia przez Zamawiającego informacji z otwarcia ofert na stronie internetowej (art. 24 ust. 11 ustawy).</w:t>
      </w:r>
    </w:p>
    <w:p w:rsidR="00DF069E" w:rsidRPr="006A2056" w:rsidRDefault="00DF069E" w:rsidP="00DF069E">
      <w:pPr>
        <w:pStyle w:val="Akapitzlist"/>
        <w:numPr>
          <w:ilvl w:val="0"/>
          <w:numId w:val="16"/>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
          <w:bCs/>
          <w:sz w:val="24"/>
          <w:szCs w:val="24"/>
          <w:lang w:eastAsia="pl-PL"/>
        </w:rPr>
        <w:t>W celu wykazania spełniania przez Wykonawcę warunków udziału w postępowaniu, Zamawiający wymaga by Wykonawca złożył następujące oświadczenia i dokumenty:</w:t>
      </w:r>
      <w:bookmarkStart w:id="10" w:name="_Hlk499281057"/>
    </w:p>
    <w:p w:rsidR="00DF069E" w:rsidRPr="006A2056" w:rsidRDefault="00DF069E" w:rsidP="00DF069E">
      <w:pPr>
        <w:pStyle w:val="Akapitzlist"/>
        <w:numPr>
          <w:ilvl w:val="1"/>
          <w:numId w:val="17"/>
        </w:numPr>
        <w:tabs>
          <w:tab w:val="left" w:pos="706"/>
        </w:tabs>
        <w:autoSpaceDE w:val="0"/>
        <w:autoSpaceDN w:val="0"/>
        <w:adjustRightInd w:val="0"/>
        <w:spacing w:after="0" w:line="360" w:lineRule="auto"/>
        <w:jc w:val="both"/>
        <w:rPr>
          <w:rFonts w:ascii="Times New Roman" w:eastAsia="Times New Roman" w:hAnsi="Times New Roman"/>
          <w:b/>
          <w:bCs/>
          <w:sz w:val="24"/>
          <w:szCs w:val="24"/>
          <w:lang w:eastAsia="pl-PL"/>
        </w:rPr>
      </w:pPr>
      <w:r w:rsidRPr="006A2056">
        <w:rPr>
          <w:rFonts w:ascii="Times New Roman" w:eastAsia="Times New Roman" w:hAnsi="Times New Roman"/>
          <w:bCs/>
          <w:sz w:val="24"/>
          <w:szCs w:val="24"/>
          <w:lang w:eastAsia="pl-PL"/>
        </w:rPr>
        <w:t xml:space="preserve">Jednolity Europejski Dokument Zamówienia (JEDZ), którego Instrukcja wypełnienia znajduje się pod adresem </w:t>
      </w:r>
      <w:bookmarkEnd w:id="10"/>
      <w:r w:rsidRPr="006A2056">
        <w:rPr>
          <w:rFonts w:ascii="Times New Roman" w:eastAsia="Times New Roman" w:hAnsi="Times New Roman"/>
          <w:bCs/>
          <w:sz w:val="24"/>
          <w:szCs w:val="24"/>
          <w:lang w:eastAsia="pl-PL"/>
        </w:rPr>
        <w:t>internetowym:</w:t>
      </w:r>
      <w:r w:rsidRPr="006A2056">
        <w:rPr>
          <w:rFonts w:ascii="Times New Roman" w:hAnsi="Times New Roman"/>
          <w:sz w:val="24"/>
          <w:szCs w:val="24"/>
        </w:rPr>
        <w:t xml:space="preserve"> https</w:t>
      </w:r>
      <w:proofErr w:type="gramStart"/>
      <w:r w:rsidRPr="006A2056">
        <w:rPr>
          <w:rFonts w:ascii="Times New Roman" w:hAnsi="Times New Roman"/>
          <w:sz w:val="24"/>
          <w:szCs w:val="24"/>
        </w:rPr>
        <w:t>://www</w:t>
      </w:r>
      <w:proofErr w:type="gramEnd"/>
      <w:r w:rsidRPr="006A2056">
        <w:rPr>
          <w:rFonts w:ascii="Times New Roman" w:hAnsi="Times New Roman"/>
          <w:sz w:val="24"/>
          <w:szCs w:val="24"/>
        </w:rPr>
        <w:t>.</w:t>
      </w:r>
      <w:proofErr w:type="gramStart"/>
      <w:r w:rsidRPr="006A2056">
        <w:rPr>
          <w:rFonts w:ascii="Times New Roman" w:hAnsi="Times New Roman"/>
          <w:sz w:val="24"/>
          <w:szCs w:val="24"/>
        </w:rPr>
        <w:t>uzp</w:t>
      </w:r>
      <w:proofErr w:type="gramEnd"/>
      <w:r w:rsidRPr="006A2056">
        <w:rPr>
          <w:rFonts w:ascii="Times New Roman" w:hAnsi="Times New Roman"/>
          <w:sz w:val="24"/>
          <w:szCs w:val="24"/>
        </w:rPr>
        <w:t>.</w:t>
      </w:r>
      <w:proofErr w:type="gramStart"/>
      <w:r w:rsidRPr="006A2056">
        <w:rPr>
          <w:rFonts w:ascii="Times New Roman" w:hAnsi="Times New Roman"/>
          <w:sz w:val="24"/>
          <w:szCs w:val="24"/>
        </w:rPr>
        <w:t>gov</w:t>
      </w:r>
      <w:proofErr w:type="gramEnd"/>
      <w:r w:rsidRPr="006A2056">
        <w:rPr>
          <w:rFonts w:ascii="Times New Roman" w:hAnsi="Times New Roman"/>
          <w:sz w:val="24"/>
          <w:szCs w:val="24"/>
        </w:rPr>
        <w:t>.</w:t>
      </w:r>
      <w:proofErr w:type="gramStart"/>
      <w:r w:rsidRPr="006A2056">
        <w:rPr>
          <w:rFonts w:ascii="Times New Roman" w:hAnsi="Times New Roman"/>
          <w:sz w:val="24"/>
          <w:szCs w:val="24"/>
        </w:rPr>
        <w:t>pl</w:t>
      </w:r>
      <w:proofErr w:type="gramEnd"/>
      <w:r w:rsidRPr="006A2056">
        <w:rPr>
          <w:rFonts w:ascii="Times New Roman" w:hAnsi="Times New Roman"/>
          <w:sz w:val="24"/>
          <w:szCs w:val="24"/>
        </w:rPr>
        <w:t>/__data/assets/pdf_file/0015/32415/Instrukcja-wypelniania-JEDZ-ESPD.</w:t>
      </w:r>
      <w:proofErr w:type="gramStart"/>
      <w:r w:rsidRPr="006A2056">
        <w:rPr>
          <w:rFonts w:ascii="Times New Roman" w:hAnsi="Times New Roman"/>
          <w:sz w:val="24"/>
          <w:szCs w:val="24"/>
        </w:rPr>
        <w:t>pdf</w:t>
      </w:r>
      <w:proofErr w:type="gramEnd"/>
      <w:r w:rsidRPr="006A2056">
        <w:rPr>
          <w:rFonts w:ascii="Times New Roman" w:eastAsia="Times New Roman" w:hAnsi="Times New Roman"/>
          <w:bCs/>
          <w:sz w:val="24"/>
          <w:szCs w:val="24"/>
          <w:lang w:eastAsia="pl-PL"/>
        </w:rPr>
        <w:t>.</w:t>
      </w:r>
      <w:r w:rsidRPr="006A2056">
        <w:rPr>
          <w:rStyle w:val="Hipercze"/>
          <w:rFonts w:ascii="Times New Roman" w:eastAsia="Times New Roman" w:hAnsi="Times New Roman"/>
          <w:color w:val="auto"/>
          <w:sz w:val="24"/>
          <w:szCs w:val="24"/>
          <w:lang w:eastAsia="pl-PL"/>
        </w:rPr>
        <w:t xml:space="preserve"> </w:t>
      </w:r>
      <w:r w:rsidRPr="006A2056">
        <w:rPr>
          <w:rFonts w:ascii="Times New Roman" w:eastAsia="Times New Roman" w:hAnsi="Times New Roman"/>
          <w:b/>
          <w:bCs/>
          <w:sz w:val="24"/>
          <w:szCs w:val="24"/>
          <w:lang w:eastAsia="pl-PL"/>
        </w:rPr>
        <w:t xml:space="preserve"> </w:t>
      </w:r>
    </w:p>
    <w:p w:rsidR="00DF069E" w:rsidRPr="006A2056" w:rsidRDefault="00DF069E" w:rsidP="00DF069E">
      <w:pPr>
        <w:tabs>
          <w:tab w:val="left" w:pos="426"/>
        </w:tabs>
        <w:autoSpaceDE w:val="0"/>
        <w:autoSpaceDN w:val="0"/>
        <w:adjustRightInd w:val="0"/>
        <w:spacing w:after="0" w:line="360" w:lineRule="auto"/>
        <w:ind w:left="851" w:hanging="851"/>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ab/>
        <w:t>4.2 Sporządzonego</w:t>
      </w:r>
      <w:r w:rsidRPr="006A2056">
        <w:rPr>
          <w:rFonts w:ascii="Times New Roman" w:eastAsia="SimSun" w:hAnsi="Times New Roman" w:cs="Times New Roman"/>
          <w:kern w:val="3"/>
          <w:sz w:val="24"/>
          <w:szCs w:val="24"/>
        </w:rPr>
        <w:t xml:space="preserve"> </w:t>
      </w:r>
      <w:r w:rsidRPr="006A2056">
        <w:rPr>
          <w:rFonts w:ascii="Times New Roman" w:eastAsia="Times New Roman" w:hAnsi="Times New Roman" w:cs="Times New Roman"/>
          <w:sz w:val="24"/>
          <w:szCs w:val="24"/>
          <w:lang w:eastAsia="pl-PL"/>
        </w:rPr>
        <w:t xml:space="preserve">zgodnie z wzorem stanowiącym załącznik nr 5 do SIWZ wykazu usług wykonanych, w okresie ostatnich 3 lat przed upływem terminu składania ofert, a jeżeli okres prowadzenia działalności jest krótszy - w tym okresie, wraz z podaniem ich wartości, przedmiotu, dat wykonania i podmiotów, na </w:t>
      </w:r>
      <w:proofErr w:type="gramStart"/>
      <w:r w:rsidRPr="006A2056">
        <w:rPr>
          <w:rFonts w:ascii="Times New Roman" w:eastAsia="Times New Roman" w:hAnsi="Times New Roman" w:cs="Times New Roman"/>
          <w:sz w:val="24"/>
          <w:szCs w:val="24"/>
          <w:lang w:eastAsia="pl-PL"/>
        </w:rPr>
        <w:t>rzecz których</w:t>
      </w:r>
      <w:proofErr w:type="gramEnd"/>
      <w:r w:rsidRPr="006A2056">
        <w:rPr>
          <w:rFonts w:ascii="Times New Roman" w:eastAsia="Times New Roman" w:hAnsi="Times New Roman" w:cs="Times New Roman"/>
          <w:sz w:val="24"/>
          <w:szCs w:val="24"/>
          <w:lang w:eastAsia="pl-PL"/>
        </w:rPr>
        <w:t xml:space="preserve"> usługi zostały wykonane, oraz załączeniem dowodów określających czy te usługi zostały wykonane </w:t>
      </w:r>
      <w:r w:rsidRPr="006A2056">
        <w:rPr>
          <w:rFonts w:ascii="Times New Roman" w:eastAsia="Times New Roman" w:hAnsi="Times New Roman" w:cs="Times New Roman"/>
          <w:sz w:val="24"/>
          <w:szCs w:val="24"/>
          <w:lang w:eastAsia="pl-PL"/>
        </w:rPr>
        <w:lastRenderedPageBreak/>
        <w:t xml:space="preserve">należycie, przy czym dowodami, o których mowa, są referencje bądź inne </w:t>
      </w:r>
      <w:r w:rsidRPr="006A2056">
        <w:rPr>
          <w:rFonts w:ascii="Times New Roman" w:eastAsia="Times New Roman" w:hAnsi="Times New Roman" w:cs="Times New Roman"/>
          <w:i/>
          <w:iCs/>
          <w:sz w:val="24"/>
          <w:szCs w:val="24"/>
          <w:lang w:eastAsia="pl-PL"/>
        </w:rPr>
        <w:t>dokumenty</w:t>
      </w:r>
      <w:r w:rsidRPr="006A2056">
        <w:rPr>
          <w:rFonts w:ascii="Times New Roman" w:eastAsia="Times New Roman" w:hAnsi="Times New Roman" w:cs="Times New Roman"/>
          <w:sz w:val="24"/>
          <w:szCs w:val="24"/>
          <w:lang w:eastAsia="pl-PL"/>
        </w:rPr>
        <w:t xml:space="preserve"> wystawione przez podmiot, na rzecz którego usługi były wykonywane, a jeżeli z uzasadnionej przyczyny o obiektywnym charakterze Wykonawca nie jest w stanie uzyskać tych </w:t>
      </w:r>
      <w:r w:rsidRPr="006A2056">
        <w:rPr>
          <w:rFonts w:ascii="Times New Roman" w:eastAsia="Times New Roman" w:hAnsi="Times New Roman" w:cs="Times New Roman"/>
          <w:i/>
          <w:iCs/>
          <w:sz w:val="24"/>
          <w:szCs w:val="24"/>
          <w:lang w:eastAsia="pl-PL"/>
        </w:rPr>
        <w:t>dokumentów</w:t>
      </w:r>
      <w:r w:rsidRPr="006A2056">
        <w:rPr>
          <w:rFonts w:ascii="Times New Roman" w:eastAsia="Times New Roman" w:hAnsi="Times New Roman" w:cs="Times New Roman"/>
          <w:sz w:val="24"/>
          <w:szCs w:val="24"/>
          <w:lang w:eastAsia="pl-PL"/>
        </w:rPr>
        <w:t xml:space="preserve"> - oświadczenie Wykonawcy;</w:t>
      </w:r>
    </w:p>
    <w:p w:rsidR="00DF069E" w:rsidRPr="006A2056" w:rsidRDefault="00DF069E" w:rsidP="00DF069E">
      <w:pPr>
        <w:spacing w:after="0" w:line="360" w:lineRule="auto"/>
        <w:rPr>
          <w:rFonts w:ascii="Times New Roman" w:eastAsia="Times New Roman" w:hAnsi="Times New Roman" w:cs="Times New Roman"/>
          <w:sz w:val="24"/>
          <w:szCs w:val="24"/>
          <w:lang w:eastAsia="pl-PL"/>
        </w:rPr>
        <w:sectPr w:rsidR="00DF069E" w:rsidRPr="006A2056">
          <w:type w:val="continuous"/>
          <w:pgSz w:w="11905" w:h="16837"/>
          <w:pgMar w:top="724" w:right="1139" w:bottom="977" w:left="1419" w:header="708" w:footer="708" w:gutter="0"/>
          <w:cols w:space="708"/>
        </w:sectPr>
      </w:pPr>
    </w:p>
    <w:p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art. 22 c ustawy - Rozdział V pkt 2.1.1. SIWZ, czyli warunku dotyczącego posiadania środków finansowych lub zdolności kredytowej, Zamawiający wymaga złożenia informacji</w:t>
      </w:r>
      <w:r w:rsidRPr="006A2056">
        <w:rPr>
          <w:rFonts w:ascii="Times New Roman" w:eastAsia="Times New Roman" w:hAnsi="Times New Roman"/>
          <w:sz w:val="24"/>
          <w:szCs w:val="24"/>
          <w:lang w:eastAsia="pl-PL"/>
        </w:rPr>
        <w:br/>
        <w:t xml:space="preserve">banku lub spółdzielczej kasy oszczędnościowo - kredytowej, potwierdzającej wysokość posiadanych środków finansowych lub zdolność kredytową Wykonawcy, </w:t>
      </w:r>
      <w:r w:rsidRPr="006A2056">
        <w:rPr>
          <w:rFonts w:ascii="Times New Roman" w:eastAsia="Times New Roman" w:hAnsi="Times New Roman"/>
          <w:b/>
          <w:bCs/>
          <w:sz w:val="24"/>
          <w:szCs w:val="24"/>
          <w:lang w:eastAsia="pl-PL"/>
        </w:rPr>
        <w:t xml:space="preserve">w okresie nie wcześniejszym niż 1 miesiąc przed upływem terminu składania ofert- </w:t>
      </w:r>
      <w:r w:rsidRPr="006A2056">
        <w:rPr>
          <w:rFonts w:ascii="Times New Roman" w:eastAsia="Times New Roman" w:hAnsi="Times New Roman"/>
          <w:bCs/>
          <w:sz w:val="24"/>
          <w:szCs w:val="24"/>
          <w:lang w:eastAsia="pl-PL"/>
        </w:rPr>
        <w:t>w odniesieniu do każdego z zadań osobno;</w:t>
      </w:r>
    </w:p>
    <w:p w:rsidR="00DF069E" w:rsidRPr="006A2056" w:rsidRDefault="00DF069E" w:rsidP="00DF069E">
      <w:pPr>
        <w:pStyle w:val="Akapitzlist"/>
        <w:widowControl w:val="0"/>
        <w:numPr>
          <w:ilvl w:val="1"/>
          <w:numId w:val="18"/>
        </w:numPr>
        <w:tabs>
          <w:tab w:val="left" w:pos="765"/>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celu wykazania spełniania przez Wykonawcę warunku, o którym mowa w rozdziale V pkt 2.1.2 SIWZ, czyli warunku dotyczącego sumy ubezpieczenia - dokumentów potwierdzających, że Wykonawca jest ubezpieczony od odpowiedzialności cywilnej w zakresie prowadzonej działalności związanej z przedmiotem zamówienia na sumę gwarancyjną nie mniejsza niż 800 000,00 zł – w odniesieniu do każdego z zadań;</w:t>
      </w:r>
    </w:p>
    <w:p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z uzasadnionej przyczyny Wykonawca nie może złożyć dokumentów dotyczących sytuacji finansowej lub ekonomicznej określonych w Rozdziale VI pkt 4.3, 4.4 wymaganych przez Zamawiającego, może złożyć inny dokument, który w wystarczający sposób potwierdza spełnianie opisanego przez Zamawiającego warunku udziału w postępowaniu. </w:t>
      </w:r>
    </w:p>
    <w:p w:rsidR="00DF069E" w:rsidRPr="006A2056" w:rsidRDefault="00DF069E" w:rsidP="00DF069E">
      <w:pPr>
        <w:pStyle w:val="Akapitzlist"/>
        <w:widowControl w:val="0"/>
        <w:numPr>
          <w:ilvl w:val="1"/>
          <w:numId w:val="18"/>
        </w:numPr>
        <w:tabs>
          <w:tab w:val="left" w:pos="567"/>
        </w:tabs>
        <w:autoSpaceDE w:val="0"/>
        <w:autoSpaceDN w:val="0"/>
        <w:adjustRightInd w:val="0"/>
        <w:spacing w:after="0" w:line="360" w:lineRule="auto"/>
        <w:ind w:left="851"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przypadkach, gdy </w:t>
      </w:r>
      <w:proofErr w:type="gramStart"/>
      <w:r w:rsidRPr="006A2056">
        <w:rPr>
          <w:rFonts w:ascii="Times New Roman" w:eastAsia="Times New Roman" w:hAnsi="Times New Roman"/>
          <w:sz w:val="24"/>
          <w:szCs w:val="24"/>
          <w:lang w:eastAsia="pl-PL"/>
        </w:rPr>
        <w:t>dokumenty o których</w:t>
      </w:r>
      <w:proofErr w:type="gramEnd"/>
      <w:r w:rsidRPr="006A2056">
        <w:rPr>
          <w:rFonts w:ascii="Times New Roman" w:eastAsia="Times New Roman" w:hAnsi="Times New Roman"/>
          <w:sz w:val="24"/>
          <w:szCs w:val="24"/>
          <w:lang w:eastAsia="pl-PL"/>
        </w:rPr>
        <w:t xml:space="preserve"> mowa w Rozdziale VI pkt 4.3 i 4.4. </w:t>
      </w:r>
      <w:proofErr w:type="gramStart"/>
      <w:r w:rsidRPr="006A2056">
        <w:rPr>
          <w:rFonts w:ascii="Times New Roman" w:eastAsia="Times New Roman" w:hAnsi="Times New Roman"/>
          <w:sz w:val="24"/>
          <w:szCs w:val="24"/>
          <w:lang w:eastAsia="pl-PL"/>
        </w:rPr>
        <w:t>zawierać</w:t>
      </w:r>
      <w:proofErr w:type="gramEnd"/>
      <w:r w:rsidRPr="006A2056">
        <w:rPr>
          <w:rFonts w:ascii="Times New Roman" w:eastAsia="Times New Roman" w:hAnsi="Times New Roman"/>
          <w:sz w:val="24"/>
          <w:szCs w:val="24"/>
          <w:lang w:eastAsia="pl-PL"/>
        </w:rPr>
        <w:t xml:space="preserve">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rozdziale VI pkt 3.6-3.9 Wykonawca zobowiązany jest złożyć </w:t>
      </w:r>
      <w:proofErr w:type="gramStart"/>
      <w:r w:rsidRPr="006A2056">
        <w:rPr>
          <w:rFonts w:ascii="Times New Roman" w:eastAsia="Times New Roman" w:hAnsi="Times New Roman"/>
          <w:sz w:val="24"/>
          <w:szCs w:val="24"/>
          <w:lang w:eastAsia="pl-PL"/>
        </w:rPr>
        <w:t>w  Jednolitym</w:t>
      </w:r>
      <w:proofErr w:type="gramEnd"/>
      <w:r w:rsidRPr="006A2056">
        <w:rPr>
          <w:rFonts w:ascii="Times New Roman" w:eastAsia="Times New Roman" w:hAnsi="Times New Roman"/>
          <w:sz w:val="24"/>
          <w:szCs w:val="24"/>
          <w:lang w:eastAsia="pl-PL"/>
        </w:rPr>
        <w:t xml:space="preserve"> dokumencie Zamówienia JEDZ , o którym mowa w rozdziale VI pkt 3.1. </w:t>
      </w:r>
    </w:p>
    <w:p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Dokumenty opisane w rozdziale VI pkt 3.2-3.9 oraz pkt 4.2-4.7 Wykonawca będzie zobowiązany złożyć na wezwanie </w:t>
      </w:r>
      <w:proofErr w:type="gramStart"/>
      <w:r w:rsidRPr="006A2056">
        <w:rPr>
          <w:rFonts w:ascii="Times New Roman" w:eastAsia="Times New Roman" w:hAnsi="Times New Roman"/>
          <w:sz w:val="24"/>
          <w:szCs w:val="24"/>
          <w:lang w:eastAsia="pl-PL"/>
        </w:rPr>
        <w:t>Zamawiającego  w</w:t>
      </w:r>
      <w:proofErr w:type="gramEnd"/>
      <w:r w:rsidRPr="006A2056">
        <w:rPr>
          <w:rFonts w:ascii="Times New Roman" w:eastAsia="Times New Roman" w:hAnsi="Times New Roman"/>
          <w:sz w:val="24"/>
          <w:szCs w:val="24"/>
          <w:lang w:eastAsia="pl-PL"/>
        </w:rPr>
        <w:t xml:space="preserve"> trybie określonym w art. 26 ust. 1 lub 26 ust. 2f ustawy. </w:t>
      </w:r>
    </w:p>
    <w:p w:rsidR="00DF069E" w:rsidRPr="006A2056" w:rsidRDefault="00DF069E" w:rsidP="00DF069E">
      <w:pPr>
        <w:pStyle w:val="Akapitzlist"/>
        <w:widowControl w:val="0"/>
        <w:numPr>
          <w:ilvl w:val="0"/>
          <w:numId w:val="19"/>
        </w:numPr>
        <w:tabs>
          <w:tab w:val="left" w:pos="567"/>
        </w:tabs>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który powołuje się </w:t>
      </w:r>
      <w:r w:rsidRPr="006A2056">
        <w:rPr>
          <w:rFonts w:ascii="Times New Roman" w:eastAsia="Times New Roman" w:hAnsi="Times New Roman"/>
          <w:sz w:val="24"/>
          <w:szCs w:val="24"/>
          <w:u w:val="single"/>
          <w:lang w:eastAsia="pl-PL"/>
        </w:rPr>
        <w:t>na zasoby innych podmiotów</w:t>
      </w:r>
      <w:r w:rsidRPr="006A2056">
        <w:rPr>
          <w:rFonts w:ascii="Times New Roman" w:eastAsia="Times New Roman" w:hAnsi="Times New Roman"/>
          <w:sz w:val="24"/>
          <w:szCs w:val="24"/>
          <w:lang w:eastAsia="pl-PL"/>
        </w:rPr>
        <w:t xml:space="preserve">, w celu wykazania braku </w:t>
      </w:r>
      <w:r w:rsidRPr="006A2056">
        <w:rPr>
          <w:rFonts w:ascii="Times New Roman" w:eastAsia="Times New Roman" w:hAnsi="Times New Roman"/>
          <w:sz w:val="24"/>
          <w:szCs w:val="24"/>
          <w:lang w:eastAsia="pl-PL"/>
        </w:rPr>
        <w:lastRenderedPageBreak/>
        <w:t>istnienia wobec nich podstaw wykluczenia oraz spełniania, w zakresie, w jakim powołuje się na ich zasoby, warunków udziału w postępowaniu składa także Jednolite dokumenty dotyczące tych podmiotów.</w:t>
      </w:r>
    </w:p>
    <w:p w:rsidR="00DF069E" w:rsidRPr="006A2056" w:rsidRDefault="00DF069E" w:rsidP="00DF069E">
      <w:pPr>
        <w:pStyle w:val="Akapitzlist1"/>
        <w:numPr>
          <w:ilvl w:val="1"/>
          <w:numId w:val="20"/>
        </w:numPr>
        <w:spacing w:after="0" w:line="360" w:lineRule="auto"/>
        <w:jc w:val="both"/>
        <w:rPr>
          <w:rFonts w:ascii="Times New Roman" w:hAnsi="Times New Roman"/>
          <w:sz w:val="24"/>
          <w:szCs w:val="24"/>
        </w:rPr>
      </w:pPr>
      <w:r w:rsidRPr="006A2056">
        <w:rPr>
          <w:rFonts w:ascii="Times New Roman" w:hAnsi="Times New Roman"/>
          <w:sz w:val="24"/>
          <w:szCs w:val="24"/>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Zamawiający ocenia,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i ust. 5 pkt 1,4-6,8 ustawy. W celu dokonania oceny, czy Wykonawca polegając na </w:t>
      </w:r>
      <w:proofErr w:type="gramStart"/>
      <w:r w:rsidRPr="006A2056">
        <w:rPr>
          <w:rFonts w:ascii="Times New Roman" w:hAnsi="Times New Roman"/>
          <w:sz w:val="24"/>
          <w:szCs w:val="24"/>
        </w:rPr>
        <w:t>zdolnościach  lub</w:t>
      </w:r>
      <w:proofErr w:type="gramEnd"/>
      <w:r w:rsidRPr="006A2056">
        <w:rPr>
          <w:rFonts w:ascii="Times New Roman" w:hAnsi="Times New Roman"/>
          <w:sz w:val="24"/>
          <w:szCs w:val="24"/>
        </w:rPr>
        <w:t xml:space="preserve"> sytuacji  innych podmiotów na zasadach określonych w art. 22a ustawy, będzie dysponował niezbędnymi zasobami w stopniu umożliwiającym należyte wykonanie zamówienia publicznego oraz oceny, czy stosunek łączący Wykonawcę z tymi podmiotami gwarantuje rzeczywisty dostęp do ich zasobów, Zamawiający </w:t>
      </w:r>
      <w:r w:rsidRPr="006A2056">
        <w:rPr>
          <w:rFonts w:ascii="Times New Roman" w:hAnsi="Times New Roman"/>
          <w:sz w:val="24"/>
          <w:szCs w:val="24"/>
          <w:u w:val="single"/>
        </w:rPr>
        <w:t xml:space="preserve">wymaga, </w:t>
      </w:r>
      <w:r w:rsidRPr="006A2056">
        <w:rPr>
          <w:rFonts w:ascii="Times New Roman" w:hAnsi="Times New Roman"/>
          <w:sz w:val="24"/>
          <w:szCs w:val="24"/>
        </w:rPr>
        <w:t xml:space="preserve"> aby Wykonawca przedstawił dokument (dokumenty) , które określają w szczególności :</w:t>
      </w:r>
    </w:p>
    <w:p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zakres</w:t>
      </w:r>
      <w:proofErr w:type="gramEnd"/>
      <w:r w:rsidRPr="006A2056">
        <w:rPr>
          <w:rFonts w:ascii="Times New Roman" w:eastAsia="Times New Roman" w:hAnsi="Times New Roman"/>
          <w:sz w:val="24"/>
          <w:szCs w:val="24"/>
          <w:lang w:eastAsia="pl-PL"/>
        </w:rPr>
        <w:t xml:space="preserve"> dostępnych Wykonawcy zasobów innego podmiotu;</w:t>
      </w:r>
    </w:p>
    <w:p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sposób</w:t>
      </w:r>
      <w:proofErr w:type="gramEnd"/>
      <w:r w:rsidRPr="006A2056">
        <w:rPr>
          <w:rFonts w:ascii="Times New Roman" w:eastAsia="Times New Roman" w:hAnsi="Times New Roman"/>
          <w:sz w:val="24"/>
          <w:szCs w:val="24"/>
          <w:lang w:eastAsia="pl-PL"/>
        </w:rPr>
        <w:t xml:space="preserve"> wykorzystania zasobów innego podmiotu, przez Wykonawcę, przy wykonywaniu zamówienia publicznego;</w:t>
      </w:r>
    </w:p>
    <w:p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zakres</w:t>
      </w:r>
      <w:proofErr w:type="gramEnd"/>
      <w:r w:rsidRPr="006A2056">
        <w:rPr>
          <w:rFonts w:ascii="Times New Roman" w:eastAsia="Times New Roman" w:hAnsi="Times New Roman"/>
          <w:sz w:val="24"/>
          <w:szCs w:val="24"/>
          <w:lang w:eastAsia="pl-PL"/>
        </w:rPr>
        <w:t xml:space="preserve"> i okres udziału innego podmiotu przy wykonywaniu zamówienia publicznego;</w:t>
      </w:r>
    </w:p>
    <w:p w:rsidR="00DF069E" w:rsidRPr="006A2056" w:rsidRDefault="00DF069E" w:rsidP="00DF069E">
      <w:pPr>
        <w:pStyle w:val="Akapitzlist"/>
        <w:widowControl w:val="0"/>
        <w:numPr>
          <w:ilvl w:val="2"/>
          <w:numId w:val="20"/>
        </w:numPr>
        <w:tabs>
          <w:tab w:val="left" w:pos="567"/>
          <w:tab w:val="left" w:pos="1701"/>
          <w:tab w:val="left" w:pos="1985"/>
        </w:tabs>
        <w:spacing w:after="0" w:line="360" w:lineRule="auto"/>
        <w:ind w:left="1560" w:hanging="426"/>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czy podmiot, na </w:t>
      </w:r>
      <w:proofErr w:type="gramStart"/>
      <w:r w:rsidRPr="006A2056">
        <w:rPr>
          <w:rFonts w:ascii="Times New Roman" w:eastAsia="Times New Roman" w:hAnsi="Times New Roman"/>
          <w:sz w:val="24"/>
          <w:szCs w:val="24"/>
          <w:lang w:eastAsia="pl-PL"/>
        </w:rPr>
        <w:t>zdolnościach którego</w:t>
      </w:r>
      <w:proofErr w:type="gramEnd"/>
      <w:r w:rsidRPr="006A2056">
        <w:rPr>
          <w:rFonts w:ascii="Times New Roman" w:eastAsia="Times New Roman" w:hAnsi="Times New Roman"/>
          <w:sz w:val="24"/>
          <w:szCs w:val="24"/>
          <w:lang w:eastAsia="pl-PL"/>
        </w:rPr>
        <w:t xml:space="preserve"> Wykonawca polega w odniesieniu do warunków udziału w postępowaniu dotyczących wykształcenia, kwalifikacji zawodowych lub doświadczenia, zrealizuje usługi lub roboty budowlane, których wskazane zdolności dotyczą;</w:t>
      </w:r>
    </w:p>
    <w:p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który polega na zdolnościach lub sytuacji innych podmiotów na zasadach określonych w art. 22a ustawy, przedstawienia w odniesieniu do tych podmiotów dokumentów wymienionych </w:t>
      </w:r>
      <w:r w:rsidRPr="006A2056">
        <w:rPr>
          <w:rFonts w:ascii="Times New Roman" w:eastAsia="Times New Roman" w:hAnsi="Times New Roman"/>
          <w:b/>
          <w:bCs/>
          <w:sz w:val="24"/>
          <w:szCs w:val="24"/>
          <w:lang w:eastAsia="pl-PL"/>
        </w:rPr>
        <w:t xml:space="preserve">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SIWZ</w:t>
      </w:r>
    </w:p>
    <w:p w:rsidR="00DF069E" w:rsidRPr="006A2056" w:rsidRDefault="00DF069E" w:rsidP="00DF069E">
      <w:pPr>
        <w:pStyle w:val="Akapitzlist"/>
        <w:widowControl w:val="0"/>
        <w:numPr>
          <w:ilvl w:val="1"/>
          <w:numId w:val="20"/>
        </w:numPr>
        <w:tabs>
          <w:tab w:val="left" w:pos="567"/>
        </w:tabs>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w:t>
      </w:r>
      <w:r w:rsidRPr="006A2056">
        <w:rPr>
          <w:rFonts w:ascii="Times New Roman" w:eastAsia="Times New Roman" w:hAnsi="Times New Roman"/>
          <w:sz w:val="24"/>
          <w:szCs w:val="24"/>
          <w:u w:val="single"/>
          <w:lang w:eastAsia="pl-PL"/>
        </w:rPr>
        <w:t>żąda od Wykonawcy</w:t>
      </w:r>
      <w:r w:rsidRPr="006A2056">
        <w:rPr>
          <w:rFonts w:ascii="Times New Roman" w:eastAsia="Times New Roman" w:hAnsi="Times New Roman"/>
          <w:sz w:val="24"/>
          <w:szCs w:val="24"/>
          <w:lang w:eastAsia="pl-PL"/>
        </w:rPr>
        <w:t xml:space="preserve"> przedstawienia dokumentów wymienionych </w:t>
      </w:r>
      <w:r w:rsidRPr="006A2056">
        <w:rPr>
          <w:rFonts w:ascii="Times New Roman" w:eastAsia="Times New Roman" w:hAnsi="Times New Roman"/>
          <w:b/>
          <w:bCs/>
          <w:sz w:val="24"/>
          <w:szCs w:val="24"/>
          <w:lang w:eastAsia="pl-PL"/>
        </w:rPr>
        <w:t xml:space="preserve">w rozdziale VI pkt 3 </w:t>
      </w:r>
      <w:proofErr w:type="spellStart"/>
      <w:r w:rsidRPr="006A2056">
        <w:rPr>
          <w:rFonts w:ascii="Times New Roman" w:eastAsia="Times New Roman" w:hAnsi="Times New Roman"/>
          <w:b/>
          <w:bCs/>
          <w:sz w:val="24"/>
          <w:szCs w:val="24"/>
          <w:lang w:eastAsia="pl-PL"/>
        </w:rPr>
        <w:t>ppkt</w:t>
      </w:r>
      <w:proofErr w:type="spellEnd"/>
      <w:r w:rsidRPr="006A2056">
        <w:rPr>
          <w:rFonts w:ascii="Times New Roman" w:eastAsia="Times New Roman" w:hAnsi="Times New Roman"/>
          <w:b/>
          <w:bCs/>
          <w:sz w:val="24"/>
          <w:szCs w:val="24"/>
          <w:lang w:eastAsia="pl-PL"/>
        </w:rPr>
        <w:t xml:space="preserve"> 3.1 – 3.9. </w:t>
      </w:r>
      <w:proofErr w:type="gramStart"/>
      <w:r w:rsidRPr="006A2056">
        <w:rPr>
          <w:rFonts w:ascii="Times New Roman" w:eastAsia="Times New Roman" w:hAnsi="Times New Roman"/>
          <w:b/>
          <w:bCs/>
          <w:sz w:val="24"/>
          <w:szCs w:val="24"/>
          <w:lang w:eastAsia="pl-PL"/>
        </w:rPr>
        <w:t>dotyczących</w:t>
      </w:r>
      <w:proofErr w:type="gramEnd"/>
      <w:r w:rsidRPr="006A2056">
        <w:rPr>
          <w:rFonts w:ascii="Times New Roman" w:eastAsia="Times New Roman" w:hAnsi="Times New Roman"/>
          <w:b/>
          <w:bCs/>
          <w:sz w:val="24"/>
          <w:szCs w:val="24"/>
          <w:lang w:eastAsia="pl-PL"/>
        </w:rPr>
        <w:t xml:space="preserve"> Podwykonawcy, </w:t>
      </w:r>
      <w:r w:rsidRPr="006A2056">
        <w:rPr>
          <w:rFonts w:ascii="Times New Roman" w:eastAsia="Times New Roman" w:hAnsi="Times New Roman"/>
          <w:sz w:val="24"/>
          <w:szCs w:val="24"/>
          <w:lang w:eastAsia="pl-PL"/>
        </w:rPr>
        <w:t xml:space="preserve">któremu zamierza </w:t>
      </w:r>
      <w:r w:rsidRPr="006A2056">
        <w:rPr>
          <w:rFonts w:ascii="Times New Roman" w:eastAsia="Times New Roman" w:hAnsi="Times New Roman"/>
          <w:sz w:val="24"/>
          <w:szCs w:val="24"/>
          <w:lang w:eastAsia="pl-PL"/>
        </w:rPr>
        <w:lastRenderedPageBreak/>
        <w:t>powierzyć wykonanie części zamówienia, a który nie jest podmiotem, na którego zdolnościach lub sytuacji Wykonawca polega na zasadach określonych w art. 22a ustawy.</w:t>
      </w:r>
    </w:p>
    <w:p w:rsidR="00DF069E" w:rsidRPr="006A2056" w:rsidRDefault="00DF069E" w:rsidP="00DF069E">
      <w:pPr>
        <w:pStyle w:val="Akapitzlist"/>
        <w:numPr>
          <w:ilvl w:val="0"/>
          <w:numId w:val="21"/>
        </w:numPr>
        <w:tabs>
          <w:tab w:val="left" w:pos="35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żądanie Zamawiającego, Wykonawca, który zamierza powierzyć wykonanie części</w:t>
      </w:r>
      <w:r w:rsidRPr="006A2056">
        <w:rPr>
          <w:rFonts w:ascii="Times New Roman" w:eastAsia="Times New Roman" w:hAnsi="Times New Roman"/>
          <w:sz w:val="24"/>
          <w:szCs w:val="24"/>
          <w:lang w:eastAsia="pl-PL"/>
        </w:rPr>
        <w:br/>
        <w:t>zamówienia Podwykonawcom, w celu wykazania braku istnienia wobec nich podstaw</w:t>
      </w:r>
      <w:r w:rsidRPr="006A2056">
        <w:rPr>
          <w:rFonts w:ascii="Times New Roman" w:eastAsia="Times New Roman" w:hAnsi="Times New Roman"/>
          <w:sz w:val="24"/>
          <w:szCs w:val="24"/>
          <w:lang w:eastAsia="pl-PL"/>
        </w:rPr>
        <w:br/>
        <w:t>wykluczenia z udziału w postępowaniu składa jednolite dokumenty dotyczące</w:t>
      </w:r>
      <w:r w:rsidRPr="006A2056">
        <w:rPr>
          <w:rFonts w:ascii="Times New Roman" w:eastAsia="Times New Roman" w:hAnsi="Times New Roman"/>
          <w:sz w:val="24"/>
          <w:szCs w:val="24"/>
          <w:lang w:eastAsia="pl-PL"/>
        </w:rPr>
        <w:br/>
        <w:t>Podwykonawców oraz dalszych Podwykonawców.</w:t>
      </w:r>
    </w:p>
    <w:p w:rsidR="00DF069E" w:rsidRPr="006A2056" w:rsidRDefault="00DF069E" w:rsidP="00DF069E">
      <w:pPr>
        <w:pStyle w:val="Akapitzlist"/>
        <w:numPr>
          <w:ilvl w:val="0"/>
          <w:numId w:val="21"/>
        </w:numPr>
        <w:tabs>
          <w:tab w:val="left" w:pos="35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UWAGA:</w:t>
      </w:r>
    </w:p>
    <w:p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Oświadczenia, o których mowa w Rozporządzeniu, dotyczące Wykonawcy i innych podmiotów, na których zdolnościach lub sytuacji polega Wykonawca na zasadach określonych w art. 22a ustawy oraz dotyczące podwykonawców, </w:t>
      </w:r>
      <w:r w:rsidRPr="006A2056">
        <w:rPr>
          <w:rFonts w:ascii="Times New Roman" w:eastAsia="Times New Roman" w:hAnsi="Times New Roman"/>
          <w:b/>
          <w:bCs/>
          <w:sz w:val="24"/>
          <w:szCs w:val="24"/>
          <w:lang w:eastAsia="pl-PL"/>
        </w:rPr>
        <w:t>składane są w oryginale;</w:t>
      </w:r>
    </w:p>
    <w:p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Dokumenty, o których mowa w Rozporządzeniu, inne niż oświadczenia, o których mowa powyżej, składane są w oryginale lub kopii poświadczonej za zgodność z oryginałem;</w:t>
      </w:r>
    </w:p>
    <w:p w:rsidR="00DF069E" w:rsidRPr="006A2056" w:rsidRDefault="00DF069E" w:rsidP="00DF069E">
      <w:pPr>
        <w:pStyle w:val="Akapitzlist"/>
        <w:numPr>
          <w:ilvl w:val="1"/>
          <w:numId w:val="22"/>
        </w:numPr>
        <w:tabs>
          <w:tab w:val="left" w:pos="350"/>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Poświadczenia za zgodność z oryginałem dokonuje </w:t>
      </w:r>
      <w:r w:rsidRPr="006A2056">
        <w:rPr>
          <w:rFonts w:ascii="Times New Roman" w:eastAsia="Times New Roman" w:hAnsi="Times New Roman"/>
          <w:b/>
          <w:bCs/>
          <w:sz w:val="24"/>
          <w:szCs w:val="24"/>
          <w:lang w:eastAsia="pl-PL"/>
        </w:rPr>
        <w:t>odpowiednio:</w:t>
      </w:r>
    </w:p>
    <w:p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Wykonawca;</w:t>
      </w:r>
    </w:p>
    <w:p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podmiot, na którego zdolnościach lub sytuacji polega Wykonawca</w:t>
      </w:r>
    </w:p>
    <w:p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-Wykonawcy wspólnie ubiegający się o udzielenie zamówienia publicznego;</w:t>
      </w:r>
    </w:p>
    <w:p w:rsidR="00DF069E" w:rsidRPr="006A2056" w:rsidRDefault="00DF069E" w:rsidP="00DF069E">
      <w:pPr>
        <w:pStyle w:val="Akapitzlist"/>
        <w:tabs>
          <w:tab w:val="left" w:pos="350"/>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Podwykonawca;</w:t>
      </w:r>
    </w:p>
    <w:p w:rsidR="00DF069E" w:rsidRPr="006A2056" w:rsidRDefault="00DF069E" w:rsidP="00DF069E">
      <w:pPr>
        <w:autoSpaceDE w:val="0"/>
        <w:autoSpaceDN w:val="0"/>
        <w:adjustRightInd w:val="0"/>
        <w:spacing w:after="0" w:line="360" w:lineRule="auto"/>
        <w:ind w:left="782" w:firstLine="352"/>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w</w:t>
      </w:r>
      <w:proofErr w:type="gramEnd"/>
      <w:r w:rsidRPr="006A2056">
        <w:rPr>
          <w:rFonts w:ascii="Times New Roman" w:eastAsia="Times New Roman" w:hAnsi="Times New Roman" w:cs="Times New Roman"/>
          <w:sz w:val="24"/>
          <w:szCs w:val="24"/>
          <w:lang w:eastAsia="pl-PL"/>
        </w:rPr>
        <w:t xml:space="preserve"> zakresie dokumentów, które każdego z nich dotyczą.</w:t>
      </w:r>
    </w:p>
    <w:p w:rsidR="00DF069E" w:rsidRPr="006A2056" w:rsidRDefault="00DF069E" w:rsidP="00DF069E">
      <w:pPr>
        <w:pStyle w:val="Akapitzlist"/>
        <w:numPr>
          <w:ilvl w:val="1"/>
          <w:numId w:val="22"/>
        </w:numPr>
        <w:tabs>
          <w:tab w:val="left" w:pos="350"/>
          <w:tab w:val="left" w:pos="1134"/>
        </w:tabs>
        <w:autoSpaceDE w:val="0"/>
        <w:autoSpaceDN w:val="0"/>
        <w:adjustRightInd w:val="0"/>
        <w:spacing w:after="0" w:line="360" w:lineRule="auto"/>
        <w:ind w:hanging="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Poświadczenie za zgodność z oryginałem następuje w formie pisemnej.</w:t>
      </w:r>
    </w:p>
    <w:p w:rsidR="00DF069E" w:rsidRPr="006A2056" w:rsidRDefault="00DF069E" w:rsidP="00DF069E">
      <w:pPr>
        <w:pStyle w:val="Akapitzlist"/>
        <w:numPr>
          <w:ilvl w:val="0"/>
          <w:numId w:val="22"/>
        </w:numPr>
        <w:tabs>
          <w:tab w:val="left" w:pos="427"/>
        </w:tabs>
        <w:autoSpaceDE w:val="0"/>
        <w:autoSpaceDN w:val="0"/>
        <w:adjustRightInd w:val="0"/>
        <w:spacing w:after="0" w:line="360" w:lineRule="auto"/>
        <w:ind w:left="714" w:hanging="357"/>
        <w:jc w:val="both"/>
        <w:rPr>
          <w:rFonts w:ascii="Times New Roman" w:eastAsia="Times New Roman" w:hAnsi="Times New Roman"/>
          <w:b/>
          <w:bCs/>
          <w:sz w:val="24"/>
          <w:szCs w:val="24"/>
          <w:lang w:eastAsia="pl-PL"/>
        </w:rPr>
      </w:pPr>
      <w:r w:rsidRPr="006A2056">
        <w:rPr>
          <w:rFonts w:ascii="Times New Roman" w:eastAsia="Times New Roman" w:hAnsi="Times New Roman"/>
          <w:sz w:val="24"/>
          <w:szCs w:val="24"/>
          <w:lang w:eastAsia="pl-PL"/>
        </w:rPr>
        <w:t xml:space="preserve">W przypadku </w:t>
      </w:r>
      <w:r w:rsidRPr="006A2056">
        <w:rPr>
          <w:rFonts w:ascii="Times New Roman" w:eastAsia="Times New Roman" w:hAnsi="Times New Roman"/>
          <w:b/>
          <w:bCs/>
          <w:sz w:val="24"/>
          <w:szCs w:val="24"/>
          <w:lang w:eastAsia="pl-PL"/>
        </w:rPr>
        <w:t xml:space="preserve">wspólnego ubiegania się o zamówienie przez Wykonawców, </w:t>
      </w:r>
      <w:r w:rsidRPr="006A2056">
        <w:rPr>
          <w:rFonts w:ascii="Times New Roman" w:eastAsia="Times New Roman" w:hAnsi="Times New Roman"/>
          <w:sz w:val="24"/>
          <w:szCs w:val="24"/>
          <w:lang w:eastAsia="pl-PL"/>
        </w:rPr>
        <w:t>jednolity</w:t>
      </w:r>
      <w:r w:rsidRPr="006A2056">
        <w:rPr>
          <w:rFonts w:ascii="Times New Roman" w:eastAsia="Times New Roman" w:hAnsi="Times New Roman"/>
          <w:sz w:val="24"/>
          <w:szCs w:val="24"/>
          <w:lang w:eastAsia="pl-PL"/>
        </w:rPr>
        <w:br/>
        <w:t xml:space="preserve">dokument składa </w:t>
      </w:r>
      <w:r w:rsidRPr="006A2056">
        <w:rPr>
          <w:rFonts w:ascii="Times New Roman" w:eastAsia="Times New Roman" w:hAnsi="Times New Roman"/>
          <w:b/>
          <w:bCs/>
          <w:sz w:val="24"/>
          <w:szCs w:val="24"/>
          <w:lang w:eastAsia="pl-PL"/>
        </w:rPr>
        <w:t xml:space="preserve">każdy z Wykonawców wspólnie ubiegających się o zamówienie. </w:t>
      </w:r>
      <w:r w:rsidRPr="006A2056">
        <w:rPr>
          <w:rFonts w:ascii="Times New Roman" w:eastAsia="Times New Roman" w:hAnsi="Times New Roman"/>
          <w:sz w:val="24"/>
          <w:szCs w:val="24"/>
          <w:lang w:eastAsia="pl-PL"/>
        </w:rPr>
        <w:t>Dokumenty te potwierdzają spełnianie warunków udziału w postępowaniu oraz brak podstaw wykluczenia w zakresie, w którym każdy z Wykonawców wykazuje spełnianie warunków udziału w postępowaniu oraz brak podstaw wykluczenia.</w:t>
      </w:r>
    </w:p>
    <w:p w:rsidR="00DF069E" w:rsidRPr="006A2056" w:rsidRDefault="00DF069E" w:rsidP="00DF069E">
      <w:pPr>
        <w:spacing w:after="0" w:line="360" w:lineRule="auto"/>
        <w:rPr>
          <w:rFonts w:ascii="Times New Roman" w:eastAsia="Times New Roman" w:hAnsi="Times New Roman" w:cs="Times New Roman"/>
          <w:b/>
          <w:bCs/>
          <w:sz w:val="24"/>
          <w:szCs w:val="24"/>
          <w:lang w:eastAsia="pl-PL"/>
        </w:rPr>
        <w:sectPr w:rsidR="00DF069E" w:rsidRPr="006A2056">
          <w:type w:val="continuous"/>
          <w:pgSz w:w="11905" w:h="16837"/>
          <w:pgMar w:top="764" w:right="1115" w:bottom="755" w:left="1419" w:header="708" w:footer="708" w:gutter="0"/>
          <w:cols w:space="708"/>
        </w:sectPr>
      </w:pPr>
    </w:p>
    <w:p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może wykorzystać w jednolitym dokumencie nadal aktualne informacje zawarte w innym jednolitym dokumencie złożonym w odrębnym postępowaniu o udzielenie zamówienia.</w:t>
      </w:r>
    </w:p>
    <w:p w:rsidR="00DF069E" w:rsidRPr="006A2056" w:rsidRDefault="00DF069E" w:rsidP="00DF069E">
      <w:pPr>
        <w:pStyle w:val="Akapitzlist"/>
        <w:widowControl w:val="0"/>
        <w:numPr>
          <w:ilvl w:val="0"/>
          <w:numId w:val="22"/>
        </w:numPr>
        <w:tabs>
          <w:tab w:val="left" w:pos="360"/>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Wykonawcy zagraniczni.</w:t>
      </w:r>
    </w:p>
    <w:p w:rsidR="00DF069E" w:rsidRPr="006A2056" w:rsidRDefault="00DF069E" w:rsidP="00DF069E">
      <w:pPr>
        <w:pStyle w:val="Akapitzlist"/>
        <w:widowControl w:val="0"/>
        <w:numPr>
          <w:ilvl w:val="1"/>
          <w:numId w:val="23"/>
        </w:numPr>
        <w:tabs>
          <w:tab w:val="left" w:pos="360"/>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ma siedzibę lub miejsce zamieszkania poza terytorium</w:t>
      </w:r>
      <w:r w:rsidRPr="006A2056">
        <w:rPr>
          <w:rFonts w:ascii="Times New Roman" w:eastAsia="Times New Roman" w:hAnsi="Times New Roman"/>
          <w:sz w:val="24"/>
          <w:szCs w:val="24"/>
          <w:lang w:eastAsia="pl-PL"/>
        </w:rPr>
        <w:br/>
        <w:t>Rzeczypospolitej Polskiej, zamiast dokumentów, o których mowa w § 5</w:t>
      </w:r>
      <w:r w:rsidRPr="006A2056">
        <w:rPr>
          <w:rFonts w:ascii="Times New Roman" w:eastAsia="Times New Roman" w:hAnsi="Times New Roman"/>
          <w:sz w:val="24"/>
          <w:szCs w:val="24"/>
          <w:lang w:eastAsia="pl-PL"/>
        </w:rPr>
        <w:br/>
        <w:t>Rozporządzenia składa:</w:t>
      </w:r>
    </w:p>
    <w:p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 </w:t>
      </w:r>
      <w:proofErr w:type="gramStart"/>
      <w:r w:rsidRPr="006A2056">
        <w:rPr>
          <w:rFonts w:ascii="Times New Roman" w:eastAsia="Times New Roman" w:hAnsi="Times New Roman"/>
          <w:b/>
          <w:bCs/>
          <w:sz w:val="24"/>
          <w:szCs w:val="24"/>
          <w:lang w:eastAsia="pl-PL"/>
        </w:rPr>
        <w:t>w</w:t>
      </w:r>
      <w:proofErr w:type="gramEnd"/>
      <w:r w:rsidRPr="006A2056">
        <w:rPr>
          <w:rFonts w:ascii="Times New Roman" w:eastAsia="Times New Roman" w:hAnsi="Times New Roman"/>
          <w:b/>
          <w:bCs/>
          <w:sz w:val="24"/>
          <w:szCs w:val="24"/>
          <w:lang w:eastAsia="pl-PL"/>
        </w:rPr>
        <w:t xml:space="preserve"> zakresie par. 5 pkt 1 Rozporządzenia </w:t>
      </w:r>
      <w:r w:rsidRPr="006A2056">
        <w:rPr>
          <w:rFonts w:ascii="Times New Roman" w:eastAsia="Times New Roman" w:hAnsi="Times New Roman"/>
          <w:sz w:val="24"/>
          <w:szCs w:val="24"/>
          <w:lang w:eastAsia="pl-PL"/>
        </w:rPr>
        <w:t xml:space="preserve">- składa informację z odpowiedniego rejestru albo, w przypadku braku takiego rejestru, inny równoważny dokument wydany przez właściwy organ sądowy lub </w:t>
      </w:r>
      <w:r w:rsidRPr="006A2056">
        <w:rPr>
          <w:rFonts w:ascii="Times New Roman" w:eastAsia="Times New Roman" w:hAnsi="Times New Roman"/>
          <w:sz w:val="24"/>
          <w:szCs w:val="24"/>
          <w:lang w:eastAsia="pl-PL"/>
        </w:rPr>
        <w:lastRenderedPageBreak/>
        <w:t>administracyjny kraju, w którym Wykonawca ma siedzibę lub miejsce zamieszkania lub miejsce zamieszkania ma osoba, której dotyczy informacja albo dokument, w zakresie określonym w art. 24 ust. 1 pkt 13, 14 i 21 oraz ust. 5 pkt 5 i 6 ustawy;</w:t>
      </w:r>
    </w:p>
    <w:p w:rsidR="00DF069E" w:rsidRPr="006A2056" w:rsidRDefault="00DF069E" w:rsidP="00DF069E">
      <w:pPr>
        <w:pStyle w:val="Akapitzlist"/>
        <w:widowControl w:val="0"/>
        <w:numPr>
          <w:ilvl w:val="2"/>
          <w:numId w:val="23"/>
        </w:numPr>
        <w:tabs>
          <w:tab w:val="left" w:pos="360"/>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t>
      </w:r>
      <w:proofErr w:type="gramStart"/>
      <w:r w:rsidRPr="006A2056">
        <w:rPr>
          <w:rFonts w:ascii="Times New Roman" w:eastAsia="Times New Roman" w:hAnsi="Times New Roman"/>
          <w:sz w:val="24"/>
          <w:szCs w:val="24"/>
          <w:lang w:eastAsia="pl-PL"/>
        </w:rPr>
        <w:t>w</w:t>
      </w:r>
      <w:proofErr w:type="gramEnd"/>
      <w:r w:rsidRPr="006A2056">
        <w:rPr>
          <w:rFonts w:ascii="Times New Roman" w:eastAsia="Times New Roman" w:hAnsi="Times New Roman"/>
          <w:sz w:val="24"/>
          <w:szCs w:val="24"/>
          <w:lang w:eastAsia="pl-PL"/>
        </w:rPr>
        <w:t xml:space="preserve"> zakresie par. 5 </w:t>
      </w:r>
      <w:r w:rsidRPr="006A2056">
        <w:rPr>
          <w:rFonts w:ascii="Times New Roman" w:eastAsia="Times New Roman" w:hAnsi="Times New Roman"/>
          <w:b/>
          <w:bCs/>
          <w:sz w:val="24"/>
          <w:szCs w:val="24"/>
          <w:lang w:eastAsia="pl-PL"/>
        </w:rPr>
        <w:t xml:space="preserve">pkt 2-4 Rozporządzenia </w:t>
      </w:r>
      <w:r w:rsidRPr="006A2056">
        <w:rPr>
          <w:rFonts w:ascii="Times New Roman" w:eastAsia="Times New Roman" w:hAnsi="Times New Roman"/>
          <w:sz w:val="24"/>
          <w:szCs w:val="24"/>
          <w:lang w:eastAsia="pl-PL"/>
        </w:rPr>
        <w:t>- składa dokument lub dokumenty wystawione w kraju, w którym Wykonawca ma siedzibę lub miejsce zamieszkania, potwierdzające odpowiednio, że:</w:t>
      </w:r>
    </w:p>
    <w:p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nie zalega z opłacaniem podatków, opłat, składek na ubezpieczenie społeczne lub zdrowotne </w:t>
      </w:r>
      <w:proofErr w:type="gramStart"/>
      <w:r w:rsidRPr="006A2056">
        <w:rPr>
          <w:rFonts w:ascii="Times New Roman" w:eastAsia="Times New Roman" w:hAnsi="Times New Roman"/>
          <w:sz w:val="24"/>
          <w:szCs w:val="24"/>
          <w:lang w:eastAsia="pl-PL"/>
        </w:rPr>
        <w:t>albo że</w:t>
      </w:r>
      <w:proofErr w:type="gramEnd"/>
      <w:r w:rsidRPr="006A2056">
        <w:rPr>
          <w:rFonts w:ascii="Times New Roman" w:eastAsia="Times New Roman" w:hAnsi="Times New Roman"/>
          <w:sz w:val="24"/>
          <w:szCs w:val="24"/>
          <w:lang w:eastAsia="pl-PL"/>
        </w:rPr>
        <w:t xml:space="preserv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DF069E" w:rsidRPr="006A2056" w:rsidRDefault="00DF069E" w:rsidP="00DF069E">
      <w:pPr>
        <w:pStyle w:val="Akapitzlist"/>
        <w:widowControl w:val="0"/>
        <w:numPr>
          <w:ilvl w:val="3"/>
          <w:numId w:val="23"/>
        </w:numPr>
        <w:tabs>
          <w:tab w:val="left" w:pos="360"/>
        </w:tabs>
        <w:autoSpaceDE w:val="0"/>
        <w:autoSpaceDN w:val="0"/>
        <w:adjustRightInd w:val="0"/>
        <w:spacing w:after="0" w:line="360" w:lineRule="auto"/>
        <w:ind w:left="2977" w:hanging="992"/>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nie</w:t>
      </w:r>
      <w:proofErr w:type="gramEnd"/>
      <w:r w:rsidRPr="006A2056">
        <w:rPr>
          <w:rFonts w:ascii="Times New Roman" w:eastAsia="Times New Roman" w:hAnsi="Times New Roman"/>
          <w:sz w:val="24"/>
          <w:szCs w:val="24"/>
          <w:lang w:eastAsia="pl-PL"/>
        </w:rPr>
        <w:t xml:space="preserve"> otwarto jego likwidacji ani nie ogłoszono upadłości.</w:t>
      </w:r>
    </w:p>
    <w:p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Dokumenty, o </w:t>
      </w:r>
      <w:proofErr w:type="gramStart"/>
      <w:r w:rsidRPr="006A2056">
        <w:rPr>
          <w:rFonts w:ascii="Times New Roman" w:eastAsia="Times New Roman" w:hAnsi="Times New Roman"/>
          <w:sz w:val="24"/>
          <w:szCs w:val="24"/>
          <w:lang w:eastAsia="pl-PL"/>
        </w:rPr>
        <w:t>których  mowa</w:t>
      </w:r>
      <w:proofErr w:type="gramEnd"/>
      <w:r w:rsidRPr="006A2056">
        <w:rPr>
          <w:rFonts w:ascii="Times New Roman" w:eastAsia="Times New Roman" w:hAnsi="Times New Roman"/>
          <w:sz w:val="24"/>
          <w:szCs w:val="24"/>
          <w:lang w:eastAsia="pl-PL"/>
        </w:rPr>
        <w:t xml:space="preserve"> powyżej w pkt. 12.1.1 i pkt 12.1.2.2, powinny być wystawione nie wcześniej niż 6 miesięcy przed upływem terminu składania ofert. Dokument, o którym mowa powyżej w pkt 12.1.2.1, powinien być wystawiony nie wcześniej niż 3 miesiące przed upływem tego terminu.</w:t>
      </w:r>
    </w:p>
    <w:p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Jeżeli w kraju, w którym Wykonawca ma siedzibę lub miejsce zamieszkania lub miejsce zamieszkania ma osoba, której dokument dotyczy, nie wydaje się dokumentów, o których mowa w pkt. 12.1.1 i pkt. 12.1.2.,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Rozporządzenia stosuje się odpowiednio.</w:t>
      </w:r>
    </w:p>
    <w:p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t>
      </w:r>
      <w:proofErr w:type="gramStart"/>
      <w:r w:rsidRPr="006A2056">
        <w:rPr>
          <w:rFonts w:ascii="Times New Roman" w:eastAsia="Times New Roman" w:hAnsi="Times New Roman"/>
          <w:sz w:val="24"/>
          <w:szCs w:val="24"/>
          <w:lang w:eastAsia="pl-PL"/>
        </w:rPr>
        <w:t>wątpliwości co</w:t>
      </w:r>
      <w:proofErr w:type="gramEnd"/>
      <w:r w:rsidRPr="006A2056">
        <w:rPr>
          <w:rFonts w:ascii="Times New Roman" w:eastAsia="Times New Roman" w:hAnsi="Times New Roman"/>
          <w:sz w:val="24"/>
          <w:szCs w:val="24"/>
          <w:lang w:eastAsia="pl-PL"/>
        </w:rPr>
        <w:t xml:space="preserve">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Wykonawca mający siedzibę na terytorium Rzeczypospolitej Polskiej, w odniesieniu do osoby mającej miejsce zamieszkania poza terytorium </w:t>
      </w:r>
      <w:r w:rsidRPr="006A2056">
        <w:rPr>
          <w:rFonts w:ascii="Times New Roman" w:eastAsia="Times New Roman" w:hAnsi="Times New Roman"/>
          <w:sz w:val="24"/>
          <w:szCs w:val="24"/>
          <w:lang w:eastAsia="pl-PL"/>
        </w:rPr>
        <w:lastRenderedPageBreak/>
        <w:t>Rzeczypospolitej Polskiej, której dotyczy dokument wskazany w § 5 pkt 1 Rozporządzenia, składa dokument, o którym mowa w § 7 ust. 1 pkt 1 Rozporządzenia, w zakresie określonym w art. 24 ust. 1 pkt 14 i 21 ustawy.</w:t>
      </w:r>
    </w:p>
    <w:p w:rsidR="00DF069E" w:rsidRPr="006A2056" w:rsidRDefault="00DF069E" w:rsidP="00DF069E">
      <w:pPr>
        <w:pStyle w:val="Akapitzlist"/>
        <w:widowControl w:val="0"/>
        <w:tabs>
          <w:tab w:val="left" w:pos="360"/>
          <w:tab w:val="left" w:pos="1985"/>
        </w:tabs>
        <w:autoSpaceDE w:val="0"/>
        <w:autoSpaceDN w:val="0"/>
        <w:adjustRightInd w:val="0"/>
        <w:spacing w:after="0" w:line="360" w:lineRule="auto"/>
        <w:ind w:left="198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 7 ust. 2 zdanie pierwsze Rozporządzenia stosuje się odpowiednio. </w:t>
      </w:r>
    </w:p>
    <w:p w:rsidR="00DF069E" w:rsidRPr="006A2056" w:rsidRDefault="00DF069E" w:rsidP="00DF069E">
      <w:pPr>
        <w:pStyle w:val="Akapitzlist"/>
        <w:widowControl w:val="0"/>
        <w:numPr>
          <w:ilvl w:val="2"/>
          <w:numId w:val="23"/>
        </w:numPr>
        <w:tabs>
          <w:tab w:val="left" w:pos="360"/>
          <w:tab w:val="left" w:pos="1985"/>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 przypadku </w:t>
      </w:r>
      <w:proofErr w:type="gramStart"/>
      <w:r w:rsidRPr="006A2056">
        <w:rPr>
          <w:rFonts w:ascii="Times New Roman" w:eastAsia="Times New Roman" w:hAnsi="Times New Roman"/>
          <w:sz w:val="24"/>
          <w:szCs w:val="24"/>
          <w:lang w:eastAsia="pl-PL"/>
        </w:rPr>
        <w:t>wątpliwości co</w:t>
      </w:r>
      <w:proofErr w:type="gramEnd"/>
      <w:r w:rsidRPr="006A2056">
        <w:rPr>
          <w:rFonts w:ascii="Times New Roman" w:eastAsia="Times New Roman" w:hAnsi="Times New Roman"/>
          <w:sz w:val="24"/>
          <w:szCs w:val="24"/>
          <w:lang w:eastAsia="pl-PL"/>
        </w:rPr>
        <w:t xml:space="preserve"> do treści dokumentu złożonego przez Wykonawcę, Zamawiający może zwrócić się do właściwych organów kraju, w którym miejsce zamieszkania ma osoba, której dokument dotyczy, o udzielenie niezbędnych informacji dotyczących tego dokumentu.</w:t>
      </w:r>
    </w:p>
    <w:p w:rsidR="00DF069E" w:rsidRPr="006A2056" w:rsidRDefault="00DF069E" w:rsidP="00DF069E">
      <w:pPr>
        <w:pStyle w:val="Akapitzlist"/>
        <w:numPr>
          <w:ilvl w:val="0"/>
          <w:numId w:val="24"/>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sz w:val="24"/>
          <w:szCs w:val="24"/>
          <w:u w:val="single"/>
          <w:lang w:eastAsia="pl-PL"/>
        </w:rPr>
        <w:t>Ponadto do oferty należy załączyć następujące dokumenty:</w:t>
      </w:r>
    </w:p>
    <w:p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 xml:space="preserve">Formularz ofertowy </w:t>
      </w:r>
      <w:r w:rsidRPr="006A2056">
        <w:rPr>
          <w:rFonts w:ascii="Times New Roman" w:eastAsia="Times New Roman" w:hAnsi="Times New Roman"/>
          <w:sz w:val="24"/>
          <w:szCs w:val="24"/>
          <w:lang w:eastAsia="pl-PL"/>
        </w:rPr>
        <w:t xml:space="preserve">- według </w:t>
      </w:r>
      <w:r w:rsidRPr="006A2056">
        <w:rPr>
          <w:rFonts w:ascii="Times New Roman" w:eastAsia="Times New Roman" w:hAnsi="Times New Roman"/>
          <w:b/>
          <w:bCs/>
          <w:sz w:val="24"/>
          <w:szCs w:val="24"/>
          <w:lang w:eastAsia="pl-PL"/>
        </w:rPr>
        <w:t>załącznika nr 2 do SIWZ,</w:t>
      </w:r>
    </w:p>
    <w:p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851" w:hanging="142"/>
        <w:jc w:val="both"/>
        <w:rPr>
          <w:rFonts w:ascii="Times New Roman" w:eastAsia="Times New Roman" w:hAnsi="Times New Roman"/>
          <w:sz w:val="24"/>
          <w:szCs w:val="24"/>
          <w:lang w:eastAsia="pl-PL"/>
        </w:rPr>
      </w:pPr>
      <w:proofErr w:type="gramStart"/>
      <w:r w:rsidRPr="006A2056">
        <w:rPr>
          <w:rFonts w:ascii="Times New Roman" w:eastAsia="Times New Roman" w:hAnsi="Times New Roman"/>
          <w:b/>
          <w:bCs/>
          <w:sz w:val="24"/>
          <w:szCs w:val="24"/>
          <w:lang w:eastAsia="pl-PL"/>
        </w:rPr>
        <w:t>dokument</w:t>
      </w:r>
      <w:proofErr w:type="gramEnd"/>
      <w:r w:rsidRPr="006A2056">
        <w:rPr>
          <w:rFonts w:ascii="Times New Roman" w:eastAsia="Times New Roman" w:hAnsi="Times New Roman"/>
          <w:b/>
          <w:bCs/>
          <w:sz w:val="24"/>
          <w:szCs w:val="24"/>
          <w:lang w:eastAsia="pl-PL"/>
        </w:rPr>
        <w:t xml:space="preserve"> potwierdzający wniesienie wadium,</w:t>
      </w:r>
    </w:p>
    <w:p w:rsidR="00DF069E" w:rsidRPr="006A2056" w:rsidRDefault="00DF069E" w:rsidP="00DF069E">
      <w:pPr>
        <w:pStyle w:val="Akapitzlist"/>
        <w:numPr>
          <w:ilvl w:val="1"/>
          <w:numId w:val="25"/>
        </w:numPr>
        <w:tabs>
          <w:tab w:val="left" w:pos="1276"/>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dokumenty</w:t>
      </w:r>
      <w:proofErr w:type="gramEnd"/>
      <w:r w:rsidRPr="006A2056">
        <w:rPr>
          <w:rFonts w:ascii="Times New Roman" w:eastAsia="Times New Roman" w:hAnsi="Times New Roman"/>
          <w:sz w:val="24"/>
          <w:szCs w:val="24"/>
          <w:lang w:eastAsia="pl-PL"/>
        </w:rPr>
        <w:t xml:space="preserve"> potwierdzające uprawnienia osób podpisujących ofertę Wykonawcy do działania w jego imieniu </w:t>
      </w:r>
      <w:r w:rsidRPr="006A2056">
        <w:rPr>
          <w:rFonts w:ascii="Times New Roman" w:eastAsia="Times New Roman" w:hAnsi="Times New Roman"/>
          <w:b/>
          <w:bCs/>
          <w:sz w:val="24"/>
          <w:szCs w:val="24"/>
          <w:lang w:eastAsia="pl-PL"/>
        </w:rPr>
        <w:t xml:space="preserve">(w tym także pełnomocnictwa). </w:t>
      </w:r>
      <w:r w:rsidRPr="006A2056">
        <w:rPr>
          <w:rFonts w:ascii="Times New Roman" w:eastAsia="Times New Roman" w:hAnsi="Times New Roman"/>
          <w:sz w:val="24"/>
          <w:szCs w:val="24"/>
          <w:lang w:eastAsia="pl-PL"/>
        </w:rPr>
        <w:t>Pełnomocnictwo powinno zostać złożone albo w formie oryginału albo w formie kopii notarialnie poświadczonej za zgodność z oryginałem,</w:t>
      </w:r>
    </w:p>
    <w:p w:rsidR="00DF069E" w:rsidRPr="006A2056" w:rsidRDefault="00DF069E" w:rsidP="00DF069E">
      <w:pPr>
        <w:pStyle w:val="Akapitzlist"/>
        <w:tabs>
          <w:tab w:val="left" w:pos="993"/>
        </w:tabs>
        <w:autoSpaceDE w:val="0"/>
        <w:autoSpaceDN w:val="0"/>
        <w:adjustRightInd w:val="0"/>
        <w:spacing w:after="0" w:line="360" w:lineRule="auto"/>
        <w:ind w:left="709" w:hanging="283"/>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14. W celu wykazania braku podstaw wykluczenia z postępowania o udzielenie zamówienia na podstawie okoliczności, o których mowa w Rozdz. V pkt 3.1. SIWZ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 xml:space="preserve">24 ust. 1 i 5 pkt 1,4-6,8 ustawy) oraz wykazania spełnienia warunków udziału określonych w Rozdziale VI ust. 3 SIWZ Wykonawca składa oświadczenie: </w:t>
      </w:r>
      <w:r w:rsidRPr="006A2056">
        <w:rPr>
          <w:rFonts w:ascii="Times New Roman" w:eastAsia="Times New Roman" w:hAnsi="Times New Roman"/>
          <w:b/>
          <w:bCs/>
          <w:sz w:val="24"/>
          <w:szCs w:val="24"/>
          <w:lang w:eastAsia="pl-PL"/>
        </w:rPr>
        <w:t xml:space="preserve">Jednolity Europejski Dokument Zamówienia </w:t>
      </w:r>
      <w:r w:rsidRPr="006A2056">
        <w:rPr>
          <w:rFonts w:ascii="Times New Roman" w:eastAsia="Times New Roman" w:hAnsi="Times New Roman"/>
          <w:bCs/>
          <w:sz w:val="24"/>
          <w:szCs w:val="24"/>
          <w:lang w:eastAsia="pl-PL"/>
        </w:rPr>
        <w:t>(dalej zwany także „JEDZ”)</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 xml:space="preserve">- oświadczenie aktualne na dzień składania ofert Wykonawca zobowiązany jest złożyć w formie jednolitego dokumentu sporządzonego zgodnie ze wzorem standardowego formularza określonego w rozporządzeniu wykonawczym Komisji Europejskiej wydanym 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 xml:space="preserve">59 ust. 2 dyrektywy 2014/24/UE - wypełnione i podpisane przez Wykonawcę, który stanowić będzie wstępne potwierdzenie spełnienia warunków udziału w postępowaniu oraz brak podstaw </w:t>
      </w:r>
      <w:proofErr w:type="gramStart"/>
      <w:r w:rsidRPr="006A2056">
        <w:rPr>
          <w:rFonts w:ascii="Times New Roman" w:eastAsia="Times New Roman" w:hAnsi="Times New Roman"/>
          <w:sz w:val="24"/>
          <w:szCs w:val="24"/>
          <w:lang w:eastAsia="pl-PL"/>
        </w:rPr>
        <w:t>wykluczenia</w:t>
      </w:r>
      <w:proofErr w:type="gramEnd"/>
      <w:r w:rsidRPr="006A2056">
        <w:rPr>
          <w:rFonts w:ascii="Times New Roman" w:eastAsia="Times New Roman" w:hAnsi="Times New Roman"/>
          <w:sz w:val="24"/>
          <w:szCs w:val="24"/>
          <w:lang w:eastAsia="pl-PL"/>
        </w:rPr>
        <w:t xml:space="preserve"> w zakresie wskazanym przez Zamawiającego. Wykonawca obowiązany jest złożyć JEDZ w formie elektronicznej zgodnie z zapisami zawartymi w Rozdziale X ust. 6-7 SIWZ.</w:t>
      </w:r>
    </w:p>
    <w:p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może żądać, w wyznaczonym przez siebie terminie, wyjaśnień dotyczących wszelkich przedstawionych przez Wykonawcę dokumentów lub oświadczeń.</w:t>
      </w:r>
    </w:p>
    <w:p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Art. 26 ust. 3 i 4 ustawy ma również zastosowanie w odniesieniu do oświadczenia o </w:t>
      </w:r>
      <w:r w:rsidRPr="006A2056">
        <w:rPr>
          <w:rFonts w:ascii="Times New Roman" w:eastAsia="Times New Roman" w:hAnsi="Times New Roman"/>
          <w:sz w:val="24"/>
          <w:szCs w:val="24"/>
          <w:lang w:eastAsia="pl-PL"/>
        </w:rPr>
        <w:lastRenderedPageBreak/>
        <w:t xml:space="preserve">przynależności lub braku przynależności do tej samej grupy </w:t>
      </w:r>
      <w:proofErr w:type="gramStart"/>
      <w:r w:rsidRPr="006A2056">
        <w:rPr>
          <w:rFonts w:ascii="Times New Roman" w:eastAsia="Times New Roman" w:hAnsi="Times New Roman"/>
          <w:sz w:val="24"/>
          <w:szCs w:val="24"/>
          <w:lang w:eastAsia="pl-PL"/>
        </w:rPr>
        <w:t xml:space="preserve">kapitałowej  </w:t>
      </w:r>
      <w:r w:rsidRPr="006A2056">
        <w:rPr>
          <w:rFonts w:ascii="Times New Roman" w:eastAsia="Times New Roman" w:hAnsi="Times New Roman"/>
          <w:b/>
          <w:bCs/>
          <w:sz w:val="24"/>
          <w:szCs w:val="24"/>
          <w:lang w:eastAsia="pl-PL"/>
        </w:rPr>
        <w:t>(Załącznik</w:t>
      </w:r>
      <w:proofErr w:type="gramEnd"/>
      <w:r w:rsidRPr="006A2056">
        <w:rPr>
          <w:rFonts w:ascii="Times New Roman" w:eastAsia="Times New Roman" w:hAnsi="Times New Roman"/>
          <w:b/>
          <w:bCs/>
          <w:sz w:val="24"/>
          <w:szCs w:val="24"/>
          <w:lang w:eastAsia="pl-PL"/>
        </w:rPr>
        <w:t xml:space="preserve"> Nr 4 do SIWZ).</w:t>
      </w:r>
    </w:p>
    <w:p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Na podstawie </w:t>
      </w:r>
      <w:r w:rsidRPr="006A2056">
        <w:rPr>
          <w:rFonts w:ascii="Times New Roman" w:eastAsia="Times New Roman" w:hAnsi="Times New Roman"/>
          <w:sz w:val="24"/>
          <w:szCs w:val="24"/>
          <w:lang w:val="it-IT" w:eastAsia="pl-PL"/>
        </w:rPr>
        <w:t xml:space="preserve">art. </w:t>
      </w:r>
      <w:r w:rsidRPr="006A2056">
        <w:rPr>
          <w:rFonts w:ascii="Times New Roman" w:eastAsia="Times New Roman" w:hAnsi="Times New Roman"/>
          <w:sz w:val="24"/>
          <w:szCs w:val="24"/>
          <w:lang w:eastAsia="pl-PL"/>
        </w:rPr>
        <w:t>26 ust. 1, ustawy, Zamawiający przed udzieleniem zamówienia wezwie Wykonawcę, którego oferta została najwyżej oceniona, do złożenia w wyznaczonym, nie krótszym niż 10 dni, terminie aktualnych na dzień złożenia oświadczeń lub dokumentów potwierdzających okoliczności, o których mowa w art. 25 ust.1 ustawy. Zamawiający może także zażądać tych dokumentów wcześniej na podstawie art. 26 ust. 2f ustawy.</w:t>
      </w:r>
    </w:p>
    <w:p w:rsidR="00DF069E" w:rsidRPr="006A2056" w:rsidRDefault="00DF069E" w:rsidP="00DF069E">
      <w:pPr>
        <w:pStyle w:val="Akapitzlist"/>
        <w:widowControl w:val="0"/>
        <w:numPr>
          <w:ilvl w:val="0"/>
          <w:numId w:val="26"/>
        </w:numPr>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iCs/>
          <w:sz w:val="24"/>
          <w:szCs w:val="24"/>
          <w:lang w:eastAsia="pl-PL"/>
        </w:rPr>
        <w:t xml:space="preserve">Wykonawca nie jest obowiązany do złożenia oświadczeń lub dokumentów potwierdzających okoliczności, o których mowa w art. 25 ust. 1 pkt 1 i 3 ustawy, jeżeli zamawiający posiada oświadczenia lub dokumenty dotyczące tego wykonawcy lub może je uzyskać za pomocą bezpłatnych i ogólnodostępnych baz danych, w szczególności </w:t>
      </w:r>
      <w:r w:rsidRPr="006A2056">
        <w:rPr>
          <w:rFonts w:ascii="Times New Roman" w:eastAsia="Times New Roman" w:hAnsi="Times New Roman"/>
          <w:i/>
          <w:iCs/>
          <w:sz w:val="24"/>
          <w:szCs w:val="24"/>
          <w:lang w:eastAsia="pl-PL"/>
        </w:rPr>
        <w:t>rejestrów</w:t>
      </w:r>
      <w:r w:rsidRPr="006A2056">
        <w:rPr>
          <w:rFonts w:ascii="Times New Roman" w:eastAsia="Times New Roman" w:hAnsi="Times New Roman"/>
          <w:iCs/>
          <w:sz w:val="24"/>
          <w:szCs w:val="24"/>
          <w:lang w:eastAsia="pl-PL"/>
        </w:rPr>
        <w:t xml:space="preserve"> publicznych w rozumieniu ustawy z dnia 17 lutego 2005 r. o informatyzacji działalności podmiotów realizujących zadania publiczne (Dz. U. </w:t>
      </w:r>
      <w:proofErr w:type="gramStart"/>
      <w:r w:rsidRPr="006A2056">
        <w:rPr>
          <w:rFonts w:ascii="Times New Roman" w:eastAsia="Times New Roman" w:hAnsi="Times New Roman"/>
          <w:iCs/>
          <w:sz w:val="24"/>
          <w:szCs w:val="24"/>
          <w:lang w:eastAsia="pl-PL"/>
        </w:rPr>
        <w:t>z</w:t>
      </w:r>
      <w:proofErr w:type="gramEnd"/>
      <w:r w:rsidRPr="006A2056">
        <w:rPr>
          <w:rFonts w:ascii="Times New Roman" w:eastAsia="Times New Roman" w:hAnsi="Times New Roman"/>
          <w:iCs/>
          <w:sz w:val="24"/>
          <w:szCs w:val="24"/>
          <w:lang w:eastAsia="pl-PL"/>
        </w:rPr>
        <w:t xml:space="preserve"> 2017 r. poz. 570).</w:t>
      </w:r>
    </w:p>
    <w:p w:rsidR="00DF069E" w:rsidRPr="006A2056" w:rsidRDefault="00DF069E" w:rsidP="00DF069E">
      <w:pPr>
        <w:pStyle w:val="Akapitzlist"/>
        <w:widowControl w:val="0"/>
        <w:numPr>
          <w:ilvl w:val="0"/>
          <w:numId w:val="26"/>
        </w:numPr>
        <w:tabs>
          <w:tab w:val="left" w:pos="426"/>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przewiduje możliwość dokonania w pierwszej kolejności oceny ofert, a następnie zbadania czy Wykonawca, którego oferta została </w:t>
      </w:r>
      <w:proofErr w:type="gramStart"/>
      <w:r w:rsidRPr="006A2056">
        <w:rPr>
          <w:rFonts w:ascii="Times New Roman" w:eastAsia="Times New Roman" w:hAnsi="Times New Roman"/>
          <w:sz w:val="24"/>
          <w:szCs w:val="24"/>
          <w:lang w:eastAsia="pl-PL"/>
        </w:rPr>
        <w:t>oceniona jako</w:t>
      </w:r>
      <w:proofErr w:type="gramEnd"/>
      <w:r w:rsidRPr="006A2056">
        <w:rPr>
          <w:rFonts w:ascii="Times New Roman" w:eastAsia="Times New Roman" w:hAnsi="Times New Roman"/>
          <w:sz w:val="24"/>
          <w:szCs w:val="24"/>
          <w:lang w:eastAsia="pl-PL"/>
        </w:rPr>
        <w:t xml:space="preserve"> najkorzystniejsza, nie podlega wykluczeniu oraz spełnia warunki udziału w postępowaniu- zgodnie z art. 24aa ustawy z dnia 29 stycznia 2004 r. Prawo zamówień publicznych (tekst jednolity: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2018 r. poz. 1986 z </w:t>
      </w:r>
      <w:proofErr w:type="spellStart"/>
      <w:r w:rsidRPr="006A2056">
        <w:rPr>
          <w:rFonts w:ascii="Times New Roman" w:eastAsia="Times New Roman" w:hAnsi="Times New Roman"/>
          <w:sz w:val="24"/>
          <w:szCs w:val="24"/>
          <w:lang w:eastAsia="pl-PL"/>
        </w:rPr>
        <w:t>późn</w:t>
      </w:r>
      <w:proofErr w:type="spellEnd"/>
      <w:r w:rsidRPr="006A2056">
        <w:rPr>
          <w:rFonts w:ascii="Times New Roman" w:eastAsia="Times New Roman" w:hAnsi="Times New Roman"/>
          <w:sz w:val="24"/>
          <w:szCs w:val="24"/>
          <w:lang w:eastAsia="pl-PL"/>
        </w:rPr>
        <w:t xml:space="preserve">. </w:t>
      </w:r>
      <w:proofErr w:type="gramStart"/>
      <w:r w:rsidRPr="006A2056">
        <w:rPr>
          <w:rFonts w:ascii="Times New Roman" w:eastAsia="Times New Roman" w:hAnsi="Times New Roman"/>
          <w:sz w:val="24"/>
          <w:szCs w:val="24"/>
          <w:lang w:eastAsia="pl-PL"/>
        </w:rPr>
        <w:t>zm</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iCs/>
          <w:sz w:val="24"/>
          <w:szCs w:val="24"/>
          <w:lang w:eastAsia="pl-PL"/>
        </w:rPr>
      </w:pPr>
    </w:p>
    <w:p w:rsidR="00DF069E" w:rsidRPr="006A2056" w:rsidRDefault="00DF069E" w:rsidP="00DF069E">
      <w:pPr>
        <w:pStyle w:val="Akapitzlist"/>
        <w:widowControl w:val="0"/>
        <w:tabs>
          <w:tab w:val="left" w:pos="67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val="it-IT" w:eastAsia="it-IT"/>
        </w:rPr>
      </w:pPr>
      <w:r w:rsidRPr="006A2056">
        <w:rPr>
          <w:rFonts w:ascii="Times New Roman" w:eastAsia="Times New Roman" w:hAnsi="Times New Roman" w:cs="Times New Roman"/>
          <w:b/>
          <w:bCs/>
          <w:sz w:val="24"/>
          <w:szCs w:val="24"/>
          <w:lang w:val="it-IT" w:eastAsia="it-IT"/>
        </w:rPr>
        <w:t>ROZDZIAŁ VII</w:t>
      </w:r>
    </w:p>
    <w:p w:rsidR="00DF069E" w:rsidRPr="006A2056" w:rsidRDefault="00DF069E" w:rsidP="00DF069E">
      <w:pPr>
        <w:autoSpaceDE w:val="0"/>
        <w:autoSpaceDN w:val="0"/>
        <w:adjustRightInd w:val="0"/>
        <w:spacing w:after="0" w:line="360" w:lineRule="auto"/>
        <w:ind w:left="562" w:hanging="562"/>
        <w:jc w:val="center"/>
        <w:rPr>
          <w:rFonts w:ascii="Times New Roman" w:eastAsia="Times New Roman" w:hAnsi="Times New Roman" w:cs="Times New Roman"/>
          <w:b/>
          <w:bCs/>
          <w:sz w:val="24"/>
          <w:szCs w:val="24"/>
          <w:lang w:eastAsia="it-IT"/>
        </w:rPr>
      </w:pPr>
      <w:r w:rsidRPr="006A2056">
        <w:rPr>
          <w:rFonts w:ascii="Times New Roman" w:eastAsia="Times New Roman" w:hAnsi="Times New Roman" w:cs="Times New Roman"/>
          <w:b/>
          <w:bCs/>
          <w:sz w:val="24"/>
          <w:szCs w:val="24"/>
          <w:lang w:eastAsia="it-IT"/>
        </w:rPr>
        <w:t xml:space="preserve">INFORMACJE O SPOSOBIE POROZUMIEWANIA SIĘ ZAMAWIAJĄCEGO Z WYKONAWCAMI ORAZ PRZEKAZYWANIA OŚWIADCZEŃ LUB DOKUMENTÓW, A TAKŻE WSKAZANIE OSÓB UPRAWNIONYCH </w:t>
      </w:r>
      <w:r w:rsidRPr="006A2056">
        <w:rPr>
          <w:rFonts w:ascii="Times New Roman" w:eastAsia="Times New Roman" w:hAnsi="Times New Roman" w:cs="Times New Roman"/>
          <w:b/>
          <w:bCs/>
          <w:sz w:val="24"/>
          <w:szCs w:val="24"/>
          <w:lang w:eastAsia="pl-PL"/>
        </w:rPr>
        <w:t>DO POROZUMIEWANIA SIĘ Z WYKONAWCAMI.</w:t>
      </w:r>
    </w:p>
    <w:p w:rsidR="00DF069E" w:rsidRPr="006A2056" w:rsidRDefault="00DF069E" w:rsidP="00DF069E">
      <w:pPr>
        <w:pStyle w:val="Style6"/>
        <w:widowControl/>
        <w:spacing w:line="360" w:lineRule="auto"/>
        <w:ind w:left="307" w:hanging="307"/>
        <w:jc w:val="both"/>
        <w:rPr>
          <w:rStyle w:val="FontStyle49"/>
          <w:sz w:val="24"/>
          <w:szCs w:val="24"/>
        </w:rPr>
      </w:pPr>
      <w:r w:rsidRPr="006A2056">
        <w:rPr>
          <w:rStyle w:val="FontStyle49"/>
          <w:sz w:val="24"/>
          <w:szCs w:val="24"/>
        </w:rPr>
        <w:t xml:space="preserve">1. Komunikacja pomiędzy Zamawiającym a Wykonawcami w szczególności składanie oświadczeń, wniosków, zawiadomień oraz przekazywanie informacji odbywa się elektronicznie za pośrednictwem formularza dostępnego na </w:t>
      </w:r>
      <w:proofErr w:type="spellStart"/>
      <w:r w:rsidRPr="006A2056">
        <w:rPr>
          <w:rStyle w:val="FontStyle49"/>
          <w:sz w:val="24"/>
          <w:szCs w:val="24"/>
        </w:rPr>
        <w:t>ePUAP</w:t>
      </w:r>
      <w:proofErr w:type="spellEnd"/>
      <w:r w:rsidRPr="006A2056">
        <w:rPr>
          <w:rStyle w:val="FontStyle49"/>
          <w:sz w:val="24"/>
          <w:szCs w:val="24"/>
        </w:rPr>
        <w:t xml:space="preserve"> oraz udostępnionego przez </w:t>
      </w:r>
      <w:proofErr w:type="spellStart"/>
      <w:r w:rsidRPr="006A2056">
        <w:rPr>
          <w:rStyle w:val="FontStyle49"/>
          <w:sz w:val="24"/>
          <w:szCs w:val="24"/>
        </w:rPr>
        <w:t>miniPortal</w:t>
      </w:r>
      <w:proofErr w:type="spellEnd"/>
      <w:r w:rsidRPr="006A2056">
        <w:rPr>
          <w:rStyle w:val="FontStyle49"/>
          <w:sz w:val="24"/>
          <w:szCs w:val="24"/>
        </w:rPr>
        <w:t xml:space="preserve"> (</w:t>
      </w:r>
      <w:hyperlink r:id="rId9" w:history="1">
        <w:r w:rsidR="00586EDC" w:rsidRPr="006A2056">
          <w:rPr>
            <w:rStyle w:val="Hipercze"/>
            <w:color w:val="auto"/>
          </w:rPr>
          <w:t>http://miniportal.uzp.gov.pl</w:t>
        </w:r>
      </w:hyperlink>
      <w:r w:rsidRPr="006A2056">
        <w:rPr>
          <w:rStyle w:val="FontStyle49"/>
          <w:sz w:val="24"/>
          <w:szCs w:val="24"/>
        </w:rPr>
        <w:t xml:space="preserve">). We wszelkiej korespondencji związanej z </w:t>
      </w:r>
      <w:proofErr w:type="gramStart"/>
      <w:r w:rsidRPr="006A2056">
        <w:rPr>
          <w:rStyle w:val="FontStyle49"/>
          <w:sz w:val="24"/>
          <w:szCs w:val="24"/>
        </w:rPr>
        <w:t>niniejszym  postępowaniem</w:t>
      </w:r>
      <w:proofErr w:type="gramEnd"/>
      <w:r w:rsidRPr="006A2056">
        <w:rPr>
          <w:rStyle w:val="FontStyle49"/>
          <w:sz w:val="24"/>
          <w:szCs w:val="24"/>
        </w:rPr>
        <w:t xml:space="preserve"> Zamawiający i Wykonawcy posługują się num</w:t>
      </w:r>
      <w:r w:rsidR="00586EDC" w:rsidRPr="006A2056">
        <w:rPr>
          <w:rStyle w:val="FontStyle49"/>
          <w:sz w:val="24"/>
          <w:szCs w:val="24"/>
        </w:rPr>
        <w:t>erem ogłoszenia, tj. SKMMU.086.</w:t>
      </w:r>
      <w:r w:rsidRPr="006A2056">
        <w:rPr>
          <w:rStyle w:val="FontStyle49"/>
          <w:sz w:val="24"/>
          <w:szCs w:val="24"/>
        </w:rPr>
        <w:t>4</w:t>
      </w:r>
      <w:r w:rsidR="00586EDC" w:rsidRPr="006A2056">
        <w:rPr>
          <w:rStyle w:val="FontStyle49"/>
          <w:sz w:val="24"/>
          <w:szCs w:val="24"/>
        </w:rPr>
        <w:t>5</w:t>
      </w:r>
      <w:r w:rsidRPr="006A2056">
        <w:rPr>
          <w:rStyle w:val="FontStyle49"/>
          <w:sz w:val="24"/>
          <w:szCs w:val="24"/>
        </w:rPr>
        <w:t>.19.</w:t>
      </w:r>
    </w:p>
    <w:p w:rsidR="00DF069E" w:rsidRPr="006A2056" w:rsidRDefault="00DF069E" w:rsidP="00DF069E">
      <w:pPr>
        <w:pStyle w:val="Style6"/>
        <w:widowControl/>
        <w:spacing w:line="360" w:lineRule="auto"/>
        <w:ind w:left="307"/>
        <w:jc w:val="both"/>
        <w:rPr>
          <w:rStyle w:val="FontStyle49"/>
          <w:sz w:val="24"/>
          <w:szCs w:val="24"/>
        </w:rPr>
      </w:pPr>
      <w:r w:rsidRPr="006A2056">
        <w:rPr>
          <w:rStyle w:val="FontStyle49"/>
          <w:sz w:val="24"/>
          <w:szCs w:val="24"/>
        </w:rPr>
        <w:t>Zamawiający może również komunikować się z Wykonawcami za pomocą poczty elektronicznej, email prztargi@skm.</w:t>
      </w:r>
      <w:proofErr w:type="gramStart"/>
      <w:r w:rsidRPr="006A2056">
        <w:rPr>
          <w:rStyle w:val="FontStyle49"/>
          <w:sz w:val="24"/>
          <w:szCs w:val="24"/>
        </w:rPr>
        <w:t>pkp</w:t>
      </w:r>
      <w:proofErr w:type="gramEnd"/>
      <w:r w:rsidRPr="006A2056">
        <w:rPr>
          <w:rStyle w:val="FontStyle49"/>
          <w:sz w:val="24"/>
          <w:szCs w:val="24"/>
        </w:rPr>
        <w:t>.pl</w:t>
      </w:r>
    </w:p>
    <w:p w:rsidR="00DF069E" w:rsidRPr="006A2056" w:rsidRDefault="00DF069E" w:rsidP="00DF069E">
      <w:pPr>
        <w:spacing w:after="0" w:line="360" w:lineRule="auto"/>
        <w:rPr>
          <w:rStyle w:val="FontStyle49"/>
          <w:rFonts w:eastAsia="Times New Roman"/>
          <w:sz w:val="24"/>
          <w:szCs w:val="24"/>
          <w:lang w:eastAsia="pl-PL"/>
        </w:rPr>
        <w:sectPr w:rsidR="00DF069E" w:rsidRPr="006A2056">
          <w:type w:val="continuous"/>
          <w:pgSz w:w="11905" w:h="16837"/>
          <w:pgMar w:top="770" w:right="1136" w:bottom="759" w:left="1424" w:header="708" w:footer="708" w:gutter="0"/>
          <w:cols w:space="708"/>
        </w:sectPr>
      </w:pPr>
    </w:p>
    <w:p w:rsidR="00DF069E" w:rsidRPr="006A2056" w:rsidRDefault="00DF069E" w:rsidP="00DF069E">
      <w:pPr>
        <w:pStyle w:val="Style7"/>
        <w:widowControl/>
        <w:spacing w:line="360" w:lineRule="auto"/>
        <w:rPr>
          <w:rStyle w:val="FontStyle48"/>
          <w:sz w:val="24"/>
          <w:szCs w:val="24"/>
        </w:rPr>
      </w:pPr>
      <w:r w:rsidRPr="006A2056">
        <w:rPr>
          <w:rStyle w:val="FontStyle49"/>
          <w:sz w:val="24"/>
          <w:szCs w:val="24"/>
        </w:rPr>
        <w:t xml:space="preserve">2.    </w:t>
      </w:r>
      <w:r w:rsidRPr="006A2056">
        <w:rPr>
          <w:rStyle w:val="FontStyle48"/>
          <w:sz w:val="24"/>
          <w:szCs w:val="24"/>
        </w:rPr>
        <w:t>Osoby uprawnione do porozumiewania się z Wykonawcami:</w:t>
      </w:r>
    </w:p>
    <w:p w:rsidR="00DF069E" w:rsidRPr="006A2056" w:rsidRDefault="00DF069E" w:rsidP="00DF069E">
      <w:pPr>
        <w:pStyle w:val="Style29"/>
        <w:widowControl/>
        <w:tabs>
          <w:tab w:val="left" w:pos="792"/>
        </w:tabs>
        <w:spacing w:line="360" w:lineRule="auto"/>
        <w:ind w:left="662"/>
        <w:jc w:val="both"/>
        <w:rPr>
          <w:rStyle w:val="FontStyle49"/>
          <w:sz w:val="24"/>
          <w:szCs w:val="24"/>
          <w:u w:val="single"/>
        </w:rPr>
      </w:pPr>
      <w:r w:rsidRPr="006A2056">
        <w:rPr>
          <w:rStyle w:val="FontStyle49"/>
          <w:sz w:val="24"/>
          <w:szCs w:val="24"/>
        </w:rPr>
        <w:t>-</w:t>
      </w:r>
      <w:r w:rsidRPr="006A2056">
        <w:rPr>
          <w:rStyle w:val="FontStyle49"/>
          <w:sz w:val="24"/>
          <w:szCs w:val="24"/>
        </w:rPr>
        <w:tab/>
      </w:r>
      <w:r w:rsidRPr="006A2056">
        <w:rPr>
          <w:rStyle w:val="FontStyle49"/>
          <w:sz w:val="24"/>
          <w:szCs w:val="24"/>
          <w:u w:val="single"/>
        </w:rPr>
        <w:t>w sprawach formalnych wyjaśnień udziela:</w:t>
      </w:r>
    </w:p>
    <w:p w:rsidR="00DF069E" w:rsidRPr="006A2056" w:rsidRDefault="00DF069E" w:rsidP="00DF069E">
      <w:pPr>
        <w:pStyle w:val="Style34"/>
        <w:widowControl/>
        <w:spacing w:line="360" w:lineRule="auto"/>
        <w:ind w:left="720" w:firstLine="0"/>
        <w:rPr>
          <w:rStyle w:val="FontStyle49"/>
          <w:sz w:val="24"/>
          <w:szCs w:val="24"/>
        </w:rPr>
      </w:pPr>
      <w:r w:rsidRPr="006A2056">
        <w:rPr>
          <w:rStyle w:val="FontStyle48"/>
          <w:sz w:val="24"/>
          <w:szCs w:val="24"/>
        </w:rPr>
        <w:t xml:space="preserve">Katarzyna </w:t>
      </w:r>
      <w:proofErr w:type="spellStart"/>
      <w:r w:rsidRPr="006A2056">
        <w:rPr>
          <w:rStyle w:val="FontStyle48"/>
          <w:sz w:val="24"/>
          <w:szCs w:val="24"/>
        </w:rPr>
        <w:t>Komakowska</w:t>
      </w:r>
      <w:proofErr w:type="spellEnd"/>
      <w:r w:rsidRPr="006A2056">
        <w:rPr>
          <w:rStyle w:val="FontStyle48"/>
          <w:sz w:val="24"/>
          <w:szCs w:val="24"/>
        </w:rPr>
        <w:t xml:space="preserve">- </w:t>
      </w:r>
      <w:proofErr w:type="spellStart"/>
      <w:r w:rsidRPr="006A2056">
        <w:rPr>
          <w:rStyle w:val="FontStyle48"/>
          <w:sz w:val="24"/>
          <w:szCs w:val="24"/>
        </w:rPr>
        <w:t>Helińska</w:t>
      </w:r>
      <w:proofErr w:type="spellEnd"/>
      <w:r w:rsidRPr="006A2056">
        <w:rPr>
          <w:rStyle w:val="FontStyle48"/>
          <w:sz w:val="24"/>
          <w:szCs w:val="24"/>
        </w:rPr>
        <w:t xml:space="preserve">, </w:t>
      </w:r>
      <w:r w:rsidRPr="006A2056">
        <w:rPr>
          <w:rStyle w:val="FontStyle49"/>
          <w:sz w:val="24"/>
          <w:szCs w:val="24"/>
        </w:rPr>
        <w:t>tel. 587212820,</w:t>
      </w:r>
    </w:p>
    <w:p w:rsidR="00DF069E" w:rsidRPr="006A2056" w:rsidRDefault="00DF069E" w:rsidP="00DF069E">
      <w:pPr>
        <w:pStyle w:val="Style21"/>
        <w:widowControl/>
        <w:spacing w:line="360" w:lineRule="auto"/>
        <w:ind w:left="725" w:right="2650"/>
        <w:jc w:val="both"/>
        <w:rPr>
          <w:u w:val="single"/>
        </w:rPr>
      </w:pPr>
      <w:proofErr w:type="gramStart"/>
      <w:r w:rsidRPr="006A2056">
        <w:rPr>
          <w:rStyle w:val="FontStyle49"/>
          <w:sz w:val="24"/>
          <w:szCs w:val="24"/>
        </w:rPr>
        <w:t>w</w:t>
      </w:r>
      <w:proofErr w:type="gramEnd"/>
      <w:r w:rsidRPr="006A2056">
        <w:rPr>
          <w:rStyle w:val="FontStyle49"/>
          <w:sz w:val="24"/>
          <w:szCs w:val="24"/>
        </w:rPr>
        <w:t xml:space="preserve"> godzinach: 8</w:t>
      </w:r>
      <w:r w:rsidRPr="006A2056">
        <w:rPr>
          <w:rStyle w:val="FontStyle49"/>
          <w:sz w:val="24"/>
          <w:szCs w:val="24"/>
          <w:vertAlign w:val="superscript"/>
        </w:rPr>
        <w:t>00</w:t>
      </w:r>
      <w:r w:rsidRPr="006A2056">
        <w:rPr>
          <w:rStyle w:val="FontStyle49"/>
          <w:sz w:val="24"/>
          <w:szCs w:val="24"/>
        </w:rPr>
        <w:t xml:space="preserve"> - 14</w:t>
      </w:r>
      <w:r w:rsidRPr="006A2056">
        <w:rPr>
          <w:rStyle w:val="FontStyle49"/>
          <w:sz w:val="24"/>
          <w:szCs w:val="24"/>
          <w:vertAlign w:val="superscript"/>
        </w:rPr>
        <w:t>00</w:t>
      </w:r>
      <w:r w:rsidRPr="006A2056">
        <w:rPr>
          <w:rStyle w:val="FontStyle49"/>
          <w:sz w:val="24"/>
          <w:szCs w:val="24"/>
        </w:rPr>
        <w:t xml:space="preserve"> (od poniedziałku do piątku).</w:t>
      </w:r>
    </w:p>
    <w:p w:rsidR="00DF069E" w:rsidRPr="006A2056" w:rsidRDefault="00DF069E" w:rsidP="00DF069E">
      <w:pPr>
        <w:pStyle w:val="Style24"/>
        <w:widowControl/>
        <w:tabs>
          <w:tab w:val="left" w:pos="341"/>
        </w:tabs>
        <w:spacing w:line="360" w:lineRule="auto"/>
        <w:ind w:left="284" w:hanging="284"/>
        <w:rPr>
          <w:rStyle w:val="FontStyle49"/>
          <w:sz w:val="24"/>
          <w:szCs w:val="24"/>
        </w:rPr>
      </w:pPr>
      <w:r w:rsidRPr="006A2056">
        <w:rPr>
          <w:rStyle w:val="FontStyle49"/>
          <w:sz w:val="24"/>
          <w:szCs w:val="24"/>
        </w:rPr>
        <w:lastRenderedPageBreak/>
        <w:t>3.</w:t>
      </w:r>
      <w:r w:rsidRPr="006A2056">
        <w:rPr>
          <w:rStyle w:val="FontStyle49"/>
          <w:sz w:val="24"/>
          <w:szCs w:val="24"/>
        </w:rPr>
        <w:tab/>
        <w:t xml:space="preserve">Dokumenty elektroniczne, oświadczenia lub elektroniczne kopie dokumentów lub oświadczeń składane są przez Wykonawcę za pośrednictwem Formularza do </w:t>
      </w:r>
      <w:proofErr w:type="gramStart"/>
      <w:r w:rsidRPr="006A2056">
        <w:rPr>
          <w:rStyle w:val="FontStyle49"/>
          <w:sz w:val="24"/>
          <w:szCs w:val="24"/>
        </w:rPr>
        <w:t>komunikacji jako</w:t>
      </w:r>
      <w:proofErr w:type="gramEnd"/>
      <w:r w:rsidRPr="006A2056">
        <w:rPr>
          <w:rStyle w:val="FontStyle49"/>
          <w:sz w:val="24"/>
          <w:szCs w:val="24"/>
        </w:rPr>
        <w:t xml:space="preserve"> załączniki. Zamawiający dopuszcza również możliwość składania dokumentów elektronicznych, oświadczeń lub elektronicznych kopii dokumentów lub oświadczeń za pomocą poczty elektronicznej, na wskazany w pkt 1 adres email. Sposób sporządzenia dokumentów elektronicznych, oświadczeń lub elektronicznych kopii dokumentów lub oświadczeń musi być zgodny z wymaganiami określonymi w rozporządzeniu Prezesa Rady Ministrów z dnia 27 czerwca 2017 r., w sprawie użycia środków komunikacji elektronicznej w postępowaniu o udzielenie zamówienia publicznego oraz udostępniania i przechowywania dokumentów elektronicznych oraz rozporządzeniu Ministra Rozwoju z dnia 26 lipca 2016 r., w sprawie rodzajów dokumentów, jakich może żądać zamawiający od wykonawcy w postępowaniu o udzielenie zamówienia.</w:t>
      </w:r>
    </w:p>
    <w:p w:rsidR="00DF069E" w:rsidRPr="006A2056" w:rsidRDefault="00DF069E" w:rsidP="00DF069E">
      <w:pPr>
        <w:pStyle w:val="Style24"/>
        <w:widowControl/>
        <w:tabs>
          <w:tab w:val="left" w:pos="341"/>
        </w:tabs>
        <w:spacing w:line="360" w:lineRule="auto"/>
        <w:ind w:firstLine="0"/>
        <w:rPr>
          <w:rStyle w:val="FontStyle49"/>
          <w:sz w:val="24"/>
          <w:szCs w:val="24"/>
        </w:rPr>
      </w:pPr>
      <w:r w:rsidRPr="006A2056">
        <w:rPr>
          <w:rStyle w:val="FontStyle49"/>
          <w:sz w:val="24"/>
          <w:szCs w:val="24"/>
        </w:rPr>
        <w:t>4.</w:t>
      </w:r>
      <w:r w:rsidRPr="006A2056">
        <w:rPr>
          <w:rStyle w:val="FontStyle49"/>
          <w:sz w:val="24"/>
          <w:szCs w:val="24"/>
        </w:rPr>
        <w:tab/>
        <w:t>Zapytania dotyczące SIWZ muszą być kierowane w formie określonej w ust. 1 z adnotacją:</w:t>
      </w:r>
    </w:p>
    <w:p w:rsidR="00DF069E" w:rsidRPr="006A2056" w:rsidRDefault="00DF069E" w:rsidP="00DF069E">
      <w:pPr>
        <w:pStyle w:val="Style7"/>
        <w:widowControl/>
        <w:spacing w:line="360" w:lineRule="auto"/>
        <w:ind w:left="365"/>
        <w:rPr>
          <w:rStyle w:val="FontStyle48"/>
          <w:b w:val="0"/>
          <w:sz w:val="24"/>
          <w:szCs w:val="24"/>
        </w:rPr>
      </w:pPr>
      <w:bookmarkStart w:id="11" w:name="_Hlk4576181"/>
      <w:r w:rsidRPr="006A2056">
        <w:rPr>
          <w:rStyle w:val="FontStyle48"/>
          <w:sz w:val="24"/>
          <w:szCs w:val="24"/>
        </w:rPr>
        <w:t xml:space="preserve">„Zapytania -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w:t>
      </w:r>
      <w:r w:rsidR="00586EDC" w:rsidRPr="006A2056">
        <w:rPr>
          <w:rStyle w:val="FontStyle48"/>
          <w:sz w:val="24"/>
          <w:szCs w:val="24"/>
        </w:rPr>
        <w:t xml:space="preserve"> </w:t>
      </w:r>
      <w:r w:rsidRPr="006A2056">
        <w:rPr>
          <w:rStyle w:val="FontStyle48"/>
          <w:sz w:val="24"/>
          <w:szCs w:val="24"/>
        </w:rPr>
        <w:t>4</w:t>
      </w:r>
      <w:r w:rsidR="00586EDC" w:rsidRPr="006A2056">
        <w:rPr>
          <w:rStyle w:val="FontStyle48"/>
          <w:sz w:val="24"/>
          <w:szCs w:val="24"/>
        </w:rPr>
        <w:t>5</w:t>
      </w:r>
      <w:r w:rsidRPr="006A2056">
        <w:rPr>
          <w:rStyle w:val="FontStyle48"/>
          <w:sz w:val="24"/>
          <w:szCs w:val="24"/>
        </w:rPr>
        <w:t>.19</w:t>
      </w:r>
      <w:bookmarkEnd w:id="11"/>
      <w:r w:rsidRPr="006A2056">
        <w:rPr>
          <w:rStyle w:val="FontStyle48"/>
          <w:sz w:val="24"/>
          <w:szCs w:val="24"/>
        </w:rPr>
        <w:t xml:space="preserve">, </w:t>
      </w:r>
      <w:proofErr w:type="gramStart"/>
      <w:r w:rsidRPr="006A2056">
        <w:rPr>
          <w:rStyle w:val="FontStyle48"/>
          <w:sz w:val="24"/>
          <w:szCs w:val="24"/>
        </w:rPr>
        <w:t>na</w:t>
      </w:r>
      <w:proofErr w:type="gramEnd"/>
      <w:r w:rsidRPr="006A2056">
        <w:rPr>
          <w:rStyle w:val="FontStyle48"/>
          <w:sz w:val="24"/>
          <w:szCs w:val="24"/>
        </w:rPr>
        <w:t xml:space="preserve"> adres email przetargi@skm.</w:t>
      </w:r>
      <w:proofErr w:type="gramStart"/>
      <w:r w:rsidRPr="006A2056">
        <w:rPr>
          <w:rStyle w:val="FontStyle48"/>
          <w:sz w:val="24"/>
          <w:szCs w:val="24"/>
        </w:rPr>
        <w:t>pkp</w:t>
      </w:r>
      <w:proofErr w:type="gramEnd"/>
      <w:r w:rsidRPr="006A2056">
        <w:rPr>
          <w:rStyle w:val="FontStyle48"/>
          <w:sz w:val="24"/>
          <w:szCs w:val="24"/>
        </w:rPr>
        <w:t>.pl.</w:t>
      </w:r>
    </w:p>
    <w:p w:rsidR="00DF069E" w:rsidRPr="006A2056" w:rsidRDefault="00DF069E" w:rsidP="00DF069E">
      <w:pPr>
        <w:pStyle w:val="Style24"/>
        <w:widowControl/>
        <w:tabs>
          <w:tab w:val="left" w:pos="341"/>
        </w:tabs>
        <w:spacing w:line="360" w:lineRule="auto"/>
        <w:ind w:left="341"/>
        <w:rPr>
          <w:rStyle w:val="FontStyle49"/>
          <w:sz w:val="24"/>
          <w:szCs w:val="24"/>
        </w:rPr>
      </w:pPr>
      <w:r w:rsidRPr="006A2056">
        <w:rPr>
          <w:rStyle w:val="FontStyle49"/>
          <w:sz w:val="24"/>
          <w:szCs w:val="24"/>
        </w:rPr>
        <w:t>5.</w:t>
      </w:r>
      <w:r w:rsidRPr="006A2056">
        <w:rPr>
          <w:rStyle w:val="FontStyle49"/>
          <w:sz w:val="24"/>
          <w:szCs w:val="24"/>
        </w:rPr>
        <w:tab/>
        <w:t xml:space="preserve">Wykonawca może zwrócić się do Zamawiającego o wyjaśnienie treści SIWZ. Zamawiający jest obowiązany udzielić wyjaśnień niezwłocznie, jednak nie później niż na 6 dni przed upływem terminu składania ofert - pod </w:t>
      </w:r>
      <w:proofErr w:type="gramStart"/>
      <w:r w:rsidRPr="006A2056">
        <w:rPr>
          <w:rStyle w:val="FontStyle49"/>
          <w:sz w:val="24"/>
          <w:szCs w:val="24"/>
        </w:rPr>
        <w:t>warunkiem że</w:t>
      </w:r>
      <w:proofErr w:type="gramEnd"/>
      <w:r w:rsidRPr="006A2056">
        <w:rPr>
          <w:rStyle w:val="FontStyle49"/>
          <w:sz w:val="24"/>
          <w:szCs w:val="24"/>
        </w:rPr>
        <w:t xml:space="preserve"> wniosek o wyjaśnienie treści SIWZ wpłynął do Zamawiającego nie później niż do końca dnia, w którym upływa połowa wyznaczonego terminu składania ofert.</w:t>
      </w:r>
    </w:p>
    <w:p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Jeżeli wniosek o wyjaśnienie treści SIWZ wpłynął po upływie terminu składania wniosku lub dotyczy udzielonych wyjaśnień, Zamawiający może udzielić wyjaśnień albo pozostawić wniosek bez rozpoznania.</w:t>
      </w:r>
    </w:p>
    <w:p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Przedłużenie terminu składania ofert nie wpływa na bieg terminu składania wniosku o wyjaśnienie treści SIWZ.</w:t>
      </w:r>
    </w:p>
    <w:p w:rsidR="00DF069E" w:rsidRPr="006A2056" w:rsidRDefault="00DF069E" w:rsidP="00DF069E">
      <w:pPr>
        <w:pStyle w:val="Style24"/>
        <w:widowControl/>
        <w:numPr>
          <w:ilvl w:val="0"/>
          <w:numId w:val="27"/>
        </w:numPr>
        <w:tabs>
          <w:tab w:val="left" w:pos="341"/>
        </w:tabs>
        <w:spacing w:line="360" w:lineRule="auto"/>
        <w:ind w:left="341" w:hanging="341"/>
        <w:rPr>
          <w:rStyle w:val="FontStyle49"/>
          <w:sz w:val="24"/>
          <w:szCs w:val="24"/>
        </w:rPr>
      </w:pPr>
      <w:r w:rsidRPr="006A2056">
        <w:rPr>
          <w:rStyle w:val="FontStyle49"/>
          <w:sz w:val="24"/>
          <w:szCs w:val="24"/>
        </w:rPr>
        <w:t>Treść zapytań wraz z wyjaśnieniami Zamawiający przekaże Wykonawcom w formie określonej w ust. 1, którym przekazał SIWZ, bez ujawniania źródła zapytania, oraz zamieści na stronie internetowej.</w:t>
      </w:r>
    </w:p>
    <w:p w:rsidR="00DF069E" w:rsidRPr="006A2056" w:rsidRDefault="00DF069E" w:rsidP="00DF069E">
      <w:pPr>
        <w:pStyle w:val="Style24"/>
        <w:widowControl/>
        <w:numPr>
          <w:ilvl w:val="0"/>
          <w:numId w:val="27"/>
        </w:numPr>
        <w:tabs>
          <w:tab w:val="left" w:pos="341"/>
        </w:tabs>
        <w:spacing w:line="360" w:lineRule="auto"/>
        <w:ind w:left="341" w:hanging="341"/>
        <w:rPr>
          <w:rStyle w:val="FontStyle49"/>
          <w:b/>
          <w:bCs/>
          <w:sz w:val="24"/>
          <w:szCs w:val="24"/>
        </w:rPr>
      </w:pPr>
      <w:r w:rsidRPr="006A2056">
        <w:rPr>
          <w:rStyle w:val="FontStyle49"/>
          <w:b/>
          <w:bCs/>
          <w:sz w:val="24"/>
          <w:szCs w:val="24"/>
        </w:rPr>
        <w:t>Zamawiający nie będzie zwoływać zebrania wszystkich Wykonawców w celu wyjaśnienia wątpliwości dotyczących treści SIWZ.</w:t>
      </w:r>
    </w:p>
    <w:p w:rsidR="00DF069E" w:rsidRPr="006A2056" w:rsidRDefault="00DF069E" w:rsidP="00DF069E">
      <w:pPr>
        <w:pStyle w:val="Style24"/>
        <w:widowControl/>
        <w:numPr>
          <w:ilvl w:val="0"/>
          <w:numId w:val="27"/>
        </w:numPr>
        <w:tabs>
          <w:tab w:val="left" w:pos="341"/>
        </w:tabs>
        <w:spacing w:line="360" w:lineRule="auto"/>
        <w:ind w:left="341"/>
      </w:pPr>
      <w:r w:rsidRPr="006A2056">
        <w:rPr>
          <w:rStyle w:val="FontStyle49"/>
          <w:sz w:val="24"/>
          <w:szCs w:val="24"/>
        </w:rPr>
        <w:t xml:space="preserve">W uzasadnionych przypadkach Zamawiający może przed upływem terminu składania ofert zmienić treść Specyfikacji Istotnych Warunków Zamówienia. </w:t>
      </w:r>
      <w:r w:rsidRPr="006A2056">
        <w:rPr>
          <w:rStyle w:val="FontStyle49"/>
          <w:sz w:val="24"/>
          <w:szCs w:val="24"/>
          <w:u w:val="single"/>
        </w:rPr>
        <w:t>Dokonaną zmianę treści Specyfikacji Zamawiający udostępnia na stronie internetowej</w:t>
      </w:r>
      <w:r w:rsidRPr="006A2056">
        <w:rPr>
          <w:rStyle w:val="FontStyle49"/>
          <w:sz w:val="24"/>
          <w:szCs w:val="24"/>
        </w:rPr>
        <w:t>, Przepis art. 37 ust. 5 stosuje się odpowiednio.</w:t>
      </w:r>
    </w:p>
    <w:p w:rsidR="00DF069E" w:rsidRPr="006A2056" w:rsidRDefault="00DF069E" w:rsidP="00DF069E">
      <w:pPr>
        <w:pStyle w:val="Style24"/>
        <w:widowControl/>
        <w:numPr>
          <w:ilvl w:val="0"/>
          <w:numId w:val="28"/>
        </w:numPr>
        <w:tabs>
          <w:tab w:val="left" w:pos="398"/>
        </w:tabs>
        <w:spacing w:line="360" w:lineRule="auto"/>
        <w:ind w:left="398" w:hanging="398"/>
        <w:rPr>
          <w:rStyle w:val="FontStyle49"/>
          <w:sz w:val="24"/>
          <w:szCs w:val="24"/>
        </w:rPr>
      </w:pPr>
      <w:r w:rsidRPr="006A2056">
        <w:rPr>
          <w:rStyle w:val="FontStyle49"/>
          <w:sz w:val="24"/>
          <w:szCs w:val="24"/>
        </w:rPr>
        <w:t xml:space="preserve">Jeżeli w wyniku zmiany treści SIWZ </w:t>
      </w:r>
      <w:proofErr w:type="gramStart"/>
      <w:r w:rsidRPr="006A2056">
        <w:rPr>
          <w:rStyle w:val="FontStyle49"/>
          <w:sz w:val="24"/>
          <w:szCs w:val="24"/>
        </w:rPr>
        <w:t>nie prowadzącej</w:t>
      </w:r>
      <w:proofErr w:type="gramEnd"/>
      <w:r w:rsidRPr="006A2056">
        <w:rPr>
          <w:rStyle w:val="FontStyle49"/>
          <w:sz w:val="24"/>
          <w:szCs w:val="24"/>
        </w:rPr>
        <w:t xml:space="preserve"> do zmiany treści ogłoszenia o zamówieniu jest niezbędny dodatkowy czas na wprowadzenie zmian w ofertach, Zamawiający </w:t>
      </w:r>
      <w:r w:rsidRPr="006A2056">
        <w:rPr>
          <w:rStyle w:val="FontStyle49"/>
          <w:sz w:val="24"/>
          <w:szCs w:val="24"/>
        </w:rPr>
        <w:lastRenderedPageBreak/>
        <w:t>przedłuża termin składania ofert i informuje o tym Wykonawców, którym przekazano SIWZ, oraz zamieszcza informację na stronie internetowej.</w:t>
      </w:r>
    </w:p>
    <w:p w:rsidR="00DF069E" w:rsidRPr="006A2056" w:rsidRDefault="00DF069E" w:rsidP="00DF069E">
      <w:pPr>
        <w:pStyle w:val="Style24"/>
        <w:widowControl/>
        <w:numPr>
          <w:ilvl w:val="0"/>
          <w:numId w:val="28"/>
        </w:numPr>
        <w:tabs>
          <w:tab w:val="left" w:pos="398"/>
        </w:tabs>
        <w:spacing w:line="360" w:lineRule="auto"/>
        <w:ind w:left="398" w:hanging="398"/>
      </w:pPr>
      <w:r w:rsidRPr="006A2056">
        <w:rPr>
          <w:rStyle w:val="FontStyle49"/>
          <w:sz w:val="24"/>
          <w:szCs w:val="24"/>
        </w:rPr>
        <w:t>Jeżeli zmiana treści SIWZ prowadzi do zmiany treści ogłoszenia o zamówieniu, Zamawiający przekazuje Urzędowi Publikacji Unii Europejskiej ogłoszenie dodatkowych informacji, informacji o niekompletnej procedurze lub sprostowania, drogą elektroniczną zgodnie z formą i procedurami wskazanymi na stronie internetowej określonej w Dyrektywie. Dokonaną zmianę treści Specyfikacji Zamawiający udostępnia na stronie internetowej.</w:t>
      </w:r>
    </w:p>
    <w:p w:rsidR="00DF069E" w:rsidRPr="006A2056" w:rsidRDefault="00DF069E" w:rsidP="00DF069E">
      <w:pPr>
        <w:pStyle w:val="Style7"/>
        <w:widowControl/>
        <w:spacing w:line="360" w:lineRule="auto"/>
        <w:rPr>
          <w:rStyle w:val="FontStyle48"/>
          <w:sz w:val="24"/>
          <w:szCs w:val="24"/>
        </w:rPr>
      </w:pPr>
    </w:p>
    <w:p w:rsidR="00DF069E" w:rsidRPr="006A2056" w:rsidRDefault="00DF069E" w:rsidP="00DF069E">
      <w:pPr>
        <w:autoSpaceDE w:val="0"/>
        <w:autoSpaceDN w:val="0"/>
        <w:adjustRightInd w:val="0"/>
        <w:spacing w:after="0" w:line="360" w:lineRule="auto"/>
        <w:jc w:val="center"/>
        <w:rPr>
          <w:rFonts w:eastAsia="Times New Roman"/>
          <w:lang w:eastAsia="pl-PL"/>
        </w:rPr>
      </w:pPr>
      <w:r w:rsidRPr="006A2056">
        <w:rPr>
          <w:rFonts w:ascii="Times New Roman" w:eastAsia="Times New Roman" w:hAnsi="Times New Roman" w:cs="Times New Roman"/>
          <w:b/>
          <w:bCs/>
          <w:sz w:val="24"/>
          <w:szCs w:val="24"/>
          <w:lang w:eastAsia="pl-PL"/>
        </w:rPr>
        <w:t>ROZDZIAŁ VIII</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WADIUM.</w:t>
      </w:r>
    </w:p>
    <w:p w:rsidR="00DF069E" w:rsidRPr="006A2056" w:rsidRDefault="00DF069E" w:rsidP="00DF069E">
      <w:pPr>
        <w:widowControl w:val="0"/>
        <w:numPr>
          <w:ilvl w:val="0"/>
          <w:numId w:val="29"/>
        </w:numPr>
        <w:tabs>
          <w:tab w:val="left" w:pos="355"/>
        </w:tabs>
        <w:autoSpaceDE w:val="0"/>
        <w:autoSpaceDN w:val="0"/>
        <w:adjustRightInd w:val="0"/>
        <w:spacing w:after="0" w:line="360" w:lineRule="auto"/>
        <w:ind w:left="714" w:hanging="357"/>
        <w:contextualSpacing/>
        <w:jc w:val="both"/>
        <w:rPr>
          <w:rFonts w:ascii="Times New Roman" w:hAnsi="Times New Roman" w:cs="Times New Roman"/>
          <w:sz w:val="24"/>
          <w:szCs w:val="24"/>
          <w:lang w:eastAsia="pl-PL"/>
        </w:rPr>
      </w:pPr>
      <w:r w:rsidRPr="006A2056">
        <w:rPr>
          <w:rFonts w:ascii="Times New Roman" w:hAnsi="Times New Roman" w:cs="Times New Roman"/>
          <w:sz w:val="24"/>
          <w:szCs w:val="24"/>
          <w:lang w:eastAsia="pl-PL"/>
        </w:rPr>
        <w:t xml:space="preserve">Oferta musi być zabezpieczona wadium w wysokości: </w:t>
      </w:r>
    </w:p>
    <w:p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w:t>
      </w:r>
      <w:proofErr w:type="gramStart"/>
      <w:r w:rsidRPr="006A2056">
        <w:rPr>
          <w:rFonts w:ascii="Times New Roman" w:hAnsi="Times New Roman"/>
          <w:b/>
          <w:bCs/>
          <w:sz w:val="24"/>
          <w:szCs w:val="24"/>
        </w:rPr>
        <w:t>pięć  tysięcy</w:t>
      </w:r>
      <w:proofErr w:type="gramEnd"/>
      <w:r w:rsidRPr="006A2056">
        <w:rPr>
          <w:rFonts w:ascii="Times New Roman" w:hAnsi="Times New Roman"/>
          <w:b/>
          <w:bCs/>
          <w:sz w:val="24"/>
          <w:szCs w:val="24"/>
        </w:rPr>
        <w:t xml:space="preserve"> złotych) – Zadanie nr 1,</w:t>
      </w:r>
    </w:p>
    <w:p w:rsidR="00DF069E" w:rsidRPr="006A2056" w:rsidRDefault="00DF069E" w:rsidP="00DF069E">
      <w:pPr>
        <w:pStyle w:val="Akapitzlist"/>
        <w:widowControl w:val="0"/>
        <w:numPr>
          <w:ilvl w:val="1"/>
          <w:numId w:val="29"/>
        </w:numPr>
        <w:tabs>
          <w:tab w:val="left" w:pos="355"/>
        </w:tabs>
        <w:autoSpaceDE w:val="0"/>
        <w:autoSpaceDN w:val="0"/>
        <w:adjustRightInd w:val="0"/>
        <w:spacing w:after="0" w:line="360" w:lineRule="auto"/>
        <w:ind w:left="1140" w:hanging="431"/>
        <w:jc w:val="both"/>
        <w:rPr>
          <w:rFonts w:ascii="Times New Roman" w:hAnsi="Times New Roman"/>
          <w:sz w:val="24"/>
          <w:szCs w:val="24"/>
        </w:rPr>
      </w:pPr>
      <w:r w:rsidRPr="006A2056">
        <w:rPr>
          <w:rFonts w:ascii="Times New Roman" w:hAnsi="Times New Roman"/>
          <w:b/>
          <w:bCs/>
          <w:sz w:val="24"/>
          <w:szCs w:val="24"/>
        </w:rPr>
        <w:t xml:space="preserve"> 35 000,00 zł (słownie : trzydzieści </w:t>
      </w:r>
      <w:proofErr w:type="gramStart"/>
      <w:r w:rsidRPr="006A2056">
        <w:rPr>
          <w:rFonts w:ascii="Times New Roman" w:hAnsi="Times New Roman"/>
          <w:b/>
          <w:bCs/>
          <w:sz w:val="24"/>
          <w:szCs w:val="24"/>
        </w:rPr>
        <w:t>pięć  tysięcy</w:t>
      </w:r>
      <w:proofErr w:type="gramEnd"/>
      <w:r w:rsidRPr="006A2056">
        <w:rPr>
          <w:rFonts w:ascii="Times New Roman" w:hAnsi="Times New Roman"/>
          <w:b/>
          <w:bCs/>
          <w:sz w:val="24"/>
          <w:szCs w:val="24"/>
        </w:rPr>
        <w:t xml:space="preserve"> złotych)  -  Zadanie nr 2,</w:t>
      </w:r>
    </w:p>
    <w:p w:rsidR="00DF069E" w:rsidRPr="006A2056" w:rsidRDefault="00DF069E" w:rsidP="00DF069E">
      <w:pPr>
        <w:pStyle w:val="Akapitzlist"/>
        <w:widowControl w:val="0"/>
        <w:tabs>
          <w:tab w:val="left" w:pos="355"/>
        </w:tabs>
        <w:autoSpaceDE w:val="0"/>
        <w:autoSpaceDN w:val="0"/>
        <w:adjustRightInd w:val="0"/>
        <w:spacing w:after="0" w:line="360" w:lineRule="auto"/>
        <w:ind w:left="1140"/>
        <w:jc w:val="both"/>
        <w:rPr>
          <w:rFonts w:ascii="Times New Roman" w:hAnsi="Times New Roman"/>
          <w:sz w:val="24"/>
          <w:szCs w:val="24"/>
        </w:rPr>
      </w:pPr>
      <w:proofErr w:type="gramStart"/>
      <w:r w:rsidRPr="006A2056">
        <w:rPr>
          <w:rFonts w:ascii="Times New Roman" w:hAnsi="Times New Roman"/>
          <w:sz w:val="24"/>
          <w:szCs w:val="24"/>
        </w:rPr>
        <w:t>wniesionym</w:t>
      </w:r>
      <w:proofErr w:type="gramEnd"/>
      <w:r w:rsidRPr="006A2056">
        <w:rPr>
          <w:rFonts w:ascii="Times New Roman" w:hAnsi="Times New Roman"/>
          <w:sz w:val="24"/>
          <w:szCs w:val="24"/>
        </w:rPr>
        <w:t xml:space="preserve"> przez Wykonawcę przed upływem terminu składania ofert.</w:t>
      </w:r>
    </w:p>
    <w:p w:rsidR="00DF069E" w:rsidRPr="006A2056" w:rsidRDefault="00DF069E" w:rsidP="00DF069E">
      <w:pPr>
        <w:pStyle w:val="Akapitzlist"/>
        <w:widowControl w:val="0"/>
        <w:numPr>
          <w:ilvl w:val="0"/>
          <w:numId w:val="29"/>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może być wniesione w jednej lub kilku następujących formach:</w:t>
      </w:r>
    </w:p>
    <w:p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pieniądzu</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poręczeniach</w:t>
      </w:r>
      <w:proofErr w:type="gramEnd"/>
      <w:r w:rsidRPr="006A2056">
        <w:rPr>
          <w:rFonts w:ascii="Times New Roman" w:eastAsia="Times New Roman" w:hAnsi="Times New Roman"/>
          <w:sz w:val="24"/>
          <w:szCs w:val="24"/>
          <w:lang w:eastAsia="pl-PL"/>
        </w:rPr>
        <w:t xml:space="preserve"> bankowych lub poręczeniach spółdzielczej kasy oszczędnościowo-kredytowej, z tym, że poręczenie kasy jest zawsze poręczeniem pieniężnym;</w:t>
      </w:r>
    </w:p>
    <w:p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gwarancjach</w:t>
      </w:r>
      <w:proofErr w:type="gramEnd"/>
      <w:r w:rsidRPr="006A2056">
        <w:rPr>
          <w:rFonts w:ascii="Times New Roman" w:eastAsia="Times New Roman" w:hAnsi="Times New Roman"/>
          <w:sz w:val="24"/>
          <w:szCs w:val="24"/>
          <w:lang w:eastAsia="pl-PL"/>
        </w:rPr>
        <w:t xml:space="preserve"> bankowych;</w:t>
      </w:r>
    </w:p>
    <w:p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gwarancjach</w:t>
      </w:r>
      <w:proofErr w:type="gramEnd"/>
      <w:r w:rsidRPr="006A2056">
        <w:rPr>
          <w:rFonts w:ascii="Times New Roman" w:eastAsia="Times New Roman" w:hAnsi="Times New Roman"/>
          <w:sz w:val="24"/>
          <w:szCs w:val="24"/>
          <w:lang w:eastAsia="pl-PL"/>
        </w:rPr>
        <w:t xml:space="preserve"> ubezpieczeniowych;</w:t>
      </w:r>
    </w:p>
    <w:p w:rsidR="00DF069E" w:rsidRPr="006A2056" w:rsidRDefault="00DF069E" w:rsidP="00DF069E">
      <w:pPr>
        <w:pStyle w:val="Akapitzlist"/>
        <w:widowControl w:val="0"/>
        <w:numPr>
          <w:ilvl w:val="1"/>
          <w:numId w:val="30"/>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poręczeniach</w:t>
      </w:r>
      <w:proofErr w:type="gramEnd"/>
      <w:r w:rsidRPr="006A2056">
        <w:rPr>
          <w:rFonts w:ascii="Times New Roman" w:eastAsia="Times New Roman" w:hAnsi="Times New Roman"/>
          <w:sz w:val="24"/>
          <w:szCs w:val="24"/>
          <w:lang w:eastAsia="pl-PL"/>
        </w:rPr>
        <w:t xml:space="preserve"> udzielanych przez podmioty, o których mowa w art. 6 b, ust. 5, pkt 2 ustawy z dnia 9 listopada 2000 r. o utworzeniu Polskiej Agencji Rozwoju Przedsiębiorczości (tekst jednolity: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2016 r., poz. 359).</w:t>
      </w:r>
    </w:p>
    <w:p w:rsidR="00DF069E" w:rsidRPr="006A2056" w:rsidRDefault="00DF069E" w:rsidP="00DF069E">
      <w:pPr>
        <w:pStyle w:val="Akapitzlist"/>
        <w:numPr>
          <w:ilvl w:val="0"/>
          <w:numId w:val="30"/>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u w:val="single"/>
          <w:lang w:eastAsia="pl-PL"/>
        </w:rPr>
        <w:t>Uwaga: dokument gwarancji, poręczeń winien zawierać bezwarunkowe zobowiązanie Gwaranta/Poręczyciela do wypłaty Zamawiającemu pełnej kwoty wadium, na każde pierwsze pisemne żądanie zgłoszone przez Zamawiającego w terminie związania ofertą, gdy:</w:t>
      </w:r>
    </w:p>
    <w:p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Wykonawca, którego oferta została wybrana:</w:t>
      </w:r>
    </w:p>
    <w:p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odmówił podpisania umowy w sprawie zamówienia publicznego na warunkach określonych w ofercie;</w:t>
      </w:r>
    </w:p>
    <w:p w:rsidR="00DF069E" w:rsidRPr="006A2056" w:rsidRDefault="00DF069E" w:rsidP="00DF069E">
      <w:pPr>
        <w:pStyle w:val="Akapitzlist"/>
        <w:tabs>
          <w:tab w:val="left" w:pos="355"/>
        </w:tabs>
        <w:autoSpaceDE w:val="0"/>
        <w:autoSpaceDN w:val="0"/>
        <w:adjustRightInd w:val="0"/>
        <w:spacing w:after="0" w:line="360" w:lineRule="auto"/>
        <w:ind w:left="113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nie wniósł wymaganego zabezpieczenia należytego wykonania umowy;</w:t>
      </w:r>
    </w:p>
    <w:p w:rsidR="00DF069E" w:rsidRPr="006A2056" w:rsidRDefault="00DF069E" w:rsidP="00DF069E">
      <w:pPr>
        <w:pStyle w:val="Akapitzlist"/>
        <w:tabs>
          <w:tab w:val="left" w:pos="355"/>
        </w:tabs>
        <w:autoSpaceDE w:val="0"/>
        <w:autoSpaceDN w:val="0"/>
        <w:adjustRightInd w:val="0"/>
        <w:spacing w:after="0" w:line="360" w:lineRule="auto"/>
        <w:ind w:left="1276" w:hanging="142"/>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zawarcie umowy w sprawie zamówienia publicznego stało się niemożliwe z przyczyn leżących po stronie Wykonawcy.</w:t>
      </w:r>
    </w:p>
    <w:p w:rsidR="00DF069E" w:rsidRPr="006A2056" w:rsidRDefault="00DF069E" w:rsidP="00DF069E">
      <w:pPr>
        <w:pStyle w:val="Akapitzlist"/>
        <w:numPr>
          <w:ilvl w:val="1"/>
          <w:numId w:val="31"/>
        </w:numPr>
        <w:tabs>
          <w:tab w:val="left" w:pos="355"/>
        </w:tabs>
        <w:autoSpaceDE w:val="0"/>
        <w:autoSpaceDN w:val="0"/>
        <w:adjustRightInd w:val="0"/>
        <w:spacing w:after="0" w:line="360" w:lineRule="auto"/>
        <w:ind w:left="1134" w:hanging="425"/>
        <w:jc w:val="both"/>
        <w:rPr>
          <w:rFonts w:ascii="Times New Roman" w:eastAsia="Times New Roman" w:hAnsi="Times New Roman"/>
          <w:sz w:val="24"/>
          <w:szCs w:val="24"/>
          <w:u w:val="single"/>
          <w:lang w:eastAsia="pl-PL"/>
        </w:rPr>
      </w:pPr>
      <w:r w:rsidRPr="006A2056">
        <w:rPr>
          <w:rFonts w:ascii="Times New Roman" w:eastAsia="Times New Roman" w:hAnsi="Times New Roman"/>
          <w:sz w:val="24"/>
          <w:szCs w:val="24"/>
          <w:lang w:eastAsia="pl-PL"/>
        </w:rPr>
        <w:t xml:space="preserve"> Jeżeli Wykonawca w odpowiedzi na którekolwiek z wezwań, o których mowa w art. 26 ust. 3 i 3a ustawy, z przyczyn leżących po jego stronie nie złożył oświadczeń lub dokumentów potwierdzających okoliczności, o których mowa w art. 25 ust. 1, oświadczenia, o którym mowa w art. 25a ust. 1, pełnomocnictw lub nie wyraził zgody </w:t>
      </w:r>
      <w:r w:rsidRPr="006A2056">
        <w:rPr>
          <w:rFonts w:ascii="Times New Roman" w:eastAsia="Times New Roman" w:hAnsi="Times New Roman"/>
          <w:sz w:val="24"/>
          <w:szCs w:val="24"/>
          <w:lang w:eastAsia="pl-PL"/>
        </w:rPr>
        <w:lastRenderedPageBreak/>
        <w:t xml:space="preserve">na poprawienie omyłki, o której mowa w art. 87 ust. 2 pkt 3, co spowodowało brak możliwości wybrania oferty złożonej przez </w:t>
      </w:r>
      <w:proofErr w:type="gramStart"/>
      <w:r w:rsidRPr="006A2056">
        <w:rPr>
          <w:rFonts w:ascii="Times New Roman" w:eastAsia="Times New Roman" w:hAnsi="Times New Roman"/>
          <w:sz w:val="24"/>
          <w:szCs w:val="24"/>
          <w:lang w:eastAsia="pl-PL"/>
        </w:rPr>
        <w:t>Wykonawcę jako</w:t>
      </w:r>
      <w:proofErr w:type="gramEnd"/>
      <w:r w:rsidRPr="006A2056">
        <w:rPr>
          <w:rFonts w:ascii="Times New Roman" w:eastAsia="Times New Roman" w:hAnsi="Times New Roman"/>
          <w:sz w:val="24"/>
          <w:szCs w:val="24"/>
          <w:lang w:eastAsia="pl-PL"/>
        </w:rPr>
        <w:t xml:space="preserve"> najkorzystniejszej.</w:t>
      </w:r>
    </w:p>
    <w:p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Wniesione wadium musi zabezpieczać ofertę Wykonawcy przez cały okres związania ofertą.</w:t>
      </w:r>
    </w:p>
    <w:p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Wadium wnoszone w pieniądzu należy wpłacić przelewem na rachunek bankowy Zamawiającego: BGK 88 1130 1121 0080 0116 9520 0008.</w:t>
      </w:r>
    </w:p>
    <w:p w:rsidR="00DF069E" w:rsidRPr="006A2056" w:rsidRDefault="00DF069E" w:rsidP="00DF069E">
      <w:pPr>
        <w:pStyle w:val="Akapitzlist"/>
        <w:widowControl w:val="0"/>
        <w:numPr>
          <w:ilvl w:val="0"/>
          <w:numId w:val="31"/>
        </w:numPr>
        <w:autoSpaceDE w:val="0"/>
        <w:autoSpaceDN w:val="0"/>
        <w:adjustRightInd w:val="0"/>
        <w:spacing w:after="0" w:line="360" w:lineRule="auto"/>
        <w:ind w:left="567" w:hanging="283"/>
        <w:jc w:val="both"/>
        <w:rPr>
          <w:rFonts w:ascii="Times New Roman" w:hAnsi="Times New Roman"/>
          <w:b/>
          <w:sz w:val="24"/>
          <w:szCs w:val="24"/>
        </w:rPr>
      </w:pPr>
      <w:r w:rsidRPr="006A2056">
        <w:rPr>
          <w:rFonts w:ascii="Times New Roman" w:eastAsia="Times New Roman" w:hAnsi="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r w:rsidRPr="006A2056">
        <w:rPr>
          <w:rStyle w:val="FontStyle48"/>
          <w:sz w:val="24"/>
          <w:szCs w:val="24"/>
        </w:rPr>
        <w:t xml:space="preserve">„Dotyczy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w:t>
      </w:r>
      <w:r w:rsidR="00586EDC" w:rsidRPr="006A2056">
        <w:rPr>
          <w:rStyle w:val="FontStyle48"/>
          <w:sz w:val="24"/>
          <w:szCs w:val="24"/>
        </w:rPr>
        <w:t>EN57 nr 838 i 1826 – SKMMU.086.</w:t>
      </w:r>
      <w:r w:rsidRPr="006A2056">
        <w:rPr>
          <w:rStyle w:val="FontStyle48"/>
          <w:sz w:val="24"/>
          <w:szCs w:val="24"/>
        </w:rPr>
        <w:t>4</w:t>
      </w:r>
      <w:r w:rsidR="00586EDC" w:rsidRPr="006A2056">
        <w:rPr>
          <w:rStyle w:val="FontStyle48"/>
          <w:sz w:val="24"/>
          <w:szCs w:val="24"/>
        </w:rPr>
        <w:t>5</w:t>
      </w:r>
      <w:r w:rsidRPr="006A2056">
        <w:rPr>
          <w:rStyle w:val="FontStyle48"/>
          <w:sz w:val="24"/>
          <w:szCs w:val="24"/>
        </w:rPr>
        <w:t xml:space="preserve">.19” wraz z </w:t>
      </w:r>
      <w:proofErr w:type="gramStart"/>
      <w:r w:rsidRPr="006A2056">
        <w:rPr>
          <w:rStyle w:val="FontStyle48"/>
          <w:sz w:val="24"/>
          <w:szCs w:val="24"/>
        </w:rPr>
        <w:t>określeniem na jakie</w:t>
      </w:r>
      <w:proofErr w:type="gramEnd"/>
      <w:r w:rsidRPr="006A2056">
        <w:rPr>
          <w:rStyle w:val="FontStyle48"/>
          <w:sz w:val="24"/>
          <w:szCs w:val="24"/>
        </w:rPr>
        <w:t xml:space="preserve"> Zadanie składane jest wadium</w:t>
      </w:r>
      <w:r w:rsidRPr="006A2056">
        <w:rPr>
          <w:rFonts w:ascii="Times New Roman" w:eastAsia="Times New Roman" w:hAnsi="Times New Roman"/>
          <w:b/>
          <w:bCs/>
          <w:sz w:val="24"/>
          <w:szCs w:val="24"/>
          <w:lang w:eastAsia="pl-PL"/>
        </w:rPr>
        <w:t xml:space="preserve">. </w:t>
      </w:r>
      <w:r w:rsidRPr="006A2056">
        <w:rPr>
          <w:rFonts w:ascii="Times New Roman" w:eastAsia="Times New Roman" w:hAnsi="Times New Roman"/>
          <w:sz w:val="24"/>
          <w:szCs w:val="24"/>
          <w:lang w:eastAsia="pl-PL"/>
        </w:rPr>
        <w:t>Potwierdzeniem wniesienia wadium w jednej z form określonych w ust. 2, pkt 2.2-2.5 jest oryginalny dokument banku, ubezpieczyciela lub poręczyciela, wystawiony na Zamawiającego z oznaczeniem, iż „</w:t>
      </w:r>
      <w:r w:rsidRPr="006A2056">
        <w:rPr>
          <w:rFonts w:ascii="Times New Roman" w:eastAsia="Times New Roman" w:hAnsi="Times New Roman"/>
          <w:b/>
          <w:bCs/>
          <w:sz w:val="24"/>
          <w:szCs w:val="24"/>
          <w:lang w:eastAsia="pl-PL"/>
        </w:rPr>
        <w:t xml:space="preserve">Wadium </w:t>
      </w:r>
      <w:r w:rsidRPr="006A2056">
        <w:rPr>
          <w:rStyle w:val="FontStyle48"/>
          <w:sz w:val="24"/>
          <w:szCs w:val="24"/>
        </w:rPr>
        <w:t xml:space="preserve">- dotyczy przetargu nieograniczonego na wykonanie naprawy poziomu P4 z poprawą funkcjonalności na pojazdach </w:t>
      </w:r>
      <w:proofErr w:type="spellStart"/>
      <w:r w:rsidRPr="006A2056">
        <w:rPr>
          <w:rStyle w:val="FontStyle48"/>
          <w:sz w:val="24"/>
          <w:szCs w:val="24"/>
        </w:rPr>
        <w:t>ezt</w:t>
      </w:r>
      <w:proofErr w:type="spellEnd"/>
      <w:r w:rsidRPr="006A2056">
        <w:rPr>
          <w:rStyle w:val="FontStyle48"/>
          <w:sz w:val="24"/>
          <w:szCs w:val="24"/>
        </w:rPr>
        <w:t xml:space="preserve"> serii EN57 nr 838 i 1826 – SKMMU.086.4</w:t>
      </w:r>
      <w:r w:rsidR="00586EDC" w:rsidRPr="006A2056">
        <w:rPr>
          <w:rStyle w:val="FontStyle48"/>
          <w:sz w:val="24"/>
          <w:szCs w:val="24"/>
        </w:rPr>
        <w:t>5</w:t>
      </w:r>
      <w:r w:rsidRPr="006A2056">
        <w:rPr>
          <w:rStyle w:val="FontStyle48"/>
          <w:sz w:val="24"/>
          <w:szCs w:val="24"/>
        </w:rPr>
        <w:t>.19</w:t>
      </w:r>
      <w:r w:rsidRPr="006A2056">
        <w:rPr>
          <w:rFonts w:ascii="Times New Roman" w:eastAsia="Times New Roman" w:hAnsi="Times New Roman"/>
          <w:b/>
          <w:bCs/>
          <w:sz w:val="24"/>
          <w:szCs w:val="24"/>
          <w:lang w:eastAsia="pl-PL"/>
        </w:rPr>
        <w:t xml:space="preserve">” wraz z </w:t>
      </w:r>
      <w:proofErr w:type="gramStart"/>
      <w:r w:rsidRPr="006A2056">
        <w:rPr>
          <w:rFonts w:ascii="Times New Roman" w:eastAsia="Times New Roman" w:hAnsi="Times New Roman"/>
          <w:b/>
          <w:bCs/>
          <w:sz w:val="24"/>
          <w:szCs w:val="24"/>
          <w:lang w:eastAsia="pl-PL"/>
        </w:rPr>
        <w:t>określeniem na jakie</w:t>
      </w:r>
      <w:proofErr w:type="gramEnd"/>
      <w:r w:rsidRPr="006A2056">
        <w:rPr>
          <w:rFonts w:ascii="Times New Roman" w:eastAsia="Times New Roman" w:hAnsi="Times New Roman"/>
          <w:b/>
          <w:bCs/>
          <w:sz w:val="24"/>
          <w:szCs w:val="24"/>
          <w:lang w:eastAsia="pl-PL"/>
        </w:rPr>
        <w:t xml:space="preserve"> Zadanie składane jest wadium</w:t>
      </w:r>
      <w:r w:rsidRPr="006A2056">
        <w:rPr>
          <w:rFonts w:ascii="Times New Roman" w:eastAsia="Times New Roman" w:hAnsi="Times New Roman"/>
          <w:bCs/>
          <w:sz w:val="24"/>
          <w:szCs w:val="24"/>
          <w:lang w:eastAsia="pl-PL"/>
        </w:rPr>
        <w:t>.</w:t>
      </w:r>
    </w:p>
    <w:p w:rsidR="00DF069E" w:rsidRPr="006A2056" w:rsidRDefault="00DF069E" w:rsidP="00DF069E">
      <w:pPr>
        <w:pStyle w:val="Style20"/>
        <w:widowControl/>
        <w:numPr>
          <w:ilvl w:val="0"/>
          <w:numId w:val="31"/>
        </w:numPr>
        <w:tabs>
          <w:tab w:val="left" w:pos="235"/>
        </w:tabs>
        <w:spacing w:line="360" w:lineRule="auto"/>
        <w:ind w:left="499" w:hanging="357"/>
        <w:rPr>
          <w:rStyle w:val="FontStyle49"/>
          <w:sz w:val="24"/>
          <w:szCs w:val="24"/>
        </w:rPr>
      </w:pPr>
      <w:r w:rsidRPr="006A2056">
        <w:rPr>
          <w:rStyle w:val="FontStyle49"/>
          <w:sz w:val="24"/>
          <w:szCs w:val="24"/>
        </w:rPr>
        <w:t xml:space="preserve">Jeżeli wadium zostało wniesione w innej formie niż w pieniądzu to należy złożyć dokument gwarancji/poręczenia w oryginale w formie elektronicznej za pośrednictwem </w:t>
      </w:r>
      <w:proofErr w:type="spellStart"/>
      <w:r w:rsidRPr="006A2056">
        <w:rPr>
          <w:rStyle w:val="FontStyle49"/>
          <w:sz w:val="24"/>
          <w:szCs w:val="24"/>
        </w:rPr>
        <w:t>miniPortalu</w:t>
      </w:r>
      <w:proofErr w:type="spellEnd"/>
      <w:r w:rsidRPr="006A2056">
        <w:rPr>
          <w:rStyle w:val="FontStyle49"/>
          <w:sz w:val="24"/>
          <w:szCs w:val="24"/>
        </w:rPr>
        <w:t xml:space="preserve">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w:t>
      </w:r>
    </w:p>
    <w:p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eastAsia="Times New Roman"/>
          <w:lang w:eastAsia="pl-PL"/>
        </w:rPr>
      </w:pPr>
      <w:r w:rsidRPr="006A2056">
        <w:rPr>
          <w:rFonts w:ascii="Times New Roman" w:eastAsia="Times New Roman" w:hAnsi="Times New Roman"/>
          <w:sz w:val="24"/>
          <w:szCs w:val="24"/>
          <w:lang w:eastAsia="pl-PL"/>
        </w:rPr>
        <w:t>Zamawiający odrzuca ofertę, jeżeli wadium nie zostało wniesione lub zostało wniesione w sposób nieprawidłowy (art. 89 ust. 1 pkt 7b ustawy).</w:t>
      </w:r>
    </w:p>
    <w:p w:rsidR="00DF069E" w:rsidRPr="006A2056" w:rsidRDefault="00DF069E" w:rsidP="00DF069E">
      <w:pPr>
        <w:pStyle w:val="Akapitzlist"/>
        <w:widowControl w:val="0"/>
        <w:numPr>
          <w:ilvl w:val="0"/>
          <w:numId w:val="31"/>
        </w:numPr>
        <w:tabs>
          <w:tab w:val="left" w:pos="355"/>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dokona zwrotu wadium:</w:t>
      </w:r>
    </w:p>
    <w:p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wszystkim Wykonawcom niezwłocznie po wyborze oferty najkorzystniejszej lub unieważnieniu postępowania, z wyjątkiem Wykonawcy, którego oferta została </w:t>
      </w:r>
      <w:proofErr w:type="gramStart"/>
      <w:r w:rsidRPr="006A2056">
        <w:rPr>
          <w:rFonts w:ascii="Times New Roman" w:eastAsia="Times New Roman" w:hAnsi="Times New Roman"/>
          <w:sz w:val="24"/>
          <w:szCs w:val="24"/>
          <w:lang w:eastAsia="pl-PL"/>
        </w:rPr>
        <w:t>wybrana jako</w:t>
      </w:r>
      <w:proofErr w:type="gramEnd"/>
      <w:r w:rsidRPr="006A2056">
        <w:rPr>
          <w:rFonts w:ascii="Times New Roman" w:eastAsia="Times New Roman" w:hAnsi="Times New Roman"/>
          <w:sz w:val="24"/>
          <w:szCs w:val="24"/>
          <w:lang w:eastAsia="pl-PL"/>
        </w:rPr>
        <w:t xml:space="preserve"> najkorzystniejsza, z zastrzeżeniem art. 46 ust. 4a ustawy;</w:t>
      </w:r>
    </w:p>
    <w:p w:rsidR="00DF069E" w:rsidRPr="006A2056" w:rsidRDefault="00DF069E" w:rsidP="00DF069E">
      <w:pPr>
        <w:pStyle w:val="Akapitzlist"/>
        <w:widowControl w:val="0"/>
        <w:numPr>
          <w:ilvl w:val="1"/>
          <w:numId w:val="32"/>
        </w:numPr>
        <w:tabs>
          <w:tab w:val="left" w:pos="355"/>
        </w:tabs>
        <w:autoSpaceDE w:val="0"/>
        <w:autoSpaceDN w:val="0"/>
        <w:adjustRightInd w:val="0"/>
        <w:spacing w:after="0" w:line="360" w:lineRule="auto"/>
        <w:ind w:left="1276" w:hanging="425"/>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Wykonawcy, którego oferta została </w:t>
      </w:r>
      <w:proofErr w:type="gramStart"/>
      <w:r w:rsidRPr="006A2056">
        <w:rPr>
          <w:rFonts w:ascii="Times New Roman" w:eastAsia="Times New Roman" w:hAnsi="Times New Roman"/>
          <w:sz w:val="24"/>
          <w:szCs w:val="24"/>
          <w:lang w:eastAsia="pl-PL"/>
        </w:rPr>
        <w:t>wybrana jako</w:t>
      </w:r>
      <w:proofErr w:type="gramEnd"/>
      <w:r w:rsidRPr="006A2056">
        <w:rPr>
          <w:rFonts w:ascii="Times New Roman" w:eastAsia="Times New Roman" w:hAnsi="Times New Roman"/>
          <w:sz w:val="24"/>
          <w:szCs w:val="24"/>
          <w:lang w:eastAsia="pl-PL"/>
        </w:rPr>
        <w:t xml:space="preserve"> najkorzystniejsza, Zamawiający zwraca wadium niezwłocznie po zawarciu umowy w sprawie zamówienia publicznego oraz wniesieniu zabezpieczenia należytego wykonania umowy.</w:t>
      </w:r>
    </w:p>
    <w:p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zwróci niezwłocznie wadium na wniosek Wykonawcy, który wycofał ofertę przed upływem terminu składania ofert.</w:t>
      </w:r>
    </w:p>
    <w:p w:rsidR="00DF069E" w:rsidRPr="006A2056" w:rsidRDefault="00DF069E" w:rsidP="00DF069E">
      <w:pPr>
        <w:pStyle w:val="Akapitzlist"/>
        <w:widowControl w:val="0"/>
        <w:numPr>
          <w:ilvl w:val="0"/>
          <w:numId w:val="32"/>
        </w:numPr>
        <w:tabs>
          <w:tab w:val="left" w:pos="312"/>
        </w:tabs>
        <w:autoSpaceDE w:val="0"/>
        <w:autoSpaceDN w:val="0"/>
        <w:adjustRightInd w:val="0"/>
        <w:spacing w:after="0" w:line="360" w:lineRule="auto"/>
        <w:ind w:left="714" w:hanging="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 przypadkach określonych w art. 46 ust. 4a oraz ust. 5 ustawy, Zamawiający zatrzymuje </w:t>
      </w:r>
      <w:r w:rsidRPr="006A2056">
        <w:rPr>
          <w:rFonts w:ascii="Times New Roman" w:eastAsia="Times New Roman" w:hAnsi="Times New Roman"/>
          <w:sz w:val="24"/>
          <w:szCs w:val="24"/>
          <w:lang w:eastAsia="pl-PL"/>
        </w:rPr>
        <w:lastRenderedPageBreak/>
        <w:t xml:space="preserve">wadium wraz z odsetkami, </w:t>
      </w:r>
      <w:proofErr w:type="gramStart"/>
      <w:r w:rsidRPr="006A2056">
        <w:rPr>
          <w:rFonts w:ascii="Times New Roman" w:eastAsia="Times New Roman" w:hAnsi="Times New Roman"/>
          <w:sz w:val="24"/>
          <w:szCs w:val="24"/>
          <w:lang w:eastAsia="pl-PL"/>
        </w:rPr>
        <w:t>tj. gdy</w:t>
      </w:r>
      <w:proofErr w:type="gramEnd"/>
      <w:r w:rsidRPr="006A2056">
        <w:rPr>
          <w:rFonts w:ascii="Times New Roman" w:eastAsia="Times New Roman" w:hAnsi="Times New Roman"/>
          <w:sz w:val="24"/>
          <w:szCs w:val="24"/>
          <w:lang w:eastAsia="pl-PL"/>
        </w:rPr>
        <w:t>:</w:t>
      </w:r>
    </w:p>
    <w:p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Wykonawca, którego oferta została wybrana:</w:t>
      </w:r>
    </w:p>
    <w:p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t>
      </w:r>
      <w:proofErr w:type="gramStart"/>
      <w:r w:rsidRPr="006A2056">
        <w:rPr>
          <w:rFonts w:ascii="Times New Roman" w:eastAsia="Times New Roman" w:hAnsi="Times New Roman"/>
          <w:sz w:val="24"/>
          <w:szCs w:val="24"/>
          <w:lang w:eastAsia="pl-PL"/>
        </w:rPr>
        <w:t>odmówił</w:t>
      </w:r>
      <w:proofErr w:type="gramEnd"/>
      <w:r w:rsidRPr="006A2056">
        <w:rPr>
          <w:rFonts w:ascii="Times New Roman" w:eastAsia="Times New Roman" w:hAnsi="Times New Roman"/>
          <w:sz w:val="24"/>
          <w:szCs w:val="24"/>
          <w:lang w:eastAsia="pl-PL"/>
        </w:rPr>
        <w:t xml:space="preserve"> podpisania umowy w sprawie zamówienia publicznego na warunkach określonych w ofercie;</w:t>
      </w:r>
    </w:p>
    <w:p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w:t>
      </w:r>
      <w:proofErr w:type="gramStart"/>
      <w:r w:rsidRPr="006A2056">
        <w:rPr>
          <w:rFonts w:ascii="Times New Roman" w:eastAsia="Times New Roman" w:hAnsi="Times New Roman"/>
          <w:sz w:val="24"/>
          <w:szCs w:val="24"/>
          <w:lang w:eastAsia="pl-PL"/>
        </w:rPr>
        <w:t>nie</w:t>
      </w:r>
      <w:proofErr w:type="gramEnd"/>
      <w:r w:rsidRPr="006A2056">
        <w:rPr>
          <w:rFonts w:ascii="Times New Roman" w:eastAsia="Times New Roman" w:hAnsi="Times New Roman"/>
          <w:sz w:val="24"/>
          <w:szCs w:val="24"/>
          <w:lang w:eastAsia="pl-PL"/>
        </w:rPr>
        <w:t xml:space="preserve"> wniósł wymaganego zabezpieczenia należytego wykonania umowy;</w:t>
      </w:r>
    </w:p>
    <w:p w:rsidR="00DF069E" w:rsidRPr="006A2056" w:rsidRDefault="00DF069E" w:rsidP="00DF069E">
      <w:pPr>
        <w:pStyle w:val="Akapitzlist"/>
        <w:widowControl w:val="0"/>
        <w:numPr>
          <w:ilvl w:val="2"/>
          <w:numId w:val="32"/>
        </w:numPr>
        <w:tabs>
          <w:tab w:val="left" w:pos="312"/>
        </w:tabs>
        <w:autoSpaceDE w:val="0"/>
        <w:autoSpaceDN w:val="0"/>
        <w:adjustRightInd w:val="0"/>
        <w:spacing w:after="0" w:line="360" w:lineRule="auto"/>
        <w:ind w:left="1985" w:hanging="709"/>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 zawarcie umowy w sprawie zamówienia publicznego stało się niemożliwe </w:t>
      </w:r>
      <w:proofErr w:type="gramStart"/>
      <w:r w:rsidRPr="006A2056">
        <w:rPr>
          <w:rFonts w:ascii="Times New Roman" w:eastAsia="Times New Roman" w:hAnsi="Times New Roman"/>
          <w:sz w:val="24"/>
          <w:szCs w:val="24"/>
          <w:lang w:eastAsia="pl-PL"/>
        </w:rPr>
        <w:t>z  przyczyn</w:t>
      </w:r>
      <w:proofErr w:type="gramEnd"/>
      <w:r w:rsidRPr="006A2056">
        <w:rPr>
          <w:rFonts w:ascii="Times New Roman" w:eastAsia="Times New Roman" w:hAnsi="Times New Roman"/>
          <w:sz w:val="24"/>
          <w:szCs w:val="24"/>
          <w:lang w:eastAsia="pl-PL"/>
        </w:rPr>
        <w:t xml:space="preserve"> leżących po stronie Wykonawcy;</w:t>
      </w:r>
    </w:p>
    <w:p w:rsidR="00DF069E" w:rsidRPr="006A2056" w:rsidRDefault="00DF069E" w:rsidP="00DF069E">
      <w:pPr>
        <w:pStyle w:val="Akapitzlist"/>
        <w:widowControl w:val="0"/>
        <w:numPr>
          <w:ilvl w:val="1"/>
          <w:numId w:val="32"/>
        </w:numPr>
        <w:tabs>
          <w:tab w:val="left" w:pos="312"/>
        </w:tabs>
        <w:autoSpaceDE w:val="0"/>
        <w:autoSpaceDN w:val="0"/>
        <w:adjustRightInd w:val="0"/>
        <w:spacing w:after="0" w:line="360" w:lineRule="auto"/>
        <w:ind w:left="1276" w:hanging="56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Wykonawca w odpowiedzi na wezwanie, o którym mowa w art. 26 ust. 3 i 3a ustawy, z przyczyn leżących po jego stronie, nie złożył oświadczeń lub dokumentów</w:t>
      </w:r>
      <w:r w:rsidRPr="006A2056">
        <w:rPr>
          <w:rFonts w:ascii="Times New Roman" w:eastAsia="Times New Roman" w:hAnsi="Times New Roman"/>
          <w:sz w:val="24"/>
          <w:szCs w:val="24"/>
          <w:lang w:eastAsia="pl-PL"/>
        </w:rPr>
        <w:br/>
        <w:t xml:space="preserve">potwierdzających okoliczności, o których mowa w art. 25 ust. 1, oświadczenia, o którym mowa w art. 25a ust. 1, pełnomocnictw lub nie wyraził zgody na poprawienie omyłki, o której mowa w art. 87 ust. 2 pkt 3, co spowodowało brak możliwości wybrania oferty złożonej przez </w:t>
      </w:r>
      <w:proofErr w:type="gramStart"/>
      <w:r w:rsidRPr="006A2056">
        <w:rPr>
          <w:rFonts w:ascii="Times New Roman" w:eastAsia="Times New Roman" w:hAnsi="Times New Roman"/>
          <w:sz w:val="24"/>
          <w:szCs w:val="24"/>
          <w:lang w:eastAsia="pl-PL"/>
        </w:rPr>
        <w:t>Wykonawcę jako</w:t>
      </w:r>
      <w:proofErr w:type="gramEnd"/>
      <w:r w:rsidRPr="006A2056">
        <w:rPr>
          <w:rFonts w:ascii="Times New Roman" w:eastAsia="Times New Roman" w:hAnsi="Times New Roman"/>
          <w:sz w:val="24"/>
          <w:szCs w:val="24"/>
          <w:lang w:eastAsia="pl-PL"/>
        </w:rPr>
        <w:t xml:space="preserve"> najkorzystniejszej.</w:t>
      </w:r>
    </w:p>
    <w:p w:rsidR="00DF069E" w:rsidRPr="006A2056" w:rsidRDefault="00DF069E" w:rsidP="00DF069E">
      <w:pPr>
        <w:pStyle w:val="Akapitzlist"/>
        <w:numPr>
          <w:ilvl w:val="0"/>
          <w:numId w:val="32"/>
        </w:numPr>
        <w:tabs>
          <w:tab w:val="left" w:pos="312"/>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żąda ponownego wniesienia wadium przez Wykonawcę, któremu zwrócono</w:t>
      </w:r>
      <w:r w:rsidRPr="006A2056">
        <w:rPr>
          <w:rFonts w:ascii="Times New Roman" w:eastAsia="Times New Roman" w:hAnsi="Times New Roman"/>
          <w:sz w:val="24"/>
          <w:szCs w:val="24"/>
          <w:lang w:eastAsia="pl-PL"/>
        </w:rPr>
        <w:br/>
        <w:t xml:space="preserve">wadium niezwłocznie po wyborze oferty najkorzystniejszej lub unieważnieniu postępowania, jeżeli w wyniku rozstrzygnięcia odwołania jego oferta została </w:t>
      </w:r>
      <w:proofErr w:type="gramStart"/>
      <w:r w:rsidRPr="006A2056">
        <w:rPr>
          <w:rFonts w:ascii="Times New Roman" w:eastAsia="Times New Roman" w:hAnsi="Times New Roman"/>
          <w:sz w:val="24"/>
          <w:szCs w:val="24"/>
          <w:lang w:eastAsia="pl-PL"/>
        </w:rPr>
        <w:t>wybrana jako</w:t>
      </w:r>
      <w:proofErr w:type="gramEnd"/>
      <w:r w:rsidRPr="006A2056">
        <w:rPr>
          <w:rFonts w:ascii="Times New Roman" w:eastAsia="Times New Roman" w:hAnsi="Times New Roman"/>
          <w:sz w:val="24"/>
          <w:szCs w:val="24"/>
          <w:lang w:eastAsia="pl-PL"/>
        </w:rPr>
        <w:br/>
        <w:t>najkorzystniejsza. Wykonawca wnosi wadium w terminie określonym przez Zamawiającego.</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IX </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TERMIN ZWIĄZANIA OFERTĄ.</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 niniejszym postępowaniu termin związania ofertą wynosi </w:t>
      </w:r>
      <w:r w:rsidRPr="006A2056">
        <w:rPr>
          <w:rFonts w:ascii="Times New Roman" w:eastAsia="Times New Roman" w:hAnsi="Times New Roman" w:cs="Times New Roman"/>
          <w:b/>
          <w:bCs/>
          <w:sz w:val="24"/>
          <w:szCs w:val="24"/>
          <w:lang w:eastAsia="pl-PL"/>
        </w:rPr>
        <w:t xml:space="preserve">60 dni </w:t>
      </w:r>
      <w:r w:rsidRPr="006A2056">
        <w:rPr>
          <w:rFonts w:ascii="Times New Roman" w:eastAsia="Times New Roman" w:hAnsi="Times New Roman" w:cs="Times New Roman"/>
          <w:sz w:val="24"/>
          <w:szCs w:val="24"/>
          <w:lang w:eastAsia="pl-PL"/>
        </w:rPr>
        <w:t>od dnia składania ofert.</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 </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PRZYGOTOWANIA OFERT.</w:t>
      </w:r>
    </w:p>
    <w:p w:rsidR="00DF069E" w:rsidRPr="006A2056" w:rsidRDefault="00DF069E" w:rsidP="00DF069E">
      <w:pPr>
        <w:pStyle w:val="Style20"/>
        <w:widowControl/>
        <w:numPr>
          <w:ilvl w:val="0"/>
          <w:numId w:val="33"/>
        </w:numPr>
        <w:tabs>
          <w:tab w:val="left" w:pos="355"/>
        </w:tabs>
        <w:spacing w:line="360" w:lineRule="auto"/>
        <w:ind w:left="360" w:hanging="360"/>
        <w:jc w:val="left"/>
        <w:rPr>
          <w:rStyle w:val="FontStyle49"/>
          <w:sz w:val="24"/>
          <w:szCs w:val="24"/>
        </w:rPr>
      </w:pPr>
      <w:r w:rsidRPr="006A2056">
        <w:rPr>
          <w:rStyle w:val="FontStyle49"/>
          <w:sz w:val="24"/>
          <w:szCs w:val="24"/>
        </w:rPr>
        <w:t>Każdy Wykonawca może złożyć w niniejszym przetargu tylko jedną ofertę.</w:t>
      </w:r>
    </w:p>
    <w:p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Wykonawca składa ofertę o dopuszczenie do udziału w postępowaniu, dalej „wniosek” za pośrednictwem </w:t>
      </w:r>
      <w:r w:rsidRPr="006A2056">
        <w:rPr>
          <w:rStyle w:val="FontStyle49"/>
          <w:b/>
          <w:sz w:val="24"/>
          <w:szCs w:val="24"/>
        </w:rPr>
        <w:t xml:space="preserve">Formularza do złożenia, zmiany, wycofania oferty lub wniosku </w:t>
      </w:r>
      <w:r w:rsidRPr="006A2056">
        <w:rPr>
          <w:rStyle w:val="FontStyle49"/>
          <w:sz w:val="24"/>
          <w:szCs w:val="24"/>
        </w:rPr>
        <w:t xml:space="preserve">dostępnego na </w:t>
      </w:r>
      <w:proofErr w:type="spellStart"/>
      <w:r w:rsidRPr="006A2056">
        <w:rPr>
          <w:rStyle w:val="FontStyle49"/>
          <w:sz w:val="24"/>
          <w:szCs w:val="24"/>
        </w:rPr>
        <w:t>ePUAP</w:t>
      </w:r>
      <w:proofErr w:type="spellEnd"/>
      <w:r w:rsidRPr="006A2056">
        <w:rPr>
          <w:rStyle w:val="FontStyle49"/>
          <w:sz w:val="24"/>
          <w:szCs w:val="24"/>
        </w:rPr>
        <w:t xml:space="preserve"> i udostępnionego również na </w:t>
      </w:r>
      <w:proofErr w:type="spellStart"/>
      <w:r w:rsidRPr="006A2056">
        <w:rPr>
          <w:rStyle w:val="FontStyle49"/>
          <w:sz w:val="24"/>
          <w:szCs w:val="24"/>
        </w:rPr>
        <w:t>miniPortalu</w:t>
      </w:r>
      <w:proofErr w:type="spellEnd"/>
      <w:r w:rsidRPr="006A2056">
        <w:rPr>
          <w:rStyle w:val="FontStyle49"/>
          <w:sz w:val="24"/>
          <w:szCs w:val="24"/>
        </w:rPr>
        <w:t xml:space="preserve">. Klucz publiczny niezbędny do zaszyfrowania oferty przez Wykonawcę jest dostępny dla Wykonawców na </w:t>
      </w:r>
      <w:proofErr w:type="spellStart"/>
      <w:r w:rsidRPr="006A2056">
        <w:rPr>
          <w:rStyle w:val="FontStyle49"/>
          <w:sz w:val="24"/>
          <w:szCs w:val="24"/>
        </w:rPr>
        <w:t>miniPortalu</w:t>
      </w:r>
      <w:proofErr w:type="spellEnd"/>
      <w:r w:rsidRPr="006A2056">
        <w:rPr>
          <w:rStyle w:val="FontStyle49"/>
          <w:sz w:val="24"/>
          <w:szCs w:val="24"/>
        </w:rPr>
        <w:t xml:space="preserve">. W formularzu oferty Wykonawca zobowiązany jest podać adres skrzynki </w:t>
      </w:r>
      <w:proofErr w:type="spellStart"/>
      <w:r w:rsidRPr="006A2056">
        <w:rPr>
          <w:rStyle w:val="FontStyle49"/>
          <w:sz w:val="24"/>
          <w:szCs w:val="24"/>
        </w:rPr>
        <w:t>ePUAP</w:t>
      </w:r>
      <w:proofErr w:type="spellEnd"/>
      <w:r w:rsidRPr="006A2056">
        <w:rPr>
          <w:rStyle w:val="FontStyle49"/>
          <w:sz w:val="24"/>
          <w:szCs w:val="24"/>
        </w:rPr>
        <w:t>, na którym prowadzona będzie korespondencja związana z postępowaniem.</w:t>
      </w:r>
    </w:p>
    <w:p w:rsidR="00DF069E" w:rsidRPr="006A2056" w:rsidRDefault="00DF069E" w:rsidP="00DF069E">
      <w:pPr>
        <w:pStyle w:val="Style24"/>
        <w:widowControl/>
        <w:numPr>
          <w:ilvl w:val="0"/>
          <w:numId w:val="33"/>
        </w:numPr>
        <w:tabs>
          <w:tab w:val="left" w:pos="355"/>
        </w:tabs>
        <w:spacing w:line="360" w:lineRule="auto"/>
        <w:ind w:left="360" w:hanging="360"/>
        <w:rPr>
          <w:rStyle w:val="FontStyle49"/>
          <w:sz w:val="24"/>
          <w:szCs w:val="24"/>
        </w:rPr>
      </w:pPr>
      <w:r w:rsidRPr="006A2056">
        <w:rPr>
          <w:rStyle w:val="FontStyle49"/>
          <w:sz w:val="24"/>
          <w:szCs w:val="24"/>
        </w:rPr>
        <w:t xml:space="preserve">Oferta musi być sporządzona w języku polskim, z zachowaniem postaci elektronicznej w formacie danych pdf, </w:t>
      </w:r>
      <w:proofErr w:type="spellStart"/>
      <w:proofErr w:type="gramStart"/>
      <w:r w:rsidR="00F277CB" w:rsidRPr="006A2056">
        <w:rPr>
          <w:rStyle w:val="fontstyle490"/>
          <w:rFonts w:eastAsia="Calibri"/>
          <w:lang w:eastAsia="en-US"/>
        </w:rPr>
        <w:t>doc</w:t>
      </w:r>
      <w:proofErr w:type="spellEnd"/>
      <w:r w:rsidR="00F277CB" w:rsidRPr="006A2056">
        <w:rPr>
          <w:rStyle w:val="fontstyle490"/>
          <w:rFonts w:eastAsia="Calibri"/>
          <w:lang w:eastAsia="en-US"/>
        </w:rPr>
        <w:t>, .</w:t>
      </w:r>
      <w:proofErr w:type="spellStart"/>
      <w:proofErr w:type="gramEnd"/>
      <w:r w:rsidR="00F277CB" w:rsidRPr="006A2056">
        <w:rPr>
          <w:rStyle w:val="fontstyle490"/>
          <w:rFonts w:eastAsia="Calibri"/>
          <w:lang w:eastAsia="en-US"/>
        </w:rPr>
        <w:t>docx</w:t>
      </w:r>
      <w:proofErr w:type="spellEnd"/>
      <w:r w:rsidR="00F277CB" w:rsidRPr="006A2056">
        <w:rPr>
          <w:rStyle w:val="fontstyle490"/>
          <w:rFonts w:eastAsia="Calibri"/>
          <w:lang w:eastAsia="en-US"/>
        </w:rPr>
        <w:t>, .</w:t>
      </w:r>
      <w:proofErr w:type="spellStart"/>
      <w:proofErr w:type="gramStart"/>
      <w:r w:rsidR="00F277CB" w:rsidRPr="006A2056">
        <w:rPr>
          <w:rStyle w:val="fontstyle490"/>
          <w:rFonts w:eastAsia="Calibri"/>
          <w:lang w:eastAsia="en-US"/>
        </w:rPr>
        <w:t>utf</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xps</w:t>
      </w:r>
      <w:proofErr w:type="spellEnd"/>
      <w:r w:rsidR="00F277CB" w:rsidRPr="006A2056">
        <w:rPr>
          <w:rStyle w:val="fontstyle490"/>
          <w:rFonts w:eastAsia="Calibri"/>
          <w:lang w:eastAsia="en-US"/>
        </w:rPr>
        <w:t>, .</w:t>
      </w:r>
      <w:proofErr w:type="spellStart"/>
      <w:r w:rsidR="00F277CB" w:rsidRPr="006A2056">
        <w:rPr>
          <w:rStyle w:val="fontstyle490"/>
          <w:rFonts w:eastAsia="Calibri"/>
          <w:lang w:eastAsia="en-US"/>
        </w:rPr>
        <w:t>odt</w:t>
      </w:r>
      <w:proofErr w:type="spellEnd"/>
      <w:proofErr w:type="gramEnd"/>
      <w:r w:rsidR="00F277CB" w:rsidRPr="006A2056">
        <w:rPr>
          <w:rStyle w:val="fontstyle490"/>
          <w:rFonts w:eastAsia="Calibri"/>
          <w:lang w:eastAsia="en-US"/>
        </w:rPr>
        <w:t xml:space="preserve">, </w:t>
      </w:r>
      <w:r w:rsidRPr="006A2056">
        <w:rPr>
          <w:rStyle w:val="FontStyle49"/>
          <w:sz w:val="24"/>
          <w:szCs w:val="24"/>
        </w:rPr>
        <w:t xml:space="preserve">i podpisana kwalifikowanym podpisem elektronicznym. Sposób złożenia oferty, w tym zaszyfrowania oferty opisany został w Regulaminie korzystania z </w:t>
      </w:r>
      <w:proofErr w:type="spellStart"/>
      <w:r w:rsidRPr="006A2056">
        <w:rPr>
          <w:rStyle w:val="FontStyle49"/>
          <w:sz w:val="24"/>
          <w:szCs w:val="24"/>
        </w:rPr>
        <w:t>miniPortalu</w:t>
      </w:r>
      <w:proofErr w:type="spellEnd"/>
      <w:r w:rsidRPr="006A2056">
        <w:rPr>
          <w:rStyle w:val="FontStyle49"/>
          <w:sz w:val="24"/>
          <w:szCs w:val="24"/>
        </w:rPr>
        <w:t xml:space="preserve">, dostępnym pod adresem </w:t>
      </w:r>
      <w:hyperlink r:id="rId10" w:history="1">
        <w:r w:rsidRPr="006A2056">
          <w:rPr>
            <w:rStyle w:val="Hipercze"/>
            <w:rFonts w:eastAsiaTheme="majorEastAsia"/>
            <w:color w:val="auto"/>
          </w:rPr>
          <w:t>https://miniportal.uzp.gov.pl/WarunkiUslugi.aspx</w:t>
        </w:r>
      </w:hyperlink>
      <w:r w:rsidRPr="006A2056">
        <w:rPr>
          <w:rStyle w:val="FontStyle49"/>
          <w:sz w:val="24"/>
          <w:szCs w:val="24"/>
        </w:rPr>
        <w:t>. Ofertę należy złożyć w oryginale.</w:t>
      </w:r>
    </w:p>
    <w:p w:rsidR="00DF069E" w:rsidRPr="006A2056" w:rsidRDefault="00DF069E" w:rsidP="00DF069E">
      <w:pPr>
        <w:pStyle w:val="Style24"/>
        <w:widowControl/>
        <w:numPr>
          <w:ilvl w:val="0"/>
          <w:numId w:val="34"/>
        </w:numPr>
        <w:tabs>
          <w:tab w:val="left" w:pos="355"/>
        </w:tabs>
        <w:spacing w:line="360" w:lineRule="auto"/>
        <w:ind w:left="426" w:hanging="426"/>
        <w:rPr>
          <w:rStyle w:val="FontStyle49"/>
          <w:sz w:val="24"/>
          <w:szCs w:val="24"/>
        </w:rPr>
      </w:pPr>
      <w:r w:rsidRPr="006A2056">
        <w:rPr>
          <w:rStyle w:val="FontStyle49"/>
          <w:sz w:val="24"/>
          <w:szCs w:val="24"/>
        </w:rPr>
        <w:lastRenderedPageBreak/>
        <w:t>Dokumenty sporządzone w języku obcym muszą być złożone wraz z tłumaczeniem na język polski.</w:t>
      </w:r>
    </w:p>
    <w:p w:rsidR="00DF069E" w:rsidRPr="006A2056" w:rsidRDefault="00DF069E" w:rsidP="00DF069E">
      <w:pPr>
        <w:pStyle w:val="Style24"/>
        <w:widowControl/>
        <w:numPr>
          <w:ilvl w:val="0"/>
          <w:numId w:val="34"/>
        </w:numPr>
        <w:tabs>
          <w:tab w:val="left" w:pos="355"/>
        </w:tabs>
        <w:spacing w:line="360" w:lineRule="auto"/>
        <w:jc w:val="left"/>
        <w:rPr>
          <w:rStyle w:val="FontStyle49"/>
          <w:sz w:val="24"/>
          <w:szCs w:val="24"/>
        </w:rPr>
      </w:pPr>
      <w:r w:rsidRPr="006A2056">
        <w:rPr>
          <w:rStyle w:val="FontStyle49"/>
          <w:sz w:val="24"/>
          <w:szCs w:val="24"/>
        </w:rPr>
        <w:t>Treść oferty musi odpowiadać treści SIWZ.</w:t>
      </w:r>
    </w:p>
    <w:p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 xml:space="preserve">Wszelkie informacje stanowiące tajemnicę przedsiębiorstwa w rozumieniu ustawy z dnia 16 kwietnia 1993 r. o zwalczaniu nieuczciwej konkurencji, które Wykonawca </w:t>
      </w:r>
      <w:proofErr w:type="gramStart"/>
      <w:r w:rsidRPr="006A2056">
        <w:rPr>
          <w:rStyle w:val="FontStyle49"/>
          <w:sz w:val="24"/>
          <w:szCs w:val="24"/>
        </w:rPr>
        <w:t>zastrzeże jako</w:t>
      </w:r>
      <w:proofErr w:type="gramEnd"/>
      <w:r w:rsidRPr="006A2056">
        <w:rPr>
          <w:rStyle w:val="FontStyle49"/>
          <w:sz w:val="24"/>
          <w:szCs w:val="24"/>
        </w:rPr>
        <w:t xml:space="preserve"> tajemnicę przedsiębiorstwa, powinny zostać złożone w osobnym pliku wraz z jednoczesnym zaznaczeniem polecenia „Załącznik stanowiący tajemnice przedsiębiorstwa” a następnie wraz z plikami stanowiącymi jawną część skompresowane do jednego pliku archiwum (ZIP).</w:t>
      </w:r>
    </w:p>
    <w:p w:rsidR="00DF069E" w:rsidRPr="006A2056" w:rsidRDefault="00DF069E" w:rsidP="00DF069E">
      <w:pPr>
        <w:pStyle w:val="Style24"/>
        <w:widowControl/>
        <w:numPr>
          <w:ilvl w:val="0"/>
          <w:numId w:val="34"/>
        </w:numPr>
        <w:spacing w:line="360" w:lineRule="auto"/>
        <w:ind w:left="360" w:hanging="360"/>
        <w:rPr>
          <w:rStyle w:val="FontStyle49"/>
          <w:sz w:val="24"/>
          <w:szCs w:val="24"/>
        </w:rPr>
      </w:pPr>
      <w:r w:rsidRPr="006A2056">
        <w:rPr>
          <w:rStyle w:val="FontStyle49"/>
          <w:sz w:val="24"/>
          <w:szCs w:val="24"/>
        </w:rPr>
        <w:t>Do oferty należy dołączyć Jednolity Europejski Dokument Zamówienia (JEDZ) w postaci elektronicznej opatrzonej kwalifikowanym podpisem elektronicznym z certyfikatem, a następnie wraz z plikami stanowiącymi ofertę skompresować do jednego pliku archiwum (ZIP).</w:t>
      </w:r>
    </w:p>
    <w:p w:rsidR="00DF069E" w:rsidRPr="006A2056" w:rsidRDefault="00DF069E" w:rsidP="00DF069E">
      <w:pPr>
        <w:pStyle w:val="Style24"/>
        <w:widowControl/>
        <w:numPr>
          <w:ilvl w:val="0"/>
          <w:numId w:val="34"/>
        </w:numPr>
        <w:tabs>
          <w:tab w:val="left" w:pos="355"/>
        </w:tabs>
        <w:spacing w:line="360" w:lineRule="auto"/>
        <w:ind w:left="284" w:hanging="284"/>
        <w:rPr>
          <w:rStyle w:val="FontStyle48"/>
          <w:b w:val="0"/>
          <w:bCs w:val="0"/>
          <w:sz w:val="24"/>
          <w:szCs w:val="24"/>
        </w:rPr>
      </w:pPr>
      <w:r w:rsidRPr="006A2056">
        <w:rPr>
          <w:rStyle w:val="FontStyle48"/>
          <w:sz w:val="24"/>
          <w:szCs w:val="24"/>
        </w:rPr>
        <w:t>Oferta winna zawierać, co najmniej następujące informacje:</w:t>
      </w:r>
    </w:p>
    <w:p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proofErr w:type="gramStart"/>
      <w:r w:rsidRPr="006A2056">
        <w:rPr>
          <w:rStyle w:val="FontStyle49"/>
          <w:sz w:val="24"/>
          <w:szCs w:val="24"/>
        </w:rPr>
        <w:t>dane</w:t>
      </w:r>
      <w:proofErr w:type="gramEnd"/>
      <w:r w:rsidRPr="006A2056">
        <w:rPr>
          <w:rStyle w:val="FontStyle49"/>
          <w:sz w:val="24"/>
          <w:szCs w:val="24"/>
        </w:rPr>
        <w:t xml:space="preserve"> o Wykonawcy (nazwę Wykonawcy, dokładny adres, telefon, adres email)</w:t>
      </w:r>
    </w:p>
    <w:p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proofErr w:type="gramStart"/>
      <w:r w:rsidRPr="006A2056">
        <w:rPr>
          <w:rStyle w:val="FontStyle49"/>
          <w:sz w:val="24"/>
          <w:szCs w:val="24"/>
        </w:rPr>
        <w:t>przedmiot</w:t>
      </w:r>
      <w:proofErr w:type="gramEnd"/>
      <w:r w:rsidRPr="006A2056">
        <w:rPr>
          <w:rStyle w:val="FontStyle49"/>
          <w:sz w:val="24"/>
          <w:szCs w:val="24"/>
        </w:rPr>
        <w:t xml:space="preserve"> oferty,</w:t>
      </w:r>
    </w:p>
    <w:p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proofErr w:type="gramStart"/>
      <w:r w:rsidRPr="006A2056">
        <w:rPr>
          <w:rStyle w:val="FontStyle49"/>
          <w:sz w:val="24"/>
          <w:szCs w:val="24"/>
        </w:rPr>
        <w:t>cenę</w:t>
      </w:r>
      <w:proofErr w:type="gramEnd"/>
      <w:r w:rsidRPr="006A2056">
        <w:rPr>
          <w:rStyle w:val="FontStyle49"/>
          <w:sz w:val="24"/>
          <w:szCs w:val="24"/>
        </w:rPr>
        <w:t xml:space="preserve"> netto oraz brutto przedmiotu oferty podaną w złotych polskich; cena brutto (to jest z podatkiem VAT) powinna obejmować wykonanie całego przedmiotu oferty. Cena powinna być określona cyfrowo i słownie. W razie rozbieżności będzie przyjmowana cena określona słownie,</w:t>
      </w:r>
    </w:p>
    <w:p w:rsidR="00DF069E" w:rsidRPr="006A2056" w:rsidRDefault="00DF069E" w:rsidP="00DF069E">
      <w:pPr>
        <w:pStyle w:val="Style24"/>
        <w:widowControl/>
        <w:numPr>
          <w:ilvl w:val="0"/>
          <w:numId w:val="35"/>
        </w:numPr>
        <w:tabs>
          <w:tab w:val="left" w:pos="720"/>
        </w:tabs>
        <w:spacing w:line="360" w:lineRule="auto"/>
        <w:ind w:left="720" w:hanging="360"/>
        <w:rPr>
          <w:rStyle w:val="FontStyle49"/>
          <w:sz w:val="24"/>
          <w:szCs w:val="24"/>
        </w:rPr>
      </w:pPr>
      <w:proofErr w:type="gramStart"/>
      <w:r w:rsidRPr="006A2056">
        <w:rPr>
          <w:rStyle w:val="FontStyle49"/>
          <w:sz w:val="24"/>
          <w:szCs w:val="24"/>
        </w:rPr>
        <w:t>wskazanie</w:t>
      </w:r>
      <w:proofErr w:type="gramEnd"/>
      <w:r w:rsidRPr="006A2056">
        <w:rPr>
          <w:rStyle w:val="FontStyle49"/>
          <w:sz w:val="24"/>
          <w:szCs w:val="24"/>
        </w:rPr>
        <w:t xml:space="preserve"> przez Wykonawcę części zamówienia, których wykonanie zamierza powierzyć podwykonawcom, i podanie przez wykonawcę firm podwykonawców,</w:t>
      </w:r>
    </w:p>
    <w:p w:rsidR="00DF069E" w:rsidRPr="006A2056" w:rsidRDefault="00DF069E" w:rsidP="00DF069E">
      <w:pPr>
        <w:pStyle w:val="Style24"/>
        <w:widowControl/>
        <w:numPr>
          <w:ilvl w:val="0"/>
          <w:numId w:val="35"/>
        </w:numPr>
        <w:tabs>
          <w:tab w:val="left" w:pos="720"/>
        </w:tabs>
        <w:spacing w:line="360" w:lineRule="auto"/>
        <w:ind w:left="720" w:hanging="360"/>
        <w:jc w:val="left"/>
        <w:rPr>
          <w:rStyle w:val="FontStyle49"/>
          <w:sz w:val="24"/>
          <w:szCs w:val="24"/>
        </w:rPr>
      </w:pPr>
      <w:proofErr w:type="gramStart"/>
      <w:r w:rsidRPr="006A2056">
        <w:rPr>
          <w:rStyle w:val="FontStyle49"/>
          <w:sz w:val="24"/>
          <w:szCs w:val="24"/>
        </w:rPr>
        <w:t>szczegółowy</w:t>
      </w:r>
      <w:proofErr w:type="gramEnd"/>
      <w:r w:rsidRPr="006A2056">
        <w:rPr>
          <w:rStyle w:val="FontStyle49"/>
          <w:sz w:val="24"/>
          <w:szCs w:val="24"/>
        </w:rPr>
        <w:t xml:space="preserve"> wykaz załączonych dokumentów.</w:t>
      </w:r>
    </w:p>
    <w:p w:rsidR="00DF069E" w:rsidRPr="006A2056" w:rsidRDefault="00DF069E" w:rsidP="00DF069E">
      <w:pPr>
        <w:pStyle w:val="Style24"/>
        <w:widowControl/>
        <w:numPr>
          <w:ilvl w:val="0"/>
          <w:numId w:val="36"/>
        </w:numPr>
        <w:tabs>
          <w:tab w:val="left" w:pos="355"/>
        </w:tabs>
        <w:spacing w:line="360" w:lineRule="auto"/>
        <w:ind w:left="360" w:hanging="360"/>
        <w:rPr>
          <w:rStyle w:val="FontStyle49"/>
          <w:sz w:val="24"/>
          <w:szCs w:val="24"/>
        </w:rPr>
      </w:pPr>
      <w:r w:rsidRPr="006A2056">
        <w:rPr>
          <w:rStyle w:val="FontStyle49"/>
          <w:sz w:val="24"/>
          <w:szCs w:val="24"/>
        </w:rPr>
        <w:t>Koszty związane z przygotowaniem i złożeniem oferty ponosi Wykonawca. Zamawiający nie przewiduje możliwości zwrotu kosztów przygotowania oferty przetargowej. Wykonawca powinien zapoznać się z całością SIWZ, której integralną część stanowią załączniki.</w:t>
      </w:r>
    </w:p>
    <w:p w:rsidR="00DF069E" w:rsidRPr="006A2056" w:rsidRDefault="00DF069E" w:rsidP="00DF069E">
      <w:pPr>
        <w:pStyle w:val="Style24"/>
        <w:widowControl/>
        <w:numPr>
          <w:ilvl w:val="0"/>
          <w:numId w:val="37"/>
        </w:numPr>
        <w:tabs>
          <w:tab w:val="left" w:pos="331"/>
        </w:tabs>
        <w:spacing w:line="360" w:lineRule="auto"/>
        <w:ind w:left="284" w:hanging="437"/>
        <w:rPr>
          <w:rStyle w:val="FontStyle49"/>
          <w:sz w:val="24"/>
          <w:szCs w:val="24"/>
        </w:rPr>
      </w:pPr>
      <w:r w:rsidRPr="006A2056">
        <w:rPr>
          <w:rStyle w:val="FontStyle49"/>
          <w:sz w:val="24"/>
          <w:szCs w:val="24"/>
        </w:rPr>
        <w:t>Zamawiający niezwłocznie zawiadamia Wykonawcę o złożeniu oferty po terminie oraz zwraca ofertę po upływie terminu do wniesienia odwołania.</w:t>
      </w:r>
    </w:p>
    <w:p w:rsidR="00DF069E" w:rsidRPr="006A2056" w:rsidRDefault="00DF069E" w:rsidP="00DF069E">
      <w:pPr>
        <w:pStyle w:val="Style24"/>
        <w:widowControl/>
        <w:numPr>
          <w:ilvl w:val="0"/>
          <w:numId w:val="38"/>
        </w:numPr>
        <w:tabs>
          <w:tab w:val="left" w:pos="331"/>
        </w:tabs>
        <w:spacing w:line="360" w:lineRule="auto"/>
        <w:ind w:left="284" w:hanging="284"/>
        <w:rPr>
          <w:rStyle w:val="FontStyle49"/>
          <w:sz w:val="24"/>
          <w:szCs w:val="24"/>
        </w:rPr>
      </w:pPr>
      <w:r w:rsidRPr="006A2056">
        <w:rPr>
          <w:rStyle w:val="FontStyle49"/>
          <w:sz w:val="24"/>
          <w:szCs w:val="24"/>
        </w:rPr>
        <w:t>Wszystkie załączniki do SIWZ (w tym także projekt umowy) stanowią integralną część niniejszej SIWZ.</w:t>
      </w:r>
    </w:p>
    <w:p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 xml:space="preserve">Oferta tzn. formularz ofertowy, JEDZ oraz wszystkie wymagane dokumenty i oświadczenia muszą być podpisane przez osobę albo osoby upoważnione do reprezentowania Wykonawcy, muszą być podpisane elektronicznym podpisem z kwalifikowanym certyfikatem. W przypadku, gdy osoba podpisująca ofertę w imieniu Wykonawcy nie jest wpisana do właściwego </w:t>
      </w:r>
      <w:proofErr w:type="gramStart"/>
      <w:r w:rsidRPr="006A2056">
        <w:rPr>
          <w:rStyle w:val="FontStyle49"/>
          <w:sz w:val="24"/>
          <w:szCs w:val="24"/>
        </w:rPr>
        <w:t>rejestru jako</w:t>
      </w:r>
      <w:proofErr w:type="gramEnd"/>
      <w:r w:rsidRPr="006A2056">
        <w:rPr>
          <w:rStyle w:val="FontStyle49"/>
          <w:sz w:val="24"/>
          <w:szCs w:val="24"/>
        </w:rPr>
        <w:t xml:space="preserve"> osoba upoważniona do reprezentacji, musi przedstawić pełnomocnictwo do występowania w imieniu Wykonawcy oraz jego reprezentowania.</w:t>
      </w:r>
    </w:p>
    <w:p w:rsidR="00DF069E" w:rsidRPr="006A2056" w:rsidRDefault="00DF069E" w:rsidP="00DF069E">
      <w:pPr>
        <w:pStyle w:val="Style24"/>
        <w:widowControl/>
        <w:numPr>
          <w:ilvl w:val="0"/>
          <w:numId w:val="38"/>
        </w:numPr>
        <w:tabs>
          <w:tab w:val="left" w:pos="331"/>
        </w:tabs>
        <w:spacing w:line="360" w:lineRule="auto"/>
        <w:ind w:left="331" w:hanging="331"/>
        <w:rPr>
          <w:rStyle w:val="FontStyle49"/>
          <w:sz w:val="24"/>
          <w:szCs w:val="24"/>
        </w:rPr>
      </w:pPr>
      <w:r w:rsidRPr="006A2056">
        <w:rPr>
          <w:rStyle w:val="FontStyle49"/>
          <w:sz w:val="24"/>
          <w:szCs w:val="24"/>
        </w:rPr>
        <w:t xml:space="preserve">Oferty </w:t>
      </w:r>
      <w:proofErr w:type="gramStart"/>
      <w:r w:rsidRPr="006A2056">
        <w:rPr>
          <w:rStyle w:val="FontStyle49"/>
          <w:sz w:val="24"/>
          <w:szCs w:val="24"/>
        </w:rPr>
        <w:t>nie odpowiadające</w:t>
      </w:r>
      <w:proofErr w:type="gramEnd"/>
      <w:r w:rsidRPr="006A2056">
        <w:rPr>
          <w:rStyle w:val="FontStyle49"/>
          <w:sz w:val="24"/>
          <w:szCs w:val="24"/>
        </w:rPr>
        <w:t xml:space="preserve"> zasadom określonym w ustawie oraz nie spełniające warunków ustalonych w niniejszej SIWZ zostaną odrzucone.</w:t>
      </w:r>
    </w:p>
    <w:p w:rsidR="00DF069E" w:rsidRPr="006A2056" w:rsidRDefault="00DF069E" w:rsidP="00DF069E">
      <w:pPr>
        <w:autoSpaceDE w:val="0"/>
        <w:autoSpaceDN w:val="0"/>
        <w:adjustRightInd w:val="0"/>
        <w:spacing w:after="0" w:line="360" w:lineRule="auto"/>
        <w:rPr>
          <w:rFonts w:eastAsia="Times New Roman"/>
          <w:b/>
          <w:bCs/>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 </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MIEJSCE ORAZ TERMIN SKŁADANIA OFERT I OTWARCIA OFERT.</w:t>
      </w:r>
    </w:p>
    <w:p w:rsidR="00DF069E" w:rsidRPr="006A2056" w:rsidRDefault="00DF069E" w:rsidP="00DF069E">
      <w:pPr>
        <w:pStyle w:val="Akapitzlist"/>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Ofertę należy złożyć w terminie do dnia </w:t>
      </w:r>
      <w:bookmarkStart w:id="12" w:name="_GoBack"/>
      <w:r w:rsidR="00F277CB" w:rsidRPr="006A2056">
        <w:rPr>
          <w:rFonts w:ascii="Times New Roman" w:eastAsia="Times New Roman" w:hAnsi="Times New Roman"/>
          <w:b/>
          <w:sz w:val="24"/>
          <w:szCs w:val="24"/>
          <w:lang w:eastAsia="pl-PL"/>
        </w:rPr>
        <w:t>13</w:t>
      </w:r>
      <w:bookmarkEnd w:id="12"/>
      <w:r w:rsidRPr="006A2056">
        <w:rPr>
          <w:rFonts w:ascii="Times New Roman" w:eastAsia="Times New Roman" w:hAnsi="Times New Roman"/>
          <w:b/>
          <w:sz w:val="24"/>
          <w:szCs w:val="24"/>
          <w:u w:val="single"/>
          <w:lang w:eastAsia="pl-PL"/>
        </w:rPr>
        <w:t xml:space="preserve"> </w:t>
      </w:r>
      <w:r w:rsidR="00F277CB" w:rsidRPr="006A2056">
        <w:rPr>
          <w:rFonts w:ascii="Times New Roman" w:eastAsia="Times New Roman" w:hAnsi="Times New Roman"/>
          <w:b/>
          <w:sz w:val="24"/>
          <w:szCs w:val="24"/>
          <w:u w:val="single"/>
          <w:lang w:eastAsia="pl-PL"/>
        </w:rPr>
        <w:t xml:space="preserve">sierpnia </w:t>
      </w:r>
      <w:r w:rsidRPr="006A2056">
        <w:rPr>
          <w:rFonts w:ascii="Times New Roman" w:eastAsia="Times New Roman" w:hAnsi="Times New Roman"/>
          <w:b/>
          <w:sz w:val="24"/>
          <w:szCs w:val="24"/>
          <w:u w:val="single"/>
          <w:lang w:eastAsia="pl-PL"/>
        </w:rPr>
        <w:t xml:space="preserve">2019 </w:t>
      </w:r>
      <w:r w:rsidRPr="006A2056">
        <w:rPr>
          <w:rFonts w:ascii="Times New Roman" w:eastAsia="Times New Roman" w:hAnsi="Times New Roman"/>
          <w:b/>
          <w:bCs/>
          <w:sz w:val="24"/>
          <w:szCs w:val="24"/>
          <w:u w:val="single"/>
          <w:lang w:eastAsia="pl-PL"/>
        </w:rPr>
        <w:t>r. do godz. 10:00.</w:t>
      </w:r>
    </w:p>
    <w:p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heme="minorHAnsi" w:hAnsi="Times New Roman"/>
          <w:sz w:val="24"/>
          <w:szCs w:val="24"/>
        </w:rPr>
        <w:t xml:space="preserve">Otwarcie złożonych ofert nastąpi w dniu </w:t>
      </w:r>
      <w:r w:rsidRPr="006A2056">
        <w:rPr>
          <w:rFonts w:ascii="Times New Roman" w:eastAsiaTheme="minorHAnsi" w:hAnsi="Times New Roman"/>
          <w:b/>
          <w:sz w:val="24"/>
          <w:szCs w:val="24"/>
          <w:u w:val="single"/>
        </w:rPr>
        <w:t>1</w:t>
      </w:r>
      <w:r w:rsidR="00F277CB" w:rsidRPr="006A2056">
        <w:rPr>
          <w:rFonts w:ascii="Times New Roman" w:eastAsiaTheme="minorHAnsi" w:hAnsi="Times New Roman"/>
          <w:b/>
          <w:sz w:val="24"/>
          <w:szCs w:val="24"/>
          <w:u w:val="single"/>
        </w:rPr>
        <w:t>3</w:t>
      </w:r>
      <w:r w:rsidRPr="006A2056">
        <w:rPr>
          <w:rFonts w:ascii="Times New Roman" w:eastAsiaTheme="minorHAnsi" w:hAnsi="Times New Roman"/>
          <w:b/>
          <w:sz w:val="24"/>
          <w:szCs w:val="24"/>
          <w:u w:val="single"/>
        </w:rPr>
        <w:t xml:space="preserve"> </w:t>
      </w:r>
      <w:r w:rsidR="00F277CB" w:rsidRPr="006A2056">
        <w:rPr>
          <w:rFonts w:ascii="Times New Roman" w:eastAsiaTheme="minorHAnsi" w:hAnsi="Times New Roman"/>
          <w:b/>
          <w:sz w:val="24"/>
          <w:szCs w:val="24"/>
          <w:u w:val="single"/>
        </w:rPr>
        <w:t>sierpnia</w:t>
      </w:r>
      <w:r w:rsidRPr="006A2056">
        <w:rPr>
          <w:rFonts w:ascii="Times New Roman" w:eastAsiaTheme="minorHAnsi" w:hAnsi="Times New Roman"/>
          <w:b/>
          <w:sz w:val="24"/>
          <w:szCs w:val="24"/>
          <w:u w:val="single"/>
        </w:rPr>
        <w:t xml:space="preserve"> 2019 </w:t>
      </w:r>
      <w:r w:rsidRPr="006A2056">
        <w:rPr>
          <w:rFonts w:ascii="Times New Roman" w:eastAsiaTheme="minorHAnsi" w:hAnsi="Times New Roman"/>
          <w:b/>
          <w:bCs/>
          <w:sz w:val="24"/>
          <w:szCs w:val="24"/>
          <w:u w:val="single"/>
        </w:rPr>
        <w:t>r. o godz</w:t>
      </w:r>
      <w:proofErr w:type="gramStart"/>
      <w:r w:rsidRPr="006A2056">
        <w:rPr>
          <w:rFonts w:ascii="Times New Roman" w:eastAsiaTheme="minorHAnsi" w:hAnsi="Times New Roman"/>
          <w:b/>
          <w:bCs/>
          <w:sz w:val="24"/>
          <w:szCs w:val="24"/>
          <w:u w:val="single"/>
        </w:rPr>
        <w:t xml:space="preserve">. 11:00 </w:t>
      </w:r>
      <w:r w:rsidRPr="006A2056">
        <w:rPr>
          <w:rFonts w:ascii="Times New Roman" w:eastAsiaTheme="minorHAnsi" w:hAnsi="Times New Roman"/>
          <w:sz w:val="24"/>
          <w:szCs w:val="24"/>
        </w:rPr>
        <w:t>w</w:t>
      </w:r>
      <w:proofErr w:type="gramEnd"/>
      <w:r w:rsidRPr="006A2056">
        <w:rPr>
          <w:rFonts w:ascii="Times New Roman" w:eastAsiaTheme="minorHAnsi" w:hAnsi="Times New Roman"/>
          <w:sz w:val="24"/>
          <w:szCs w:val="24"/>
        </w:rPr>
        <w:t xml:space="preserve"> siedzibie Zamawiającego </w:t>
      </w:r>
      <w:r w:rsidRPr="006A2056">
        <w:rPr>
          <w:rFonts w:ascii="Times New Roman" w:eastAsiaTheme="minorHAnsi" w:hAnsi="Times New Roman"/>
          <w:b/>
          <w:bCs/>
          <w:sz w:val="24"/>
          <w:szCs w:val="24"/>
        </w:rPr>
        <w:t xml:space="preserve">w pokoju 303 poprzez użycie aplikacji do szyfrowania ofert dostępnej na </w:t>
      </w:r>
      <w:proofErr w:type="spellStart"/>
      <w:r w:rsidRPr="006A2056">
        <w:rPr>
          <w:rFonts w:ascii="Times New Roman" w:eastAsiaTheme="minorHAnsi" w:hAnsi="Times New Roman"/>
          <w:b/>
          <w:bCs/>
          <w:sz w:val="24"/>
          <w:szCs w:val="24"/>
        </w:rPr>
        <w:t>miniPortalu</w:t>
      </w:r>
      <w:proofErr w:type="spellEnd"/>
      <w:r w:rsidRPr="006A2056">
        <w:rPr>
          <w:rFonts w:ascii="Times New Roman" w:eastAsiaTheme="minorHAnsi" w:hAnsi="Times New Roman"/>
          <w:b/>
          <w:bCs/>
          <w:sz w:val="24"/>
          <w:szCs w:val="24"/>
        </w:rPr>
        <w:t xml:space="preserve"> i dokonywane jest poprzez odszyfrowanie i otwarcie ofert za pomocą klucza prywatnego.</w:t>
      </w:r>
    </w:p>
    <w:p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sz w:val="24"/>
          <w:szCs w:val="24"/>
        </w:rPr>
      </w:pPr>
      <w:r w:rsidRPr="006A2056">
        <w:rPr>
          <w:rStyle w:val="FontStyle49"/>
          <w:sz w:val="24"/>
          <w:szCs w:val="24"/>
        </w:rPr>
        <w:t>Otwarcie ofert jest jawne. Wykonawcy mogą uczestniczyć w sesji otwarcia ofert.</w:t>
      </w:r>
    </w:p>
    <w:p w:rsidR="00DF069E" w:rsidRPr="006A2056" w:rsidRDefault="00DF069E" w:rsidP="00DF069E">
      <w:pPr>
        <w:pStyle w:val="Akapitzlist"/>
        <w:widowControl w:val="0"/>
        <w:numPr>
          <w:ilvl w:val="0"/>
          <w:numId w:val="39"/>
        </w:numPr>
        <w:tabs>
          <w:tab w:val="left" w:pos="240"/>
        </w:tabs>
        <w:autoSpaceDE w:val="0"/>
        <w:autoSpaceDN w:val="0"/>
        <w:adjustRightInd w:val="0"/>
        <w:spacing w:after="0" w:line="360" w:lineRule="auto"/>
        <w:jc w:val="both"/>
        <w:rPr>
          <w:rStyle w:val="FontStyle49"/>
          <w:rFonts w:eastAsia="Times New Roman"/>
          <w:sz w:val="24"/>
          <w:szCs w:val="24"/>
          <w:lang w:eastAsia="pl-PL"/>
        </w:rPr>
      </w:pPr>
      <w:r w:rsidRPr="006A2056">
        <w:rPr>
          <w:rStyle w:val="FontStyle49"/>
          <w:sz w:val="24"/>
          <w:szCs w:val="24"/>
        </w:rPr>
        <w:t>Niezwłocznie po otwarciu ofert Zamawiający zamieszcza na stronie internetowej informacje z otwarcia ofert dotyczące:</w:t>
      </w:r>
    </w:p>
    <w:p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proofErr w:type="gramStart"/>
      <w:r w:rsidRPr="006A2056">
        <w:rPr>
          <w:rStyle w:val="FontStyle49"/>
          <w:sz w:val="24"/>
          <w:szCs w:val="24"/>
        </w:rPr>
        <w:t>kwoty</w:t>
      </w:r>
      <w:proofErr w:type="gramEnd"/>
      <w:r w:rsidRPr="006A2056">
        <w:rPr>
          <w:rStyle w:val="FontStyle49"/>
          <w:sz w:val="24"/>
          <w:szCs w:val="24"/>
        </w:rPr>
        <w:t>, jaką zamierza przeznaczyć na sfinansowanie zamówienia;</w:t>
      </w:r>
    </w:p>
    <w:p w:rsidR="00DF069E" w:rsidRPr="006A2056" w:rsidRDefault="00DF069E" w:rsidP="00DF069E">
      <w:pPr>
        <w:pStyle w:val="Style33"/>
        <w:widowControl/>
        <w:numPr>
          <w:ilvl w:val="0"/>
          <w:numId w:val="40"/>
        </w:numPr>
        <w:tabs>
          <w:tab w:val="left" w:pos="706"/>
        </w:tabs>
        <w:spacing w:line="360" w:lineRule="auto"/>
        <w:ind w:left="283"/>
        <w:jc w:val="left"/>
        <w:rPr>
          <w:rStyle w:val="FontStyle49"/>
          <w:sz w:val="24"/>
          <w:szCs w:val="24"/>
        </w:rPr>
      </w:pPr>
      <w:proofErr w:type="gramStart"/>
      <w:r w:rsidRPr="006A2056">
        <w:rPr>
          <w:rStyle w:val="FontStyle49"/>
          <w:sz w:val="24"/>
          <w:szCs w:val="24"/>
        </w:rPr>
        <w:t>firm</w:t>
      </w:r>
      <w:proofErr w:type="gramEnd"/>
      <w:r w:rsidRPr="006A2056">
        <w:rPr>
          <w:rStyle w:val="FontStyle49"/>
          <w:sz w:val="24"/>
          <w:szCs w:val="24"/>
        </w:rPr>
        <w:t xml:space="preserve"> oraz adresów Wykonawców, którzy złożyli oferty w terminie;</w:t>
      </w:r>
    </w:p>
    <w:p w:rsidR="00DF069E" w:rsidRPr="006A2056" w:rsidRDefault="00DF069E" w:rsidP="00DF069E">
      <w:pPr>
        <w:pStyle w:val="Style33"/>
        <w:widowControl/>
        <w:numPr>
          <w:ilvl w:val="0"/>
          <w:numId w:val="41"/>
        </w:numPr>
        <w:tabs>
          <w:tab w:val="left" w:pos="706"/>
        </w:tabs>
        <w:spacing w:line="360" w:lineRule="auto"/>
        <w:ind w:left="706" w:hanging="422"/>
        <w:jc w:val="left"/>
        <w:rPr>
          <w:rStyle w:val="FontStyle49"/>
          <w:sz w:val="24"/>
          <w:szCs w:val="24"/>
        </w:rPr>
      </w:pPr>
      <w:proofErr w:type="gramStart"/>
      <w:r w:rsidRPr="006A2056">
        <w:rPr>
          <w:rStyle w:val="FontStyle49"/>
          <w:sz w:val="24"/>
          <w:szCs w:val="24"/>
        </w:rPr>
        <w:t>ceny</w:t>
      </w:r>
      <w:proofErr w:type="gramEnd"/>
      <w:r w:rsidRPr="006A2056">
        <w:rPr>
          <w:rStyle w:val="FontStyle49"/>
          <w:sz w:val="24"/>
          <w:szCs w:val="24"/>
        </w:rPr>
        <w:t>, termin wykonania zamówienia, okresu gwarancji i warunków płatności zawartych w ofertach.</w:t>
      </w:r>
    </w:p>
    <w:p w:rsidR="00DF069E" w:rsidRPr="006A2056" w:rsidRDefault="00DF069E" w:rsidP="00DF069E">
      <w:pPr>
        <w:pStyle w:val="Akapitzlist"/>
        <w:widowControl w:val="0"/>
        <w:tabs>
          <w:tab w:val="left" w:pos="240"/>
        </w:tabs>
        <w:autoSpaceDE w:val="0"/>
        <w:autoSpaceDN w:val="0"/>
        <w:adjustRightInd w:val="0"/>
        <w:spacing w:after="0" w:line="360" w:lineRule="auto"/>
        <w:jc w:val="both"/>
        <w:rPr>
          <w:rFonts w:eastAsia="Times New Roman"/>
          <w:lang w:eastAsia="pl-PL"/>
        </w:rPr>
      </w:pPr>
    </w:p>
    <w:p w:rsidR="00DF069E" w:rsidRPr="006A2056" w:rsidRDefault="00DF069E" w:rsidP="00DF069E">
      <w:pPr>
        <w:pStyle w:val="Akapitzlist"/>
        <w:autoSpaceDE w:val="0"/>
        <w:autoSpaceDN w:val="0"/>
        <w:adjustRightInd w:val="0"/>
        <w:spacing w:after="0" w:line="360" w:lineRule="auto"/>
        <w:ind w:left="1134"/>
        <w:jc w:val="both"/>
        <w:rPr>
          <w:rFonts w:ascii="Times New Roman" w:eastAsia="Times New Roman" w:hAnsi="Times New Roman"/>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ROZDZIAŁ XII  </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OPIS SPOSOBU OBLICZENIA CENY.</w:t>
      </w:r>
    </w:p>
    <w:p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oceni i porówna jedynie te oferty, które odpowiadają zasadom określonym w ustawie i spełniają wymagania określone w SIWZ.</w:t>
      </w:r>
    </w:p>
    <w:p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ofercie należy podać cenę netto, podatek VAT oraz cenę brutto realizacji zamówienia (z podatkiem VAT) z dokładnością do dwóch miejsc po przecinku (w odniesieniu do poszczególnych zadań i poszczególnych cen).</w:t>
      </w:r>
    </w:p>
    <w:p w:rsidR="00DF069E" w:rsidRPr="006A2056" w:rsidRDefault="00DF069E" w:rsidP="00DF069E">
      <w:pPr>
        <w:pStyle w:val="Akapitzlist"/>
        <w:numPr>
          <w:ilvl w:val="0"/>
          <w:numId w:val="42"/>
        </w:numPr>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oferty powinna być wyrażona w polskich złotych z dokładnością do dwóch miejsc po przecinku zgodnie z zasadami matematycznymi.</w:t>
      </w:r>
    </w:p>
    <w:p w:rsidR="00DF069E" w:rsidRPr="006A2056" w:rsidRDefault="00DF069E" w:rsidP="00DF069E">
      <w:pPr>
        <w:pStyle w:val="Akapitzlist"/>
        <w:autoSpaceDE w:val="0"/>
        <w:autoSpaceDN w:val="0"/>
        <w:adjustRightInd w:val="0"/>
        <w:spacing w:after="0" w:line="360" w:lineRule="auto"/>
        <w:ind w:left="714"/>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 dopuszcza się zaokrągleń poprzez odrzucenie miejsc po przecinku.</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b/>
          <w:bCs/>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powinna być podana cyfrowo i słownie. W razie rozbieżności będzie przyjmowana cena określona słownie.</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 xml:space="preserve">Cena oferty musi obejmować pełny zakres wykonania przedmiotu niniejszego </w:t>
      </w:r>
      <w:proofErr w:type="gramStart"/>
      <w:r w:rsidRPr="006A2056">
        <w:rPr>
          <w:rFonts w:ascii="Times New Roman" w:eastAsia="Times New Roman" w:hAnsi="Times New Roman"/>
          <w:sz w:val="24"/>
          <w:szCs w:val="24"/>
          <w:lang w:eastAsia="pl-PL"/>
        </w:rPr>
        <w:t>zamówienia   oraz</w:t>
      </w:r>
      <w:proofErr w:type="gramEnd"/>
      <w:r w:rsidRPr="006A2056">
        <w:rPr>
          <w:rFonts w:ascii="Times New Roman" w:eastAsia="Times New Roman" w:hAnsi="Times New Roman"/>
          <w:sz w:val="24"/>
          <w:szCs w:val="24"/>
          <w:lang w:eastAsia="pl-PL"/>
        </w:rPr>
        <w:t xml:space="preserve"> wszelkie koszty związane z jego wykonaniem.</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jest wartością ryczałtową.</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poprawia w ofercie oczywiste omyłki pisarskie, oczywiste omyłki rachunkowe, z uwzględnieniem konsekwencji rachunkowych dokonanych poprawek, inne omyłki polegające na niezgodności oferty ze specyfikacją istotnych warunków zamówienia, </w:t>
      </w:r>
      <w:proofErr w:type="gramStart"/>
      <w:r w:rsidRPr="006A2056">
        <w:rPr>
          <w:rFonts w:ascii="Times New Roman" w:eastAsia="Times New Roman" w:hAnsi="Times New Roman"/>
          <w:sz w:val="24"/>
          <w:szCs w:val="24"/>
          <w:lang w:eastAsia="pl-PL"/>
        </w:rPr>
        <w:t>nie powodujące</w:t>
      </w:r>
      <w:proofErr w:type="gramEnd"/>
      <w:r w:rsidRPr="006A2056">
        <w:rPr>
          <w:rFonts w:ascii="Times New Roman" w:eastAsia="Times New Roman" w:hAnsi="Times New Roman"/>
          <w:sz w:val="24"/>
          <w:szCs w:val="24"/>
          <w:lang w:eastAsia="pl-PL"/>
        </w:rPr>
        <w:t xml:space="preserve"> istotnych zmian w treści oferty, niezwłocznie zawiadamiając o tym Wykonawcę, którego oferta została poprawiona (art. 87 ust.2 ustawy).</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odrzuci ofertę, jeżeli będzie zawierała rażąco niską cenę w stosunku do przedmiotu zamówienia (art. 89 ust.1 pkt 4 ustawy).</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określonych w art. 90 ust. 1 pkt 1) - 5) ustawy.</w:t>
      </w:r>
    </w:p>
    <w:p w:rsidR="00DF069E" w:rsidRPr="006A2056" w:rsidRDefault="00DF069E" w:rsidP="00DF069E">
      <w:pPr>
        <w:pStyle w:val="Akapitzlist"/>
        <w:numPr>
          <w:ilvl w:val="0"/>
          <w:numId w:val="42"/>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unieważni postępowanie, jeżeli cena najkorzystniejszej oferty lub oferta z najniższą ceną przewyższy kwotę, którą Zamawiający zamierza przeznaczyć na sfinansowanie zamówienia,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Zamawiający będzie mógł zwiększyć tę kwotę do ceny najkorzystniejszej oferty (art. 93 ust. 1 pkt 4 ustawy).</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XIII</w:t>
      </w:r>
    </w:p>
    <w:p w:rsidR="00DF069E" w:rsidRPr="006A2056" w:rsidRDefault="00DF069E" w:rsidP="00DF069E">
      <w:pPr>
        <w:autoSpaceDE w:val="0"/>
        <w:autoSpaceDN w:val="0"/>
        <w:adjustRightInd w:val="0"/>
        <w:spacing w:after="0" w:line="360" w:lineRule="auto"/>
        <w:ind w:left="566" w:hanging="566"/>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w:t>
      </w:r>
      <w:proofErr w:type="gramStart"/>
      <w:r w:rsidRPr="006A2056">
        <w:rPr>
          <w:rFonts w:ascii="Times New Roman" w:eastAsia="Times New Roman" w:hAnsi="Times New Roman" w:cs="Times New Roman"/>
          <w:b/>
          <w:bCs/>
          <w:sz w:val="24"/>
          <w:szCs w:val="24"/>
          <w:lang w:eastAsia="pl-PL"/>
        </w:rPr>
        <w:t>OPIS  KRYTERIÓW</w:t>
      </w:r>
      <w:proofErr w:type="gramEnd"/>
      <w:r w:rsidRPr="006A2056">
        <w:rPr>
          <w:rFonts w:ascii="Times New Roman" w:eastAsia="Times New Roman" w:hAnsi="Times New Roman" w:cs="Times New Roman"/>
          <w:b/>
          <w:bCs/>
          <w:sz w:val="24"/>
          <w:szCs w:val="24"/>
          <w:lang w:eastAsia="pl-PL"/>
        </w:rPr>
        <w:t xml:space="preserve">  WRAZ  Z  PODANIEM WAG  TYCH  KRYTERIÓW                                   I SPOSOBU OCENY OFERT.</w:t>
      </w:r>
    </w:p>
    <w:p w:rsidR="00DF069E" w:rsidRPr="006A2056" w:rsidRDefault="00DF069E" w:rsidP="00DF069E">
      <w:pPr>
        <w:pStyle w:val="Akapitzlist"/>
        <w:numPr>
          <w:ilvl w:val="0"/>
          <w:numId w:val="43"/>
        </w:numPr>
        <w:autoSpaceDE w:val="0"/>
        <w:autoSpaceDN w:val="0"/>
        <w:adjustRightInd w:val="0"/>
        <w:spacing w:after="0" w:line="360" w:lineRule="auto"/>
        <w:ind w:left="714" w:hanging="357"/>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przy wyborze Wykonawcy posługiwał się będzie następującym kryterium oceny ofert ( oddzielnie dla każdego zadania):</w:t>
      </w:r>
    </w:p>
    <w:p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Cena wykonania zamówienia - waga 85%, maks. ilość punktów 85,</w:t>
      </w:r>
    </w:p>
    <w:p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Termin realizacji zamówienia - waga 5%, maks. ilość punktów 5,</w:t>
      </w:r>
    </w:p>
    <w:p w:rsidR="00DF069E" w:rsidRPr="006A2056" w:rsidRDefault="00DF069E" w:rsidP="00DF069E">
      <w:pPr>
        <w:pStyle w:val="Akapitzlist"/>
        <w:numPr>
          <w:ilvl w:val="0"/>
          <w:numId w:val="44"/>
        </w:numPr>
        <w:autoSpaceDE w:val="0"/>
        <w:autoSpaceDN w:val="0"/>
        <w:adjustRightInd w:val="0"/>
        <w:spacing w:after="0" w:line="360" w:lineRule="auto"/>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Okres gwarancji - waga 10%, maks. Ilość punktów 10,</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bookmarkStart w:id="13" w:name="_Hlk520367701"/>
      <w:r w:rsidRPr="006A2056">
        <w:rPr>
          <w:rFonts w:ascii="Times New Roman" w:eastAsia="Times New Roman" w:hAnsi="Times New Roman" w:cs="Times New Roman"/>
          <w:b/>
          <w:bCs/>
          <w:sz w:val="24"/>
          <w:szCs w:val="24"/>
          <w:lang w:eastAsia="pl-PL"/>
        </w:rPr>
        <w:t>Ad. 1) Cena wykonania zamówienia (C) - waga 85%, maksymalna ilość punktów: 85</w:t>
      </w:r>
    </w:p>
    <w:p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A2056">
        <w:rPr>
          <w:rFonts w:ascii="Times New Roman" w:eastAsia="Times New Roman" w:hAnsi="Times New Roman" w:cs="Times New Roman"/>
          <w:sz w:val="24"/>
          <w:szCs w:val="24"/>
          <w:lang w:eastAsia="pl-PL"/>
        </w:rPr>
        <w:t>wzoru :</w:t>
      </w:r>
      <w:proofErr w:type="gramEnd"/>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Cn</w:t>
      </w:r>
      <w:proofErr w:type="spellEnd"/>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C=</w:t>
      </w:r>
      <w:r w:rsidRPr="006A2056">
        <w:rPr>
          <w:rFonts w:ascii="Times New Roman" w:eastAsia="Times New Roman" w:hAnsi="Times New Roman" w:cs="Times New Roman"/>
          <w:sz w:val="24"/>
          <w:szCs w:val="24"/>
          <w:lang w:eastAsia="pl-PL"/>
        </w:rPr>
        <w:tab/>
        <w:t>x 85 pkt</w:t>
      </w:r>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Cbo</w:t>
      </w:r>
      <w:proofErr w:type="spellEnd"/>
    </w:p>
    <w:p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gdzie</w:t>
      </w:r>
      <w:proofErr w:type="gramEnd"/>
      <w:r w:rsidRPr="006A2056">
        <w:rPr>
          <w:rFonts w:ascii="Times New Roman" w:eastAsia="Times New Roman" w:hAnsi="Times New Roman" w:cs="Times New Roman"/>
          <w:b/>
          <w:bCs/>
          <w:sz w:val="24"/>
          <w:szCs w:val="24"/>
          <w:lang w:eastAsia="pl-PL"/>
        </w:rPr>
        <w:t>:</w:t>
      </w:r>
    </w:p>
    <w:p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lastRenderedPageBreak/>
        <w:t>Cn</w:t>
      </w:r>
      <w:proofErr w:type="spellEnd"/>
      <w:r w:rsidRPr="006A2056">
        <w:rPr>
          <w:rFonts w:ascii="Times New Roman" w:eastAsia="Times New Roman" w:hAnsi="Times New Roman" w:cs="Times New Roman"/>
          <w:b/>
          <w:bCs/>
          <w:sz w:val="24"/>
          <w:szCs w:val="24"/>
          <w:lang w:eastAsia="pl-PL"/>
        </w:rPr>
        <w:t xml:space="preserve"> - najniższa cena ofertowa brutto spośród badanych ofert,</w:t>
      </w:r>
    </w:p>
    <w:p w:rsidR="00DF069E" w:rsidRPr="006A2056" w:rsidRDefault="00DF069E" w:rsidP="00DF069E">
      <w:pPr>
        <w:autoSpaceDE w:val="0"/>
        <w:autoSpaceDN w:val="0"/>
        <w:adjustRightInd w:val="0"/>
        <w:spacing w:after="0" w:line="360" w:lineRule="auto"/>
        <w:ind w:left="851" w:right="2304"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Cbo</w:t>
      </w:r>
      <w:proofErr w:type="spellEnd"/>
      <w:r w:rsidRPr="006A2056">
        <w:rPr>
          <w:rFonts w:ascii="Times New Roman" w:eastAsia="Times New Roman" w:hAnsi="Times New Roman" w:cs="Times New Roman"/>
          <w:b/>
          <w:bCs/>
          <w:sz w:val="24"/>
          <w:szCs w:val="24"/>
          <w:lang w:eastAsia="pl-PL"/>
        </w:rPr>
        <w:t xml:space="preserve"> - cena brutto badanej oferty.</w:t>
      </w:r>
    </w:p>
    <w:bookmarkEnd w:id="13"/>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2) Termin realizacji zamówienia (T) - waga 5%, maksymalna ilość punktów: 5</w:t>
      </w:r>
    </w:p>
    <w:p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A2056">
        <w:rPr>
          <w:rFonts w:ascii="Times New Roman" w:eastAsia="Times New Roman" w:hAnsi="Times New Roman" w:cs="Times New Roman"/>
          <w:sz w:val="24"/>
          <w:szCs w:val="24"/>
          <w:lang w:eastAsia="pl-PL"/>
        </w:rPr>
        <w:t>wzoru :</w:t>
      </w:r>
      <w:proofErr w:type="gramEnd"/>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Tn</w:t>
      </w:r>
      <w:proofErr w:type="spellEnd"/>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T=</w:t>
      </w:r>
      <w:r w:rsidRPr="006A2056">
        <w:rPr>
          <w:rFonts w:ascii="Times New Roman" w:eastAsia="Times New Roman" w:hAnsi="Times New Roman" w:cs="Times New Roman"/>
          <w:sz w:val="24"/>
          <w:szCs w:val="24"/>
          <w:lang w:eastAsia="pl-PL"/>
        </w:rPr>
        <w:tab/>
        <w:t>x 5 pkt</w:t>
      </w:r>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Tbo</w:t>
      </w:r>
      <w:proofErr w:type="spellEnd"/>
    </w:p>
    <w:p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gdzie</w:t>
      </w:r>
      <w:proofErr w:type="gramEnd"/>
      <w:r w:rsidRPr="006A2056">
        <w:rPr>
          <w:rFonts w:ascii="Times New Roman" w:eastAsia="Times New Roman" w:hAnsi="Times New Roman" w:cs="Times New Roman"/>
          <w:b/>
          <w:bCs/>
          <w:sz w:val="24"/>
          <w:szCs w:val="24"/>
          <w:lang w:eastAsia="pl-PL"/>
        </w:rPr>
        <w:t>:</w:t>
      </w:r>
    </w:p>
    <w:p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Tn</w:t>
      </w:r>
      <w:proofErr w:type="spellEnd"/>
      <w:r w:rsidRPr="006A2056">
        <w:rPr>
          <w:rFonts w:ascii="Times New Roman" w:eastAsia="Times New Roman" w:hAnsi="Times New Roman" w:cs="Times New Roman"/>
          <w:b/>
          <w:bCs/>
          <w:sz w:val="24"/>
          <w:szCs w:val="24"/>
          <w:lang w:eastAsia="pl-PL"/>
        </w:rPr>
        <w:t xml:space="preserve"> – najkrótszy zaoferowany termin wykonania zamówienia spośród badanych ofert,</w:t>
      </w:r>
    </w:p>
    <w:p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Tbo</w:t>
      </w:r>
      <w:proofErr w:type="spellEnd"/>
      <w:r w:rsidRPr="006A2056">
        <w:rPr>
          <w:rFonts w:ascii="Times New Roman" w:eastAsia="Times New Roman" w:hAnsi="Times New Roman" w:cs="Times New Roman"/>
          <w:b/>
          <w:bCs/>
          <w:sz w:val="24"/>
          <w:szCs w:val="24"/>
          <w:lang w:eastAsia="pl-PL"/>
        </w:rPr>
        <w:t xml:space="preserve"> – termin wykonania zamówienia zaoferowany w badanej ofercie.</w:t>
      </w:r>
    </w:p>
    <w:p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Termin wykonania zamówienia należy określić poprzez podanie ilości dni roboczych liczonych od dnia dostarczenia pierwszego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Zamawiający wymaga i zastrzega, że termin wykonania zamówienia nie może być krótszy niż </w:t>
      </w:r>
      <w:r w:rsidR="00F277CB" w:rsidRPr="006A2056">
        <w:rPr>
          <w:rFonts w:ascii="Times New Roman" w:eastAsia="Times New Roman" w:hAnsi="Times New Roman" w:cs="Times New Roman"/>
          <w:b/>
          <w:bCs/>
          <w:sz w:val="24"/>
          <w:szCs w:val="24"/>
          <w:lang w:eastAsia="pl-PL"/>
        </w:rPr>
        <w:t>40</w:t>
      </w:r>
      <w:r w:rsidRPr="006A2056">
        <w:rPr>
          <w:rFonts w:ascii="Times New Roman" w:eastAsia="Times New Roman" w:hAnsi="Times New Roman" w:cs="Times New Roman"/>
          <w:b/>
          <w:bCs/>
          <w:sz w:val="24"/>
          <w:szCs w:val="24"/>
          <w:lang w:eastAsia="pl-PL"/>
        </w:rPr>
        <w:t xml:space="preserve"> i dłuższy niż </w:t>
      </w:r>
      <w:r w:rsidR="00F277CB" w:rsidRPr="006A2056">
        <w:rPr>
          <w:rFonts w:ascii="Times New Roman" w:eastAsia="Times New Roman" w:hAnsi="Times New Roman" w:cs="Times New Roman"/>
          <w:b/>
          <w:bCs/>
          <w:sz w:val="24"/>
          <w:szCs w:val="24"/>
          <w:lang w:eastAsia="pl-PL"/>
        </w:rPr>
        <w:t>70</w:t>
      </w:r>
      <w:r w:rsidRPr="006A2056">
        <w:rPr>
          <w:rFonts w:ascii="Times New Roman" w:eastAsia="Times New Roman" w:hAnsi="Times New Roman" w:cs="Times New Roman"/>
          <w:b/>
          <w:bCs/>
          <w:sz w:val="24"/>
          <w:szCs w:val="24"/>
          <w:lang w:eastAsia="pl-PL"/>
        </w:rPr>
        <w:t xml:space="preserve"> dni roboczych od dnia dostarczenia pierwszego z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do Wykonawcy w celu naprawy. W przypadku zaoferowania terminu, krótszego lub dłuższego niż ww. oferta podlegać będzie odrzuceniu, jako niezgodna z treścią SIWZ. </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Pr="006A2056" w:rsidRDefault="00DF069E" w:rsidP="00DF069E">
      <w:pPr>
        <w:widowControl w:val="0"/>
        <w:autoSpaceDE w:val="0"/>
        <w:autoSpaceDN w:val="0"/>
        <w:adjustRightInd w:val="0"/>
        <w:spacing w:after="0" w:line="360" w:lineRule="auto"/>
        <w:ind w:left="709"/>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Ad. 3) Okres gwarancji (G) - waga 10%, maksymalna ilość punktów: 10</w:t>
      </w:r>
    </w:p>
    <w:p w:rsidR="00DF069E" w:rsidRPr="006A2056" w:rsidRDefault="00DF069E" w:rsidP="00DF069E">
      <w:pPr>
        <w:autoSpaceDE w:val="0"/>
        <w:autoSpaceDN w:val="0"/>
        <w:adjustRightInd w:val="0"/>
        <w:spacing w:after="0" w:line="360" w:lineRule="auto"/>
        <w:ind w:left="142"/>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Liczba punktów w kryterium cena zostanie obliczona według następującego </w:t>
      </w:r>
      <w:proofErr w:type="gramStart"/>
      <w:r w:rsidRPr="006A2056">
        <w:rPr>
          <w:rFonts w:ascii="Times New Roman" w:eastAsia="Times New Roman" w:hAnsi="Times New Roman" w:cs="Times New Roman"/>
          <w:sz w:val="24"/>
          <w:szCs w:val="24"/>
          <w:lang w:eastAsia="pl-PL"/>
        </w:rPr>
        <w:t>wzoru :</w:t>
      </w:r>
      <w:proofErr w:type="gramEnd"/>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Gbo</w:t>
      </w:r>
      <w:proofErr w:type="spellEnd"/>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G=</w:t>
      </w:r>
      <w:r w:rsidRPr="006A2056">
        <w:rPr>
          <w:rFonts w:ascii="Times New Roman" w:eastAsia="Times New Roman" w:hAnsi="Times New Roman" w:cs="Times New Roman"/>
          <w:sz w:val="24"/>
          <w:szCs w:val="24"/>
          <w:lang w:eastAsia="pl-PL"/>
        </w:rPr>
        <w:tab/>
        <w:t>x 10 pkt</w:t>
      </w:r>
    </w:p>
    <w:p w:rsidR="00DF069E" w:rsidRPr="006A2056" w:rsidRDefault="00DF069E" w:rsidP="00DF069E">
      <w:pPr>
        <w:tabs>
          <w:tab w:val="left" w:leader="hyphen" w:pos="5189"/>
        </w:tabs>
        <w:autoSpaceDE w:val="0"/>
        <w:autoSpaceDN w:val="0"/>
        <w:adjustRightInd w:val="0"/>
        <w:spacing w:after="0" w:line="360" w:lineRule="auto"/>
        <w:ind w:left="389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Gn</w:t>
      </w:r>
      <w:proofErr w:type="spellEnd"/>
    </w:p>
    <w:p w:rsidR="00DF069E" w:rsidRPr="006A2056" w:rsidRDefault="00DF069E" w:rsidP="00DF069E">
      <w:pPr>
        <w:autoSpaceDE w:val="0"/>
        <w:autoSpaceDN w:val="0"/>
        <w:adjustRightInd w:val="0"/>
        <w:spacing w:after="0" w:line="360" w:lineRule="auto"/>
        <w:ind w:left="851" w:hanging="142"/>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gdzie</w:t>
      </w:r>
      <w:proofErr w:type="gramEnd"/>
      <w:r w:rsidRPr="006A2056">
        <w:rPr>
          <w:rFonts w:ascii="Times New Roman" w:eastAsia="Times New Roman" w:hAnsi="Times New Roman" w:cs="Times New Roman"/>
          <w:b/>
          <w:bCs/>
          <w:sz w:val="24"/>
          <w:szCs w:val="24"/>
          <w:lang w:eastAsia="pl-PL"/>
        </w:rPr>
        <w:t>:</w:t>
      </w:r>
    </w:p>
    <w:p w:rsidR="00DF069E" w:rsidRPr="006A2056" w:rsidRDefault="00DF069E" w:rsidP="00DF069E">
      <w:pPr>
        <w:autoSpaceDE w:val="0"/>
        <w:autoSpaceDN w:val="0"/>
        <w:adjustRightInd w:val="0"/>
        <w:spacing w:after="0" w:line="360" w:lineRule="auto"/>
        <w:ind w:left="709"/>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Gbo</w:t>
      </w:r>
      <w:proofErr w:type="spellEnd"/>
      <w:r w:rsidRPr="006A2056">
        <w:rPr>
          <w:rFonts w:ascii="Times New Roman" w:eastAsia="Times New Roman" w:hAnsi="Times New Roman" w:cs="Times New Roman"/>
          <w:b/>
          <w:bCs/>
          <w:sz w:val="24"/>
          <w:szCs w:val="24"/>
          <w:lang w:eastAsia="pl-PL"/>
        </w:rPr>
        <w:t xml:space="preserve"> – okres gwarancji zaoferowany w badanej ofercie,</w:t>
      </w:r>
    </w:p>
    <w:p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roofErr w:type="spellStart"/>
      <w:r w:rsidRPr="006A2056">
        <w:rPr>
          <w:rFonts w:ascii="Times New Roman" w:eastAsia="Times New Roman" w:hAnsi="Times New Roman" w:cs="Times New Roman"/>
          <w:b/>
          <w:bCs/>
          <w:sz w:val="24"/>
          <w:szCs w:val="24"/>
          <w:lang w:eastAsia="pl-PL"/>
        </w:rPr>
        <w:t>Gn</w:t>
      </w:r>
      <w:proofErr w:type="spellEnd"/>
      <w:r w:rsidRPr="006A2056">
        <w:rPr>
          <w:rFonts w:ascii="Times New Roman" w:eastAsia="Times New Roman" w:hAnsi="Times New Roman" w:cs="Times New Roman"/>
          <w:b/>
          <w:bCs/>
          <w:sz w:val="24"/>
          <w:szCs w:val="24"/>
          <w:lang w:eastAsia="pl-PL"/>
        </w:rPr>
        <w:t xml:space="preserve"> – najdłuższy zaoferowany okres gwarancji spośród badanych ofert.</w:t>
      </w:r>
    </w:p>
    <w:p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851" w:hanging="142"/>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UWAGA:</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Okres gwarancji na przedmiot zamówienia musi zostać podany przez wskazanie ilości pełnych miesięcy i mieścić się w okresie nie dłuższym niż 24 miesiące oraz nie krótszym niż 12 miesięcy. Wskazany okres dotyczy każdego z </w:t>
      </w:r>
      <w:proofErr w:type="spellStart"/>
      <w:r w:rsidRPr="006A2056">
        <w:rPr>
          <w:rFonts w:ascii="Times New Roman" w:eastAsia="Times New Roman" w:hAnsi="Times New Roman" w:cs="Times New Roman"/>
          <w:b/>
          <w:bCs/>
          <w:sz w:val="24"/>
          <w:szCs w:val="24"/>
          <w:lang w:eastAsia="pl-PL"/>
        </w:rPr>
        <w:t>ezt</w:t>
      </w:r>
      <w:proofErr w:type="spellEnd"/>
      <w:r w:rsidRPr="006A2056">
        <w:rPr>
          <w:rFonts w:ascii="Times New Roman" w:eastAsia="Times New Roman" w:hAnsi="Times New Roman" w:cs="Times New Roman"/>
          <w:b/>
          <w:bCs/>
          <w:sz w:val="24"/>
          <w:szCs w:val="24"/>
          <w:lang w:eastAsia="pl-PL"/>
        </w:rPr>
        <w:t xml:space="preserve"> objętych naprawą </w:t>
      </w:r>
      <w:r w:rsidRPr="006A2056">
        <w:rPr>
          <w:rFonts w:ascii="Times New Roman" w:eastAsia="Times New Roman" w:hAnsi="Times New Roman" w:cs="Times New Roman"/>
          <w:b/>
          <w:bCs/>
          <w:sz w:val="24"/>
          <w:szCs w:val="24"/>
          <w:lang w:eastAsia="pl-PL"/>
        </w:rPr>
        <w:lastRenderedPageBreak/>
        <w:t xml:space="preserve">w ramach niniejszego zamówienia. W przypadku zaoferowania okresu gwarancji, krótszego lub dłuższego niż ww. oferta podlegać będzie odrzuceniu, jako niezgodna z treścią SIWZ. </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Oceny punktowe uzyskane w wyżej wymienionych kryteriach sumuje się, a uzyskana łączna liczba punktów stanowić będzie całkowitą ocenę punktową oferty (O). Łączna ocena punktowa liczona będzie z dokładnością do dwóch miejsc po przecinku. Liczba punktów zostanie obliczona według następującego wzoru:</w:t>
      </w:r>
    </w:p>
    <w:p w:rsidR="00DF069E" w:rsidRPr="006A2056" w:rsidRDefault="00DF069E" w:rsidP="00DF069E">
      <w:pPr>
        <w:autoSpaceDE w:val="0"/>
        <w:autoSpaceDN w:val="0"/>
        <w:adjustRightInd w:val="0"/>
        <w:spacing w:after="0" w:line="360" w:lineRule="auto"/>
        <w:ind w:left="709"/>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ind w:left="709"/>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 = C + T + G</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ind w:left="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 (oddzielnie dla każdego zadania).</w:t>
      </w: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XIV</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 FORMALNOŚCI DO DOPEŁNIENIA PO WYBORZE OFERTY </w:t>
      </w:r>
      <w:proofErr w:type="gramStart"/>
      <w:r w:rsidRPr="006A2056">
        <w:rPr>
          <w:rFonts w:ascii="Times New Roman" w:eastAsia="Times New Roman" w:hAnsi="Times New Roman" w:cs="Times New Roman"/>
          <w:b/>
          <w:bCs/>
          <w:sz w:val="24"/>
          <w:szCs w:val="24"/>
          <w:lang w:eastAsia="pl-PL"/>
        </w:rPr>
        <w:t>W  CELU</w:t>
      </w:r>
      <w:proofErr w:type="gramEnd"/>
      <w:r w:rsidRPr="006A2056">
        <w:rPr>
          <w:rFonts w:ascii="Times New Roman" w:eastAsia="Times New Roman" w:hAnsi="Times New Roman" w:cs="Times New Roman"/>
          <w:b/>
          <w:bCs/>
          <w:sz w:val="24"/>
          <w:szCs w:val="24"/>
          <w:lang w:eastAsia="pl-PL"/>
        </w:rPr>
        <w:t xml:space="preserve"> ZAWARCIA UMOWY.</w:t>
      </w:r>
    </w:p>
    <w:p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Niezwłocznie po wyborze najkorzystniejszej oferty, Zamawiający poinformuje wybranego Wykonawcę o terminie oraz sposobie podpisania umowy (korespondencyjnie / w siedzibie Zamawiającego). Warunkiem zawarcia umowy jest wniesienie przez Wykonawcę Zabezpieczenia Należytego Wykonania Umowy zgodnie z Rozdz. XV SIWZ.</w:t>
      </w:r>
    </w:p>
    <w:p w:rsidR="00DF069E" w:rsidRPr="006A2056" w:rsidRDefault="00DF069E" w:rsidP="00DF069E">
      <w:pPr>
        <w:pStyle w:val="Akapitzlist"/>
        <w:widowControl w:val="0"/>
        <w:numPr>
          <w:ilvl w:val="0"/>
          <w:numId w:val="45"/>
        </w:numPr>
        <w:tabs>
          <w:tab w:val="left" w:pos="274"/>
        </w:tabs>
        <w:autoSpaceDE w:val="0"/>
        <w:autoSpaceDN w:val="0"/>
        <w:adjustRightInd w:val="0"/>
        <w:spacing w:after="0" w:line="360" w:lineRule="auto"/>
        <w:ind w:left="714" w:hanging="357"/>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umowa może być zawarta dopiero po ogłoszeniu wyroku lub postanowienia kończącego postępowanie odwoławcze.</w:t>
      </w: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w:t>
      </w:r>
    </w:p>
    <w:p w:rsidR="00DF069E" w:rsidRPr="006A2056" w:rsidRDefault="00DF069E" w:rsidP="00DF069E">
      <w:pPr>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WYMAGANIA DOTYCZĄCE ZABEZPIECZENIA NALEŻYTEGO WYKONANIA UMOWY.</w:t>
      </w:r>
    </w:p>
    <w:p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w oparciu o art. 147 ustawy Prawo zamówień publicznych będzie żądał od Wykonawcy wniesienia zabezpieczenia należytego wykonania umowy zwanego dalej zabezpieczeniem.</w:t>
      </w:r>
    </w:p>
    <w:p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służy pokryciu roszczeń z tytułu niewykonania lub nienależytego wykonania umowy.</w:t>
      </w:r>
    </w:p>
    <w:p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Wykonawca wnosi zabezpieczenie należytego wykonania umowy (dla każdego z zadań z osobna) w wysokości </w:t>
      </w:r>
      <w:r w:rsidRPr="006A2056">
        <w:rPr>
          <w:rFonts w:ascii="Times New Roman" w:eastAsia="Times New Roman" w:hAnsi="Times New Roman"/>
          <w:b/>
          <w:sz w:val="24"/>
          <w:szCs w:val="24"/>
          <w:lang w:eastAsia="pl-PL"/>
        </w:rPr>
        <w:t>5</w:t>
      </w:r>
      <w:r w:rsidRPr="006A2056">
        <w:rPr>
          <w:rFonts w:ascii="Times New Roman" w:eastAsia="Times New Roman" w:hAnsi="Times New Roman"/>
          <w:b/>
          <w:bCs/>
          <w:sz w:val="24"/>
          <w:szCs w:val="24"/>
          <w:lang w:eastAsia="pl-PL"/>
        </w:rPr>
        <w:t xml:space="preserve">% ceny całkowitej brutto, </w:t>
      </w:r>
      <w:r w:rsidRPr="006A2056">
        <w:rPr>
          <w:rFonts w:ascii="Times New Roman" w:eastAsia="Times New Roman" w:hAnsi="Times New Roman"/>
          <w:sz w:val="24"/>
          <w:szCs w:val="24"/>
          <w:lang w:eastAsia="pl-PL"/>
        </w:rPr>
        <w:t>podanej w ofercie.</w:t>
      </w:r>
    </w:p>
    <w:p w:rsidR="00DF069E" w:rsidRPr="006A2056" w:rsidRDefault="00DF069E" w:rsidP="00DF069E">
      <w:pPr>
        <w:pStyle w:val="Akapitzlist"/>
        <w:numPr>
          <w:ilvl w:val="0"/>
          <w:numId w:val="46"/>
        </w:numPr>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Zabezpieczenie może być wnoszone według wyboru Wykonawcy w jednej lub w kilku następujących formach:</w:t>
      </w:r>
    </w:p>
    <w:p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pieniądzu</w:t>
      </w:r>
      <w:proofErr w:type="gramEnd"/>
      <w:r w:rsidRPr="006A2056">
        <w:rPr>
          <w:rFonts w:ascii="Times New Roman" w:eastAsia="Times New Roman" w:hAnsi="Times New Roman"/>
          <w:sz w:val="24"/>
          <w:szCs w:val="24"/>
          <w:lang w:eastAsia="pl-PL"/>
        </w:rPr>
        <w:t xml:space="preserve"> na rachunek bankowy Zamawiającego w terminie wskazanym w ust. 3 niniejszego rozdziału;</w:t>
      </w:r>
    </w:p>
    <w:p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poręczeniach bankowych lub poręczeniach </w:t>
      </w:r>
      <w:proofErr w:type="gramStart"/>
      <w:r w:rsidRPr="006A2056">
        <w:rPr>
          <w:rFonts w:ascii="Times New Roman" w:eastAsia="Times New Roman" w:hAnsi="Times New Roman"/>
          <w:sz w:val="24"/>
          <w:szCs w:val="24"/>
          <w:lang w:eastAsia="pl-PL"/>
        </w:rPr>
        <w:t>spółdzielczej  kasy</w:t>
      </w:r>
      <w:proofErr w:type="gramEnd"/>
      <w:r w:rsidRPr="006A2056">
        <w:rPr>
          <w:rFonts w:ascii="Times New Roman" w:eastAsia="Times New Roman" w:hAnsi="Times New Roman"/>
          <w:sz w:val="24"/>
          <w:szCs w:val="24"/>
          <w:lang w:eastAsia="pl-PL"/>
        </w:rPr>
        <w:t xml:space="preserve"> oszczędnościowo-kredytowej, z tym że zobowiązanie kasy jest zawsze zobowiązaniem pieniężnym;</w:t>
      </w:r>
    </w:p>
    <w:p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gwarancjach</w:t>
      </w:r>
      <w:proofErr w:type="gramEnd"/>
      <w:r w:rsidRPr="006A2056">
        <w:rPr>
          <w:rFonts w:ascii="Times New Roman" w:eastAsia="Times New Roman" w:hAnsi="Times New Roman"/>
          <w:sz w:val="24"/>
          <w:szCs w:val="24"/>
          <w:lang w:eastAsia="pl-PL"/>
        </w:rPr>
        <w:t xml:space="preserve"> bankowych;</w:t>
      </w:r>
    </w:p>
    <w:p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gwarancjach</w:t>
      </w:r>
      <w:proofErr w:type="gramEnd"/>
      <w:r w:rsidRPr="006A2056">
        <w:rPr>
          <w:rFonts w:ascii="Times New Roman" w:eastAsia="Times New Roman" w:hAnsi="Times New Roman"/>
          <w:sz w:val="24"/>
          <w:szCs w:val="24"/>
          <w:lang w:eastAsia="pl-PL"/>
        </w:rPr>
        <w:t xml:space="preserve"> ubezpieczeniowych;</w:t>
      </w:r>
    </w:p>
    <w:p w:rsidR="00DF069E" w:rsidRPr="006A2056" w:rsidRDefault="00DF069E" w:rsidP="00DF069E">
      <w:pPr>
        <w:pStyle w:val="Akapitzlist"/>
        <w:widowControl w:val="0"/>
        <w:numPr>
          <w:ilvl w:val="1"/>
          <w:numId w:val="47"/>
        </w:numPr>
        <w:tabs>
          <w:tab w:val="left" w:pos="634"/>
        </w:tabs>
        <w:autoSpaceDE w:val="0"/>
        <w:autoSpaceDN w:val="0"/>
        <w:adjustRightInd w:val="0"/>
        <w:spacing w:after="0" w:line="360" w:lineRule="auto"/>
        <w:ind w:left="1134" w:hanging="425"/>
        <w:rPr>
          <w:rFonts w:ascii="Times New Roman" w:eastAsia="Times New Roman" w:hAnsi="Times New Roman"/>
          <w:sz w:val="24"/>
          <w:szCs w:val="24"/>
          <w:lang w:eastAsia="pl-PL"/>
        </w:rPr>
      </w:pPr>
      <w:proofErr w:type="gramStart"/>
      <w:r w:rsidRPr="006A2056">
        <w:rPr>
          <w:rFonts w:ascii="Times New Roman" w:eastAsia="Times New Roman" w:hAnsi="Times New Roman"/>
          <w:sz w:val="24"/>
          <w:szCs w:val="24"/>
          <w:lang w:eastAsia="pl-PL"/>
        </w:rPr>
        <w:t>poręczeniach</w:t>
      </w:r>
      <w:proofErr w:type="gramEnd"/>
      <w:r w:rsidRPr="006A2056">
        <w:rPr>
          <w:rFonts w:ascii="Times New Roman" w:eastAsia="Times New Roman" w:hAnsi="Times New Roman"/>
          <w:sz w:val="24"/>
          <w:szCs w:val="24"/>
          <w:lang w:eastAsia="pl-PL"/>
        </w:rPr>
        <w:t xml:space="preserve"> udzielanych przez podmioty, o których mowa w art. 6b ust. 5 pkt 2 ustawy z dnia 9 listopada 2000 r. o utworzeniu Polskiej Agencji Rozwoju Przedsiębiorczości (tekst jednolity: Dz. U. </w:t>
      </w:r>
      <w:proofErr w:type="gramStart"/>
      <w:r w:rsidRPr="006A2056">
        <w:rPr>
          <w:rFonts w:ascii="Times New Roman" w:eastAsia="Times New Roman" w:hAnsi="Times New Roman"/>
          <w:sz w:val="24"/>
          <w:szCs w:val="24"/>
          <w:lang w:eastAsia="pl-PL"/>
        </w:rPr>
        <w:t>z</w:t>
      </w:r>
      <w:proofErr w:type="gramEnd"/>
      <w:r w:rsidRPr="006A2056">
        <w:rPr>
          <w:rFonts w:ascii="Times New Roman" w:eastAsia="Times New Roman" w:hAnsi="Times New Roman"/>
          <w:sz w:val="24"/>
          <w:szCs w:val="24"/>
          <w:lang w:eastAsia="pl-PL"/>
        </w:rPr>
        <w:t xml:space="preserve"> 2016 r., poz. 359).</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Zamawiający nie wyraża zgody na wnoszenie zabezpieczenia w innych niż powyższe formach.</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Zabezpieczenie wnoszone w pieniądzu Wykonawca wpłaci przelewem na rachunek bankowy Zamawiającego w </w:t>
      </w:r>
      <w:r w:rsidRPr="006A2056">
        <w:rPr>
          <w:rFonts w:ascii="Times New Roman" w:eastAsia="Times New Roman" w:hAnsi="Times New Roman"/>
          <w:b/>
          <w:bCs/>
          <w:sz w:val="24"/>
          <w:szCs w:val="24"/>
          <w:lang w:eastAsia="pl-PL"/>
        </w:rPr>
        <w:t>BGK nr 88 1130 1121 0080 0116 9520 0008.</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trakcie realizacji umowy Wykonawca może dokonać zmiany formy zabezpieczenia na jedną lub kilka form, o których mowa w ust. 5.</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Zmiana formy zabezpieczenia jest dokonywana z zachowaniem ciągłości zabezpieczenia i bez zmniejszenia jego wysokości.</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Zamawiający zwróci 70% kwoty zabezpieczenia w terminie 30 dni od dnia wykonania zamówienia (dla każdego z zadań z osobna) i uznania przez Zamawiającego za należycie wykonane, natomiast pozostałe 30% kwoty zabezpieczenia zostanie zwrócone po upływie okresu rękojmi, </w:t>
      </w:r>
      <w:proofErr w:type="gramStart"/>
      <w:r w:rsidRPr="006A2056">
        <w:rPr>
          <w:rFonts w:ascii="Times New Roman" w:eastAsia="Times New Roman" w:hAnsi="Times New Roman"/>
          <w:sz w:val="24"/>
          <w:szCs w:val="24"/>
          <w:lang w:eastAsia="pl-PL"/>
        </w:rPr>
        <w:t>chyba że</w:t>
      </w:r>
      <w:proofErr w:type="gramEnd"/>
      <w:r w:rsidRPr="006A2056">
        <w:rPr>
          <w:rFonts w:ascii="Times New Roman" w:eastAsia="Times New Roman" w:hAnsi="Times New Roman"/>
          <w:sz w:val="24"/>
          <w:szCs w:val="24"/>
          <w:lang w:eastAsia="pl-PL"/>
        </w:rPr>
        <w:t xml:space="preserve"> zabezpieczenie zostanie zatrzymane w celu pokrycia roszczeń zgodnie z ust. 2.</w:t>
      </w:r>
    </w:p>
    <w:p w:rsidR="00DF069E" w:rsidRPr="006A2056" w:rsidRDefault="00DF069E" w:rsidP="00DF069E">
      <w:pPr>
        <w:pStyle w:val="Akapitzlist"/>
        <w:widowControl w:val="0"/>
        <w:numPr>
          <w:ilvl w:val="0"/>
          <w:numId w:val="46"/>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Z treści zabezpieczenia wnoszonego w formie gwarancji lub poręczenia musi wynikać, że gwarant lub poręczyciel zobowiązuje się bezwarunkowo i nieodwołalnie zapłacić na rzecz Zamawiającego na jego pierwsze żądanie, w terminie do 30 dni należności z tytułu niewykonania lub nienależytego wykonania umowy przez Wykonawcę. W przypadku wnoszenia zabezpieczenia w jednej z ww. form Zamawiający zastrzega sobie prawo do uprzedniej akceptacji treści dokumentu gwarancji lub poręczenia. </w:t>
      </w:r>
    </w:p>
    <w:p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b/>
          <w:bCs/>
          <w:sz w:val="24"/>
          <w:szCs w:val="24"/>
          <w:lang w:eastAsia="pl-PL"/>
        </w:rPr>
      </w:pPr>
    </w:p>
    <w:p w:rsidR="00DF069E" w:rsidRPr="006A2056" w:rsidRDefault="00DF069E" w:rsidP="00DF069E">
      <w:pPr>
        <w:tabs>
          <w:tab w:val="left" w:pos="533"/>
        </w:tabs>
        <w:autoSpaceDE w:val="0"/>
        <w:autoSpaceDN w:val="0"/>
        <w:adjustRightInd w:val="0"/>
        <w:spacing w:after="0" w:line="360" w:lineRule="auto"/>
        <w:ind w:left="533" w:hanging="533"/>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w:t>
      </w:r>
    </w:p>
    <w:p w:rsidR="00DF069E" w:rsidRPr="006A2056" w:rsidRDefault="00DF069E" w:rsidP="00DF069E">
      <w:pPr>
        <w:tabs>
          <w:tab w:val="left" w:pos="533"/>
        </w:tabs>
        <w:autoSpaceDE w:val="0"/>
        <w:autoSpaceDN w:val="0"/>
        <w:adjustRightInd w:val="0"/>
        <w:spacing w:after="0" w:line="360" w:lineRule="auto"/>
        <w:ind w:left="533" w:hanging="533"/>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r>
      <w:r w:rsidRPr="006A2056">
        <w:rPr>
          <w:rFonts w:ascii="Times New Roman" w:eastAsia="Times New Roman" w:hAnsi="Times New Roman" w:cs="Times New Roman"/>
          <w:b/>
          <w:bCs/>
          <w:sz w:val="24"/>
          <w:szCs w:val="24"/>
          <w:lang w:eastAsia="pl-PL"/>
        </w:rPr>
        <w:tab/>
        <w:t xml:space="preserve">    PROJEKT UMOWY</w:t>
      </w:r>
    </w:p>
    <w:p w:rsidR="00DF069E" w:rsidRPr="006A2056" w:rsidRDefault="00DF069E" w:rsidP="00DF069E">
      <w:pPr>
        <w:autoSpaceDE w:val="0"/>
        <w:autoSpaceDN w:val="0"/>
        <w:adjustRightInd w:val="0"/>
        <w:spacing w:after="0" w:line="360" w:lineRule="auto"/>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sz w:val="24"/>
          <w:szCs w:val="24"/>
          <w:lang w:eastAsia="pl-PL"/>
        </w:rPr>
        <w:t xml:space="preserve">Projekt umowy stanowi </w:t>
      </w:r>
      <w:r w:rsidRPr="006A2056">
        <w:rPr>
          <w:rFonts w:ascii="Times New Roman" w:eastAsia="Times New Roman" w:hAnsi="Times New Roman" w:cs="Times New Roman"/>
          <w:b/>
          <w:bCs/>
          <w:sz w:val="24"/>
          <w:szCs w:val="24"/>
          <w:lang w:eastAsia="pl-PL"/>
        </w:rPr>
        <w:t>Załącznik nr 3 do SIWZ.</w:t>
      </w:r>
    </w:p>
    <w:p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XVII</w:t>
      </w: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POUCZENIE O ŚRODKACH OCHRONY PRAWNEJ.</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lastRenderedPageBreak/>
        <w:t>Odwołanie przysługuje wyłącznie od niezgodnej z przepisami ustawy czynności Zamawiającego podjętej w postępowaniu o udzielenie zamówienia lub zaniechania czynności, do której Zamawiający jest zobowiązany na podstawie ustawy.</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Odwołanie wnosi się w terminie </w:t>
      </w:r>
      <w:r w:rsidRPr="006A2056">
        <w:rPr>
          <w:rFonts w:ascii="Times New Roman" w:eastAsia="Times New Roman" w:hAnsi="Times New Roman"/>
          <w:sz w:val="24"/>
          <w:szCs w:val="24"/>
          <w:u w:val="single"/>
          <w:lang w:eastAsia="pl-PL"/>
        </w:rPr>
        <w:t>10 dni</w:t>
      </w:r>
      <w:r w:rsidRPr="006A2056">
        <w:rPr>
          <w:rFonts w:ascii="Times New Roman" w:eastAsia="Times New Roman" w:hAnsi="Times New Roman"/>
          <w:sz w:val="24"/>
          <w:szCs w:val="24"/>
          <w:lang w:eastAsia="pl-PL"/>
        </w:rPr>
        <w:t xml:space="preserve"> od dnia przesłania informacji o czynności Zamawiającego stanowiącej podstawę jego wniesienia - jeżeli zostały przesłane w sposób określony w art. 180 ust. 5 zdanie drugie albo w terminie </w:t>
      </w:r>
      <w:r w:rsidRPr="006A2056">
        <w:rPr>
          <w:rFonts w:ascii="Times New Roman" w:eastAsia="Times New Roman" w:hAnsi="Times New Roman"/>
          <w:sz w:val="24"/>
          <w:szCs w:val="24"/>
          <w:u w:val="single"/>
          <w:lang w:eastAsia="pl-PL"/>
        </w:rPr>
        <w:t>15 dni</w:t>
      </w:r>
      <w:r w:rsidRPr="006A2056">
        <w:rPr>
          <w:rFonts w:ascii="Times New Roman" w:eastAsia="Times New Roman" w:hAnsi="Times New Roman"/>
          <w:sz w:val="24"/>
          <w:szCs w:val="24"/>
          <w:lang w:eastAsia="pl-PL"/>
        </w:rPr>
        <w:t xml:space="preserve"> - jeżeli zostały przesłane w inny sposób - w </w:t>
      </w:r>
      <w:proofErr w:type="gramStart"/>
      <w:r w:rsidRPr="006A2056">
        <w:rPr>
          <w:rFonts w:ascii="Times New Roman" w:eastAsia="Times New Roman" w:hAnsi="Times New Roman"/>
          <w:sz w:val="24"/>
          <w:szCs w:val="24"/>
          <w:lang w:eastAsia="pl-PL"/>
        </w:rPr>
        <w:t>przypadku gdy</w:t>
      </w:r>
      <w:proofErr w:type="gramEnd"/>
      <w:r w:rsidRPr="006A2056">
        <w:rPr>
          <w:rFonts w:ascii="Times New Roman" w:eastAsia="Times New Roman" w:hAnsi="Times New Roman"/>
          <w:sz w:val="24"/>
          <w:szCs w:val="24"/>
          <w:lang w:eastAsia="pl-PL"/>
        </w:rPr>
        <w:t xml:space="preserve"> wartość zamówienia jest równa lub przekracza kwoty określone w przepisach wydanych na podstawie art. 11 ust. 8;</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wobec treści ogłoszenia o zamówieniu, a jeżeli postępowanie jest prowadzone w trybie przetargu nieograniczonego, także wobec postanowień specyfikacji istotnych warunków zamówienia, wnosi się w terminie 10 dni od dnia publikacji ogłoszenia w Dzienniku Urzędowym Unii Europejskiej lub zamieszczenia specyfikacji istotnych warunków zamówienia na stronie internetowej - jeżeli wartość zamówienia jest równa lub przekracza kwoty określone w przepisach wydanych na podstawie art. 11 ust. 8;</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wobec treści ogłoszenia o zamówieniu lub postanowień SIWZ, Zamawiający może przedłużyć termin składania ofert.</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W przypadku wniesienia odwołania po upływie terminu składania ofert bieg terminu związania ofertą ulega zawieszeniu do czasu ogłoszenia przez Krajową Izbę Odwoławczą orzeczenia.</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Odwołanie wnosi się do Prezesa Krajowej Izby Odwoławczej w formie pisemnej lub w postaci elektronicznej, podpisane bezpiecznym podpisem elektronicznym weryfikowanym przy pomocy ważnego kwalifikowanego certyfikatu lub równoważnego środka, spełniającego wymagania dla tego rodzaju podpisu.</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Na orzeczenie Krajowej Izby Odwoławczej stronom oraz uczestnikom postępowania odwoławczego przysługuje skarga do sądu.</w:t>
      </w:r>
    </w:p>
    <w:p w:rsidR="00DF069E" w:rsidRPr="006A2056" w:rsidRDefault="00DF069E" w:rsidP="00DF069E">
      <w:pPr>
        <w:pStyle w:val="Akapitzlist"/>
        <w:widowControl w:val="0"/>
        <w:numPr>
          <w:ilvl w:val="0"/>
          <w:numId w:val="48"/>
        </w:numPr>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r w:rsidRPr="006A2056">
        <w:rPr>
          <w:rFonts w:ascii="Times New Roman" w:eastAsia="Times New Roman" w:hAnsi="Times New Roman"/>
          <w:sz w:val="24"/>
          <w:szCs w:val="24"/>
          <w:lang w:eastAsia="pl-PL"/>
        </w:rPr>
        <w:t xml:space="preserve">Skargę wnosi się do sądu okręgowego właściwego dla siedziby albo miejsca zamieszkania Zamawiającego. Skargę wnosi się za pośrednictwem Prezesa Krajowej Izby Odwoławczej </w:t>
      </w:r>
      <w:r w:rsidRPr="006A2056">
        <w:rPr>
          <w:rFonts w:ascii="Times New Roman" w:eastAsia="Times New Roman" w:hAnsi="Times New Roman"/>
          <w:sz w:val="24"/>
          <w:szCs w:val="24"/>
          <w:lang w:eastAsia="pl-PL"/>
        </w:rPr>
        <w:lastRenderedPageBreak/>
        <w:t>w terminie 7 dni od dnia doręczenia orzeczenia Krajowej Izby Odwoławczej, przesyłając jednocześnie jej odpis przeciwnikowi skargi. Złożenie skargi w placówce pocztowej operatora publicznego jest równoznaczne z jej wniesieniem.</w:t>
      </w:r>
    </w:p>
    <w:p w:rsidR="00DF069E" w:rsidRPr="006A2056" w:rsidRDefault="00DF069E" w:rsidP="00DF069E">
      <w:pPr>
        <w:pStyle w:val="Akapitzlist"/>
        <w:widowControl w:val="0"/>
        <w:tabs>
          <w:tab w:val="left" w:pos="422"/>
        </w:tabs>
        <w:autoSpaceDE w:val="0"/>
        <w:autoSpaceDN w:val="0"/>
        <w:adjustRightInd w:val="0"/>
        <w:spacing w:after="0" w:line="360" w:lineRule="auto"/>
        <w:jc w:val="both"/>
        <w:rPr>
          <w:rFonts w:ascii="Times New Roman" w:eastAsia="Times New Roman" w:hAnsi="Times New Roman"/>
          <w:sz w:val="24"/>
          <w:szCs w:val="24"/>
          <w:lang w:eastAsia="pl-PL"/>
        </w:rPr>
      </w:pP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ROZDZIAŁ XVIII</w:t>
      </w: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OCHRONA DANYCH OSOBOWYCH</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A2056">
        <w:rPr>
          <w:rFonts w:ascii="Times New Roman" w:eastAsia="Times New Roman" w:hAnsi="Times New Roman" w:cs="Times New Roman"/>
          <w:sz w:val="24"/>
          <w:szCs w:val="24"/>
          <w:lang w:eastAsia="pl-PL"/>
        </w:rPr>
        <w:t>str</w:t>
      </w:r>
      <w:proofErr w:type="gramEnd"/>
      <w:r w:rsidRPr="006A2056">
        <w:rPr>
          <w:rFonts w:ascii="Times New Roman" w:eastAsia="Times New Roman" w:hAnsi="Times New Roman" w:cs="Times New Roman"/>
          <w:sz w:val="24"/>
          <w:szCs w:val="24"/>
          <w:lang w:eastAsia="pl-PL"/>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val="de-CH" w:eastAsia="pl-PL"/>
        </w:rPr>
      </w:pPr>
      <w:r w:rsidRPr="006A2056">
        <w:rPr>
          <w:rFonts w:ascii="Times New Roman" w:eastAsia="Times New Roman" w:hAnsi="Times New Roman" w:cs="Times New Roman"/>
          <w:sz w:val="24"/>
          <w:szCs w:val="24"/>
          <w:lang w:eastAsia="pl-PL"/>
        </w:rPr>
        <w:t xml:space="preserve">1. </w:t>
      </w:r>
      <w:proofErr w:type="gramStart"/>
      <w:r w:rsidRPr="006A2056">
        <w:rPr>
          <w:rFonts w:ascii="Times New Roman" w:eastAsia="Times New Roman" w:hAnsi="Times New Roman" w:cs="Times New Roman"/>
          <w:sz w:val="24"/>
          <w:szCs w:val="24"/>
          <w:lang w:eastAsia="pl-PL"/>
        </w:rPr>
        <w:t>administratorem</w:t>
      </w:r>
      <w:proofErr w:type="gramEnd"/>
      <w:r w:rsidRPr="006A2056">
        <w:rPr>
          <w:rFonts w:ascii="Times New Roman" w:eastAsia="Times New Roman" w:hAnsi="Times New Roman" w:cs="Times New Roman"/>
          <w:sz w:val="24"/>
          <w:szCs w:val="24"/>
          <w:lang w:eastAsia="pl-PL"/>
        </w:rPr>
        <w:t xml:space="preserve"> danych osobowych osób fizycznych jest PKP Szybka Kolej Miejska w Trójmieście Sp. z o.</w:t>
      </w: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ul</w:t>
      </w:r>
      <w:proofErr w:type="gramEnd"/>
      <w:r w:rsidRPr="006A2056">
        <w:rPr>
          <w:rFonts w:ascii="Times New Roman" w:eastAsia="Times New Roman" w:hAnsi="Times New Roman" w:cs="Times New Roman"/>
          <w:sz w:val="24"/>
          <w:szCs w:val="24"/>
          <w:lang w:eastAsia="pl-PL"/>
        </w:rPr>
        <w:t>. Morska 350A, 81-002 Gdynia,</w:t>
      </w:r>
      <w:r w:rsidRPr="006A2056">
        <w:rPr>
          <w:rFonts w:ascii="Times New Roman" w:eastAsia="Times New Roman" w:hAnsi="Times New Roman" w:cs="Times New Roman"/>
          <w:sz w:val="24"/>
          <w:szCs w:val="24"/>
          <w:lang w:val="de-CH" w:eastAsia="pl-PL"/>
        </w:rPr>
        <w:t xml:space="preserve"> tel. 58 721 27 50 </w:t>
      </w:r>
      <w:proofErr w:type="spellStart"/>
      <w:r w:rsidRPr="006A2056">
        <w:rPr>
          <w:rFonts w:ascii="Times New Roman" w:eastAsia="Times New Roman" w:hAnsi="Times New Roman" w:cs="Times New Roman"/>
          <w:sz w:val="24"/>
          <w:szCs w:val="24"/>
          <w:lang w:val="de-CH" w:eastAsia="pl-PL"/>
        </w:rPr>
        <w:t>fax</w:t>
      </w:r>
      <w:proofErr w:type="spellEnd"/>
      <w:r w:rsidRPr="006A2056">
        <w:rPr>
          <w:rFonts w:ascii="Times New Roman" w:eastAsia="Times New Roman" w:hAnsi="Times New Roman" w:cs="Times New Roman"/>
          <w:sz w:val="24"/>
          <w:szCs w:val="24"/>
          <w:lang w:val="de-CH" w:eastAsia="pl-PL"/>
        </w:rPr>
        <w:t xml:space="preserve"> 58 721 29 91, Internet: </w:t>
      </w:r>
      <w:hyperlink r:id="rId11" w:history="1">
        <w:r w:rsidRPr="006A2056">
          <w:rPr>
            <w:rStyle w:val="Hipercze"/>
            <w:rFonts w:ascii="Times New Roman" w:eastAsia="Times New Roman" w:hAnsi="Times New Roman" w:cs="Times New Roman"/>
            <w:color w:val="auto"/>
            <w:sz w:val="24"/>
            <w:szCs w:val="24"/>
            <w:lang w:val="de-CH" w:eastAsia="pl-PL"/>
          </w:rPr>
          <w:t>http://www.skm.pkp.pl</w:t>
        </w:r>
      </w:hyperlink>
      <w:r w:rsidRPr="006A2056">
        <w:rPr>
          <w:rFonts w:ascii="Times New Roman" w:eastAsia="Times New Roman" w:hAnsi="Times New Roman" w:cs="Times New Roman"/>
          <w:sz w:val="24"/>
          <w:szCs w:val="24"/>
          <w:lang w:val="de-CH" w:eastAsia="pl-PL"/>
        </w:rPr>
        <w:t xml:space="preserve">, </w:t>
      </w:r>
      <w:proofErr w:type="spellStart"/>
      <w:r w:rsidRPr="006A2056">
        <w:rPr>
          <w:rFonts w:ascii="Times New Roman" w:eastAsia="Times New Roman" w:hAnsi="Times New Roman" w:cs="Times New Roman"/>
          <w:sz w:val="24"/>
          <w:szCs w:val="24"/>
          <w:lang w:val="de-CH" w:eastAsia="pl-PL"/>
        </w:rPr>
        <w:t>e-mail</w:t>
      </w:r>
      <w:proofErr w:type="spellEnd"/>
      <w:r w:rsidRPr="006A2056">
        <w:rPr>
          <w:rFonts w:ascii="Times New Roman" w:eastAsia="Times New Roman" w:hAnsi="Times New Roman" w:cs="Times New Roman"/>
          <w:sz w:val="24"/>
          <w:szCs w:val="24"/>
          <w:lang w:val="de-CH" w:eastAsia="pl-PL"/>
        </w:rPr>
        <w:t xml:space="preserve">: </w:t>
      </w:r>
      <w:hyperlink r:id="rId12" w:history="1">
        <w:r w:rsidRPr="006A2056">
          <w:rPr>
            <w:rStyle w:val="Hipercze"/>
            <w:rFonts w:ascii="Times New Roman" w:eastAsia="Times New Roman" w:hAnsi="Times New Roman" w:cs="Times New Roman"/>
            <w:color w:val="auto"/>
            <w:sz w:val="24"/>
            <w:szCs w:val="24"/>
            <w:lang w:val="de-CH" w:eastAsia="pl-PL"/>
          </w:rPr>
          <w:t>daneosobowe@skm.pkp.pl</w:t>
        </w:r>
      </w:hyperlink>
      <w:r w:rsidRPr="006A2056">
        <w:rPr>
          <w:rFonts w:ascii="Times New Roman" w:eastAsia="Times New Roman" w:hAnsi="Times New Roman" w:cs="Times New Roman"/>
          <w:sz w:val="24"/>
          <w:szCs w:val="24"/>
          <w:lang w:val="de-CH" w:eastAsia="pl-PL"/>
        </w:rPr>
        <w:t xml:space="preserve"> </w:t>
      </w:r>
      <w:r w:rsidRPr="006A2056">
        <w:rPr>
          <w:rFonts w:ascii="Times New Roman" w:eastAsia="Times New Roman" w:hAnsi="Times New Roman" w:cs="Times New Roman"/>
          <w:i/>
          <w:sz w:val="24"/>
          <w:szCs w:val="24"/>
          <w:lang w:eastAsia="pl-PL"/>
        </w:rPr>
        <w:t>;</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2. </w:t>
      </w:r>
      <w:proofErr w:type="gramStart"/>
      <w:r w:rsidRPr="006A2056">
        <w:rPr>
          <w:rFonts w:ascii="Times New Roman" w:eastAsia="Times New Roman" w:hAnsi="Times New Roman" w:cs="Times New Roman"/>
          <w:sz w:val="24"/>
          <w:szCs w:val="24"/>
          <w:lang w:eastAsia="pl-PL"/>
        </w:rPr>
        <w:t>dane</w:t>
      </w:r>
      <w:proofErr w:type="gramEnd"/>
      <w:r w:rsidRPr="006A2056">
        <w:rPr>
          <w:rFonts w:ascii="Times New Roman" w:eastAsia="Times New Roman" w:hAnsi="Times New Roman" w:cs="Times New Roman"/>
          <w:sz w:val="24"/>
          <w:szCs w:val="24"/>
          <w:lang w:eastAsia="pl-PL"/>
        </w:rPr>
        <w:t xml:space="preserve"> kontaktowe inspektora ochrony danych osobowych powołanego przez Zamawiającego</w:t>
      </w:r>
      <w:r w:rsidRPr="006A2056">
        <w:rPr>
          <w:rFonts w:ascii="Times New Roman" w:eastAsia="Times New Roman" w:hAnsi="Times New Roman" w:cs="Times New Roman"/>
          <w:i/>
          <w:sz w:val="24"/>
          <w:szCs w:val="24"/>
          <w:lang w:eastAsia="pl-PL"/>
        </w:rPr>
        <w:t xml:space="preserve">: </w:t>
      </w:r>
      <w:hyperlink r:id="rId13" w:history="1">
        <w:r w:rsidRPr="006A2056">
          <w:rPr>
            <w:rStyle w:val="Hipercze"/>
            <w:rFonts w:ascii="Times New Roman" w:eastAsia="Times New Roman" w:hAnsi="Times New Roman" w:cs="Times New Roman"/>
            <w:color w:val="auto"/>
            <w:sz w:val="24"/>
            <w:szCs w:val="24"/>
            <w:lang w:eastAsia="pl-PL"/>
          </w:rPr>
          <w:t>daneosobowe@skm.pkp.pl</w:t>
        </w:r>
      </w:hyperlink>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tel.</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58 721 29 69 ;</w:t>
      </w:r>
      <w:proofErr w:type="gramEnd"/>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3. </w:t>
      </w:r>
      <w:proofErr w:type="gramStart"/>
      <w:r w:rsidRPr="006A2056">
        <w:rPr>
          <w:rFonts w:ascii="Times New Roman" w:eastAsia="Times New Roman" w:hAnsi="Times New Roman" w:cs="Times New Roman"/>
          <w:sz w:val="24"/>
          <w:szCs w:val="24"/>
          <w:lang w:eastAsia="pl-PL"/>
        </w:rPr>
        <w:t>dane</w:t>
      </w:r>
      <w:proofErr w:type="gramEnd"/>
      <w:r w:rsidRPr="006A2056">
        <w:rPr>
          <w:rFonts w:ascii="Times New Roman" w:eastAsia="Times New Roman" w:hAnsi="Times New Roman" w:cs="Times New Roman"/>
          <w:sz w:val="24"/>
          <w:szCs w:val="24"/>
          <w:lang w:eastAsia="pl-PL"/>
        </w:rPr>
        <w:t xml:space="preserve"> osobowe osób fizycznych przetwarzane będą na podstawie art. 6 ust. 1 lit. c</w:t>
      </w: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sz w:val="24"/>
          <w:szCs w:val="24"/>
          <w:lang w:eastAsia="pl-PL"/>
        </w:rPr>
        <w:t>RODO w celu związanym z przedmiotowym postępowaniem o udzielenie zamówienia publicznego, znak: SKMMU.086.14.18</w:t>
      </w:r>
      <w:r w:rsidRPr="006A2056">
        <w:rPr>
          <w:rFonts w:ascii="Times New Roman" w:eastAsia="Times New Roman" w:hAnsi="Times New Roman" w:cs="Times New Roman"/>
          <w:i/>
          <w:sz w:val="24"/>
          <w:szCs w:val="24"/>
          <w:lang w:eastAsia="pl-PL"/>
        </w:rPr>
        <w:t xml:space="preserve"> </w:t>
      </w:r>
      <w:proofErr w:type="gramStart"/>
      <w:r w:rsidRPr="006A2056">
        <w:rPr>
          <w:rFonts w:ascii="Times New Roman" w:eastAsia="Times New Roman" w:hAnsi="Times New Roman" w:cs="Times New Roman"/>
          <w:sz w:val="24"/>
          <w:szCs w:val="24"/>
          <w:lang w:eastAsia="pl-PL"/>
        </w:rPr>
        <w:t>prowadzonym</w:t>
      </w:r>
      <w:proofErr w:type="gramEnd"/>
      <w:r w:rsidRPr="006A2056">
        <w:rPr>
          <w:rFonts w:ascii="Times New Roman" w:eastAsia="Times New Roman" w:hAnsi="Times New Roman" w:cs="Times New Roman"/>
          <w:sz w:val="24"/>
          <w:szCs w:val="24"/>
          <w:lang w:eastAsia="pl-PL"/>
        </w:rPr>
        <w:t xml:space="preserve"> w trybie przetargu nieograniczonego na podstawie art. 10 ust. 1 w związku z art. 39 ustawy z dnia 29 stycznia 2004 r. Prawo zamówień publicznych (Dz. U. </w:t>
      </w:r>
      <w:proofErr w:type="gramStart"/>
      <w:r w:rsidRPr="006A2056">
        <w:rPr>
          <w:rFonts w:ascii="Times New Roman" w:eastAsia="Times New Roman" w:hAnsi="Times New Roman" w:cs="Times New Roman"/>
          <w:sz w:val="24"/>
          <w:szCs w:val="24"/>
          <w:lang w:eastAsia="pl-PL"/>
        </w:rPr>
        <w:t>z</w:t>
      </w:r>
      <w:proofErr w:type="gramEnd"/>
      <w:r w:rsidRPr="006A2056">
        <w:rPr>
          <w:rFonts w:ascii="Times New Roman" w:eastAsia="Times New Roman" w:hAnsi="Times New Roman" w:cs="Times New Roman"/>
          <w:sz w:val="24"/>
          <w:szCs w:val="24"/>
          <w:lang w:eastAsia="pl-PL"/>
        </w:rPr>
        <w:t xml:space="preserve">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zm</w:t>
      </w:r>
      <w:proofErr w:type="gramEnd"/>
      <w:r w:rsidRPr="006A2056">
        <w:rPr>
          <w:rFonts w:ascii="Times New Roman" w:eastAsia="Times New Roman" w:hAnsi="Times New Roman" w:cs="Times New Roman"/>
          <w:sz w:val="24"/>
          <w:szCs w:val="24"/>
          <w:lang w:eastAsia="pl-PL"/>
        </w:rPr>
        <w:t>.), o wartości zamówienia przekraczającej kwoty określone w przepisach wydanych na podstawie art. 11 ust. 8 ww. ustawy</w:t>
      </w:r>
      <w:r w:rsidRPr="006A2056">
        <w:rPr>
          <w:rFonts w:ascii="Times New Roman" w:eastAsia="Times New Roman" w:hAnsi="Times New Roman" w:cs="Times New Roman"/>
          <w:b/>
          <w:bCs/>
          <w:sz w:val="24"/>
          <w:szCs w:val="24"/>
          <w:lang w:eastAsia="pl-PL"/>
        </w:rPr>
        <w:t>.</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4. </w:t>
      </w:r>
      <w:proofErr w:type="gramStart"/>
      <w:r w:rsidRPr="006A2056">
        <w:rPr>
          <w:rFonts w:ascii="Times New Roman" w:eastAsia="Times New Roman" w:hAnsi="Times New Roman" w:cs="Times New Roman"/>
          <w:sz w:val="24"/>
          <w:szCs w:val="24"/>
          <w:lang w:eastAsia="pl-PL"/>
        </w:rPr>
        <w:t>odbiorcami</w:t>
      </w:r>
      <w:proofErr w:type="gramEnd"/>
      <w:r w:rsidRPr="006A2056">
        <w:rPr>
          <w:rFonts w:ascii="Times New Roman" w:eastAsia="Times New Roman" w:hAnsi="Times New Roman" w:cs="Times New Roman"/>
          <w:sz w:val="24"/>
          <w:szCs w:val="24"/>
          <w:lang w:eastAsia="pl-PL"/>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A2056">
        <w:rPr>
          <w:rFonts w:ascii="Times New Roman" w:eastAsia="Times New Roman" w:hAnsi="Times New Roman" w:cs="Times New Roman"/>
          <w:sz w:val="24"/>
          <w:szCs w:val="24"/>
          <w:lang w:eastAsia="pl-PL"/>
        </w:rPr>
        <w:t>z</w:t>
      </w:r>
      <w:proofErr w:type="gramEnd"/>
      <w:r w:rsidRPr="006A2056">
        <w:rPr>
          <w:rFonts w:ascii="Times New Roman" w:eastAsia="Times New Roman" w:hAnsi="Times New Roman" w:cs="Times New Roman"/>
          <w:sz w:val="24"/>
          <w:szCs w:val="24"/>
          <w:lang w:eastAsia="pl-PL"/>
        </w:rPr>
        <w:t xml:space="preserve"> 2018 r. poz. 1986 z </w:t>
      </w:r>
      <w:proofErr w:type="spellStart"/>
      <w:r w:rsidRPr="006A2056">
        <w:rPr>
          <w:rFonts w:ascii="Times New Roman" w:eastAsia="Times New Roman" w:hAnsi="Times New Roman" w:cs="Times New Roman"/>
          <w:sz w:val="24"/>
          <w:szCs w:val="24"/>
          <w:lang w:eastAsia="pl-PL"/>
        </w:rPr>
        <w:t>późn</w:t>
      </w:r>
      <w:proofErr w:type="spellEnd"/>
      <w:r w:rsidRPr="006A2056">
        <w:rPr>
          <w:rFonts w:ascii="Times New Roman" w:eastAsia="Times New Roman" w:hAnsi="Times New Roman" w:cs="Times New Roman"/>
          <w:sz w:val="24"/>
          <w:szCs w:val="24"/>
          <w:lang w:eastAsia="pl-PL"/>
        </w:rPr>
        <w:t xml:space="preserve">. </w:t>
      </w:r>
      <w:proofErr w:type="gramStart"/>
      <w:r w:rsidRPr="006A2056">
        <w:rPr>
          <w:rFonts w:ascii="Times New Roman" w:eastAsia="Times New Roman" w:hAnsi="Times New Roman" w:cs="Times New Roman"/>
          <w:sz w:val="24"/>
          <w:szCs w:val="24"/>
          <w:lang w:eastAsia="pl-PL"/>
        </w:rPr>
        <w:t>zm.),  dalej</w:t>
      </w:r>
      <w:proofErr w:type="gramEnd"/>
      <w:r w:rsidRPr="006A2056">
        <w:rPr>
          <w:rFonts w:ascii="Times New Roman" w:eastAsia="Times New Roman" w:hAnsi="Times New Roman" w:cs="Times New Roman"/>
          <w:sz w:val="24"/>
          <w:szCs w:val="24"/>
          <w:lang w:eastAsia="pl-PL"/>
        </w:rPr>
        <w:t xml:space="preserve"> „ustawa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lub w celu dokonania kontroli prawidłowości przeprowadzenia postępowania o udzielenie zamówienia publicznego; </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5. </w:t>
      </w:r>
      <w:proofErr w:type="gramStart"/>
      <w:r w:rsidRPr="006A2056">
        <w:rPr>
          <w:rFonts w:ascii="Times New Roman" w:eastAsia="Times New Roman" w:hAnsi="Times New Roman" w:cs="Times New Roman"/>
          <w:sz w:val="24"/>
          <w:szCs w:val="24"/>
          <w:lang w:eastAsia="pl-PL"/>
        </w:rPr>
        <w:t>dane</w:t>
      </w:r>
      <w:proofErr w:type="gramEnd"/>
      <w:r w:rsidRPr="006A2056">
        <w:rPr>
          <w:rFonts w:ascii="Times New Roman" w:eastAsia="Times New Roman" w:hAnsi="Times New Roman" w:cs="Times New Roman"/>
          <w:sz w:val="24"/>
          <w:szCs w:val="24"/>
          <w:lang w:eastAsia="pl-PL"/>
        </w:rPr>
        <w:t xml:space="preserve"> osobowe osób fizycznych będą przechowywane przez okres określony w instrukcji archiwalnej Zamawiającego; </w:t>
      </w:r>
    </w:p>
    <w:p w:rsidR="00DF069E" w:rsidRPr="006A2056" w:rsidRDefault="00DF069E" w:rsidP="00DF069E">
      <w:pPr>
        <w:spacing w:after="150" w:line="360" w:lineRule="auto"/>
        <w:ind w:left="426"/>
        <w:contextualSpacing/>
        <w:jc w:val="both"/>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sz w:val="24"/>
          <w:szCs w:val="24"/>
          <w:lang w:eastAsia="pl-PL"/>
        </w:rPr>
        <w:t xml:space="preserve">6. obowiązek podania danych </w:t>
      </w:r>
      <w:proofErr w:type="gramStart"/>
      <w:r w:rsidRPr="006A2056">
        <w:rPr>
          <w:rFonts w:ascii="Times New Roman" w:eastAsia="Times New Roman" w:hAnsi="Times New Roman" w:cs="Times New Roman"/>
          <w:sz w:val="24"/>
          <w:szCs w:val="24"/>
          <w:lang w:eastAsia="pl-PL"/>
        </w:rPr>
        <w:t>osobowych  osób</w:t>
      </w:r>
      <w:proofErr w:type="gramEnd"/>
      <w:r w:rsidRPr="006A2056">
        <w:rPr>
          <w:rFonts w:ascii="Times New Roman" w:eastAsia="Times New Roman" w:hAnsi="Times New Roman" w:cs="Times New Roman"/>
          <w:sz w:val="24"/>
          <w:szCs w:val="24"/>
          <w:lang w:eastAsia="pl-PL"/>
        </w:rPr>
        <w:t xml:space="preserve">  fizycznych jest wymogiem ustawowym określonym w przepisach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związanym z udziałem w postępowaniu o udzielenie </w:t>
      </w:r>
      <w:r w:rsidRPr="006A2056">
        <w:rPr>
          <w:rFonts w:ascii="Times New Roman" w:eastAsia="Times New Roman" w:hAnsi="Times New Roman" w:cs="Times New Roman"/>
          <w:sz w:val="24"/>
          <w:szCs w:val="24"/>
          <w:lang w:eastAsia="pl-PL"/>
        </w:rPr>
        <w:lastRenderedPageBreak/>
        <w:t xml:space="preserve">zamówienia publicznego; konsekwencje niepodania określonych danych wynikają z ustawy </w:t>
      </w:r>
      <w:proofErr w:type="spellStart"/>
      <w:r w:rsidRPr="006A2056">
        <w:rPr>
          <w:rFonts w:ascii="Times New Roman" w:eastAsia="Times New Roman" w:hAnsi="Times New Roman" w:cs="Times New Roman"/>
          <w:sz w:val="24"/>
          <w:szCs w:val="24"/>
          <w:lang w:eastAsia="pl-PL"/>
        </w:rPr>
        <w:t>Pzp</w:t>
      </w:r>
      <w:proofErr w:type="spellEnd"/>
      <w:r w:rsidRPr="006A2056">
        <w:rPr>
          <w:rFonts w:ascii="Times New Roman" w:eastAsia="Times New Roman" w:hAnsi="Times New Roman" w:cs="Times New Roman"/>
          <w:sz w:val="24"/>
          <w:szCs w:val="24"/>
          <w:lang w:eastAsia="pl-PL"/>
        </w:rPr>
        <w:t xml:space="preserve">;  </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7.   </w:t>
      </w:r>
      <w:proofErr w:type="gramStart"/>
      <w:r w:rsidRPr="006A2056">
        <w:rPr>
          <w:rFonts w:ascii="Times New Roman" w:eastAsia="Times New Roman" w:hAnsi="Times New Roman" w:cs="Times New Roman"/>
          <w:sz w:val="24"/>
          <w:szCs w:val="24"/>
          <w:lang w:eastAsia="pl-PL"/>
        </w:rPr>
        <w:t>w</w:t>
      </w:r>
      <w:proofErr w:type="gramEnd"/>
      <w:r w:rsidRPr="006A2056">
        <w:rPr>
          <w:rFonts w:ascii="Times New Roman" w:eastAsia="Times New Roman" w:hAnsi="Times New Roman" w:cs="Times New Roman"/>
          <w:sz w:val="24"/>
          <w:szCs w:val="24"/>
          <w:lang w:eastAsia="pl-PL"/>
        </w:rPr>
        <w:t xml:space="preserve"> odniesieniu do danych osobowych osób fizycznych decyzje nie będą podejmowane w sposób zautomatyzowany, stosownie do art. 22 RODO;</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8.   </w:t>
      </w:r>
      <w:proofErr w:type="gramStart"/>
      <w:r w:rsidRPr="006A2056">
        <w:rPr>
          <w:rFonts w:ascii="Times New Roman" w:eastAsia="Times New Roman" w:hAnsi="Times New Roman" w:cs="Times New Roman"/>
          <w:sz w:val="24"/>
          <w:szCs w:val="24"/>
          <w:lang w:eastAsia="pl-PL"/>
        </w:rPr>
        <w:t>osoby</w:t>
      </w:r>
      <w:proofErr w:type="gramEnd"/>
      <w:r w:rsidRPr="006A2056">
        <w:rPr>
          <w:rFonts w:ascii="Times New Roman" w:eastAsia="Times New Roman" w:hAnsi="Times New Roman" w:cs="Times New Roman"/>
          <w:sz w:val="24"/>
          <w:szCs w:val="24"/>
          <w:lang w:eastAsia="pl-PL"/>
        </w:rPr>
        <w:t xml:space="preserve"> fizyczne posiadają:</w:t>
      </w:r>
    </w:p>
    <w:p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na</w:t>
      </w:r>
      <w:proofErr w:type="gramEnd"/>
      <w:r w:rsidRPr="006A2056">
        <w:rPr>
          <w:rFonts w:ascii="Times New Roman" w:eastAsia="Times New Roman" w:hAnsi="Times New Roman" w:cs="Times New Roman"/>
          <w:sz w:val="24"/>
          <w:szCs w:val="24"/>
          <w:lang w:eastAsia="pl-PL"/>
        </w:rPr>
        <w:t xml:space="preserve"> podstawie art. 15 RODO prawo dostępu do danych osobowych;</w:t>
      </w:r>
    </w:p>
    <w:p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na</w:t>
      </w:r>
      <w:proofErr w:type="gramEnd"/>
      <w:r w:rsidRPr="006A2056">
        <w:rPr>
          <w:rFonts w:ascii="Times New Roman" w:eastAsia="Times New Roman" w:hAnsi="Times New Roman" w:cs="Times New Roman"/>
          <w:sz w:val="24"/>
          <w:szCs w:val="24"/>
          <w:lang w:eastAsia="pl-PL"/>
        </w:rPr>
        <w:t xml:space="preserve"> podstawie art. 16 RODO prawo do sprostowania danych osobowych;</w:t>
      </w:r>
    </w:p>
    <w:p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na</w:t>
      </w:r>
      <w:proofErr w:type="gramEnd"/>
      <w:r w:rsidRPr="006A2056">
        <w:rPr>
          <w:rFonts w:ascii="Times New Roman" w:eastAsia="Times New Roman" w:hAnsi="Times New Roman" w:cs="Times New Roman"/>
          <w:sz w:val="24"/>
          <w:szCs w:val="24"/>
          <w:lang w:eastAsia="pl-PL"/>
        </w:rPr>
        <w:t xml:space="preserve"> podstawie art. 18 RODO prawo żądania od administratora ograniczenia przetwarzania danych osobowych z zastrzeżeniem przypadków, o których mowa w art. 18 ust. 2 RODO;  </w:t>
      </w:r>
    </w:p>
    <w:p w:rsidR="00DF069E" w:rsidRPr="006A2056" w:rsidRDefault="00DF069E" w:rsidP="00DF069E">
      <w:pPr>
        <w:numPr>
          <w:ilvl w:val="0"/>
          <w:numId w:val="49"/>
        </w:numPr>
        <w:spacing w:after="150" w:line="360" w:lineRule="auto"/>
        <w:contextualSpacing/>
        <w:jc w:val="both"/>
        <w:rPr>
          <w:rFonts w:ascii="Times New Roman" w:eastAsia="Times New Roman" w:hAnsi="Times New Roman" w:cs="Times New Roman"/>
          <w:i/>
          <w:sz w:val="24"/>
          <w:szCs w:val="24"/>
          <w:lang w:eastAsia="pl-PL"/>
        </w:rPr>
      </w:pPr>
      <w:proofErr w:type="gramStart"/>
      <w:r w:rsidRPr="006A2056">
        <w:rPr>
          <w:rFonts w:ascii="Times New Roman" w:eastAsia="Times New Roman" w:hAnsi="Times New Roman" w:cs="Times New Roman"/>
          <w:sz w:val="24"/>
          <w:szCs w:val="24"/>
          <w:lang w:eastAsia="pl-PL"/>
        </w:rPr>
        <w:t>prawo</w:t>
      </w:r>
      <w:proofErr w:type="gramEnd"/>
      <w:r w:rsidRPr="006A2056">
        <w:rPr>
          <w:rFonts w:ascii="Times New Roman" w:eastAsia="Times New Roman" w:hAnsi="Times New Roman" w:cs="Times New Roman"/>
          <w:sz w:val="24"/>
          <w:szCs w:val="24"/>
          <w:lang w:eastAsia="pl-PL"/>
        </w:rPr>
        <w:t xml:space="preserve"> do wniesienia skargi do Prezesa Urzędu Ochrony Danych Osobowych, w przypadku uznania, że przetwarzanie danych osobowych narusza przepisy RODO;</w:t>
      </w:r>
    </w:p>
    <w:p w:rsidR="00DF069E" w:rsidRPr="006A2056" w:rsidRDefault="00DF069E" w:rsidP="00DF069E">
      <w:pPr>
        <w:spacing w:after="150" w:line="360" w:lineRule="auto"/>
        <w:ind w:left="426"/>
        <w:contextualSpacing/>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sz w:val="24"/>
          <w:szCs w:val="24"/>
          <w:lang w:eastAsia="pl-PL"/>
        </w:rPr>
        <w:t xml:space="preserve">9.   </w:t>
      </w:r>
      <w:proofErr w:type="gramStart"/>
      <w:r w:rsidRPr="006A2056">
        <w:rPr>
          <w:rFonts w:ascii="Times New Roman" w:eastAsia="Times New Roman" w:hAnsi="Times New Roman" w:cs="Times New Roman"/>
          <w:sz w:val="24"/>
          <w:szCs w:val="24"/>
          <w:lang w:eastAsia="pl-PL"/>
        </w:rPr>
        <w:t>osobom</w:t>
      </w:r>
      <w:proofErr w:type="gramEnd"/>
      <w:r w:rsidRPr="006A2056">
        <w:rPr>
          <w:rFonts w:ascii="Times New Roman" w:eastAsia="Times New Roman" w:hAnsi="Times New Roman" w:cs="Times New Roman"/>
          <w:sz w:val="24"/>
          <w:szCs w:val="24"/>
          <w:lang w:eastAsia="pl-PL"/>
        </w:rPr>
        <w:t xml:space="preserve"> fizycznym nie przysługuje:</w:t>
      </w:r>
    </w:p>
    <w:p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i/>
          <w:sz w:val="24"/>
          <w:szCs w:val="24"/>
          <w:lang w:eastAsia="pl-PL"/>
        </w:rPr>
      </w:pPr>
      <w:proofErr w:type="gramStart"/>
      <w:r w:rsidRPr="006A2056">
        <w:rPr>
          <w:rFonts w:ascii="Times New Roman" w:eastAsia="Times New Roman" w:hAnsi="Times New Roman" w:cs="Times New Roman"/>
          <w:sz w:val="24"/>
          <w:szCs w:val="24"/>
          <w:lang w:eastAsia="pl-PL"/>
        </w:rPr>
        <w:t>w</w:t>
      </w:r>
      <w:proofErr w:type="gramEnd"/>
      <w:r w:rsidRPr="006A2056">
        <w:rPr>
          <w:rFonts w:ascii="Times New Roman" w:eastAsia="Times New Roman" w:hAnsi="Times New Roman" w:cs="Times New Roman"/>
          <w:sz w:val="24"/>
          <w:szCs w:val="24"/>
          <w:lang w:eastAsia="pl-PL"/>
        </w:rPr>
        <w:t xml:space="preserve"> związku z art. 17 ust. 3 lit. b, d lub e RODO prawo do usunięcia danych osobowych;</w:t>
      </w:r>
    </w:p>
    <w:p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A2056">
        <w:rPr>
          <w:rFonts w:ascii="Times New Roman" w:eastAsia="Times New Roman" w:hAnsi="Times New Roman" w:cs="Times New Roman"/>
          <w:sz w:val="24"/>
          <w:szCs w:val="24"/>
          <w:lang w:eastAsia="pl-PL"/>
        </w:rPr>
        <w:t>prawo</w:t>
      </w:r>
      <w:proofErr w:type="gramEnd"/>
      <w:r w:rsidRPr="006A2056">
        <w:rPr>
          <w:rFonts w:ascii="Times New Roman" w:eastAsia="Times New Roman" w:hAnsi="Times New Roman" w:cs="Times New Roman"/>
          <w:sz w:val="24"/>
          <w:szCs w:val="24"/>
          <w:lang w:eastAsia="pl-PL"/>
        </w:rPr>
        <w:t xml:space="preserve"> do przenoszenia danych osobowych, o którym mowa w art. 20 RODO;</w:t>
      </w:r>
    </w:p>
    <w:p w:rsidR="00DF069E" w:rsidRPr="006A2056" w:rsidRDefault="00DF069E" w:rsidP="00DF069E">
      <w:pPr>
        <w:numPr>
          <w:ilvl w:val="0"/>
          <w:numId w:val="50"/>
        </w:numPr>
        <w:spacing w:after="150" w:line="360" w:lineRule="auto"/>
        <w:contextualSpacing/>
        <w:jc w:val="both"/>
        <w:rPr>
          <w:rFonts w:ascii="Times New Roman" w:eastAsia="Times New Roman" w:hAnsi="Times New Roman" w:cs="Times New Roman"/>
          <w:b/>
          <w:i/>
          <w:sz w:val="24"/>
          <w:szCs w:val="24"/>
          <w:lang w:eastAsia="pl-PL"/>
        </w:rPr>
      </w:pPr>
      <w:proofErr w:type="gramStart"/>
      <w:r w:rsidRPr="006A2056">
        <w:rPr>
          <w:rFonts w:ascii="Times New Roman" w:eastAsia="Times New Roman" w:hAnsi="Times New Roman" w:cs="Times New Roman"/>
          <w:b/>
          <w:sz w:val="24"/>
          <w:szCs w:val="24"/>
          <w:lang w:eastAsia="pl-PL"/>
        </w:rPr>
        <w:t>na</w:t>
      </w:r>
      <w:proofErr w:type="gramEnd"/>
      <w:r w:rsidRPr="006A2056">
        <w:rPr>
          <w:rFonts w:ascii="Times New Roman" w:eastAsia="Times New Roman" w:hAnsi="Times New Roman" w:cs="Times New Roman"/>
          <w:b/>
          <w:sz w:val="24"/>
          <w:szCs w:val="24"/>
          <w:lang w:eastAsia="pl-PL"/>
        </w:rPr>
        <w:t xml:space="preserve"> podstawie art. 21 RODO prawo sprzeciwu, wobec przetwarzania danych osobowych, gdyż podstawą prawną przetwarzania danych osobowych jest art. 6 ust. 1 lit. c RODO</w:t>
      </w:r>
      <w:r w:rsidRPr="006A2056">
        <w:rPr>
          <w:rFonts w:ascii="Times New Roman" w:eastAsia="Times New Roman" w:hAnsi="Times New Roman" w:cs="Times New Roman"/>
          <w:sz w:val="24"/>
          <w:szCs w:val="24"/>
          <w:lang w:eastAsia="pl-PL"/>
        </w:rPr>
        <w:t>.</w:t>
      </w:r>
      <w:r w:rsidRPr="006A2056">
        <w:rPr>
          <w:rFonts w:ascii="Times New Roman" w:eastAsia="Times New Roman" w:hAnsi="Times New Roman" w:cs="Times New Roman"/>
          <w:b/>
          <w:sz w:val="24"/>
          <w:szCs w:val="24"/>
          <w:lang w:eastAsia="pl-PL"/>
        </w:rPr>
        <w:t xml:space="preserve"> </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10</w:t>
      </w:r>
      <w:r w:rsidRPr="006A2056">
        <w:rPr>
          <w:rFonts w:ascii="Times New Roman" w:eastAsia="Times New Roman" w:hAnsi="Times New Roman" w:cs="Times New Roman"/>
          <w:b/>
          <w:i/>
          <w:sz w:val="24"/>
          <w:szCs w:val="24"/>
          <w:lang w:eastAsia="pl-PL"/>
        </w:rPr>
        <w:t>.</w:t>
      </w:r>
      <w:r w:rsidRPr="006A2056">
        <w:rPr>
          <w:rFonts w:ascii="Times New Roman" w:eastAsia="Times New Roman" w:hAnsi="Times New Roman" w:cs="Times New Roman"/>
          <w:sz w:val="24"/>
          <w:szCs w:val="24"/>
          <w:lang w:eastAsia="pl-PL"/>
        </w:rPr>
        <w:t xml:space="preserve">Zamawiający wskazuje, że obowiązek informacyjny określony przepisami RODO wynikający z </w:t>
      </w:r>
      <w:r w:rsidRPr="006A2056">
        <w:rPr>
          <w:rFonts w:ascii="Times New Roman" w:eastAsia="Times New Roman" w:hAnsi="Times New Roman" w:cs="Times New Roman"/>
          <w:b/>
          <w:sz w:val="24"/>
          <w:szCs w:val="24"/>
          <w:lang w:eastAsia="pl-PL"/>
        </w:rPr>
        <w:t>art. 13 lub</w:t>
      </w:r>
      <w:r w:rsidRPr="006A2056">
        <w:rPr>
          <w:rFonts w:ascii="Times New Roman" w:eastAsia="Times New Roman" w:hAnsi="Times New Roman" w:cs="Times New Roman"/>
          <w:sz w:val="24"/>
          <w:szCs w:val="24"/>
          <w:lang w:eastAsia="pl-PL"/>
        </w:rPr>
        <w:t xml:space="preserve"> </w:t>
      </w:r>
      <w:r w:rsidRPr="006A2056">
        <w:rPr>
          <w:rFonts w:ascii="Times New Roman" w:eastAsia="Times New Roman" w:hAnsi="Times New Roman" w:cs="Times New Roman"/>
          <w:b/>
          <w:sz w:val="24"/>
          <w:szCs w:val="24"/>
          <w:lang w:eastAsia="pl-PL"/>
        </w:rPr>
        <w:t>art. 14 RODO</w:t>
      </w:r>
      <w:r w:rsidRPr="006A2056">
        <w:rPr>
          <w:rFonts w:ascii="Times New Roman" w:eastAsia="Times New Roman" w:hAnsi="Times New Roman" w:cs="Times New Roman"/>
          <w:sz w:val="24"/>
          <w:szCs w:val="24"/>
          <w:lang w:eastAsia="pl-PL"/>
        </w:rPr>
        <w:t xml:space="preserve"> względem osób fizycznych, których dane przekazuje Zamawiającemu i których dane </w:t>
      </w:r>
      <w:r w:rsidRPr="006A2056">
        <w:rPr>
          <w:rFonts w:ascii="Times New Roman" w:eastAsia="Times New Roman" w:hAnsi="Times New Roman" w:cs="Times New Roman"/>
          <w:sz w:val="24"/>
          <w:szCs w:val="24"/>
          <w:u w:val="single"/>
          <w:lang w:eastAsia="pl-PL"/>
        </w:rPr>
        <w:t>bezpośrednio lub pośrednio</w:t>
      </w:r>
      <w:r w:rsidRPr="006A2056">
        <w:rPr>
          <w:rFonts w:ascii="Times New Roman" w:eastAsia="Times New Roman" w:hAnsi="Times New Roman" w:cs="Times New Roman"/>
          <w:sz w:val="24"/>
          <w:szCs w:val="24"/>
          <w:lang w:eastAsia="pl-PL"/>
        </w:rPr>
        <w:t xml:space="preserve"> pozyskał, (</w:t>
      </w:r>
      <w:proofErr w:type="gramStart"/>
      <w:r w:rsidRPr="006A2056">
        <w:rPr>
          <w:rFonts w:ascii="Times New Roman" w:eastAsia="Times New Roman" w:hAnsi="Times New Roman" w:cs="Times New Roman"/>
          <w:sz w:val="24"/>
          <w:szCs w:val="24"/>
          <w:lang w:eastAsia="pl-PL"/>
        </w:rPr>
        <w:t>chyba że</w:t>
      </w:r>
      <w:proofErr w:type="gramEnd"/>
      <w:r w:rsidRPr="006A2056">
        <w:rPr>
          <w:rFonts w:ascii="Times New Roman" w:eastAsia="Times New Roman" w:hAnsi="Times New Roman" w:cs="Times New Roman"/>
          <w:sz w:val="24"/>
          <w:szCs w:val="24"/>
          <w:lang w:eastAsia="pl-PL"/>
        </w:rPr>
        <w:t xml:space="preserve"> ma zastosowanie co najmniej jedno z </w:t>
      </w:r>
      <w:proofErr w:type="spellStart"/>
      <w:r w:rsidRPr="006A2056">
        <w:rPr>
          <w:rFonts w:ascii="Times New Roman" w:eastAsia="Times New Roman" w:hAnsi="Times New Roman" w:cs="Times New Roman"/>
          <w:sz w:val="24"/>
          <w:szCs w:val="24"/>
          <w:lang w:eastAsia="pl-PL"/>
        </w:rPr>
        <w:t>wyłączeń</w:t>
      </w:r>
      <w:proofErr w:type="spellEnd"/>
      <w:r w:rsidRPr="006A2056">
        <w:rPr>
          <w:rFonts w:ascii="Times New Roman" w:eastAsia="Times New Roman" w:hAnsi="Times New Roman" w:cs="Times New Roman"/>
          <w:sz w:val="24"/>
          <w:szCs w:val="24"/>
          <w:lang w:eastAsia="pl-PL"/>
        </w:rPr>
        <w:t>, o których mowa w art. 13 ust. 4 lub art. 14 ust. 5 RODO), spoczywa także na Wykonawcach, którzy pozyskują dane osobowe osób trzecich w celu przekazania ich Zamawiającemu w ofercie. W takim przypadku, Wykonawca obowiązany jest do wypełnienia oświadczenia stanowiącego załącznik nr 7 do SIWZ.</w:t>
      </w:r>
    </w:p>
    <w:p w:rsidR="00DF069E" w:rsidRPr="006A2056" w:rsidRDefault="00DF069E" w:rsidP="00DF069E">
      <w:pPr>
        <w:spacing w:after="150" w:line="360" w:lineRule="auto"/>
        <w:ind w:left="426"/>
        <w:contextualSpacing/>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11. Wykonawca obowiązany jest poinformować osoby fizyczne o treści niniejszego Rozdziału SIWZ.</w:t>
      </w:r>
    </w:p>
    <w:p w:rsidR="00DF069E" w:rsidRPr="006A2056" w:rsidRDefault="00DF069E" w:rsidP="00DF069E">
      <w:pPr>
        <w:tabs>
          <w:tab w:val="left" w:pos="720"/>
        </w:tabs>
        <w:autoSpaceDE w:val="0"/>
        <w:autoSpaceDN w:val="0"/>
        <w:adjustRightInd w:val="0"/>
        <w:spacing w:after="0" w:line="360" w:lineRule="auto"/>
        <w:rPr>
          <w:rFonts w:ascii="Times New Roman" w:eastAsia="Times New Roman" w:hAnsi="Times New Roman" w:cs="Times New Roman"/>
          <w:b/>
          <w:bCs/>
          <w:sz w:val="24"/>
          <w:szCs w:val="24"/>
          <w:lang w:eastAsia="pl-PL"/>
        </w:rPr>
      </w:pP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ROZDZIAŁ XIX</w:t>
      </w:r>
    </w:p>
    <w:p w:rsidR="00DF069E" w:rsidRPr="006A2056" w:rsidRDefault="00DF069E" w:rsidP="00DF069E">
      <w:pPr>
        <w:tabs>
          <w:tab w:val="left" w:pos="720"/>
        </w:tabs>
        <w:autoSpaceDE w:val="0"/>
        <w:autoSpaceDN w:val="0"/>
        <w:adjustRightInd w:val="0"/>
        <w:spacing w:after="0" w:line="36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ZAŁĄCZNIKI</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Jednolity europejski dokument zamówienia – załącznik nr 1;</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Formularz ofertowy – załącznik nr 2;</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Projekt umowy – załącznik nr 3A i 3B;</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Oświadczenie o przynależności do grupy kapitałowej – załącznik nr 4; </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Wykaz wykonanych zamówień – załącznik nr 5;</w:t>
      </w:r>
    </w:p>
    <w:p w:rsidR="00DF069E" w:rsidRPr="006A2056" w:rsidRDefault="00DF069E" w:rsidP="00DF069E">
      <w:pPr>
        <w:widowControl w:val="0"/>
        <w:numPr>
          <w:ilvl w:val="0"/>
          <w:numId w:val="51"/>
        </w:numPr>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Oświadczenie Wykonawcy o spełnieniu obowiązków wynikających z RODO.</w:t>
      </w:r>
    </w:p>
    <w:p w:rsidR="00DF069E" w:rsidRPr="006A2056" w:rsidRDefault="00DF069E" w:rsidP="00DF069E">
      <w:pPr>
        <w:widowControl w:val="0"/>
        <w:autoSpaceDE w:val="0"/>
        <w:autoSpaceDN w:val="0"/>
        <w:adjustRightInd w:val="0"/>
        <w:spacing w:after="0" w:line="360" w:lineRule="auto"/>
        <w:ind w:left="720"/>
        <w:jc w:val="both"/>
        <w:rPr>
          <w:rFonts w:ascii="Times New Roman" w:eastAsia="Times New Roman" w:hAnsi="Times New Roman" w:cs="Times New Roman"/>
          <w:sz w:val="24"/>
          <w:szCs w:val="24"/>
          <w:lang w:eastAsia="pl-PL"/>
        </w:rPr>
      </w:pPr>
    </w:p>
    <w:p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 xml:space="preserve">.19 </w:t>
      </w:r>
    </w:p>
    <w:p w:rsidR="00DF069E" w:rsidRPr="006A2056" w:rsidRDefault="00DF069E" w:rsidP="00DF069E">
      <w:pPr>
        <w:spacing w:after="0" w:line="240" w:lineRule="auto"/>
        <w:jc w:val="center"/>
        <w:outlineLvl w:val="0"/>
        <w:rPr>
          <w:rFonts w:ascii="Times New Roman" w:eastAsia="Times New Roman" w:hAnsi="Times New Roman" w:cs="Times New Roman"/>
          <w:b/>
          <w:bCs/>
          <w:sz w:val="24"/>
          <w:szCs w:val="24"/>
          <w:lang w:eastAsia="ar-SA"/>
        </w:rPr>
      </w:pPr>
    </w:p>
    <w:p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eastAsia="Times New Roman" w:hAnsi="Times New Roman" w:cs="Times New Roman"/>
          <w:b/>
          <w:bCs/>
          <w:sz w:val="24"/>
          <w:szCs w:val="24"/>
          <w:lang w:eastAsia="ar-SA"/>
        </w:rPr>
        <w:t xml:space="preserve">                                                                                                                                                      </w:t>
      </w:r>
      <w:r w:rsidRPr="006A2056">
        <w:rPr>
          <w:rFonts w:ascii="Times New Roman" w:hAnsi="Times New Roman" w:cs="Times New Roman"/>
          <w:b/>
          <w:bCs/>
          <w:sz w:val="24"/>
          <w:szCs w:val="24"/>
          <w:lang w:eastAsia="ar-SA"/>
        </w:rPr>
        <w:t>Załącznik nr 2 do SIWZ</w:t>
      </w:r>
    </w:p>
    <w:p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p>
    <w:p w:rsidR="00DF069E" w:rsidRPr="006A2056" w:rsidRDefault="00DF069E" w:rsidP="00DF069E">
      <w:pPr>
        <w:spacing w:after="0" w:line="240" w:lineRule="auto"/>
        <w:jc w:val="center"/>
        <w:outlineLvl w:val="0"/>
        <w:rPr>
          <w:rFonts w:ascii="Times New Roman" w:hAnsi="Times New Roman" w:cs="Times New Roman"/>
          <w:b/>
          <w:bCs/>
          <w:sz w:val="24"/>
          <w:szCs w:val="24"/>
          <w:lang w:eastAsia="ar-SA"/>
        </w:rPr>
      </w:pPr>
      <w:r w:rsidRPr="006A2056">
        <w:rPr>
          <w:rFonts w:ascii="Times New Roman" w:hAnsi="Times New Roman" w:cs="Times New Roman"/>
          <w:b/>
          <w:bCs/>
          <w:sz w:val="24"/>
          <w:szCs w:val="24"/>
          <w:lang w:eastAsia="ar-SA"/>
        </w:rPr>
        <w:t>FORMULARZ OFERTOWY</w:t>
      </w:r>
    </w:p>
    <w:p w:rsidR="00DF069E" w:rsidRPr="006A2056" w:rsidRDefault="00DF069E" w:rsidP="00DF069E">
      <w:pPr>
        <w:spacing w:after="0" w:line="240" w:lineRule="auto"/>
        <w:jc w:val="center"/>
        <w:rPr>
          <w:rFonts w:ascii="Times New Roman" w:hAnsi="Times New Roman" w:cs="Times New Roman"/>
          <w:b/>
          <w:bCs/>
          <w:sz w:val="24"/>
          <w:szCs w:val="24"/>
          <w:lang w:eastAsia="ar-SA"/>
        </w:rPr>
      </w:pPr>
    </w:p>
    <w:p w:rsidR="00DF069E" w:rsidRPr="006A2056" w:rsidRDefault="00DF069E" w:rsidP="00DF069E">
      <w:pPr>
        <w:spacing w:after="0" w:line="240" w:lineRule="auto"/>
        <w:jc w:val="both"/>
        <w:rPr>
          <w:rFonts w:ascii="Times New Roman" w:hAnsi="Times New Roman" w:cs="Times New Roman"/>
          <w:sz w:val="24"/>
          <w:szCs w:val="24"/>
          <w:lang w:eastAsia="ar-SA"/>
        </w:rPr>
      </w:pP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Nazwa Wykonawcy (-ów): ……………………………</w:t>
      </w:r>
      <w:r w:rsidR="00F277CB" w:rsidRPr="006A2056">
        <w:rPr>
          <w:rFonts w:ascii="Times New Roman" w:hAnsi="Times New Roman" w:cs="Times New Roman"/>
          <w:sz w:val="24"/>
          <w:szCs w:val="24"/>
          <w:lang w:eastAsia="ar-SA"/>
        </w:rPr>
        <w:t>………………………………………………………………………</w:t>
      </w:r>
      <w:r w:rsidRPr="006A2056">
        <w:rPr>
          <w:rFonts w:ascii="Times New Roman" w:hAnsi="Times New Roman" w:cs="Times New Roman"/>
          <w:sz w:val="24"/>
          <w:szCs w:val="24"/>
          <w:lang w:eastAsia="ar-SA"/>
        </w:rPr>
        <w:br/>
        <w:t>.......................................................................................................................................................</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rsidR="00DF069E" w:rsidRPr="006A2056" w:rsidRDefault="00DF069E" w:rsidP="00DF069E">
      <w:pPr>
        <w:spacing w:after="0" w:line="360" w:lineRule="auto"/>
        <w:jc w:val="both"/>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NIP: ……………………………………..</w:t>
      </w:r>
    </w:p>
    <w:p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Siedziba Wykonawcy (-ów): …………………………………………</w:t>
      </w:r>
      <w:r w:rsidR="00F277CB" w:rsidRPr="006A2056">
        <w:rPr>
          <w:rFonts w:ascii="Times New Roman" w:hAnsi="Times New Roman" w:cs="Times New Roman"/>
          <w:sz w:val="24"/>
          <w:szCs w:val="24"/>
          <w:lang w:eastAsia="ar-SA"/>
        </w:rPr>
        <w:t>……..…………..………………………..……………</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rsidR="00DF069E" w:rsidRPr="006A2056" w:rsidRDefault="00DF069E" w:rsidP="00DF069E">
      <w:pPr>
        <w:spacing w:after="0" w:line="360" w:lineRule="auto"/>
        <w:outlineLvl w:val="0"/>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Wykonawcy: ……………………………</w:t>
      </w:r>
      <w:r w:rsidR="00F277CB" w:rsidRPr="006A2056">
        <w:rPr>
          <w:rFonts w:ascii="Times New Roman" w:hAnsi="Times New Roman" w:cs="Times New Roman"/>
          <w:sz w:val="24"/>
          <w:szCs w:val="24"/>
          <w:lang w:eastAsia="ar-SA"/>
        </w:rPr>
        <w:t>………….…………………………………………………………</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Nr </w:t>
      </w:r>
      <w:proofErr w:type="spellStart"/>
      <w:r w:rsidRPr="006A2056">
        <w:rPr>
          <w:rFonts w:ascii="Times New Roman" w:hAnsi="Times New Roman" w:cs="Times New Roman"/>
          <w:sz w:val="24"/>
          <w:szCs w:val="24"/>
          <w:lang w:eastAsia="ar-SA"/>
        </w:rPr>
        <w:t>tel</w:t>
      </w:r>
      <w:proofErr w:type="spellEnd"/>
      <w:r w:rsidRPr="006A2056">
        <w:rPr>
          <w:rFonts w:ascii="Times New Roman" w:hAnsi="Times New Roman" w:cs="Times New Roman"/>
          <w:sz w:val="24"/>
          <w:szCs w:val="24"/>
          <w:lang w:eastAsia="ar-SA"/>
        </w:rPr>
        <w:t>…………………</w:t>
      </w:r>
      <w:r w:rsidR="00F277CB" w:rsidRPr="006A2056">
        <w:rPr>
          <w:rFonts w:ascii="Times New Roman" w:hAnsi="Times New Roman" w:cs="Times New Roman"/>
          <w:sz w:val="24"/>
          <w:szCs w:val="24"/>
          <w:lang w:eastAsia="ar-SA"/>
        </w:rPr>
        <w:t>………………………………………………………………….……..</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Nr faksu …………………………………………………..……………………………………………….</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Adres e-mail...................................................................................................................................</w:t>
      </w:r>
    </w:p>
    <w:p w:rsidR="00DF069E" w:rsidRPr="006A2056" w:rsidRDefault="00DF069E" w:rsidP="00DF069E">
      <w:pPr>
        <w:spacing w:after="0" w:line="360" w:lineRule="auto"/>
        <w:rPr>
          <w:rFonts w:ascii="Times New Roman" w:hAnsi="Times New Roman" w:cs="Times New Roman"/>
          <w:sz w:val="24"/>
          <w:szCs w:val="24"/>
          <w:lang w:eastAsia="ar-SA"/>
        </w:rPr>
      </w:pPr>
      <w:r w:rsidRPr="006A2056">
        <w:rPr>
          <w:rFonts w:ascii="Times New Roman" w:hAnsi="Times New Roman" w:cs="Times New Roman"/>
          <w:sz w:val="24"/>
          <w:szCs w:val="24"/>
          <w:lang w:eastAsia="ar-SA"/>
        </w:rPr>
        <w:t xml:space="preserve">Adres skrzynki </w:t>
      </w:r>
      <w:proofErr w:type="spellStart"/>
      <w:r w:rsidRPr="006A2056">
        <w:rPr>
          <w:rFonts w:ascii="Times New Roman" w:hAnsi="Times New Roman" w:cs="Times New Roman"/>
          <w:sz w:val="24"/>
          <w:szCs w:val="24"/>
          <w:lang w:eastAsia="ar-SA"/>
        </w:rPr>
        <w:t>ePUAP</w:t>
      </w:r>
      <w:proofErr w:type="spellEnd"/>
      <w:r w:rsidRPr="006A2056">
        <w:rPr>
          <w:rFonts w:ascii="Times New Roman" w:hAnsi="Times New Roman" w:cs="Times New Roman"/>
          <w:sz w:val="24"/>
          <w:szCs w:val="24"/>
          <w:lang w:eastAsia="ar-SA"/>
        </w:rPr>
        <w:t xml:space="preserve"> …………………………………………………………………………………...</w:t>
      </w:r>
    </w:p>
    <w:p w:rsidR="00DF069E" w:rsidRPr="006A2056" w:rsidRDefault="00DF069E" w:rsidP="00DF069E">
      <w:pPr>
        <w:spacing w:after="0" w:line="240" w:lineRule="auto"/>
        <w:jc w:val="center"/>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Adresat:</w:t>
      </w:r>
    </w:p>
    <w:p w:rsidR="00DF069E" w:rsidRPr="006A2056" w:rsidRDefault="00DF069E" w:rsidP="00DF069E">
      <w:pPr>
        <w:widowControl w:val="0"/>
        <w:autoSpaceDE w:val="0"/>
        <w:autoSpaceDN w:val="0"/>
        <w:adjustRightInd w:val="0"/>
        <w:spacing w:after="0" w:line="360" w:lineRule="auto"/>
        <w:ind w:right="-1"/>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PKP Szybka Kolej Miejska w Trójmieście Sp. z o.</w:t>
      </w:r>
      <w:proofErr w:type="gramStart"/>
      <w:r w:rsidRPr="006A2056">
        <w:rPr>
          <w:rFonts w:ascii="Times New Roman" w:eastAsia="Times New Roman" w:hAnsi="Times New Roman" w:cs="Times New Roman"/>
          <w:b/>
          <w:sz w:val="24"/>
          <w:szCs w:val="24"/>
          <w:lang w:eastAsia="ar-SA"/>
        </w:rPr>
        <w:t>o</w:t>
      </w:r>
      <w:proofErr w:type="gramEnd"/>
      <w:r w:rsidRPr="006A2056">
        <w:rPr>
          <w:rFonts w:ascii="Times New Roman" w:eastAsia="Times New Roman" w:hAnsi="Times New Roman" w:cs="Times New Roman"/>
          <w:b/>
          <w:sz w:val="24"/>
          <w:szCs w:val="24"/>
          <w:lang w:eastAsia="ar-SA"/>
        </w:rPr>
        <w:t>.</w:t>
      </w:r>
    </w:p>
    <w:p w:rsidR="00DF069E" w:rsidRPr="006A2056" w:rsidRDefault="00DF069E" w:rsidP="00DF069E">
      <w:pPr>
        <w:widowControl w:val="0"/>
        <w:autoSpaceDE w:val="0"/>
        <w:autoSpaceDN w:val="0"/>
        <w:adjustRightInd w:val="0"/>
        <w:spacing w:after="0" w:line="360" w:lineRule="auto"/>
        <w:jc w:val="center"/>
        <w:rPr>
          <w:rFonts w:ascii="Times New Roman" w:eastAsia="Times New Roman" w:hAnsi="Times New Roman" w:cs="Times New Roman"/>
          <w:b/>
          <w:sz w:val="24"/>
          <w:szCs w:val="24"/>
          <w:lang w:eastAsia="ar-SA"/>
        </w:rPr>
      </w:pPr>
      <w:proofErr w:type="gramStart"/>
      <w:r w:rsidRPr="006A2056">
        <w:rPr>
          <w:rFonts w:ascii="Times New Roman" w:eastAsia="Times New Roman" w:hAnsi="Times New Roman" w:cs="Times New Roman"/>
          <w:b/>
          <w:sz w:val="24"/>
          <w:szCs w:val="24"/>
          <w:lang w:eastAsia="ar-SA"/>
        </w:rPr>
        <w:t>ul</w:t>
      </w:r>
      <w:proofErr w:type="gramEnd"/>
      <w:r w:rsidRPr="006A2056">
        <w:rPr>
          <w:rFonts w:ascii="Times New Roman" w:eastAsia="Times New Roman" w:hAnsi="Times New Roman" w:cs="Times New Roman"/>
          <w:b/>
          <w:sz w:val="24"/>
          <w:szCs w:val="24"/>
          <w:lang w:eastAsia="ar-SA"/>
        </w:rPr>
        <w:t>. Morska 350A 81-002 Gdynia</w:t>
      </w: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Nawiązując do ogłoszenia o przetargu nieograniczonym na </w:t>
      </w:r>
      <w:r w:rsidRPr="006A2056">
        <w:rPr>
          <w:rFonts w:ascii="Times New Roman" w:hAnsi="Times New Roman" w:cs="Times New Roman"/>
          <w:b/>
          <w:sz w:val="24"/>
          <w:szCs w:val="24"/>
        </w:rPr>
        <w:t xml:space="preserve">„wykonanie naprawy poziomu P4 z poprawą funkcjonalności na pojazdach </w:t>
      </w:r>
      <w:proofErr w:type="spellStart"/>
      <w:r w:rsidRPr="006A2056">
        <w:rPr>
          <w:rFonts w:ascii="Times New Roman" w:hAnsi="Times New Roman" w:cs="Times New Roman"/>
          <w:b/>
          <w:sz w:val="24"/>
          <w:szCs w:val="24"/>
        </w:rPr>
        <w:t>ezt</w:t>
      </w:r>
      <w:proofErr w:type="spellEnd"/>
      <w:r w:rsidRPr="006A2056">
        <w:rPr>
          <w:rFonts w:ascii="Times New Roman" w:hAnsi="Times New Roman" w:cs="Times New Roman"/>
          <w:b/>
          <w:sz w:val="24"/>
          <w:szCs w:val="24"/>
        </w:rPr>
        <w:t xml:space="preserve"> serii EN57 nr 838 i 1826”</w:t>
      </w:r>
      <w:r w:rsidRPr="006A2056">
        <w:rPr>
          <w:rFonts w:ascii="Times New Roman" w:eastAsia="Times New Roman" w:hAnsi="Times New Roman" w:cs="Times New Roman"/>
          <w:b/>
          <w:sz w:val="24"/>
          <w:szCs w:val="24"/>
          <w:lang w:eastAsia="pl-PL"/>
        </w:rPr>
        <w:t xml:space="preserve"> </w:t>
      </w:r>
      <w:r w:rsidRPr="006A2056">
        <w:rPr>
          <w:rFonts w:ascii="Times New Roman" w:eastAsia="Times New Roman" w:hAnsi="Times New Roman" w:cs="Times New Roman"/>
          <w:b/>
          <w:bCs/>
          <w:sz w:val="24"/>
          <w:szCs w:val="24"/>
          <w:lang w:eastAsia="pl-PL"/>
        </w:rPr>
        <w:t>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r w:rsidRPr="006A2056">
        <w:rPr>
          <w:rFonts w:ascii="Times New Roman" w:eastAsia="Times New Roman" w:hAnsi="Times New Roman" w:cs="Times New Roman"/>
          <w:bCs/>
          <w:sz w:val="24"/>
          <w:szCs w:val="24"/>
          <w:lang w:eastAsia="pl-PL"/>
        </w:rPr>
        <w:t xml:space="preserve"> </w:t>
      </w:r>
      <w:proofErr w:type="gramStart"/>
      <w:r w:rsidRPr="006A2056">
        <w:rPr>
          <w:rFonts w:ascii="Times New Roman" w:eastAsia="Times New Roman" w:hAnsi="Times New Roman" w:cs="Times New Roman"/>
          <w:sz w:val="24"/>
          <w:szCs w:val="24"/>
          <w:lang w:eastAsia="ar-SA"/>
        </w:rPr>
        <w:t>oświadczam</w:t>
      </w:r>
      <w:proofErr w:type="gramEnd"/>
      <w:r w:rsidRPr="006A2056">
        <w:rPr>
          <w:rFonts w:ascii="Times New Roman" w:eastAsia="Times New Roman" w:hAnsi="Times New Roman" w:cs="Times New Roman"/>
          <w:sz w:val="24"/>
          <w:szCs w:val="24"/>
          <w:lang w:eastAsia="ar-SA"/>
        </w:rPr>
        <w:t>, iż reprezentowany przeze mnie Wykonawca oferuje wykonanie przedmiotu zamówienia:</w:t>
      </w: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bookmarkStart w:id="14" w:name="_Hlk520371643"/>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1:</w:t>
      </w: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za</w:t>
      </w:r>
      <w:proofErr w:type="gramEnd"/>
      <w:r w:rsidRPr="006A2056">
        <w:rPr>
          <w:rFonts w:ascii="Times New Roman" w:eastAsia="Times New Roman" w:hAnsi="Times New Roman" w:cs="Times New Roman"/>
          <w:sz w:val="24"/>
          <w:szCs w:val="24"/>
          <w:lang w:eastAsia="ar-SA"/>
        </w:rPr>
        <w:t xml:space="preserve"> cenę brutto:.................................</w:t>
      </w:r>
      <w:proofErr w:type="gramStart"/>
      <w:r w:rsidRPr="006A2056">
        <w:rPr>
          <w:rFonts w:ascii="Times New Roman" w:eastAsia="Times New Roman" w:hAnsi="Times New Roman" w:cs="Times New Roman"/>
          <w:sz w:val="24"/>
          <w:szCs w:val="24"/>
          <w:lang w:eastAsia="ar-SA"/>
        </w:rPr>
        <w:t>zł</w:t>
      </w:r>
      <w:proofErr w:type="gramEnd"/>
      <w:r w:rsidRPr="006A2056">
        <w:rPr>
          <w:rFonts w:ascii="Times New Roman" w:eastAsia="Times New Roman" w:hAnsi="Times New Roman" w:cs="Times New Roman"/>
          <w:sz w:val="24"/>
          <w:szCs w:val="24"/>
          <w:lang w:eastAsia="ar-SA"/>
        </w:rPr>
        <w:t>,</w:t>
      </w: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w</w:t>
      </w:r>
      <w:proofErr w:type="gramEnd"/>
      <w:r w:rsidRPr="006A2056">
        <w:rPr>
          <w:rFonts w:ascii="Times New Roman" w:eastAsia="Times New Roman" w:hAnsi="Times New Roman" w:cs="Times New Roman"/>
          <w:sz w:val="24"/>
          <w:szCs w:val="24"/>
          <w:lang w:eastAsia="ar-SA"/>
        </w:rPr>
        <w:t xml:space="preserve"> tym kwota netto...........................................</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wysokość podatku </w:t>
      </w:r>
      <w:proofErr w:type="gramStart"/>
      <w:r w:rsidRPr="006A2056">
        <w:rPr>
          <w:rFonts w:ascii="Times New Roman" w:eastAsia="Times New Roman" w:hAnsi="Times New Roman" w:cs="Times New Roman"/>
          <w:sz w:val="24"/>
          <w:szCs w:val="24"/>
          <w:lang w:eastAsia="ar-SA"/>
        </w:rPr>
        <w:t>VAT .................................% tj</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lastRenderedPageBreak/>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r w:rsidRPr="006A2056">
        <w:rPr>
          <w:rFonts w:ascii="Times New Roman" w:eastAsia="Times New Roman" w:hAnsi="Times New Roman" w:cs="Times New Roman"/>
          <w:sz w:val="24"/>
          <w:szCs w:val="24"/>
          <w:lang w:eastAsia="ar-SA"/>
        </w:rPr>
        <w:t xml:space="preserve"> </w:t>
      </w:r>
    </w:p>
    <w:bookmarkEnd w:id="14"/>
    <w:p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p>
    <w:p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 xml:space="preserve">Zamówienie wykona w terminie: </w:t>
      </w:r>
      <w:proofErr w:type="gramStart"/>
      <w:r w:rsidRPr="006A2056">
        <w:rPr>
          <w:rFonts w:ascii="Times New Roman" w:eastAsia="Times New Roman" w:hAnsi="Times New Roman"/>
          <w:sz w:val="24"/>
          <w:szCs w:val="24"/>
          <w:lang w:eastAsia="ar-SA"/>
        </w:rPr>
        <w:t>do ………………  dni</w:t>
      </w:r>
      <w:proofErr w:type="gramEnd"/>
      <w:r w:rsidRPr="006A2056">
        <w:rPr>
          <w:rFonts w:ascii="Times New Roman" w:eastAsia="Times New Roman" w:hAnsi="Times New Roman"/>
          <w:sz w:val="24"/>
          <w:szCs w:val="24"/>
          <w:lang w:eastAsia="ar-SA"/>
        </w:rPr>
        <w:t xml:space="preserve"> roboczych, licząc od dnia dostarczenia Wykonawcy pierwszego elektrycznego zespołu trakcyjnego do naprawy.</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3A do SIWZ</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rsidR="00DF069E" w:rsidRPr="006A2056" w:rsidRDefault="00DF069E" w:rsidP="00DF069E">
      <w:pPr>
        <w:pStyle w:val="Akapitzlist"/>
        <w:widowControl w:val="0"/>
        <w:numPr>
          <w:ilvl w:val="0"/>
          <w:numId w:val="52"/>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Pr="006A2056" w:rsidRDefault="00DF069E" w:rsidP="00DF069E">
      <w:pPr>
        <w:widowControl w:val="0"/>
        <w:numPr>
          <w:ilvl w:val="0"/>
          <w:numId w:val="52"/>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w:t>
      </w:r>
      <w:proofErr w:type="gramStart"/>
      <w:r w:rsidRPr="006A2056">
        <w:rPr>
          <w:rFonts w:ascii="Times New Roman" w:eastAsia="Lucida Sans Unicode" w:hAnsi="Times New Roman" w:cs="Times New Roman"/>
          <w:sz w:val="24"/>
          <w:szCs w:val="24"/>
          <w:lang w:eastAsia="pl-PL"/>
        </w:rPr>
        <w:t>z</w:t>
      </w:r>
      <w:proofErr w:type="gramEnd"/>
      <w:r w:rsidRPr="006A2056">
        <w:rPr>
          <w:rFonts w:ascii="Times New Roman" w:eastAsia="Lucida Sans Unicode" w:hAnsi="Times New Roman" w:cs="Times New Roman"/>
          <w:sz w:val="24"/>
          <w:szCs w:val="24"/>
          <w:lang w:eastAsia="pl-PL"/>
        </w:rPr>
        <w:t xml:space="preserve">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xml:space="preserve">. </w:t>
      </w:r>
      <w:proofErr w:type="gramStart"/>
      <w:r w:rsidRPr="006A2056">
        <w:rPr>
          <w:rFonts w:ascii="Times New Roman" w:eastAsia="Lucida Sans Unicode" w:hAnsi="Times New Roman" w:cs="Times New Roman"/>
          <w:sz w:val="24"/>
          <w:szCs w:val="24"/>
          <w:lang w:eastAsia="pl-PL"/>
        </w:rPr>
        <w:t>zm</w:t>
      </w:r>
      <w:proofErr w:type="gramEnd"/>
      <w:r w:rsidRPr="006A2056">
        <w:rPr>
          <w:rFonts w:ascii="Times New Roman" w:eastAsia="Lucida Sans Unicode" w:hAnsi="Times New Roman" w:cs="Times New Roman"/>
          <w:sz w:val="24"/>
          <w:szCs w:val="24"/>
          <w:lang w:eastAsia="pl-PL"/>
        </w:rPr>
        <w:t>.) oświadcza, że wybór niniejszej oferty:</w:t>
      </w:r>
    </w:p>
    <w:p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proofErr w:type="gramStart"/>
      <w:r w:rsidRPr="006A2056">
        <w:rPr>
          <w:rFonts w:ascii="Times New Roman" w:eastAsia="Lucida Sans Unicode" w:hAnsi="Times New Roman"/>
          <w:sz w:val="24"/>
          <w:szCs w:val="24"/>
          <w:u w:val="single"/>
          <w:lang w:eastAsia="pl-PL"/>
        </w:rPr>
        <w:t>nie</w:t>
      </w:r>
      <w:proofErr w:type="gramEnd"/>
      <w:r w:rsidRPr="006A2056">
        <w:rPr>
          <w:rFonts w:ascii="Times New Roman" w:eastAsia="Lucida Sans Unicode" w:hAnsi="Times New Roman"/>
          <w:sz w:val="24"/>
          <w:szCs w:val="24"/>
          <w:u w:val="single"/>
          <w:lang w:eastAsia="pl-PL"/>
        </w:rPr>
        <w:t xml:space="preserve"> prowadzi</w:t>
      </w:r>
      <w:r w:rsidRPr="006A2056">
        <w:rPr>
          <w:rFonts w:ascii="Times New Roman" w:eastAsia="Lucida Sans Unicode" w:hAnsi="Times New Roman"/>
          <w:sz w:val="24"/>
          <w:szCs w:val="24"/>
          <w:lang w:eastAsia="pl-PL"/>
        </w:rPr>
        <w:t xml:space="preserve"> do powstania u Zamawiającego obowiązku podatkowego *</w:t>
      </w:r>
    </w:p>
    <w:p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proofErr w:type="gramStart"/>
      <w:r w:rsidRPr="006A2056">
        <w:rPr>
          <w:rFonts w:ascii="Times New Roman" w:eastAsia="Lucida Sans Unicode" w:hAnsi="Times New Roman"/>
          <w:sz w:val="24"/>
          <w:szCs w:val="24"/>
          <w:u w:val="single"/>
          <w:lang w:eastAsia="pl-PL"/>
        </w:rPr>
        <w:t>prowadzi</w:t>
      </w:r>
      <w:proofErr w:type="gramEnd"/>
      <w:r w:rsidRPr="006A2056">
        <w:rPr>
          <w:rFonts w:ascii="Times New Roman" w:eastAsia="Lucida Sans Unicode" w:hAnsi="Times New Roman"/>
          <w:sz w:val="24"/>
          <w:szCs w:val="24"/>
          <w:lang w:eastAsia="pl-PL"/>
        </w:rPr>
        <w:t xml:space="preserve"> do powstania u Zamawiającego obowiązku podatkowego*</w:t>
      </w:r>
    </w:p>
    <w:p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w:t>
      </w:r>
      <w:proofErr w:type="gramStart"/>
      <w:r w:rsidRPr="006A2056">
        <w:rPr>
          <w:rFonts w:ascii="Times New Roman" w:eastAsia="Times New Roman" w:hAnsi="Times New Roman" w:cs="Times New Roman"/>
          <w:sz w:val="24"/>
          <w:szCs w:val="24"/>
          <w:lang w:eastAsia="pl-PL"/>
        </w:rPr>
        <w:t>……………………………………………………………. .</w:t>
      </w:r>
      <w:proofErr w:type="gramEnd"/>
    </w:p>
    <w:p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 xml:space="preserve">Wartość towaru lub usługi bez kwoty podatku: …………………………………………….. </w:t>
      </w:r>
      <w:proofErr w:type="gramStart"/>
      <w:r w:rsidRPr="006A2056">
        <w:rPr>
          <w:rFonts w:ascii="Times New Roman" w:eastAsia="Times New Roman" w:hAnsi="Times New Roman" w:cs="Times New Roman"/>
          <w:sz w:val="24"/>
          <w:szCs w:val="24"/>
          <w:lang w:eastAsia="pl-PL"/>
        </w:rPr>
        <w:t>zł</w:t>
      </w:r>
      <w:proofErr w:type="gramEnd"/>
    </w:p>
    <w:p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 xml:space="preserve">W przypadku wyboru jego oferty wniesie zabezpieczenie umowy w wysokości ……. zł w </w:t>
      </w:r>
      <w:proofErr w:type="gramStart"/>
      <w:r w:rsidRPr="006A2056">
        <w:rPr>
          <w:rFonts w:ascii="Times New Roman" w:eastAsia="Times New Roman" w:hAnsi="Times New Roman"/>
          <w:sz w:val="24"/>
          <w:szCs w:val="24"/>
          <w:lang w:eastAsia="pl-PL"/>
        </w:rPr>
        <w:t>formie ……………………….  .</w:t>
      </w:r>
      <w:proofErr w:type="gramEnd"/>
    </w:p>
    <w:p w:rsidR="00DF069E" w:rsidRPr="006A2056" w:rsidRDefault="00DF069E" w:rsidP="00DF069E">
      <w:pPr>
        <w:pStyle w:val="Akapitzlist"/>
        <w:widowControl w:val="0"/>
        <w:numPr>
          <w:ilvl w:val="0"/>
          <w:numId w:val="54"/>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t>Zadanie nr 2:</w:t>
      </w: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za</w:t>
      </w:r>
      <w:proofErr w:type="gramEnd"/>
      <w:r w:rsidRPr="006A2056">
        <w:rPr>
          <w:rFonts w:ascii="Times New Roman" w:eastAsia="Times New Roman" w:hAnsi="Times New Roman" w:cs="Times New Roman"/>
          <w:sz w:val="24"/>
          <w:szCs w:val="24"/>
          <w:lang w:eastAsia="ar-SA"/>
        </w:rPr>
        <w:t xml:space="preserve"> cenę brutto:.................................</w:t>
      </w:r>
      <w:proofErr w:type="gramStart"/>
      <w:r w:rsidRPr="006A2056">
        <w:rPr>
          <w:rFonts w:ascii="Times New Roman" w:eastAsia="Times New Roman" w:hAnsi="Times New Roman" w:cs="Times New Roman"/>
          <w:sz w:val="24"/>
          <w:szCs w:val="24"/>
          <w:lang w:eastAsia="ar-SA"/>
        </w:rPr>
        <w:t>zł</w:t>
      </w:r>
      <w:proofErr w:type="gramEnd"/>
      <w:r w:rsidRPr="006A2056">
        <w:rPr>
          <w:rFonts w:ascii="Times New Roman" w:eastAsia="Times New Roman" w:hAnsi="Times New Roman" w:cs="Times New Roman"/>
          <w:sz w:val="24"/>
          <w:szCs w:val="24"/>
          <w:lang w:eastAsia="ar-SA"/>
        </w:rPr>
        <w:t>,</w:t>
      </w: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w</w:t>
      </w:r>
      <w:proofErr w:type="gramEnd"/>
      <w:r w:rsidRPr="006A2056">
        <w:rPr>
          <w:rFonts w:ascii="Times New Roman" w:eastAsia="Times New Roman" w:hAnsi="Times New Roman" w:cs="Times New Roman"/>
          <w:sz w:val="24"/>
          <w:szCs w:val="24"/>
          <w:lang w:eastAsia="ar-SA"/>
        </w:rPr>
        <w:t xml:space="preserve"> tym kwota netto...........................................</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 xml:space="preserve">wysokość podatku </w:t>
      </w:r>
      <w:proofErr w:type="gramStart"/>
      <w:r w:rsidRPr="006A2056">
        <w:rPr>
          <w:rFonts w:ascii="Times New Roman" w:eastAsia="Times New Roman" w:hAnsi="Times New Roman" w:cs="Times New Roman"/>
          <w:sz w:val="24"/>
          <w:szCs w:val="24"/>
          <w:lang w:eastAsia="ar-SA"/>
        </w:rPr>
        <w:t>VAT .................................% tj</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roofErr w:type="gramStart"/>
      <w:r w:rsidRPr="006A2056">
        <w:rPr>
          <w:rFonts w:ascii="Times New Roman" w:eastAsia="Times New Roman" w:hAnsi="Times New Roman" w:cs="Times New Roman"/>
          <w:sz w:val="24"/>
          <w:szCs w:val="24"/>
          <w:lang w:eastAsia="ar-SA"/>
        </w:rPr>
        <w:t>słownie</w:t>
      </w:r>
      <w:proofErr w:type="gramEnd"/>
      <w:r w:rsidRPr="006A2056">
        <w:rPr>
          <w:rFonts w:ascii="Times New Roman" w:eastAsia="Times New Roman" w:hAnsi="Times New Roman" w:cs="Times New Roman"/>
          <w:sz w:val="24"/>
          <w:szCs w:val="24"/>
          <w:lang w:eastAsia="ar-SA"/>
        </w:rPr>
        <w:t>.................................................................................................................</w:t>
      </w:r>
      <w:proofErr w:type="gramStart"/>
      <w:r w:rsidRPr="006A2056">
        <w:rPr>
          <w:rFonts w:ascii="Times New Roman" w:eastAsia="Times New Roman" w:hAnsi="Times New Roman" w:cs="Times New Roman"/>
          <w:sz w:val="24"/>
          <w:szCs w:val="24"/>
          <w:lang w:eastAsia="ar-SA"/>
        </w:rPr>
        <w:t>zł</w:t>
      </w:r>
      <w:proofErr w:type="gramEnd"/>
      <w:r w:rsidRPr="006A2056">
        <w:rPr>
          <w:rFonts w:ascii="Times New Roman" w:eastAsia="Times New Roman" w:hAnsi="Times New Roman" w:cs="Times New Roman"/>
          <w:sz w:val="24"/>
          <w:szCs w:val="24"/>
          <w:lang w:eastAsia="ar-SA"/>
        </w:rPr>
        <w:t xml:space="preserve"> </w:t>
      </w:r>
    </w:p>
    <w:p w:rsidR="00DF069E" w:rsidRPr="006A2056" w:rsidRDefault="00DF069E" w:rsidP="00DF069E">
      <w:pPr>
        <w:spacing w:after="0" w:line="360" w:lineRule="auto"/>
        <w:jc w:val="both"/>
        <w:rPr>
          <w:rFonts w:ascii="Times New Roman" w:eastAsia="Times New Roman" w:hAnsi="Times New Roman" w:cs="Times New Roman"/>
          <w:sz w:val="24"/>
          <w:szCs w:val="24"/>
          <w:lang w:eastAsia="ar-SA"/>
        </w:rPr>
      </w:pPr>
    </w:p>
    <w:p w:rsidR="00DF069E" w:rsidRPr="006A2056" w:rsidRDefault="00DF069E" w:rsidP="00DF069E">
      <w:pPr>
        <w:spacing w:after="0" w:line="360" w:lineRule="auto"/>
        <w:ind w:left="-142"/>
        <w:jc w:val="both"/>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Wykonawca oświadcza, że:</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 xml:space="preserve">Zamówienie wykona w terminie: </w:t>
      </w:r>
      <w:proofErr w:type="gramStart"/>
      <w:r w:rsidRPr="006A2056">
        <w:rPr>
          <w:rFonts w:ascii="Times New Roman" w:eastAsia="Times New Roman" w:hAnsi="Times New Roman"/>
          <w:sz w:val="24"/>
          <w:szCs w:val="24"/>
          <w:lang w:eastAsia="ar-SA"/>
        </w:rPr>
        <w:t>do ………………  dni</w:t>
      </w:r>
      <w:proofErr w:type="gramEnd"/>
      <w:r w:rsidRPr="006A2056">
        <w:rPr>
          <w:rFonts w:ascii="Times New Roman" w:eastAsia="Times New Roman" w:hAnsi="Times New Roman"/>
          <w:sz w:val="24"/>
          <w:szCs w:val="24"/>
          <w:lang w:eastAsia="ar-SA"/>
        </w:rPr>
        <w:t xml:space="preserve"> roboczych, licząc od dnia dostarczenia Wykonawcy pierwszego elektrycznego zespołu trakcyjnego do naprawy.</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Dla każdego z elektrycznych zespołów trakcyjnych udziela ………………… miesięcy gwarancji.</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cenie oferty zostały uwzględnione wszystkie koszty związane z wykonaniem zamówienia.</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Zapoznał się z treścią Specyfikacji Istotnych Warunków Zamówienia i nie wnosi do niej zastrzeżeń oraz przyjmuje warunki w niej zawarte.</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Akceptuje bez zastrzeżeń projekt umowy stanowiący załącznik Nr 3B do SIWZ.</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Uważa się za związanego niniejszą ofertą na czas wskazany w Specyfikacji Istotnych Warunków Zamówienia.</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Całość zamówienia zamierza wykonać samodzielnie *</w:t>
      </w:r>
    </w:p>
    <w:p w:rsidR="00DF069E" w:rsidRPr="006A2056" w:rsidRDefault="00DF069E" w:rsidP="00DF069E">
      <w:pPr>
        <w:pStyle w:val="Akapitzlist"/>
        <w:widowControl w:val="0"/>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Następujące części zamówienia zamierzam zlecić podwykonawcom *</w:t>
      </w:r>
    </w:p>
    <w:p w:rsidR="00DF069E" w:rsidRPr="006A2056" w:rsidRDefault="00DF069E"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p w:rsidR="006A2056" w:rsidRPr="006A2056" w:rsidRDefault="006A2056" w:rsidP="00DF069E">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18"/>
        <w:gridCol w:w="6197"/>
      </w:tblGrid>
      <w:tr w:rsidR="006A2056" w:rsidRPr="006A2056" w:rsidTr="00DF069E">
        <w:trPr>
          <w:trHeight w:val="447"/>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p>
          <w:p w:rsidR="00DF069E" w:rsidRPr="006A2056" w:rsidRDefault="00DF069E">
            <w:pPr>
              <w:widowControl w:val="0"/>
              <w:tabs>
                <w:tab w:val="left" w:pos="360"/>
              </w:tabs>
              <w:suppressAutoHyphens/>
              <w:spacing w:after="12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ar-SA"/>
              </w:rPr>
            </w:pP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Nazwa i adres</w:t>
            </w: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r w:rsidRPr="006A2056">
              <w:rPr>
                <w:rFonts w:ascii="Times New Roman" w:eastAsia="Times New Roman" w:hAnsi="Times New Roman" w:cs="Times New Roman"/>
                <w:b/>
                <w:sz w:val="24"/>
                <w:szCs w:val="24"/>
                <w:lang w:eastAsia="ar-SA"/>
              </w:rPr>
              <w:t>Podwykonawcy</w:t>
            </w:r>
          </w:p>
          <w:p w:rsidR="00DF069E" w:rsidRPr="006A2056" w:rsidRDefault="00DF069E">
            <w:pPr>
              <w:widowControl w:val="0"/>
              <w:tabs>
                <w:tab w:val="left" w:pos="360"/>
              </w:tabs>
              <w:suppressAutoHyphens/>
              <w:spacing w:after="0" w:line="240" w:lineRule="auto"/>
              <w:jc w:val="center"/>
              <w:rPr>
                <w:rFonts w:ascii="Times New Roman" w:eastAsia="Times New Roman" w:hAnsi="Times New Roman" w:cs="Times New Roman"/>
                <w:b/>
                <w:sz w:val="24"/>
                <w:szCs w:val="24"/>
                <w:lang w:eastAsia="ar-SA"/>
              </w:rPr>
            </w:pPr>
          </w:p>
        </w:tc>
      </w:tr>
      <w:tr w:rsidR="006A2056" w:rsidRPr="006A2056" w:rsidTr="00DF069E">
        <w:trPr>
          <w:trHeight w:val="660"/>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0" w:line="360" w:lineRule="auto"/>
              <w:jc w:val="both"/>
              <w:rPr>
                <w:rFonts w:ascii="Times New Roman" w:eastAsia="Lucida Sans Unicode" w:hAnsi="Times New Roman" w:cs="Times New Roman"/>
                <w:b/>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b/>
                <w:sz w:val="24"/>
                <w:szCs w:val="24"/>
                <w:lang w:eastAsia="ar-SA"/>
              </w:rPr>
            </w:pPr>
          </w:p>
        </w:tc>
      </w:tr>
      <w:tr w:rsidR="00DF069E" w:rsidRPr="006A2056" w:rsidTr="00DF069E">
        <w:trPr>
          <w:trHeight w:val="777"/>
        </w:trPr>
        <w:tc>
          <w:tcPr>
            <w:tcW w:w="3118"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Times New Roman" w:hAnsi="Times New Roman" w:cs="Times New Roman"/>
                <w:sz w:val="24"/>
                <w:szCs w:val="24"/>
                <w:lang w:eastAsia="ar-SA"/>
              </w:rPr>
            </w:pPr>
          </w:p>
        </w:tc>
        <w:tc>
          <w:tcPr>
            <w:tcW w:w="6197"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tabs>
                <w:tab w:val="left" w:pos="360"/>
              </w:tabs>
              <w:suppressAutoHyphens/>
              <w:spacing w:after="120" w:line="360" w:lineRule="auto"/>
              <w:jc w:val="both"/>
              <w:rPr>
                <w:rFonts w:ascii="Times New Roman" w:eastAsia="Lucida Sans Unicode" w:hAnsi="Times New Roman" w:cs="Times New Roman"/>
                <w:sz w:val="24"/>
                <w:szCs w:val="24"/>
                <w:lang w:eastAsia="ar-SA"/>
              </w:rPr>
            </w:pPr>
          </w:p>
        </w:tc>
      </w:tr>
    </w:tbl>
    <w:p w:rsidR="00DF069E" w:rsidRPr="006A2056" w:rsidRDefault="00DF069E" w:rsidP="00DF069E">
      <w:pPr>
        <w:widowControl w:val="0"/>
        <w:suppressAutoHyphens/>
        <w:spacing w:after="0" w:line="360" w:lineRule="auto"/>
        <w:jc w:val="both"/>
        <w:rPr>
          <w:rFonts w:ascii="Times New Roman" w:eastAsia="Times New Roman" w:hAnsi="Times New Roman" w:cs="Times New Roman"/>
          <w:sz w:val="24"/>
          <w:szCs w:val="24"/>
          <w:lang w:eastAsia="ar-SA"/>
        </w:rPr>
      </w:pP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 przypadku przyznania zamówienia, zobowiązuje się do zawarcia umowy w miejscu i terminie wskazanym przez Zamawiającego oraz uprzedniego wniesienia zabezpieczenia należytego wykonania umowy zgodnie z SIWZ.</w:t>
      </w:r>
    </w:p>
    <w:p w:rsidR="00DF069E" w:rsidRPr="006A2056" w:rsidRDefault="00DF069E" w:rsidP="00DF069E">
      <w:pPr>
        <w:widowControl w:val="0"/>
        <w:numPr>
          <w:ilvl w:val="0"/>
          <w:numId w:val="56"/>
        </w:numPr>
        <w:suppressAutoHyphens/>
        <w:autoSpaceDE w:val="0"/>
        <w:autoSpaceDN w:val="0"/>
        <w:adjustRightInd w:val="0"/>
        <w:spacing w:after="0" w:line="360" w:lineRule="auto"/>
        <w:jc w:val="both"/>
        <w:rPr>
          <w:rFonts w:ascii="Times New Roman" w:eastAsia="Times New Roman" w:hAnsi="Times New Roman" w:cs="Times New Roman"/>
          <w:sz w:val="24"/>
          <w:szCs w:val="24"/>
          <w:lang w:eastAsia="ar-SA"/>
        </w:rPr>
      </w:pPr>
      <w:r w:rsidRPr="006A2056">
        <w:rPr>
          <w:rFonts w:ascii="Times New Roman" w:eastAsia="Lucida Sans Unicode" w:hAnsi="Times New Roman" w:cs="Times New Roman"/>
          <w:sz w:val="24"/>
          <w:szCs w:val="24"/>
          <w:lang w:eastAsia="pl-PL"/>
        </w:rPr>
        <w:t xml:space="preserve">Na podstawie art. 91 ust. 3a ustawy z dnia 29 stycznia 2004 r. Prawo zamówień publicznych (Dz. U. </w:t>
      </w:r>
      <w:proofErr w:type="gramStart"/>
      <w:r w:rsidRPr="006A2056">
        <w:rPr>
          <w:rFonts w:ascii="Times New Roman" w:eastAsia="Lucida Sans Unicode" w:hAnsi="Times New Roman" w:cs="Times New Roman"/>
          <w:sz w:val="24"/>
          <w:szCs w:val="24"/>
          <w:lang w:eastAsia="pl-PL"/>
        </w:rPr>
        <w:t>z</w:t>
      </w:r>
      <w:proofErr w:type="gramEnd"/>
      <w:r w:rsidRPr="006A2056">
        <w:rPr>
          <w:rFonts w:ascii="Times New Roman" w:eastAsia="Lucida Sans Unicode" w:hAnsi="Times New Roman" w:cs="Times New Roman"/>
          <w:sz w:val="24"/>
          <w:szCs w:val="24"/>
          <w:lang w:eastAsia="pl-PL"/>
        </w:rPr>
        <w:t xml:space="preserve"> 2018 r. poz. 1986 z </w:t>
      </w:r>
      <w:proofErr w:type="spellStart"/>
      <w:r w:rsidRPr="006A2056">
        <w:rPr>
          <w:rFonts w:ascii="Times New Roman" w:eastAsia="Lucida Sans Unicode" w:hAnsi="Times New Roman" w:cs="Times New Roman"/>
          <w:sz w:val="24"/>
          <w:szCs w:val="24"/>
          <w:lang w:eastAsia="pl-PL"/>
        </w:rPr>
        <w:t>późn</w:t>
      </w:r>
      <w:proofErr w:type="spellEnd"/>
      <w:r w:rsidRPr="006A2056">
        <w:rPr>
          <w:rFonts w:ascii="Times New Roman" w:eastAsia="Lucida Sans Unicode" w:hAnsi="Times New Roman" w:cs="Times New Roman"/>
          <w:sz w:val="24"/>
          <w:szCs w:val="24"/>
          <w:lang w:eastAsia="pl-PL"/>
        </w:rPr>
        <w:t xml:space="preserve">. </w:t>
      </w:r>
      <w:proofErr w:type="gramStart"/>
      <w:r w:rsidRPr="006A2056">
        <w:rPr>
          <w:rFonts w:ascii="Times New Roman" w:eastAsia="Lucida Sans Unicode" w:hAnsi="Times New Roman" w:cs="Times New Roman"/>
          <w:sz w:val="24"/>
          <w:szCs w:val="24"/>
          <w:lang w:eastAsia="pl-PL"/>
        </w:rPr>
        <w:t>zm</w:t>
      </w:r>
      <w:proofErr w:type="gramEnd"/>
      <w:r w:rsidRPr="006A2056">
        <w:rPr>
          <w:rFonts w:ascii="Times New Roman" w:eastAsia="Lucida Sans Unicode" w:hAnsi="Times New Roman" w:cs="Times New Roman"/>
          <w:sz w:val="24"/>
          <w:szCs w:val="24"/>
          <w:lang w:eastAsia="pl-PL"/>
        </w:rPr>
        <w:t>.) oświadcza, że wybór niniejszej oferty:</w:t>
      </w:r>
    </w:p>
    <w:p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proofErr w:type="gramStart"/>
      <w:r w:rsidRPr="006A2056">
        <w:rPr>
          <w:rFonts w:ascii="Times New Roman" w:eastAsia="Lucida Sans Unicode" w:hAnsi="Times New Roman"/>
          <w:sz w:val="24"/>
          <w:szCs w:val="24"/>
          <w:u w:val="single"/>
          <w:lang w:eastAsia="pl-PL"/>
        </w:rPr>
        <w:t>nie</w:t>
      </w:r>
      <w:proofErr w:type="gramEnd"/>
      <w:r w:rsidRPr="006A2056">
        <w:rPr>
          <w:rFonts w:ascii="Times New Roman" w:eastAsia="Lucida Sans Unicode" w:hAnsi="Times New Roman"/>
          <w:sz w:val="24"/>
          <w:szCs w:val="24"/>
          <w:u w:val="single"/>
          <w:lang w:eastAsia="pl-PL"/>
        </w:rPr>
        <w:t xml:space="preserve"> prowadzi</w:t>
      </w:r>
      <w:r w:rsidRPr="006A2056">
        <w:rPr>
          <w:rFonts w:ascii="Times New Roman" w:eastAsia="Lucida Sans Unicode" w:hAnsi="Times New Roman"/>
          <w:sz w:val="24"/>
          <w:szCs w:val="24"/>
          <w:lang w:eastAsia="pl-PL"/>
        </w:rPr>
        <w:t xml:space="preserve"> do powstania u Zamawiającego obowiązku podatkowego *</w:t>
      </w:r>
    </w:p>
    <w:p w:rsidR="00DF069E" w:rsidRPr="006A2056" w:rsidRDefault="00DF069E" w:rsidP="00DF069E">
      <w:pPr>
        <w:pStyle w:val="Akapitzlist"/>
        <w:widowControl w:val="0"/>
        <w:numPr>
          <w:ilvl w:val="0"/>
          <w:numId w:val="53"/>
        </w:numPr>
        <w:suppressAutoHyphens/>
        <w:autoSpaceDE w:val="0"/>
        <w:autoSpaceDN w:val="0"/>
        <w:adjustRightInd w:val="0"/>
        <w:spacing w:after="0" w:line="360" w:lineRule="auto"/>
        <w:jc w:val="both"/>
        <w:rPr>
          <w:rFonts w:ascii="Times New Roman" w:eastAsia="Times New Roman" w:hAnsi="Times New Roman"/>
          <w:sz w:val="24"/>
          <w:szCs w:val="24"/>
          <w:lang w:eastAsia="ar-SA"/>
        </w:rPr>
      </w:pPr>
      <w:proofErr w:type="gramStart"/>
      <w:r w:rsidRPr="006A2056">
        <w:rPr>
          <w:rFonts w:ascii="Times New Roman" w:eastAsia="Lucida Sans Unicode" w:hAnsi="Times New Roman"/>
          <w:sz w:val="24"/>
          <w:szCs w:val="24"/>
          <w:u w:val="single"/>
          <w:lang w:eastAsia="pl-PL"/>
        </w:rPr>
        <w:t>prowadzi</w:t>
      </w:r>
      <w:proofErr w:type="gramEnd"/>
      <w:r w:rsidRPr="006A2056">
        <w:rPr>
          <w:rFonts w:ascii="Times New Roman" w:eastAsia="Lucida Sans Unicode" w:hAnsi="Times New Roman"/>
          <w:sz w:val="24"/>
          <w:szCs w:val="24"/>
          <w:lang w:eastAsia="pl-PL"/>
        </w:rPr>
        <w:t xml:space="preserve"> do powstania u Zamawiającego obowiązku podatkowego*</w:t>
      </w:r>
    </w:p>
    <w:p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Nazwa (rodzaj) towaru lub usługi, których dostawa lub świadczenie będzie prowadzić do jego powstania: ………………………………………………………………………………………………………………………………</w:t>
      </w:r>
      <w:proofErr w:type="gramStart"/>
      <w:r w:rsidRPr="006A2056">
        <w:rPr>
          <w:rFonts w:ascii="Times New Roman" w:eastAsia="Times New Roman" w:hAnsi="Times New Roman" w:cs="Times New Roman"/>
          <w:sz w:val="24"/>
          <w:szCs w:val="24"/>
          <w:lang w:eastAsia="pl-PL"/>
        </w:rPr>
        <w:t>……………………………………………………………. .</w:t>
      </w:r>
      <w:proofErr w:type="gramEnd"/>
    </w:p>
    <w:p w:rsidR="00DF069E" w:rsidRPr="006A2056" w:rsidRDefault="00DF069E" w:rsidP="00DF069E">
      <w:pPr>
        <w:widowControl w:val="0"/>
        <w:autoSpaceDE w:val="0"/>
        <w:autoSpaceDN w:val="0"/>
        <w:adjustRightInd w:val="0"/>
        <w:spacing w:after="120" w:line="240" w:lineRule="auto"/>
        <w:ind w:left="70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Wartość towaru lub usługi bez kwoty podatku: …………………………………………….. </w:t>
      </w:r>
      <w:proofErr w:type="gramStart"/>
      <w:r w:rsidRPr="006A2056">
        <w:rPr>
          <w:rFonts w:ascii="Times New Roman" w:eastAsia="Times New Roman" w:hAnsi="Times New Roman" w:cs="Times New Roman"/>
          <w:sz w:val="24"/>
          <w:szCs w:val="24"/>
          <w:lang w:eastAsia="pl-PL"/>
        </w:rPr>
        <w:t>zł</w:t>
      </w:r>
      <w:proofErr w:type="gramEnd"/>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Lucida Sans Unicode" w:hAnsi="Times New Roman"/>
          <w:sz w:val="24"/>
          <w:szCs w:val="24"/>
          <w:lang w:eastAsia="pl-PL"/>
        </w:rPr>
        <w:t xml:space="preserve">W przypadku wpłaty wadium w pieniądzu, podajemy nr konta bankowego, na które Zamawiający ma zwrócić kwotę wadium: </w:t>
      </w:r>
      <w:r w:rsidRPr="006A2056">
        <w:rPr>
          <w:rFonts w:ascii="Times New Roman" w:eastAsia="Times New Roman" w:hAnsi="Times New Roman"/>
          <w:sz w:val="24"/>
          <w:szCs w:val="24"/>
          <w:lang w:eastAsia="pl-PL"/>
        </w:rPr>
        <w:t>konto bankowe nr ………………………………………………</w:t>
      </w:r>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pl-PL"/>
        </w:rPr>
        <w:t xml:space="preserve">W przypadku wyboru jego oferty wniesie zabezpieczenie umowy w wysokości ……. zł w </w:t>
      </w:r>
      <w:proofErr w:type="gramStart"/>
      <w:r w:rsidRPr="006A2056">
        <w:rPr>
          <w:rFonts w:ascii="Times New Roman" w:eastAsia="Times New Roman" w:hAnsi="Times New Roman"/>
          <w:sz w:val="24"/>
          <w:szCs w:val="24"/>
          <w:lang w:eastAsia="pl-PL"/>
        </w:rPr>
        <w:t>formie ……………………….  .</w:t>
      </w:r>
      <w:proofErr w:type="gramEnd"/>
    </w:p>
    <w:p w:rsidR="00DF069E" w:rsidRPr="006A2056" w:rsidRDefault="00DF069E" w:rsidP="00DF069E">
      <w:pPr>
        <w:pStyle w:val="Akapitzlist"/>
        <w:widowControl w:val="0"/>
        <w:numPr>
          <w:ilvl w:val="0"/>
          <w:numId w:val="56"/>
        </w:numPr>
        <w:suppressAutoHyphens/>
        <w:autoSpaceDE w:val="0"/>
        <w:autoSpaceDN w:val="0"/>
        <w:adjustRightInd w:val="0"/>
        <w:spacing w:after="0" w:line="360" w:lineRule="auto"/>
        <w:ind w:left="714"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Załącznikami do niniejszej oferty są:</w:t>
      </w:r>
    </w:p>
    <w:p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p>
    <w:p w:rsidR="00DF069E" w:rsidRPr="006A2056" w:rsidRDefault="00DF069E" w:rsidP="00DF069E">
      <w:pPr>
        <w:pStyle w:val="Akapitzlist"/>
        <w:widowControl w:val="0"/>
        <w:numPr>
          <w:ilvl w:val="0"/>
          <w:numId w:val="55"/>
        </w:numPr>
        <w:autoSpaceDE w:val="0"/>
        <w:autoSpaceDN w:val="0"/>
        <w:adjustRightInd w:val="0"/>
        <w:spacing w:after="0" w:line="360" w:lineRule="auto"/>
        <w:ind w:left="1429" w:hanging="357"/>
        <w:jc w:val="both"/>
        <w:rPr>
          <w:rFonts w:ascii="Times New Roman" w:eastAsia="Times New Roman" w:hAnsi="Times New Roman"/>
          <w:sz w:val="24"/>
          <w:szCs w:val="24"/>
          <w:lang w:eastAsia="ar-SA"/>
        </w:rPr>
      </w:pPr>
      <w:r w:rsidRPr="006A2056">
        <w:rPr>
          <w:rFonts w:ascii="Times New Roman" w:eastAsia="Times New Roman" w:hAnsi="Times New Roman"/>
          <w:sz w:val="24"/>
          <w:szCs w:val="24"/>
          <w:lang w:eastAsia="ar-SA"/>
        </w:rPr>
        <w:t>.................................................................................</w:t>
      </w:r>
      <w:r w:rsidRPr="006A2056">
        <w:rPr>
          <w:rFonts w:ascii="Times New Roman" w:eastAsia="Times New Roman" w:hAnsi="Times New Roman"/>
          <w:sz w:val="24"/>
          <w:szCs w:val="24"/>
          <w:lang w:eastAsia="ar-SA"/>
        </w:rPr>
        <w:tab/>
      </w:r>
      <w:r w:rsidRPr="006A2056">
        <w:rPr>
          <w:rFonts w:ascii="Times New Roman" w:eastAsia="Times New Roman" w:hAnsi="Times New Roman"/>
          <w:sz w:val="24"/>
          <w:szCs w:val="24"/>
          <w:lang w:eastAsia="ar-SA"/>
        </w:rPr>
        <w:tab/>
        <w:t xml:space="preserve">    </w:t>
      </w:r>
    </w:p>
    <w:p w:rsidR="00DF069E" w:rsidRPr="006A2056" w:rsidRDefault="00DF069E" w:rsidP="00DF069E">
      <w:pPr>
        <w:widowControl w:val="0"/>
        <w:suppressAutoHyphens/>
        <w:spacing w:after="120" w:line="240" w:lineRule="auto"/>
        <w:ind w:left="283"/>
        <w:rPr>
          <w:rFonts w:ascii="Times New Roman" w:eastAsia="Lucida Sans Unicode" w:hAnsi="Times New Roman" w:cs="Times New Roman"/>
          <w:b/>
          <w:sz w:val="24"/>
          <w:szCs w:val="24"/>
          <w:lang w:eastAsia="ar-SA"/>
        </w:rPr>
      </w:pPr>
      <w:r w:rsidRPr="006A2056">
        <w:rPr>
          <w:rFonts w:ascii="Times New Roman" w:eastAsia="Lucida Sans Unicode" w:hAnsi="Times New Roman" w:cs="Times New Roman"/>
          <w:sz w:val="24"/>
          <w:szCs w:val="24"/>
          <w:lang w:eastAsia="ar-SA"/>
        </w:rPr>
        <w:t>*/ niepotrzebne skreślić</w:t>
      </w: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6A2056" w:rsidRPr="006A2056" w:rsidRDefault="006A2056"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F277CB" w:rsidRPr="006A2056" w:rsidRDefault="00F277CB" w:rsidP="00DF069E">
      <w:pPr>
        <w:widowControl w:val="0"/>
        <w:autoSpaceDE w:val="0"/>
        <w:autoSpaceDN w:val="0"/>
        <w:adjustRightInd w:val="0"/>
        <w:spacing w:after="0" w:line="240" w:lineRule="auto"/>
        <w:outlineLvl w:val="0"/>
        <w:rPr>
          <w:rFonts w:ascii="Times New Roman" w:eastAsia="Times New Roman" w:hAnsi="Times New Roman" w:cs="Times New Roman"/>
          <w:b/>
          <w:bCs/>
          <w:sz w:val="24"/>
          <w:szCs w:val="24"/>
          <w:u w:val="single"/>
          <w:lang w:eastAsia="pl-PL"/>
        </w:rPr>
      </w:pPr>
    </w:p>
    <w:p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lastRenderedPageBreak/>
        <w:t>SKMMU.086.4</w:t>
      </w:r>
      <w:r w:rsidR="00F277CB" w:rsidRPr="006A2056">
        <w:rPr>
          <w:rFonts w:ascii="Times New Roman" w:eastAsia="Times New Roman" w:hAnsi="Times New Roman" w:cs="Times New Roman"/>
          <w:b/>
          <w:bCs/>
          <w:sz w:val="24"/>
          <w:szCs w:val="24"/>
          <w:u w:val="single"/>
          <w:lang w:eastAsia="pl-PL"/>
        </w:rPr>
        <w:t>5</w:t>
      </w:r>
      <w:r w:rsidRPr="006A2056">
        <w:rPr>
          <w:rFonts w:ascii="Times New Roman" w:eastAsia="Times New Roman" w:hAnsi="Times New Roman" w:cs="Times New Roman"/>
          <w:b/>
          <w:bCs/>
          <w:sz w:val="24"/>
          <w:szCs w:val="24"/>
          <w:u w:val="single"/>
          <w:lang w:eastAsia="pl-PL"/>
        </w:rPr>
        <w:t>.19</w:t>
      </w:r>
    </w:p>
    <w:p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Cs/>
          <w:i/>
          <w:sz w:val="24"/>
          <w:szCs w:val="24"/>
          <w:lang w:eastAsia="pl-PL"/>
        </w:rPr>
      </w:pPr>
      <w:r w:rsidRPr="006A2056">
        <w:rPr>
          <w:rFonts w:ascii="Times New Roman" w:eastAsia="Times New Roman" w:hAnsi="Times New Roman" w:cs="Times New Roman"/>
          <w:b/>
          <w:i/>
          <w:sz w:val="24"/>
          <w:szCs w:val="24"/>
          <w:lang w:eastAsia="pl-PL"/>
        </w:rPr>
        <w:t xml:space="preserve">Załącznik nr 4 do SIWZ </w:t>
      </w:r>
    </w:p>
    <w:p w:rsidR="00DF069E" w:rsidRPr="006A2056" w:rsidRDefault="00DF069E" w:rsidP="00DF069E">
      <w:pPr>
        <w:widowControl w:val="0"/>
        <w:autoSpaceDE w:val="0"/>
        <w:autoSpaceDN w:val="0"/>
        <w:adjustRightInd w:val="0"/>
        <w:spacing w:after="0" w:line="240" w:lineRule="auto"/>
        <w:ind w:left="5664"/>
        <w:rPr>
          <w:rFonts w:ascii="Times New Roman" w:eastAsia="Times New Roman" w:hAnsi="Times New Roman" w:cs="Times New Roman"/>
          <w:bCs/>
          <w:sz w:val="24"/>
          <w:szCs w:val="24"/>
          <w:lang w:eastAsia="pl-PL"/>
        </w:rPr>
      </w:pPr>
    </w:p>
    <w:p w:rsidR="00DF069E" w:rsidRPr="006A2056" w:rsidRDefault="00DF069E" w:rsidP="00DF069E">
      <w:pPr>
        <w:widowControl w:val="0"/>
        <w:autoSpaceDE w:val="0"/>
        <w:autoSpaceDN w:val="0"/>
        <w:adjustRightInd w:val="0"/>
        <w:spacing w:after="0" w:line="240" w:lineRule="auto"/>
        <w:ind w:left="6384" w:firstLine="96"/>
        <w:jc w:val="center"/>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rsidR="00DF069E" w:rsidRPr="006A2056" w:rsidRDefault="00DF069E" w:rsidP="00DF069E">
      <w:pPr>
        <w:widowControl w:val="0"/>
        <w:autoSpaceDE w:val="0"/>
        <w:autoSpaceDN w:val="0"/>
        <w:adjustRightInd w:val="0"/>
        <w:spacing w:after="0" w:line="240" w:lineRule="auto"/>
        <w:ind w:left="1416" w:firstLine="708"/>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w:t>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r>
      <w:r w:rsidRPr="006A2056">
        <w:rPr>
          <w:rFonts w:ascii="Times New Roman" w:eastAsia="Times New Roman" w:hAnsi="Times New Roman" w:cs="Times New Roman"/>
          <w:bCs/>
          <w:sz w:val="24"/>
          <w:szCs w:val="24"/>
          <w:lang w:eastAsia="pl-PL"/>
        </w:rPr>
        <w:tab/>
        <w:t xml:space="preserve">        (miejscowość, data)</w:t>
      </w:r>
    </w:p>
    <w:p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t>
      </w:r>
    </w:p>
    <w:p w:rsidR="00DF069E" w:rsidRPr="006A2056" w:rsidRDefault="00DF069E" w:rsidP="00DF069E">
      <w:pPr>
        <w:widowControl w:val="0"/>
        <w:autoSpaceDE w:val="0"/>
        <w:autoSpaceDN w:val="0"/>
        <w:adjustRightInd w:val="0"/>
        <w:spacing w:after="0" w:line="240" w:lineRule="auto"/>
        <w:ind w:right="5137"/>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xml:space="preserve">         (pieczęć adresowa Wykonawcy)</w:t>
      </w:r>
    </w:p>
    <w:p w:rsidR="00DF069E" w:rsidRPr="006A2056" w:rsidRDefault="00DF069E" w:rsidP="00DF069E">
      <w:pPr>
        <w:widowControl w:val="0"/>
        <w:autoSpaceDE w:val="0"/>
        <w:autoSpaceDN w:val="0"/>
        <w:adjustRightInd w:val="0"/>
        <w:spacing w:after="0" w:line="360" w:lineRule="auto"/>
        <w:ind w:right="6803"/>
        <w:jc w:val="center"/>
        <w:rPr>
          <w:rFonts w:ascii="Times New Roman" w:eastAsia="Times New Roman" w:hAnsi="Times New Roman" w:cs="Times New Roman"/>
          <w:bCs/>
          <w:sz w:val="24"/>
          <w:szCs w:val="24"/>
          <w:lang w:eastAsia="pl-PL"/>
        </w:rPr>
      </w:pPr>
    </w:p>
    <w:p w:rsidR="00DF069E" w:rsidRPr="006A2056" w:rsidRDefault="00DF069E" w:rsidP="00DF069E">
      <w:pPr>
        <w:widowControl w:val="0"/>
        <w:autoSpaceDE w:val="0"/>
        <w:autoSpaceDN w:val="0"/>
        <w:adjustRightInd w:val="0"/>
        <w:spacing w:after="0" w:line="360" w:lineRule="auto"/>
        <w:ind w:right="-3"/>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OŚWIADCZENIE O PRZYNALEŻNOŚCI LUB BRAKU PRZYNALEŻNOŚCI DO TEJ SAMEJ GRUPY KAPITAŁOWEJ</w:t>
      </w:r>
    </w:p>
    <w:p w:rsidR="00DF069E" w:rsidRPr="006A2056" w:rsidRDefault="00DF069E" w:rsidP="00DF069E">
      <w:pPr>
        <w:spacing w:after="0" w:line="240" w:lineRule="auto"/>
        <w:jc w:val="both"/>
        <w:rPr>
          <w:rFonts w:ascii="Times New Roman" w:eastAsia="Times New Roman" w:hAnsi="Times New Roman" w:cs="Times New Roman"/>
          <w:b/>
          <w:sz w:val="24"/>
          <w:szCs w:val="24"/>
          <w:lang w:eastAsia="pl-PL"/>
        </w:rPr>
      </w:pPr>
      <w:proofErr w:type="gramStart"/>
      <w:r w:rsidRPr="006A2056">
        <w:rPr>
          <w:rFonts w:ascii="Times New Roman" w:eastAsia="Times New Roman" w:hAnsi="Times New Roman" w:cs="Times New Roman"/>
          <w:b/>
          <w:sz w:val="24"/>
          <w:szCs w:val="24"/>
          <w:lang w:eastAsia="pl-PL"/>
        </w:rPr>
        <w:t>w</w:t>
      </w:r>
      <w:proofErr w:type="gramEnd"/>
      <w:r w:rsidRPr="006A2056">
        <w:rPr>
          <w:rFonts w:ascii="Times New Roman" w:eastAsia="Times New Roman" w:hAnsi="Times New Roman" w:cs="Times New Roman"/>
          <w:b/>
          <w:sz w:val="24"/>
          <w:szCs w:val="24"/>
          <w:lang w:eastAsia="pl-PL"/>
        </w:rPr>
        <w:t xml:space="preserve"> rozumieniu art. 4 pkt 14 ustawy z dnia 16 lutego 2007 r. o ochronie konkurencji i konsumentów (</w:t>
      </w:r>
      <w:proofErr w:type="spellStart"/>
      <w:r w:rsidRPr="006A2056">
        <w:rPr>
          <w:rFonts w:ascii="Times New Roman" w:eastAsia="Times New Roman" w:hAnsi="Times New Roman" w:cs="Times New Roman"/>
          <w:b/>
          <w:sz w:val="24"/>
          <w:szCs w:val="24"/>
          <w:lang w:eastAsia="pl-PL"/>
        </w:rPr>
        <w:t>t.j</w:t>
      </w:r>
      <w:proofErr w:type="spellEnd"/>
      <w:r w:rsidRPr="006A2056">
        <w:rPr>
          <w:rFonts w:ascii="Times New Roman" w:eastAsia="Times New Roman" w:hAnsi="Times New Roman" w:cs="Times New Roman"/>
          <w:b/>
          <w:sz w:val="24"/>
          <w:szCs w:val="24"/>
          <w:lang w:eastAsia="pl-PL"/>
        </w:rPr>
        <w:t xml:space="preserve">. Dz. U. 2017 poz. 229), </w:t>
      </w:r>
      <w:r w:rsidRPr="006A2056">
        <w:rPr>
          <w:rFonts w:ascii="Times New Roman" w:eastAsia="Times New Roman" w:hAnsi="Times New Roman" w:cs="Times New Roman"/>
          <w:b/>
          <w:bCs/>
          <w:sz w:val="24"/>
          <w:szCs w:val="24"/>
          <w:lang w:eastAsia="pl-PL"/>
        </w:rPr>
        <w:t xml:space="preserve">o której mowa w </w:t>
      </w:r>
      <w:r w:rsidRPr="006A2056">
        <w:rPr>
          <w:rFonts w:ascii="Times New Roman" w:eastAsia="Times New Roman" w:hAnsi="Times New Roman" w:cs="Times New Roman"/>
          <w:b/>
          <w:sz w:val="24"/>
          <w:szCs w:val="24"/>
          <w:lang w:eastAsia="pl-PL"/>
        </w:rPr>
        <w:t>art. 24 ust. 11</w:t>
      </w:r>
      <w:r w:rsidRPr="006A2056">
        <w:rPr>
          <w:rFonts w:ascii="Times New Roman" w:eastAsia="Times New Roman" w:hAnsi="Times New Roman" w:cs="Times New Roman"/>
          <w:b/>
          <w:sz w:val="24"/>
          <w:szCs w:val="24"/>
          <w:lang w:eastAsia="pl-PL"/>
        </w:rPr>
        <w:br/>
        <w:t xml:space="preserve">w związku </w:t>
      </w:r>
      <w:proofErr w:type="gramStart"/>
      <w:r w:rsidRPr="006A2056">
        <w:rPr>
          <w:rFonts w:ascii="Times New Roman" w:eastAsia="Times New Roman" w:hAnsi="Times New Roman" w:cs="Times New Roman"/>
          <w:b/>
          <w:sz w:val="24"/>
          <w:szCs w:val="24"/>
          <w:lang w:eastAsia="pl-PL"/>
        </w:rPr>
        <w:t>z  art</w:t>
      </w:r>
      <w:proofErr w:type="gramEnd"/>
      <w:r w:rsidRPr="006A2056">
        <w:rPr>
          <w:rFonts w:ascii="Times New Roman" w:eastAsia="Times New Roman" w:hAnsi="Times New Roman" w:cs="Times New Roman"/>
          <w:b/>
          <w:sz w:val="24"/>
          <w:szCs w:val="24"/>
          <w:lang w:eastAsia="pl-PL"/>
        </w:rPr>
        <w:t xml:space="preserve">. 24 ust. 1 pkt 23) </w:t>
      </w:r>
      <w:r w:rsidRPr="006A2056">
        <w:rPr>
          <w:rFonts w:ascii="Times New Roman" w:eastAsia="Times New Roman" w:hAnsi="Times New Roman" w:cs="Times New Roman"/>
          <w:b/>
          <w:bCs/>
          <w:sz w:val="24"/>
          <w:szCs w:val="24"/>
          <w:lang w:eastAsia="pl-PL"/>
        </w:rPr>
        <w:t xml:space="preserve">ustawy </w:t>
      </w:r>
      <w:proofErr w:type="spellStart"/>
      <w:r w:rsidRPr="006A2056">
        <w:rPr>
          <w:rFonts w:ascii="Times New Roman" w:eastAsia="Times New Roman" w:hAnsi="Times New Roman" w:cs="Times New Roman"/>
          <w:b/>
          <w:bCs/>
          <w:sz w:val="24"/>
          <w:szCs w:val="24"/>
          <w:lang w:eastAsia="pl-PL"/>
        </w:rPr>
        <w:t>Pzp</w:t>
      </w:r>
      <w:proofErr w:type="spellEnd"/>
      <w:r w:rsidRPr="006A2056">
        <w:rPr>
          <w:rFonts w:ascii="Times New Roman" w:eastAsia="Times New Roman" w:hAnsi="Times New Roman" w:cs="Times New Roman"/>
          <w:b/>
          <w:bCs/>
          <w:sz w:val="24"/>
          <w:szCs w:val="24"/>
          <w:lang w:eastAsia="pl-PL"/>
        </w:rPr>
        <w:t>.</w:t>
      </w:r>
    </w:p>
    <w:p w:rsidR="00DF069E" w:rsidRPr="006A2056" w:rsidRDefault="00DF069E" w:rsidP="00DF069E">
      <w:pPr>
        <w:widowControl w:val="0"/>
        <w:autoSpaceDE w:val="0"/>
        <w:autoSpaceDN w:val="0"/>
        <w:adjustRightInd w:val="0"/>
        <w:spacing w:after="0" w:line="360" w:lineRule="auto"/>
        <w:ind w:left="720" w:hanging="720"/>
        <w:jc w:val="both"/>
        <w:rPr>
          <w:rFonts w:ascii="Times New Roman" w:eastAsia="Times New Roman" w:hAnsi="Times New Roman" w:cs="Times New Roman"/>
          <w:b/>
          <w:sz w:val="24"/>
          <w:szCs w:val="24"/>
          <w:u w:val="single"/>
          <w:lang w:eastAsia="pl-PL"/>
        </w:rPr>
      </w:pPr>
    </w:p>
    <w:p w:rsidR="00DF069E" w:rsidRPr="006A2056" w:rsidRDefault="00DF069E" w:rsidP="00DF069E">
      <w:pPr>
        <w:widowControl w:val="0"/>
        <w:autoSpaceDE w:val="0"/>
        <w:autoSpaceDN w:val="0"/>
        <w:adjustRightInd w:val="0"/>
        <w:spacing w:after="0" w:line="360" w:lineRule="auto"/>
        <w:ind w:left="1134" w:hanging="1134"/>
        <w:jc w:val="both"/>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u w:val="single"/>
          <w:lang w:eastAsia="pl-PL"/>
        </w:rPr>
        <w:t>UWAGA:</w:t>
      </w:r>
      <w:r w:rsidRPr="006A2056">
        <w:rPr>
          <w:rFonts w:ascii="Times New Roman" w:eastAsia="Times New Roman" w:hAnsi="Times New Roman" w:cs="Times New Roman"/>
          <w:b/>
          <w:sz w:val="24"/>
          <w:szCs w:val="24"/>
          <w:lang w:eastAsia="pl-PL"/>
        </w:rPr>
        <w:t xml:space="preserve"> Wykonawca składa niniejszy dokument </w:t>
      </w:r>
      <w:r w:rsidRPr="006A2056">
        <w:rPr>
          <w:rFonts w:ascii="Times New Roman" w:eastAsia="Times New Roman" w:hAnsi="Times New Roman" w:cs="Times New Roman"/>
          <w:b/>
          <w:sz w:val="24"/>
          <w:szCs w:val="24"/>
          <w:u w:val="single"/>
          <w:lang w:eastAsia="pl-PL"/>
        </w:rPr>
        <w:t>w terminie 3 dni</w:t>
      </w:r>
      <w:r w:rsidRPr="006A2056">
        <w:rPr>
          <w:rFonts w:ascii="Times New Roman" w:eastAsia="Times New Roman" w:hAnsi="Times New Roman" w:cs="Times New Roman"/>
          <w:b/>
          <w:sz w:val="24"/>
          <w:szCs w:val="24"/>
          <w:lang w:eastAsia="pl-PL"/>
        </w:rPr>
        <w:t xml:space="preserve"> od zamieszczenia przez Zamawiającego informacji z otwarcia ofert na stronie internetowej (art.86 ust.5 ustawy)</w:t>
      </w:r>
    </w:p>
    <w:p w:rsidR="00DF069E" w:rsidRPr="006A2056" w:rsidRDefault="00DF069E" w:rsidP="00DF069E">
      <w:pPr>
        <w:widowControl w:val="0"/>
        <w:autoSpaceDE w:val="0"/>
        <w:autoSpaceDN w:val="0"/>
        <w:adjustRightInd w:val="0"/>
        <w:spacing w:after="0" w:line="360" w:lineRule="auto"/>
        <w:jc w:val="both"/>
        <w:rPr>
          <w:rFonts w:ascii="Times New Roman" w:eastAsia="Times New Roman" w:hAnsi="Times New Roman" w:cs="Times New Roman"/>
          <w:b/>
          <w:sz w:val="24"/>
          <w:szCs w:val="24"/>
          <w:lang w:eastAsia="pl-PL"/>
        </w:rPr>
      </w:pPr>
    </w:p>
    <w:p w:rsidR="00DF069E" w:rsidRPr="006A2056" w:rsidRDefault="00DF069E" w:rsidP="00DF069E">
      <w:pPr>
        <w:autoSpaceDE w:val="0"/>
        <w:autoSpaceDN w:val="0"/>
        <w:adjustRightInd w:val="0"/>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Przystępując do postępowania w sprawie udzielenia zamówienia publicznego w trybie przetargu nieograniczonego numer sprawy – SKMMU.086.4</w:t>
      </w:r>
      <w:r w:rsidR="00F277CB" w:rsidRPr="006A2056">
        <w:rPr>
          <w:rFonts w:ascii="Times New Roman" w:eastAsia="Times New Roman" w:hAnsi="Times New Roman" w:cs="Times New Roman"/>
          <w:b/>
          <w:bCs/>
          <w:sz w:val="24"/>
          <w:szCs w:val="24"/>
          <w:lang w:eastAsia="pl-PL"/>
        </w:rPr>
        <w:t>5</w:t>
      </w:r>
      <w:r w:rsidRPr="006A2056">
        <w:rPr>
          <w:rFonts w:ascii="Times New Roman" w:eastAsia="Times New Roman" w:hAnsi="Times New Roman" w:cs="Times New Roman"/>
          <w:b/>
          <w:bCs/>
          <w:sz w:val="24"/>
          <w:szCs w:val="24"/>
          <w:lang w:eastAsia="pl-PL"/>
        </w:rPr>
        <w:t>.19.</w:t>
      </w:r>
    </w:p>
    <w:p w:rsidR="00DF069E" w:rsidRPr="006A2056" w:rsidRDefault="00DF069E" w:rsidP="00DF069E">
      <w:pPr>
        <w:autoSpaceDE w:val="0"/>
        <w:autoSpaceDN w:val="0"/>
        <w:adjustRightInd w:val="0"/>
        <w:spacing w:after="0" w:line="360" w:lineRule="auto"/>
        <w:jc w:val="both"/>
        <w:rPr>
          <w:rFonts w:ascii="Times New Roman" w:hAnsi="Times New Roman" w:cs="Times New Roman"/>
          <w:b/>
          <w:sz w:val="24"/>
          <w:szCs w:val="24"/>
        </w:rPr>
      </w:pPr>
      <w:r w:rsidRPr="006A2056">
        <w:rPr>
          <w:rFonts w:ascii="Times New Roman" w:hAnsi="Times New Roman" w:cs="Times New Roman"/>
          <w:b/>
          <w:sz w:val="24"/>
          <w:szCs w:val="24"/>
        </w:rPr>
        <w:t>UWAGA: Wykonawca zobowiązany jest złożyć niniejsze oświadczenie dla każdego z zadań z osobna, wybierając z powyższego zakresu zadania, na które składa ofertę.</w:t>
      </w:r>
    </w:p>
    <w:p w:rsidR="00DF069E" w:rsidRPr="006A2056" w:rsidRDefault="00DF069E" w:rsidP="00DF069E">
      <w:pPr>
        <w:widowControl w:val="0"/>
        <w:suppressAutoHyphens/>
        <w:autoSpaceDE w:val="0"/>
        <w:autoSpaceDN w:val="0"/>
        <w:adjustRightInd w:val="0"/>
        <w:spacing w:after="0" w:line="360" w:lineRule="auto"/>
        <w:jc w:val="both"/>
        <w:rPr>
          <w:rFonts w:ascii="Times New Roman" w:eastAsia="Calibri" w:hAnsi="Times New Roman" w:cs="Times New Roman"/>
          <w:b/>
          <w:sz w:val="24"/>
          <w:szCs w:val="24"/>
        </w:rPr>
      </w:pPr>
      <w:r w:rsidRPr="006A2056">
        <w:rPr>
          <w:rFonts w:ascii="Times New Roman" w:eastAsia="Times New Roman" w:hAnsi="Times New Roman" w:cs="Times New Roman"/>
          <w:b/>
          <w:bCs/>
          <w:sz w:val="24"/>
          <w:szCs w:val="24"/>
          <w:lang w:eastAsia="pl-PL"/>
        </w:rPr>
        <w:t xml:space="preserve">Imię i </w:t>
      </w:r>
      <w:proofErr w:type="gramStart"/>
      <w:r w:rsidRPr="006A2056">
        <w:rPr>
          <w:rFonts w:ascii="Times New Roman" w:eastAsia="Times New Roman" w:hAnsi="Times New Roman" w:cs="Times New Roman"/>
          <w:b/>
          <w:bCs/>
          <w:sz w:val="24"/>
          <w:szCs w:val="24"/>
          <w:lang w:eastAsia="pl-PL"/>
        </w:rPr>
        <w:t>nazwisko</w:t>
      </w:r>
      <w:r w:rsidRPr="006A2056">
        <w:rPr>
          <w:rFonts w:ascii="Times New Roman" w:eastAsia="Times New Roman" w:hAnsi="Times New Roman" w:cs="Times New Roman"/>
          <w:b/>
          <w:bCs/>
          <w:sz w:val="24"/>
          <w:szCs w:val="24"/>
          <w:lang w:eastAsia="pl-PL"/>
        </w:rPr>
        <w:tab/>
        <w:t xml:space="preserve"> ................................................</w:t>
      </w:r>
      <w:proofErr w:type="gramEnd"/>
      <w:r w:rsidRPr="006A2056">
        <w:rPr>
          <w:rFonts w:ascii="Times New Roman" w:eastAsia="Times New Roman" w:hAnsi="Times New Roman" w:cs="Times New Roman"/>
          <w:b/>
          <w:bCs/>
          <w:sz w:val="24"/>
          <w:szCs w:val="24"/>
          <w:lang w:eastAsia="pl-PL"/>
        </w:rPr>
        <w:t>............................................................</w:t>
      </w:r>
    </w:p>
    <w:p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reprezentując </w:t>
      </w:r>
      <w:proofErr w:type="gramStart"/>
      <w:r w:rsidRPr="006A2056">
        <w:rPr>
          <w:rFonts w:ascii="Times New Roman" w:eastAsia="Times New Roman" w:hAnsi="Times New Roman" w:cs="Times New Roman"/>
          <w:b/>
          <w:bCs/>
          <w:sz w:val="24"/>
          <w:szCs w:val="24"/>
          <w:lang w:eastAsia="pl-PL"/>
        </w:rPr>
        <w:t>Wykonawcę  (nazwa</w:t>
      </w:r>
      <w:proofErr w:type="gramEnd"/>
      <w:r w:rsidRPr="006A2056">
        <w:rPr>
          <w:rFonts w:ascii="Times New Roman" w:eastAsia="Times New Roman" w:hAnsi="Times New Roman" w:cs="Times New Roman"/>
          <w:b/>
          <w:bCs/>
          <w:sz w:val="24"/>
          <w:szCs w:val="24"/>
          <w:lang w:eastAsia="pl-PL"/>
        </w:rPr>
        <w:t xml:space="preserve"> Wykonawcy) .......................................................................</w:t>
      </w:r>
    </w:p>
    <w:p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z</w:t>
      </w:r>
      <w:proofErr w:type="gramEnd"/>
      <w:r w:rsidRPr="006A2056">
        <w:rPr>
          <w:rFonts w:ascii="Times New Roman" w:eastAsia="Times New Roman" w:hAnsi="Times New Roman" w:cs="Times New Roman"/>
          <w:b/>
          <w:bCs/>
          <w:sz w:val="24"/>
          <w:szCs w:val="24"/>
          <w:lang w:eastAsia="pl-PL"/>
        </w:rPr>
        <w:t xml:space="preserve"> siedzibą w  ………………………………………………………...……………………………</w:t>
      </w:r>
    </w:p>
    <w:p w:rsidR="00DF069E" w:rsidRPr="006A2056" w:rsidRDefault="00DF069E" w:rsidP="00DF069E">
      <w:pPr>
        <w:spacing w:after="0" w:line="360" w:lineRule="auto"/>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jako – upoważniony na piśmie lub wpisany w </w:t>
      </w:r>
      <w:proofErr w:type="gramStart"/>
      <w:r w:rsidRPr="006A2056">
        <w:rPr>
          <w:rFonts w:ascii="Times New Roman" w:eastAsia="Times New Roman" w:hAnsi="Times New Roman" w:cs="Times New Roman"/>
          <w:b/>
          <w:bCs/>
          <w:sz w:val="24"/>
          <w:szCs w:val="24"/>
          <w:lang w:eastAsia="pl-PL"/>
        </w:rPr>
        <w:t>rejestrze .............................................</w:t>
      </w:r>
      <w:r w:rsidRPr="006A2056">
        <w:rPr>
          <w:rFonts w:ascii="Times New Roman" w:eastAsia="Times New Roman" w:hAnsi="Times New Roman" w:cs="Times New Roman"/>
          <w:b/>
          <w:bCs/>
          <w:sz w:val="24"/>
          <w:szCs w:val="24"/>
          <w:lang w:eastAsia="pl-PL"/>
        </w:rPr>
        <w:br/>
        <w:t>w</w:t>
      </w:r>
      <w:proofErr w:type="gramEnd"/>
      <w:r w:rsidRPr="006A2056">
        <w:rPr>
          <w:rFonts w:ascii="Times New Roman" w:eastAsia="Times New Roman" w:hAnsi="Times New Roman" w:cs="Times New Roman"/>
          <w:b/>
          <w:bCs/>
          <w:sz w:val="24"/>
          <w:szCs w:val="24"/>
          <w:lang w:eastAsia="pl-PL"/>
        </w:rPr>
        <w:t xml:space="preserve"> imieniu reprezentowanego przeze mnie Wykonawcy, oświadczam, że Wykonawca ten:</w:t>
      </w:r>
    </w:p>
    <w:p w:rsidR="00DF069E" w:rsidRPr="006A2056" w:rsidRDefault="00DF069E" w:rsidP="00DF069E">
      <w:pPr>
        <w:widowControl w:val="0"/>
        <w:numPr>
          <w:ilvl w:val="0"/>
          <w:numId w:val="57"/>
        </w:numPr>
        <w:tabs>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bCs/>
          <w:sz w:val="24"/>
          <w:szCs w:val="24"/>
          <w:lang w:eastAsia="pl-PL"/>
        </w:rPr>
        <w:t>Nie należy do tej samej grupy kapitałowej z żadnym w Wykonawców, którzy złożyli odrębne oferty w przedmiotowym postępowaniu</w:t>
      </w:r>
    </w:p>
    <w:p w:rsidR="00DF069E" w:rsidRPr="006A2056" w:rsidRDefault="00DF069E" w:rsidP="00DF069E">
      <w:pPr>
        <w:widowControl w:val="0"/>
        <w:numPr>
          <w:ilvl w:val="0"/>
          <w:numId w:val="57"/>
        </w:numPr>
        <w:tabs>
          <w:tab w:val="num" w:pos="426"/>
          <w:tab w:val="left" w:pos="993"/>
        </w:tabs>
        <w:autoSpaceDE w:val="0"/>
        <w:autoSpaceDN w:val="0"/>
        <w:adjustRightInd w:val="0"/>
        <w:spacing w:after="0" w:line="360" w:lineRule="auto"/>
        <w:ind w:left="426" w:hanging="426"/>
        <w:jc w:val="both"/>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Należy do tej samej grupy kapitałowej co Wykonawca, który złożył odrębną ofertę w przedmiotowym </w:t>
      </w:r>
      <w:proofErr w:type="gramStart"/>
      <w:r w:rsidRPr="006A2056">
        <w:rPr>
          <w:rFonts w:ascii="Times New Roman" w:eastAsia="Times New Roman" w:hAnsi="Times New Roman" w:cs="Times New Roman"/>
          <w:b/>
          <w:bCs/>
          <w:sz w:val="24"/>
          <w:szCs w:val="24"/>
          <w:lang w:eastAsia="pl-PL"/>
        </w:rPr>
        <w:t xml:space="preserve">postępowaniu , </w:t>
      </w:r>
      <w:proofErr w:type="gramEnd"/>
      <w:r w:rsidRPr="006A2056">
        <w:rPr>
          <w:rFonts w:ascii="Times New Roman" w:eastAsia="Times New Roman" w:hAnsi="Times New Roman" w:cs="Times New Roman"/>
          <w:b/>
          <w:bCs/>
          <w:sz w:val="24"/>
          <w:szCs w:val="24"/>
          <w:lang w:eastAsia="pl-PL"/>
        </w:rPr>
        <w:t>działający pod firmą …………………………..</w:t>
      </w:r>
      <w:r w:rsidRPr="006A2056">
        <w:rPr>
          <w:rFonts w:ascii="Times New Roman" w:eastAsia="Times New Roman" w:hAnsi="Times New Roman" w:cs="Times New Roman"/>
          <w:b/>
          <w:bCs/>
          <w:i/>
          <w:iCs/>
          <w:sz w:val="24"/>
          <w:szCs w:val="24"/>
          <w:vertAlign w:val="superscript"/>
          <w:lang w:eastAsia="pl-PL"/>
        </w:rPr>
        <w:t xml:space="preserve"> *</w:t>
      </w:r>
    </w:p>
    <w:p w:rsidR="00DF069E" w:rsidRPr="006A2056" w:rsidRDefault="00DF069E" w:rsidP="00DF069E">
      <w:pPr>
        <w:spacing w:after="0" w:line="360" w:lineRule="auto"/>
        <w:rPr>
          <w:rFonts w:ascii="Times New Roman" w:eastAsia="Times New Roman" w:hAnsi="Times New Roman" w:cs="Times New Roman"/>
          <w:b/>
          <w:bCs/>
          <w:i/>
          <w:iCs/>
          <w:sz w:val="24"/>
          <w:szCs w:val="24"/>
          <w:vertAlign w:val="superscript"/>
          <w:lang w:eastAsia="pl-PL"/>
        </w:rPr>
      </w:pPr>
      <w:r w:rsidRPr="006A2056">
        <w:rPr>
          <w:rFonts w:ascii="Times New Roman" w:eastAsia="Times New Roman" w:hAnsi="Times New Roman" w:cs="Times New Roman"/>
          <w:b/>
          <w:bCs/>
          <w:i/>
          <w:iCs/>
          <w:sz w:val="24"/>
          <w:szCs w:val="24"/>
          <w:vertAlign w:val="superscript"/>
          <w:lang w:eastAsia="pl-PL"/>
        </w:rPr>
        <w:t>* niepotrzebne skreślić</w:t>
      </w:r>
    </w:p>
    <w:p w:rsidR="00DF069E" w:rsidRPr="006A2056" w:rsidRDefault="00DF069E" w:rsidP="00DF069E">
      <w:pPr>
        <w:widowControl w:val="0"/>
        <w:suppressAutoHyphens/>
        <w:spacing w:after="120" w:line="240" w:lineRule="auto"/>
        <w:jc w:val="both"/>
        <w:rPr>
          <w:rFonts w:ascii="Times New Roman" w:eastAsia="Lucida Sans Unicode" w:hAnsi="Times New Roman" w:cs="Times New Roman"/>
          <w:b/>
          <w:sz w:val="24"/>
          <w:szCs w:val="24"/>
          <w:lang w:eastAsia="pl-PL"/>
        </w:rPr>
      </w:pPr>
      <w:r w:rsidRPr="006A2056">
        <w:rPr>
          <w:rFonts w:ascii="Times New Roman" w:eastAsia="Lucida Sans Unicode" w:hAnsi="Times New Roman" w:cs="Times New Roman"/>
          <w:b/>
          <w:sz w:val="24"/>
          <w:szCs w:val="24"/>
          <w:lang w:eastAsia="pl-PL"/>
        </w:rPr>
        <w:t>..................................................</w:t>
      </w:r>
      <w:proofErr w:type="gramStart"/>
      <w:r w:rsidRPr="006A2056">
        <w:rPr>
          <w:rFonts w:ascii="Times New Roman" w:eastAsia="Lucida Sans Unicode" w:hAnsi="Times New Roman" w:cs="Times New Roman"/>
          <w:b/>
          <w:sz w:val="24"/>
          <w:szCs w:val="24"/>
          <w:lang w:eastAsia="pl-PL"/>
        </w:rPr>
        <w:t>.</w:t>
      </w:r>
      <w:r w:rsidRPr="006A2056">
        <w:rPr>
          <w:rFonts w:ascii="Times New Roman" w:eastAsia="Lucida Sans Unicode" w:hAnsi="Times New Roman" w:cs="Times New Roman"/>
          <w:b/>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r>
      <w:r w:rsidRPr="006A2056">
        <w:rPr>
          <w:rFonts w:ascii="Times New Roman" w:eastAsia="Lucida Sans Unicode" w:hAnsi="Times New Roman" w:cs="Times New Roman"/>
          <w:bCs/>
          <w:sz w:val="24"/>
          <w:szCs w:val="24"/>
          <w:lang w:eastAsia="pl-PL"/>
        </w:rPr>
        <w:tab/>
        <w:t xml:space="preserve">           </w:t>
      </w:r>
      <w:r w:rsidRPr="006A2056">
        <w:rPr>
          <w:rFonts w:ascii="Times New Roman" w:eastAsia="Lucida Sans Unicode" w:hAnsi="Times New Roman" w:cs="Times New Roman"/>
          <w:b/>
          <w:sz w:val="24"/>
          <w:szCs w:val="24"/>
          <w:lang w:eastAsia="pl-PL"/>
        </w:rPr>
        <w:t>..................................</w:t>
      </w:r>
      <w:proofErr w:type="gramEnd"/>
      <w:r w:rsidRPr="006A2056">
        <w:rPr>
          <w:rFonts w:ascii="Times New Roman" w:eastAsia="Lucida Sans Unicode" w:hAnsi="Times New Roman" w:cs="Times New Roman"/>
          <w:b/>
          <w:sz w:val="24"/>
          <w:szCs w:val="24"/>
          <w:lang w:eastAsia="pl-PL"/>
        </w:rPr>
        <w:t>...................</w:t>
      </w:r>
    </w:p>
    <w:p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miejscowość, </w:t>
      </w:r>
      <w:proofErr w:type="gramStart"/>
      <w:r w:rsidRPr="006A2056">
        <w:rPr>
          <w:rFonts w:ascii="Times New Roman" w:eastAsia="Times New Roman" w:hAnsi="Times New Roman" w:cs="Times New Roman"/>
          <w:i/>
          <w:sz w:val="24"/>
          <w:szCs w:val="24"/>
          <w:lang w:eastAsia="pl-PL"/>
        </w:rPr>
        <w:t>data</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b/>
          <w:bCs/>
          <w:i/>
          <w:iCs/>
          <w:sz w:val="24"/>
          <w:szCs w:val="24"/>
          <w:vertAlign w:val="superscript"/>
          <w:lang w:eastAsia="pl-PL"/>
        </w:rPr>
        <w:t xml:space="preserve">        podpis</w:t>
      </w:r>
      <w:proofErr w:type="gramEnd"/>
      <w:r w:rsidRPr="006A2056">
        <w:rPr>
          <w:rFonts w:ascii="Times New Roman" w:eastAsia="Times New Roman" w:hAnsi="Times New Roman" w:cs="Times New Roman"/>
          <w:b/>
          <w:bCs/>
          <w:i/>
          <w:iCs/>
          <w:sz w:val="24"/>
          <w:szCs w:val="24"/>
          <w:vertAlign w:val="superscript"/>
          <w:lang w:eastAsia="pl-PL"/>
        </w:rPr>
        <w:t xml:space="preserve"> uprawnionego przedstawiciela Wykonawcy</w:t>
      </w:r>
    </w:p>
    <w:p w:rsidR="00DF069E" w:rsidRPr="006A2056" w:rsidRDefault="00DF069E" w:rsidP="00DF069E">
      <w:pPr>
        <w:spacing w:after="0" w:line="240" w:lineRule="auto"/>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r>
      <w:r w:rsidRPr="006A2056">
        <w:rPr>
          <w:rFonts w:ascii="Times New Roman" w:eastAsia="Times New Roman" w:hAnsi="Times New Roman" w:cs="Times New Roman"/>
          <w:i/>
          <w:sz w:val="24"/>
          <w:szCs w:val="24"/>
          <w:lang w:eastAsia="pl-PL"/>
        </w:rPr>
        <w:tab/>
        <w:t xml:space="preserve"> (imię i nazwisko)</w:t>
      </w:r>
      <w:r w:rsidRPr="006A2056">
        <w:rPr>
          <w:rFonts w:ascii="Times New Roman" w:eastAsia="Times New Roman" w:hAnsi="Times New Roman" w:cs="Times New Roman"/>
          <w:i/>
          <w:sz w:val="24"/>
          <w:szCs w:val="24"/>
          <w:lang w:eastAsia="pl-PL"/>
        </w:rPr>
        <w:tab/>
      </w: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
          <w:sz w:val="24"/>
          <w:szCs w:val="24"/>
          <w:lang w:eastAsia="pl-PL"/>
        </w:rPr>
        <w:t xml:space="preserve">W przypadku Wykonawców wspólnie ubiegających się o udzielenie zamówienia oświadczenie składa każdy z Wykonawców osobno. </w:t>
      </w:r>
      <w:r w:rsidRPr="006A2056">
        <w:rPr>
          <w:rFonts w:ascii="Times New Roman" w:eastAsia="Times New Roman" w:hAnsi="Times New Roman" w:cs="Times New Roman"/>
          <w:sz w:val="24"/>
          <w:szCs w:val="24"/>
          <w:lang w:eastAsia="pl-PL"/>
        </w:rPr>
        <w:t>Osoba składająca oświadczenie świadoma jest odpowiedzialności karnej wynikającej z art.297 Kodeksu Karnego za przedłożenie nierzetelnego oświadczenia.</w:t>
      </w:r>
    </w:p>
    <w:p w:rsidR="00DF069E" w:rsidRPr="006A2056" w:rsidRDefault="00DF069E" w:rsidP="00DF069E">
      <w:pPr>
        <w:widowControl w:val="0"/>
        <w:autoSpaceDE w:val="0"/>
        <w:autoSpaceDN w:val="0"/>
        <w:adjustRightInd w:val="0"/>
        <w:spacing w:after="0" w:line="240" w:lineRule="auto"/>
        <w:outlineLvl w:val="0"/>
        <w:rPr>
          <w:rFonts w:ascii="Times New Roman" w:eastAsia="Times New Roman" w:hAnsi="Times New Roman" w:cs="Times New Roman"/>
          <w:b/>
          <w:i/>
          <w:sz w:val="24"/>
          <w:szCs w:val="24"/>
          <w:u w:val="single"/>
          <w:lang w:eastAsia="pl-PL"/>
        </w:rPr>
      </w:pPr>
      <w:r w:rsidRPr="006A2056">
        <w:rPr>
          <w:rFonts w:ascii="Times New Roman" w:eastAsia="Times New Roman" w:hAnsi="Times New Roman" w:cs="Times New Roman"/>
          <w:b/>
          <w:bCs/>
          <w:sz w:val="24"/>
          <w:szCs w:val="24"/>
          <w:u w:val="single"/>
          <w:lang w:eastAsia="pl-PL"/>
        </w:rPr>
        <w:t xml:space="preserve">SKMMU.086.14.19 </w:t>
      </w:r>
    </w:p>
    <w:p w:rsidR="006A2056" w:rsidRPr="006A2056" w:rsidRDefault="006A2056"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p>
    <w:p w:rsidR="00DF069E" w:rsidRPr="006A2056" w:rsidRDefault="00DF069E" w:rsidP="00DF069E">
      <w:pPr>
        <w:widowControl w:val="0"/>
        <w:autoSpaceDE w:val="0"/>
        <w:autoSpaceDN w:val="0"/>
        <w:adjustRightInd w:val="0"/>
        <w:spacing w:after="0" w:line="240" w:lineRule="auto"/>
        <w:jc w:val="right"/>
        <w:outlineLvl w:val="0"/>
        <w:rPr>
          <w:rFonts w:ascii="Times New Roman" w:eastAsia="Times New Roman" w:hAnsi="Times New Roman" w:cs="Times New Roman"/>
          <w:b/>
          <w:i/>
          <w:sz w:val="24"/>
          <w:szCs w:val="24"/>
          <w:lang w:eastAsia="pl-PL"/>
        </w:rPr>
      </w:pPr>
      <w:r w:rsidRPr="006A2056">
        <w:rPr>
          <w:rFonts w:ascii="Times New Roman" w:eastAsia="Times New Roman" w:hAnsi="Times New Roman" w:cs="Times New Roman"/>
          <w:b/>
          <w:i/>
          <w:sz w:val="24"/>
          <w:szCs w:val="24"/>
          <w:lang w:eastAsia="pl-PL"/>
        </w:rPr>
        <w:lastRenderedPageBreak/>
        <w:t xml:space="preserve">Załącznik nr 5 do SIWZ </w:t>
      </w:r>
    </w:p>
    <w:p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sz w:val="24"/>
          <w:szCs w:val="24"/>
          <w:lang w:eastAsia="pl-PL"/>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3564"/>
      </w:tblGrid>
      <w:tr w:rsidR="00DF069E" w:rsidRPr="006A2056" w:rsidTr="00DF069E">
        <w:trPr>
          <w:trHeight w:val="1086"/>
        </w:trPr>
        <w:tc>
          <w:tcPr>
            <w:tcW w:w="3564" w:type="dxa"/>
            <w:tcBorders>
              <w:top w:val="single" w:sz="4" w:space="0" w:color="auto"/>
              <w:left w:val="single" w:sz="4" w:space="0" w:color="auto"/>
              <w:bottom w:val="single" w:sz="4" w:space="0" w:color="auto"/>
              <w:right w:val="single" w:sz="4" w:space="0" w:color="auto"/>
            </w:tcBorders>
          </w:tcPr>
          <w:p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p>
          <w:p w:rsidR="00DF069E" w:rsidRPr="006A2056" w:rsidRDefault="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(Pieczęć Wykonawcy)</w:t>
            </w:r>
          </w:p>
        </w:tc>
      </w:tr>
    </w:tbl>
    <w:p w:rsidR="00DF069E" w:rsidRPr="006A2056" w:rsidRDefault="00DF069E" w:rsidP="00DF069E">
      <w:pPr>
        <w:widowControl w:val="0"/>
        <w:autoSpaceDE w:val="0"/>
        <w:autoSpaceDN w:val="0"/>
        <w:adjustRightInd w:val="0"/>
        <w:spacing w:after="0" w:line="240" w:lineRule="auto"/>
        <w:rPr>
          <w:rFonts w:ascii="Times New Roman" w:eastAsia="Times New Roman" w:hAnsi="Times New Roman" w:cs="Times New Roman"/>
          <w:b/>
          <w:bCs/>
          <w:sz w:val="24"/>
          <w:szCs w:val="24"/>
          <w:lang w:eastAsia="pl-PL"/>
        </w:rPr>
      </w:pPr>
    </w:p>
    <w:p w:rsidR="00DF069E" w:rsidRPr="006A2056" w:rsidRDefault="00DF069E" w:rsidP="00DF069E">
      <w:pPr>
        <w:widowControl w:val="0"/>
        <w:autoSpaceDE w:val="0"/>
        <w:autoSpaceDN w:val="0"/>
        <w:adjustRightInd w:val="0"/>
        <w:spacing w:after="0" w:line="240" w:lineRule="auto"/>
        <w:jc w:val="center"/>
        <w:outlineLvl w:val="0"/>
        <w:rPr>
          <w:rFonts w:ascii="Times New Roman" w:eastAsia="Verdana" w:hAnsi="Times New Roman" w:cs="Times New Roman"/>
          <w:b/>
          <w:bCs/>
          <w:sz w:val="24"/>
          <w:szCs w:val="24"/>
          <w:lang w:eastAsia="pl-PL"/>
        </w:rPr>
      </w:pPr>
    </w:p>
    <w:p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p>
    <w:p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b/>
          <w:bCs/>
          <w:i/>
          <w:sz w:val="24"/>
          <w:szCs w:val="24"/>
          <w:lang w:eastAsia="pl-PL"/>
        </w:rPr>
      </w:pPr>
      <w:r w:rsidRPr="006A2056">
        <w:rPr>
          <w:rFonts w:ascii="Times New Roman" w:eastAsia="Times New Roman" w:hAnsi="Times New Roman" w:cs="Times New Roman"/>
          <w:b/>
          <w:bCs/>
          <w:i/>
          <w:sz w:val="24"/>
          <w:szCs w:val="24"/>
          <w:lang w:eastAsia="pl-PL"/>
        </w:rPr>
        <w:t>Wykaz wykonanych usług</w:t>
      </w: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Wykonanych w okresie ostatnich 3 lat przed upływem terminu składania ofert, a jeżeli okres prowadzenia działalności jest krótszy - w tym okresie, wraz z podaniem ich wartości, przedmiotu, dat wykonania i podmiotów, na </w:t>
      </w:r>
      <w:proofErr w:type="gramStart"/>
      <w:r w:rsidRPr="006A2056">
        <w:rPr>
          <w:rFonts w:ascii="Times New Roman" w:eastAsia="Times New Roman" w:hAnsi="Times New Roman" w:cs="Times New Roman"/>
          <w:i/>
          <w:sz w:val="24"/>
          <w:szCs w:val="24"/>
          <w:lang w:eastAsia="pl-PL"/>
        </w:rPr>
        <w:t>rzecz których</w:t>
      </w:r>
      <w:proofErr w:type="gramEnd"/>
      <w:r w:rsidRPr="006A2056">
        <w:rPr>
          <w:rFonts w:ascii="Times New Roman" w:eastAsia="Times New Roman" w:hAnsi="Times New Roman" w:cs="Times New Roman"/>
          <w:i/>
          <w:sz w:val="24"/>
          <w:szCs w:val="24"/>
          <w:lang w:eastAsia="pl-PL"/>
        </w:rPr>
        <w:t xml:space="preserve"> usługi zostały wykonane, oraz załączeniem dowodów określających czy te usługi zostały wykonane należycie, przy czym dowodami, o których mowa, są referencje bądź inne dokumenty wystawione przez podmiot, na rzecz którego usługi były wykonywane, a jeżeli z uzasadnionej przyczyny o obiektywnym charakterze wykonawca nie jest w stanie uzyskać tych dokumentów - oświadczenie wykonawcy;</w:t>
      </w: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r w:rsidRPr="006A2056">
        <w:rPr>
          <w:rFonts w:ascii="Times New Roman" w:eastAsia="Times New Roman" w:hAnsi="Times New Roman" w:cs="Times New Roman"/>
          <w:i/>
          <w:sz w:val="24"/>
          <w:szCs w:val="24"/>
          <w:lang w:eastAsia="pl-PL"/>
        </w:rPr>
        <w:t xml:space="preserve"> </w:t>
      </w: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i/>
          <w:sz w:val="24"/>
          <w:szCs w:val="24"/>
          <w:lang w:eastAsia="pl-PL"/>
        </w:rPr>
      </w:pP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tbl>
      <w:tblPr>
        <w:tblW w:w="11100"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5"/>
        <w:gridCol w:w="1623"/>
        <w:gridCol w:w="4191"/>
        <w:gridCol w:w="1483"/>
        <w:gridCol w:w="1559"/>
        <w:gridCol w:w="1679"/>
      </w:tblGrid>
      <w:tr w:rsidR="006A2056" w:rsidRPr="006A2056" w:rsidTr="00DF069E">
        <w:trPr>
          <w:cantSplit/>
        </w:trPr>
        <w:tc>
          <w:tcPr>
            <w:tcW w:w="564" w:type="dxa"/>
            <w:vMerge w:val="restart"/>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Lp.</w:t>
            </w:r>
          </w:p>
        </w:tc>
        <w:tc>
          <w:tcPr>
            <w:tcW w:w="1623" w:type="dxa"/>
            <w:vMerge w:val="restart"/>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sz w:val="24"/>
                <w:szCs w:val="24"/>
                <w:lang w:eastAsia="pl-PL"/>
              </w:rPr>
              <w:t xml:space="preserve">Podmiot, na </w:t>
            </w:r>
            <w:proofErr w:type="gramStart"/>
            <w:r w:rsidRPr="006A2056">
              <w:rPr>
                <w:rFonts w:ascii="Times New Roman" w:eastAsia="Times New Roman" w:hAnsi="Times New Roman" w:cs="Times New Roman"/>
                <w:b/>
                <w:sz w:val="24"/>
                <w:szCs w:val="24"/>
                <w:lang w:eastAsia="pl-PL"/>
              </w:rPr>
              <w:t>rzecz którego</w:t>
            </w:r>
            <w:proofErr w:type="gramEnd"/>
            <w:r w:rsidRPr="006A2056">
              <w:rPr>
                <w:rFonts w:ascii="Times New Roman" w:eastAsia="Times New Roman" w:hAnsi="Times New Roman" w:cs="Times New Roman"/>
                <w:b/>
                <w:sz w:val="24"/>
                <w:szCs w:val="24"/>
                <w:lang w:eastAsia="pl-PL"/>
              </w:rPr>
              <w:t xml:space="preserve"> zostało wykonane zamówienie </w:t>
            </w:r>
          </w:p>
        </w:tc>
        <w:tc>
          <w:tcPr>
            <w:tcW w:w="4193" w:type="dxa"/>
            <w:vMerge w:val="restart"/>
            <w:tcBorders>
              <w:top w:val="single" w:sz="4" w:space="0" w:color="auto"/>
              <w:left w:val="single" w:sz="4" w:space="0" w:color="auto"/>
              <w:bottom w:val="single" w:sz="4" w:space="0" w:color="auto"/>
              <w:right w:val="single" w:sz="4" w:space="0" w:color="auto"/>
            </w:tcBorders>
            <w:vAlign w:val="center"/>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xml:space="preserve">Opis obejmujący zakres zrealizowanych usług </w:t>
            </w:r>
          </w:p>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w</w:t>
            </w:r>
            <w:proofErr w:type="gramEnd"/>
            <w:r w:rsidRPr="006A2056">
              <w:rPr>
                <w:rFonts w:ascii="Times New Roman" w:eastAsia="Times New Roman" w:hAnsi="Times New Roman" w:cs="Times New Roman"/>
                <w:b/>
                <w:bCs/>
                <w:sz w:val="24"/>
                <w:szCs w:val="24"/>
                <w:lang w:eastAsia="pl-PL"/>
              </w:rPr>
              <w:t xml:space="preserve"> okresie 3 lat</w:t>
            </w:r>
          </w:p>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
        </w:tc>
        <w:tc>
          <w:tcPr>
            <w:tcW w:w="1484" w:type="dxa"/>
            <w:vMerge w:val="restart"/>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wartość</w:t>
            </w:r>
            <w:proofErr w:type="gramEnd"/>
            <w:r w:rsidRPr="006A2056">
              <w:rPr>
                <w:rFonts w:ascii="Times New Roman" w:eastAsia="Times New Roman" w:hAnsi="Times New Roman" w:cs="Times New Roman"/>
                <w:b/>
                <w:bCs/>
                <w:sz w:val="24"/>
                <w:szCs w:val="24"/>
                <w:lang w:eastAsia="pl-PL"/>
              </w:rPr>
              <w:t xml:space="preserve"> zamówienia (brutto)</w:t>
            </w:r>
            <w:r w:rsidRPr="006A2056">
              <w:rPr>
                <w:rFonts w:ascii="Times New Roman" w:eastAsia="Times New Roman" w:hAnsi="Times New Roman" w:cs="Times New Roman"/>
                <w:b/>
                <w:bCs/>
                <w:sz w:val="24"/>
                <w:szCs w:val="24"/>
                <w:lang w:eastAsia="pl-PL"/>
              </w:rPr>
              <w:br/>
            </w:r>
          </w:p>
        </w:tc>
        <w:tc>
          <w:tcPr>
            <w:tcW w:w="3240" w:type="dxa"/>
            <w:gridSpan w:val="2"/>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Czas realizacji zamówienia</w:t>
            </w:r>
          </w:p>
        </w:tc>
      </w:tr>
      <w:tr w:rsidR="006A2056" w:rsidRPr="006A2056" w:rsidTr="00DF069E">
        <w:trPr>
          <w:cantSplit/>
          <w:trHeight w:val="818"/>
        </w:trPr>
        <w:tc>
          <w:tcPr>
            <w:tcW w:w="564" w:type="dxa"/>
            <w:vMerge/>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after="0"/>
              <w:rPr>
                <w:rFonts w:ascii="Times New Roman" w:eastAsia="Times New Roman" w:hAnsi="Times New Roman" w:cs="Times New Roman"/>
                <w:b/>
                <w:bCs/>
                <w:sz w:val="24"/>
                <w:szCs w:val="24"/>
                <w:lang w:eastAsia="pl-PL"/>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after="0"/>
              <w:rPr>
                <w:rFonts w:ascii="Times New Roman" w:eastAsia="Times New Roman" w:hAnsi="Times New Roman" w:cs="Times New Roman"/>
                <w:b/>
                <w:bCs/>
                <w:sz w:val="24"/>
                <w:szCs w:val="24"/>
                <w:lang w:eastAsia="pl-PL"/>
              </w:rPr>
            </w:pPr>
          </w:p>
        </w:tc>
        <w:tc>
          <w:tcPr>
            <w:tcW w:w="4193" w:type="dxa"/>
            <w:vMerge/>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after="0"/>
              <w:rPr>
                <w:rFonts w:ascii="Times New Roman" w:eastAsia="Times New Roman" w:hAnsi="Times New Roman" w:cs="Times New Roman"/>
                <w:b/>
                <w:bCs/>
                <w:sz w:val="24"/>
                <w:szCs w:val="24"/>
                <w:lang w:eastAsia="pl-PL"/>
              </w:rPr>
            </w:pPr>
          </w:p>
        </w:tc>
        <w:tc>
          <w:tcPr>
            <w:tcW w:w="1484" w:type="dxa"/>
            <w:vMerge/>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after="0"/>
              <w:rPr>
                <w:rFonts w:ascii="Times New Roman" w:eastAsia="Times New Roman" w:hAnsi="Times New Roman" w:cs="Times New Roman"/>
                <w:b/>
                <w:bCs/>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początek</w:t>
            </w:r>
            <w:proofErr w:type="gramEnd"/>
            <w:r w:rsidRPr="006A2056">
              <w:rPr>
                <w:rFonts w:ascii="Times New Roman" w:eastAsia="Times New Roman" w:hAnsi="Times New Roman" w:cs="Times New Roman"/>
                <w:b/>
                <w:bCs/>
                <w:sz w:val="24"/>
                <w:szCs w:val="24"/>
                <w:lang w:eastAsia="pl-PL"/>
              </w:rPr>
              <w:t xml:space="preserve">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c>
          <w:tcPr>
            <w:tcW w:w="1680" w:type="dxa"/>
            <w:tcBorders>
              <w:top w:val="single" w:sz="4" w:space="0" w:color="auto"/>
              <w:left w:val="single" w:sz="4" w:space="0" w:color="auto"/>
              <w:bottom w:val="single" w:sz="4" w:space="0" w:color="auto"/>
              <w:right w:val="single" w:sz="4" w:space="0" w:color="auto"/>
            </w:tcBorders>
            <w:vAlign w:val="center"/>
            <w:hideMark/>
          </w:tcPr>
          <w:p w:rsidR="00DF069E" w:rsidRPr="006A2056" w:rsidRDefault="00DF069E">
            <w:pPr>
              <w:spacing w:before="120" w:after="0" w:line="288" w:lineRule="auto"/>
              <w:jc w:val="center"/>
              <w:rPr>
                <w:rFonts w:ascii="Times New Roman" w:eastAsia="Times New Roman" w:hAnsi="Times New Roman" w:cs="Times New Roman"/>
                <w:b/>
                <w:bCs/>
                <w:sz w:val="24"/>
                <w:szCs w:val="24"/>
                <w:lang w:eastAsia="pl-PL"/>
              </w:rPr>
            </w:pPr>
            <w:proofErr w:type="gramStart"/>
            <w:r w:rsidRPr="006A2056">
              <w:rPr>
                <w:rFonts w:ascii="Times New Roman" w:eastAsia="Times New Roman" w:hAnsi="Times New Roman" w:cs="Times New Roman"/>
                <w:b/>
                <w:bCs/>
                <w:sz w:val="24"/>
                <w:szCs w:val="24"/>
                <w:lang w:eastAsia="pl-PL"/>
              </w:rPr>
              <w:t>koniec</w:t>
            </w:r>
            <w:proofErr w:type="gramEnd"/>
            <w:r w:rsidRPr="006A2056">
              <w:rPr>
                <w:rFonts w:ascii="Times New Roman" w:eastAsia="Times New Roman" w:hAnsi="Times New Roman" w:cs="Times New Roman"/>
                <w:b/>
                <w:bCs/>
                <w:sz w:val="24"/>
                <w:szCs w:val="24"/>
                <w:lang w:eastAsia="pl-PL"/>
              </w:rPr>
              <w:t xml:space="preserve"> </w:t>
            </w:r>
            <w:proofErr w:type="spellStart"/>
            <w:r w:rsidRPr="006A2056">
              <w:rPr>
                <w:rFonts w:ascii="Times New Roman" w:eastAsia="Times New Roman" w:hAnsi="Times New Roman" w:cs="Times New Roman"/>
                <w:b/>
                <w:bCs/>
                <w:sz w:val="24"/>
                <w:szCs w:val="24"/>
                <w:lang w:eastAsia="pl-PL"/>
              </w:rPr>
              <w:t>dd</w:t>
            </w:r>
            <w:proofErr w:type="spellEnd"/>
            <w:r w:rsidRPr="006A2056">
              <w:rPr>
                <w:rFonts w:ascii="Times New Roman" w:eastAsia="Times New Roman" w:hAnsi="Times New Roman" w:cs="Times New Roman"/>
                <w:b/>
                <w:bCs/>
                <w:sz w:val="24"/>
                <w:szCs w:val="24"/>
                <w:lang w:eastAsia="pl-PL"/>
              </w:rPr>
              <w:t>/mm/</w:t>
            </w:r>
            <w:proofErr w:type="spellStart"/>
            <w:r w:rsidRPr="006A2056">
              <w:rPr>
                <w:rFonts w:ascii="Times New Roman" w:eastAsia="Times New Roman" w:hAnsi="Times New Roman" w:cs="Times New Roman"/>
                <w:b/>
                <w:bCs/>
                <w:sz w:val="24"/>
                <w:szCs w:val="24"/>
                <w:lang w:eastAsia="pl-PL"/>
              </w:rPr>
              <w:t>rrrr</w:t>
            </w:r>
            <w:proofErr w:type="spellEnd"/>
          </w:p>
        </w:tc>
      </w:tr>
      <w:tr w:rsidR="006A2056" w:rsidRPr="006A2056" w:rsidTr="00DF069E">
        <w:trPr>
          <w:trHeight w:val="256"/>
        </w:trPr>
        <w:tc>
          <w:tcPr>
            <w:tcW w:w="564"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1</w:t>
            </w:r>
          </w:p>
        </w:tc>
        <w:tc>
          <w:tcPr>
            <w:tcW w:w="1623"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2</w:t>
            </w:r>
          </w:p>
        </w:tc>
        <w:tc>
          <w:tcPr>
            <w:tcW w:w="4193"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3</w:t>
            </w:r>
          </w:p>
        </w:tc>
        <w:tc>
          <w:tcPr>
            <w:tcW w:w="1484"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4</w:t>
            </w:r>
          </w:p>
        </w:tc>
        <w:tc>
          <w:tcPr>
            <w:tcW w:w="1560"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5</w:t>
            </w:r>
          </w:p>
        </w:tc>
        <w:tc>
          <w:tcPr>
            <w:tcW w:w="1680" w:type="dxa"/>
            <w:tcBorders>
              <w:top w:val="single" w:sz="4" w:space="0" w:color="auto"/>
              <w:left w:val="single" w:sz="4" w:space="0" w:color="auto"/>
              <w:bottom w:val="single" w:sz="4" w:space="0" w:color="auto"/>
              <w:right w:val="single" w:sz="4" w:space="0" w:color="auto"/>
            </w:tcBorders>
            <w:hideMark/>
          </w:tcPr>
          <w:p w:rsidR="00DF069E" w:rsidRPr="006A2056" w:rsidRDefault="00DF069E">
            <w:pPr>
              <w:spacing w:after="0" w:line="240" w:lineRule="auto"/>
              <w:jc w:val="center"/>
              <w:rPr>
                <w:rFonts w:ascii="Times New Roman" w:eastAsia="Times New Roman" w:hAnsi="Times New Roman" w:cs="Times New Roman"/>
                <w:b/>
                <w:bCs/>
                <w:i/>
                <w:iCs/>
                <w:sz w:val="24"/>
                <w:szCs w:val="24"/>
                <w:lang w:eastAsia="pl-PL"/>
              </w:rPr>
            </w:pPr>
            <w:r w:rsidRPr="006A2056">
              <w:rPr>
                <w:rFonts w:ascii="Times New Roman" w:eastAsia="Times New Roman" w:hAnsi="Times New Roman" w:cs="Times New Roman"/>
                <w:b/>
                <w:bCs/>
                <w:i/>
                <w:iCs/>
                <w:sz w:val="24"/>
                <w:szCs w:val="24"/>
                <w:lang w:eastAsia="pl-PL"/>
              </w:rPr>
              <w:t>6</w:t>
            </w:r>
          </w:p>
        </w:tc>
      </w:tr>
      <w:tr w:rsidR="006A2056" w:rsidRPr="006A2056" w:rsidTr="00DF069E">
        <w:trPr>
          <w:trHeight w:val="795"/>
        </w:trPr>
        <w:tc>
          <w:tcPr>
            <w:tcW w:w="564"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r w:rsidR="006A2056" w:rsidRPr="006A2056" w:rsidTr="00DF069E">
        <w:trPr>
          <w:trHeight w:val="863"/>
        </w:trPr>
        <w:tc>
          <w:tcPr>
            <w:tcW w:w="564"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23"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4193"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484"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560"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c>
          <w:tcPr>
            <w:tcW w:w="1680" w:type="dxa"/>
            <w:tcBorders>
              <w:top w:val="single" w:sz="4" w:space="0" w:color="auto"/>
              <w:left w:val="single" w:sz="4" w:space="0" w:color="auto"/>
              <w:bottom w:val="single" w:sz="4" w:space="0" w:color="auto"/>
              <w:right w:val="single" w:sz="4" w:space="0" w:color="auto"/>
            </w:tcBorders>
          </w:tcPr>
          <w:p w:rsidR="00DF069E" w:rsidRPr="006A2056" w:rsidRDefault="00DF069E">
            <w:pPr>
              <w:spacing w:before="120" w:after="0" w:line="288" w:lineRule="auto"/>
              <w:jc w:val="both"/>
              <w:rPr>
                <w:rFonts w:ascii="Times New Roman" w:eastAsia="Times New Roman" w:hAnsi="Times New Roman" w:cs="Times New Roman"/>
                <w:sz w:val="24"/>
                <w:szCs w:val="24"/>
                <w:lang w:eastAsia="pl-PL"/>
              </w:rPr>
            </w:pPr>
          </w:p>
        </w:tc>
      </w:tr>
    </w:tbl>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Pr="006A2056" w:rsidRDefault="00DF069E" w:rsidP="00DF069E">
      <w:pPr>
        <w:suppressAutoHyphens/>
        <w:spacing w:after="0" w:line="120" w:lineRule="atLeast"/>
        <w:ind w:left="567" w:hanging="567"/>
        <w:jc w:val="both"/>
        <w:outlineLvl w:val="0"/>
        <w:rPr>
          <w:rFonts w:ascii="Times New Roman" w:eastAsia="Times New Roman" w:hAnsi="Times New Roman" w:cs="Times New Roman"/>
          <w:sz w:val="24"/>
          <w:szCs w:val="24"/>
          <w:lang w:eastAsia="ar-SA"/>
        </w:rPr>
      </w:pPr>
      <w:r w:rsidRPr="006A2056">
        <w:rPr>
          <w:rFonts w:ascii="Times New Roman" w:eastAsia="Times New Roman" w:hAnsi="Times New Roman" w:cs="Times New Roman"/>
          <w:sz w:val="24"/>
          <w:szCs w:val="24"/>
          <w:lang w:eastAsia="ar-SA"/>
        </w:rPr>
        <w:t>UWAGA!</w:t>
      </w:r>
    </w:p>
    <w:p w:rsidR="00DF069E" w:rsidRPr="006A2056" w:rsidRDefault="00DF069E" w:rsidP="00DF069E">
      <w:pPr>
        <w:spacing w:after="0" w:line="24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wymaga przedłożenia dowodów dotyczących zamówień określających, czy zamówienia zostały wykonane należycie.</w:t>
      </w:r>
    </w:p>
    <w:p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(miejsce, data)</w:t>
      </w:r>
    </w:p>
    <w:p w:rsidR="00DF069E" w:rsidRPr="006A2056" w:rsidRDefault="00DF069E" w:rsidP="00DF06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pl-PL"/>
        </w:rPr>
      </w:pPr>
    </w:p>
    <w:p w:rsidR="00DF069E" w:rsidRPr="006A2056" w:rsidRDefault="00DF069E" w:rsidP="00DF069E">
      <w:pPr>
        <w:widowControl w:val="0"/>
        <w:autoSpaceDE w:val="0"/>
        <w:autoSpaceDN w:val="0"/>
        <w:adjustRightInd w:val="0"/>
        <w:snapToGri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t>
      </w:r>
    </w:p>
    <w:p w:rsidR="00DF069E" w:rsidRPr="006A2056" w:rsidRDefault="00DF069E" w:rsidP="00DF069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(podpis osoby uprawnionej lub przedstawiciela upoważnionego do reprezentacji Wykonawcy)</w:t>
      </w:r>
    </w:p>
    <w:p w:rsidR="00DF069E" w:rsidRPr="006A2056" w:rsidRDefault="00DF069E" w:rsidP="00DF069E">
      <w:pPr>
        <w:spacing w:after="0"/>
        <w:rPr>
          <w:rFonts w:ascii="Times New Roman" w:hAnsi="Times New Roman" w:cs="Times New Roman"/>
          <w:sz w:val="24"/>
          <w:szCs w:val="24"/>
        </w:rPr>
        <w:sectPr w:rsidR="00DF069E" w:rsidRPr="006A2056">
          <w:type w:val="continuous"/>
          <w:pgSz w:w="11905" w:h="16837"/>
          <w:pgMar w:top="765" w:right="1130" w:bottom="758" w:left="1424" w:header="708" w:footer="708" w:gutter="0"/>
          <w:cols w:space="708"/>
        </w:sectPr>
      </w:pPr>
    </w:p>
    <w:p w:rsidR="00DF069E" w:rsidRPr="006A2056" w:rsidRDefault="00DF069E" w:rsidP="00DF069E">
      <w:pPr>
        <w:spacing w:after="0" w:line="276" w:lineRule="auto"/>
        <w:rPr>
          <w:rFonts w:ascii="Times New Roman" w:eastAsia="Calibri" w:hAnsi="Times New Roman" w:cs="Times New Roman"/>
          <w:b/>
          <w:sz w:val="24"/>
          <w:szCs w:val="24"/>
        </w:rPr>
      </w:pPr>
      <w:r w:rsidRPr="006A2056">
        <w:rPr>
          <w:rFonts w:ascii="Times New Roman" w:eastAsia="Calibri" w:hAnsi="Times New Roman" w:cs="Times New Roman"/>
          <w:b/>
          <w:sz w:val="24"/>
          <w:szCs w:val="24"/>
          <w:u w:val="single"/>
        </w:rPr>
        <w:lastRenderedPageBreak/>
        <w:t>SKMMU.086.4</w:t>
      </w:r>
      <w:r w:rsidR="00F277CB" w:rsidRPr="006A2056">
        <w:rPr>
          <w:rFonts w:ascii="Times New Roman" w:eastAsia="Calibri" w:hAnsi="Times New Roman" w:cs="Times New Roman"/>
          <w:b/>
          <w:sz w:val="24"/>
          <w:szCs w:val="24"/>
          <w:u w:val="single"/>
        </w:rPr>
        <w:t>5</w:t>
      </w:r>
      <w:r w:rsidRPr="006A2056">
        <w:rPr>
          <w:rFonts w:ascii="Times New Roman" w:eastAsia="Calibri" w:hAnsi="Times New Roman" w:cs="Times New Roman"/>
          <w:b/>
          <w:sz w:val="24"/>
          <w:szCs w:val="24"/>
          <w:u w:val="single"/>
        </w:rPr>
        <w:t>.19</w:t>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sz w:val="24"/>
          <w:szCs w:val="24"/>
        </w:rPr>
        <w:tab/>
      </w:r>
      <w:r w:rsidRPr="006A2056">
        <w:rPr>
          <w:rFonts w:ascii="Times New Roman" w:eastAsia="Calibri" w:hAnsi="Times New Roman" w:cs="Times New Roman"/>
          <w:b/>
          <w:sz w:val="24"/>
          <w:szCs w:val="24"/>
        </w:rPr>
        <w:t>Załącznik nr 6 do SIWZ</w:t>
      </w:r>
    </w:p>
    <w:p w:rsidR="00DF069E" w:rsidRPr="006A2056" w:rsidRDefault="00DF069E" w:rsidP="00DF069E">
      <w:pPr>
        <w:spacing w:after="0" w:line="276" w:lineRule="auto"/>
        <w:jc w:val="center"/>
        <w:rPr>
          <w:rFonts w:ascii="Times New Roman" w:eastAsia="Calibri" w:hAnsi="Times New Roman" w:cs="Times New Roman"/>
          <w:i/>
          <w:sz w:val="24"/>
          <w:szCs w:val="24"/>
          <w:u w:val="single"/>
        </w:rPr>
      </w:pPr>
    </w:p>
    <w:p w:rsidR="00DF069E" w:rsidRPr="006A2056" w:rsidRDefault="00DF069E" w:rsidP="00DF069E">
      <w:pPr>
        <w:spacing w:after="0" w:line="276" w:lineRule="auto"/>
        <w:jc w:val="center"/>
        <w:rPr>
          <w:rFonts w:ascii="Times New Roman" w:eastAsia="Calibri" w:hAnsi="Times New Roman" w:cs="Times New Roman"/>
          <w:sz w:val="24"/>
          <w:szCs w:val="24"/>
          <w:u w:val="single"/>
        </w:rPr>
      </w:pPr>
    </w:p>
    <w:p w:rsidR="00DF069E" w:rsidRPr="006A2056" w:rsidRDefault="00DF069E" w:rsidP="00DF069E">
      <w:pPr>
        <w:spacing w:after="0" w:line="276" w:lineRule="auto"/>
        <w:jc w:val="center"/>
        <w:rPr>
          <w:rFonts w:ascii="Times New Roman" w:eastAsia="Calibri" w:hAnsi="Times New Roman" w:cs="Times New Roman"/>
          <w:b/>
          <w:sz w:val="24"/>
          <w:szCs w:val="24"/>
          <w:u w:val="single"/>
        </w:rPr>
      </w:pPr>
      <w:r w:rsidRPr="006A2056">
        <w:rPr>
          <w:rFonts w:ascii="Times New Roman" w:eastAsia="Calibri" w:hAnsi="Times New Roman" w:cs="Times New Roman"/>
          <w:b/>
          <w:sz w:val="24"/>
          <w:szCs w:val="24"/>
          <w:u w:val="single"/>
        </w:rPr>
        <w:t xml:space="preserve">Oświadczenie wymagane od Wykonawcy w zakresie wypełnienia obowiązków informacyjnych przewidzianych w art. 13 lub art. 14 RODO </w:t>
      </w:r>
    </w:p>
    <w:p w:rsidR="00DF069E" w:rsidRPr="006A2056" w:rsidRDefault="00DF069E" w:rsidP="00DF069E">
      <w:pPr>
        <w:spacing w:after="0" w:line="240" w:lineRule="auto"/>
        <w:jc w:val="center"/>
        <w:rPr>
          <w:rFonts w:ascii="Times New Roman" w:eastAsia="Calibri" w:hAnsi="Times New Roman" w:cs="Times New Roman"/>
          <w:sz w:val="24"/>
          <w:szCs w:val="24"/>
          <w:u w:val="single"/>
        </w:rPr>
      </w:pPr>
    </w:p>
    <w:p w:rsidR="00DF069E" w:rsidRPr="006A2056" w:rsidRDefault="00DF069E" w:rsidP="00DF069E">
      <w:pPr>
        <w:spacing w:after="0" w:line="240" w:lineRule="auto"/>
        <w:jc w:val="center"/>
        <w:rPr>
          <w:rFonts w:ascii="Times New Roman" w:eastAsia="Calibri" w:hAnsi="Times New Roman" w:cs="Times New Roman"/>
          <w:i/>
          <w:sz w:val="24"/>
          <w:szCs w:val="24"/>
          <w:u w:val="single"/>
        </w:rPr>
      </w:pPr>
    </w:p>
    <w:p w:rsidR="00DF069E" w:rsidRPr="006A2056" w:rsidRDefault="00DF069E" w:rsidP="00DF069E">
      <w:pPr>
        <w:spacing w:after="0" w:line="240" w:lineRule="auto"/>
        <w:jc w:val="center"/>
        <w:rPr>
          <w:rFonts w:ascii="Times New Roman" w:eastAsia="Calibri" w:hAnsi="Times New Roman" w:cs="Times New Roman"/>
          <w:sz w:val="24"/>
          <w:szCs w:val="24"/>
        </w:rPr>
      </w:pPr>
      <w:r w:rsidRPr="006A2056">
        <w:rPr>
          <w:rFonts w:ascii="Times New Roman" w:eastAsia="Calibri" w:hAnsi="Times New Roman" w:cs="Times New Roman"/>
          <w:i/>
          <w:sz w:val="24"/>
          <w:szCs w:val="24"/>
          <w:u w:val="single"/>
        </w:rPr>
        <w:t xml:space="preserve"> </w:t>
      </w:r>
    </w:p>
    <w:p w:rsidR="00DF069E" w:rsidRPr="006A2056" w:rsidRDefault="00DF069E" w:rsidP="00DF069E">
      <w:pPr>
        <w:spacing w:after="0" w:line="360" w:lineRule="auto"/>
        <w:ind w:firstLine="567"/>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Oświadczam, że wypełniłem obowiązki informacyjne przewidziane w art. 13 lub art. 14 RODO</w:t>
      </w:r>
      <w:r w:rsidRPr="006A2056">
        <w:rPr>
          <w:rFonts w:ascii="Times New Roman" w:eastAsia="Calibri" w:hAnsi="Times New Roman" w:cs="Times New Roman"/>
          <w:sz w:val="24"/>
          <w:szCs w:val="24"/>
          <w:vertAlign w:val="superscript"/>
          <w:lang w:eastAsia="pl-PL"/>
        </w:rPr>
        <w:t>1)</w:t>
      </w:r>
      <w:r w:rsidRPr="006A2056">
        <w:rPr>
          <w:rFonts w:ascii="Times New Roman" w:eastAsia="Calibri" w:hAnsi="Times New Roman" w:cs="Times New Roman"/>
          <w:sz w:val="24"/>
          <w:szCs w:val="24"/>
          <w:lang w:eastAsia="pl-PL"/>
        </w:rPr>
        <w:t xml:space="preserve"> wobec osób fizycznych, od których dane osobowe bezpośrednio lub pośrednio pozyskałem w celu ubiegania się o udzielenie zamówienia publicznego w niniejszym postępowaniu.*</w:t>
      </w: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b/>
          <w:sz w:val="24"/>
          <w:szCs w:val="24"/>
          <w:lang w:eastAsia="pl-PL"/>
        </w:rPr>
      </w:pPr>
    </w:p>
    <w:p w:rsidR="00DF069E" w:rsidRPr="006A2056" w:rsidRDefault="00DF069E" w:rsidP="00DF069E">
      <w:pPr>
        <w:spacing w:after="0" w:line="360" w:lineRule="auto"/>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______________________________</w:t>
      </w:r>
    </w:p>
    <w:p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p>
    <w:p w:rsidR="00DF069E" w:rsidRPr="006A2056" w:rsidRDefault="00DF069E" w:rsidP="00DF069E">
      <w:pPr>
        <w:spacing w:after="0" w:line="240" w:lineRule="auto"/>
        <w:jc w:val="both"/>
        <w:rPr>
          <w:rFonts w:ascii="Times New Roman" w:eastAsia="Calibri" w:hAnsi="Times New Roman" w:cs="Times New Roman"/>
          <w:sz w:val="24"/>
          <w:szCs w:val="24"/>
        </w:rPr>
      </w:pPr>
      <w:r w:rsidRPr="006A2056">
        <w:rPr>
          <w:rFonts w:ascii="Times New Roman" w:eastAsia="Calibri" w:hAnsi="Times New Roman" w:cs="Times New Roman"/>
          <w:sz w:val="24"/>
          <w:szCs w:val="24"/>
          <w:vertAlign w:val="superscript"/>
        </w:rPr>
        <w:t xml:space="preserve">1) </w:t>
      </w:r>
      <w:r w:rsidRPr="006A2056">
        <w:rPr>
          <w:rFonts w:ascii="Times New Roman" w:eastAsia="Calibri" w:hAnsi="Times New Roman" w:cs="Times New Roman"/>
          <w:sz w:val="24"/>
          <w:szCs w:val="24"/>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A2056">
        <w:rPr>
          <w:rFonts w:ascii="Times New Roman" w:eastAsia="Calibri" w:hAnsi="Times New Roman" w:cs="Times New Roman"/>
          <w:sz w:val="24"/>
          <w:szCs w:val="24"/>
        </w:rPr>
        <w:t>str</w:t>
      </w:r>
      <w:proofErr w:type="gramEnd"/>
      <w:r w:rsidRPr="006A2056">
        <w:rPr>
          <w:rFonts w:ascii="Times New Roman" w:eastAsia="Calibri" w:hAnsi="Times New Roman" w:cs="Times New Roman"/>
          <w:sz w:val="24"/>
          <w:szCs w:val="24"/>
        </w:rPr>
        <w:t xml:space="preserve">. 1). </w:t>
      </w:r>
    </w:p>
    <w:p w:rsidR="00DF069E" w:rsidRPr="006A2056" w:rsidRDefault="00DF069E" w:rsidP="00DF069E">
      <w:pPr>
        <w:spacing w:after="0" w:line="240" w:lineRule="auto"/>
        <w:jc w:val="both"/>
        <w:rPr>
          <w:rFonts w:ascii="Times New Roman" w:eastAsia="Calibri" w:hAnsi="Times New Roman" w:cs="Times New Roman"/>
          <w:sz w:val="24"/>
          <w:szCs w:val="24"/>
        </w:rPr>
      </w:pPr>
    </w:p>
    <w:p w:rsidR="00DF069E" w:rsidRPr="006A2056" w:rsidRDefault="00DF069E" w:rsidP="00DF069E">
      <w:pPr>
        <w:spacing w:after="0" w:line="276" w:lineRule="auto"/>
        <w:ind w:left="142" w:hanging="142"/>
        <w:jc w:val="both"/>
        <w:rPr>
          <w:rFonts w:ascii="Times New Roman" w:eastAsia="Calibri" w:hAnsi="Times New Roman" w:cs="Times New Roman"/>
          <w:sz w:val="24"/>
          <w:szCs w:val="24"/>
          <w:lang w:eastAsia="pl-PL"/>
        </w:rPr>
      </w:pPr>
      <w:r w:rsidRPr="006A2056">
        <w:rPr>
          <w:rFonts w:ascii="Times New Roman" w:eastAsia="Calibri" w:hAnsi="Times New Roman" w:cs="Times New Roman"/>
          <w:sz w:val="24"/>
          <w:szCs w:val="24"/>
          <w:lang w:eastAsia="pl-PL"/>
        </w:rPr>
        <w:t xml:space="preserve">* W </w:t>
      </w:r>
      <w:proofErr w:type="gramStart"/>
      <w:r w:rsidRPr="006A2056">
        <w:rPr>
          <w:rFonts w:ascii="Times New Roman" w:eastAsia="Calibri" w:hAnsi="Times New Roman" w:cs="Times New Roman"/>
          <w:sz w:val="24"/>
          <w:szCs w:val="24"/>
          <w:lang w:eastAsia="pl-PL"/>
        </w:rPr>
        <w:t>przypadku gdy</w:t>
      </w:r>
      <w:proofErr w:type="gramEnd"/>
      <w:r w:rsidRPr="006A2056">
        <w:rPr>
          <w:rFonts w:ascii="Times New Roman" w:eastAsia="Calibri" w:hAnsi="Times New Roman" w:cs="Times New Roman"/>
          <w:sz w:val="24"/>
          <w:szCs w:val="24"/>
          <w:lang w:eastAsia="pl-PL"/>
        </w:rPr>
        <w:t xml:space="preserve">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F277CB" w:rsidRPr="006A2056" w:rsidRDefault="00F277CB" w:rsidP="00F277CB">
      <w:pPr>
        <w:pStyle w:val="Nagwek2"/>
        <w:keepNext/>
        <w:keepLines/>
        <w:rPr>
          <w:i/>
          <w:sz w:val="24"/>
          <w:szCs w:val="24"/>
        </w:rPr>
      </w:pPr>
      <w:r w:rsidRPr="006A2056">
        <w:rPr>
          <w:i/>
          <w:sz w:val="24"/>
          <w:szCs w:val="24"/>
        </w:rPr>
        <w:lastRenderedPageBreak/>
        <w:t>Załącznik nr 3A</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UMOWA Nr SKM - …. / …….</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(Zadanie nr 1)</w:t>
      </w:r>
    </w:p>
    <w:p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proofErr w:type="gramStart"/>
      <w:r w:rsidRPr="006A2056">
        <w:rPr>
          <w:rFonts w:ascii="Times New Roman" w:eastAsiaTheme="minorEastAsia" w:hAnsi="Times New Roman" w:cs="Times New Roman"/>
          <w:sz w:val="24"/>
          <w:szCs w:val="24"/>
          <w:lang w:eastAsia="pl-PL"/>
        </w:rPr>
        <w:t>zawarta</w:t>
      </w:r>
      <w:proofErr w:type="gramEnd"/>
      <w:r w:rsidRPr="006A2056">
        <w:rPr>
          <w:rFonts w:ascii="Times New Roman" w:eastAsiaTheme="minorEastAsia" w:hAnsi="Times New Roman" w:cs="Times New Roman"/>
          <w:sz w:val="24"/>
          <w:szCs w:val="24"/>
          <w:lang w:eastAsia="pl-PL"/>
        </w:rPr>
        <w:t xml:space="preserve"> w dniu ….... ………………………. </w:t>
      </w:r>
      <w:proofErr w:type="gramStart"/>
      <w:r w:rsidRPr="006A2056">
        <w:rPr>
          <w:rFonts w:ascii="Times New Roman" w:eastAsiaTheme="minorEastAsia" w:hAnsi="Times New Roman" w:cs="Times New Roman"/>
          <w:sz w:val="24"/>
          <w:szCs w:val="24"/>
          <w:lang w:eastAsia="pl-PL"/>
        </w:rPr>
        <w:t>r</w:t>
      </w:r>
      <w:proofErr w:type="gramEnd"/>
      <w:r w:rsidRPr="006A2056">
        <w:rPr>
          <w:rFonts w:ascii="Times New Roman" w:eastAsiaTheme="minorEastAsia" w:hAnsi="Times New Roman" w:cs="Times New Roman"/>
          <w:sz w:val="24"/>
          <w:szCs w:val="24"/>
          <w:lang w:eastAsia="pl-PL"/>
        </w:rPr>
        <w:t>. w Gdyni pomiędzy:</w:t>
      </w:r>
    </w:p>
    <w:p w:rsidR="00F277CB" w:rsidRPr="006A2056" w:rsidRDefault="00F277CB" w:rsidP="00F277CB">
      <w:pPr>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w:t>
      </w:r>
      <w:proofErr w:type="gramStart"/>
      <w:r w:rsidRPr="006A2056">
        <w:rPr>
          <w:rFonts w:ascii="Times New Roman" w:hAnsi="Times New Roman" w:cs="Times New Roman"/>
          <w:sz w:val="24"/>
          <w:szCs w:val="24"/>
        </w:rPr>
        <w:t>Miejska  w</w:t>
      </w:r>
      <w:proofErr w:type="gramEnd"/>
      <w:r w:rsidRPr="006A2056">
        <w:rPr>
          <w:rFonts w:ascii="Times New Roman" w:hAnsi="Times New Roman" w:cs="Times New Roman"/>
          <w:sz w:val="24"/>
          <w:szCs w:val="24"/>
        </w:rPr>
        <w:t xml:space="preserve"> Trójmieście Sp. z o.</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xml:space="preserve">, NIP: 958-13-70-512, REGON 192488478, zarejestrowaną </w:t>
      </w:r>
      <w:proofErr w:type="gramStart"/>
      <w:r w:rsidRPr="006A2056">
        <w:rPr>
          <w:rFonts w:ascii="Times New Roman" w:hAnsi="Times New Roman" w:cs="Times New Roman"/>
          <w:sz w:val="24"/>
          <w:szCs w:val="24"/>
        </w:rPr>
        <w:t>w  rejestrze</w:t>
      </w:r>
      <w:proofErr w:type="gramEnd"/>
      <w:r w:rsidRPr="006A2056">
        <w:rPr>
          <w:rFonts w:ascii="Times New Roman" w:hAnsi="Times New Roman" w:cs="Times New Roman"/>
          <w:sz w:val="24"/>
          <w:szCs w:val="24"/>
        </w:rPr>
        <w:t xml:space="preserve"> przedsiębiorców prowadzonym przez Sąd Rejonowy Gdańsk-Północ w Gdańsku,  VIII Wydział Gospodarczy Krajowego Rejestru Sądowego  pod numerem 0000076705, Kapitał Zakładowy 165 919 000,00 zł</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reprezentowaną</w:t>
      </w:r>
      <w:proofErr w:type="gramEnd"/>
      <w:r w:rsidRPr="006A2056">
        <w:rPr>
          <w:rFonts w:ascii="Times New Roman" w:hAnsi="Times New Roman" w:cs="Times New Roman"/>
          <w:sz w:val="24"/>
          <w:szCs w:val="24"/>
        </w:rPr>
        <w:t xml:space="preserve"> przez:</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w:t>
      </w:r>
      <w:proofErr w:type="gramEnd"/>
      <w:r w:rsidRPr="006A2056">
        <w:rPr>
          <w:rFonts w:ascii="Times New Roman" w:hAnsi="Times New Roman" w:cs="Times New Roman"/>
          <w:sz w:val="24"/>
          <w:szCs w:val="24"/>
        </w:rPr>
        <w:t xml:space="preserve"> Zarządu</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w:t>
      </w:r>
      <w:proofErr w:type="gramEnd"/>
      <w:r w:rsidRPr="006A2056">
        <w:rPr>
          <w:rFonts w:ascii="Times New Roman" w:hAnsi="Times New Roman" w:cs="Times New Roman"/>
          <w:sz w:val="24"/>
          <w:szCs w:val="24"/>
        </w:rPr>
        <w:t xml:space="preserve"> Zarządu</w:t>
      </w:r>
    </w:p>
    <w:p w:rsidR="00F277CB" w:rsidRPr="006A2056" w:rsidRDefault="00F277CB" w:rsidP="00F277CB">
      <w:pPr>
        <w:spacing w:after="0" w:line="360" w:lineRule="auto"/>
        <w:jc w:val="both"/>
        <w:rPr>
          <w:rFonts w:ascii="Times New Roman" w:hAnsi="Times New Roman" w:cs="Times New Roman"/>
          <w:caps/>
          <w:sz w:val="24"/>
          <w:szCs w:val="24"/>
        </w:rPr>
      </w:pPr>
      <w:proofErr w:type="gramStart"/>
      <w:r w:rsidRPr="006A2056">
        <w:rPr>
          <w:rFonts w:ascii="Times New Roman" w:hAnsi="Times New Roman" w:cs="Times New Roman"/>
          <w:sz w:val="24"/>
          <w:szCs w:val="24"/>
        </w:rPr>
        <w:t>zwaną</w:t>
      </w:r>
      <w:proofErr w:type="gramEnd"/>
      <w:r w:rsidRPr="006A2056">
        <w:rPr>
          <w:rFonts w:ascii="Times New Roman" w:hAnsi="Times New Roman" w:cs="Times New Roman"/>
          <w:sz w:val="24"/>
          <w:szCs w:val="24"/>
        </w:rPr>
        <w:t xml:space="preserve">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proofErr w:type="gramStart"/>
      <w:r w:rsidRPr="006A2056">
        <w:rPr>
          <w:rFonts w:ascii="Times New Roman" w:eastAsiaTheme="minorEastAsia" w:hAnsi="Times New Roman" w:cs="Times New Roman"/>
          <w:sz w:val="24"/>
          <w:szCs w:val="24"/>
          <w:lang w:eastAsia="pl-PL"/>
        </w:rPr>
        <w:t>a</w:t>
      </w:r>
      <w:proofErr w:type="gramEnd"/>
      <w:r w:rsidRPr="006A2056">
        <w:rPr>
          <w:rFonts w:ascii="Times New Roman" w:eastAsiaTheme="minorEastAsia" w:hAnsi="Times New Roman" w:cs="Times New Roman"/>
          <w:sz w:val="24"/>
          <w:szCs w:val="24"/>
          <w:lang w:eastAsia="pl-PL"/>
        </w:rPr>
        <w:t xml:space="preserve"> </w:t>
      </w:r>
    </w:p>
    <w:p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xml:space="preserve">…………………………………. </w:t>
      </w:r>
      <w:proofErr w:type="gramStart"/>
      <w:r w:rsidRPr="006A2056">
        <w:rPr>
          <w:rFonts w:ascii="Times New Roman" w:hAnsi="Times New Roman" w:cs="Times New Roman"/>
          <w:bCs/>
          <w:sz w:val="24"/>
          <w:szCs w:val="24"/>
        </w:rPr>
        <w:t>prowadzącym</w:t>
      </w:r>
      <w:proofErr w:type="gramEnd"/>
      <w:r w:rsidRPr="006A2056">
        <w:rPr>
          <w:rFonts w:ascii="Times New Roman" w:hAnsi="Times New Roman" w:cs="Times New Roman"/>
          <w:bCs/>
          <w:sz w:val="24"/>
          <w:szCs w:val="24"/>
        </w:rPr>
        <w:t xml:space="preserve"> działalność gospodarczą pod nazwą ………………………………………, z siedzibą w ………………………………………., NIP ………………………………………….., Regon ……………………, PESEL ……………………………</w:t>
      </w:r>
    </w:p>
    <w:p w:rsidR="00F277CB" w:rsidRPr="006A2056" w:rsidRDefault="00F277CB" w:rsidP="00F277CB">
      <w:pPr>
        <w:spacing w:after="0" w:line="360" w:lineRule="auto"/>
        <w:rPr>
          <w:rFonts w:ascii="Times New Roman" w:hAnsi="Times New Roman" w:cs="Times New Roman"/>
          <w:sz w:val="24"/>
          <w:szCs w:val="24"/>
        </w:rPr>
      </w:pPr>
      <w:proofErr w:type="gramStart"/>
      <w:r w:rsidRPr="006A2056">
        <w:rPr>
          <w:rFonts w:ascii="Times New Roman" w:hAnsi="Times New Roman" w:cs="Times New Roman"/>
          <w:sz w:val="24"/>
          <w:szCs w:val="24"/>
        </w:rPr>
        <w:t>zwanym</w:t>
      </w:r>
      <w:proofErr w:type="gramEnd"/>
      <w:r w:rsidRPr="006A2056">
        <w:rPr>
          <w:rFonts w:ascii="Times New Roman" w:hAnsi="Times New Roman" w:cs="Times New Roman"/>
          <w:sz w:val="24"/>
          <w:szCs w:val="24"/>
        </w:rPr>
        <w:t xml:space="preserve">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rsidR="00F277CB" w:rsidRPr="006A2056" w:rsidRDefault="00F277CB" w:rsidP="00F277CB">
      <w:pPr>
        <w:spacing w:after="0" w:line="360" w:lineRule="auto"/>
        <w:rPr>
          <w:rFonts w:ascii="Times New Roman" w:hAnsi="Times New Roman" w:cs="Times New Roman"/>
          <w:sz w:val="24"/>
          <w:szCs w:val="24"/>
        </w:rPr>
      </w:pP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treści następującej:</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 </w:t>
      </w: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trybie przetargu nieograniczonego znak: SKMMU.086.45.19 - </w:t>
      </w:r>
      <w:proofErr w:type="gramStart"/>
      <w:r w:rsidRPr="006A2056">
        <w:rPr>
          <w:rFonts w:ascii="Times New Roman" w:hAnsi="Times New Roman" w:cs="Times New Roman"/>
          <w:sz w:val="24"/>
          <w:szCs w:val="24"/>
        </w:rPr>
        <w:t>postępowania</w:t>
      </w:r>
      <w:proofErr w:type="gramEnd"/>
      <w:r w:rsidRPr="006A2056">
        <w:rPr>
          <w:rFonts w:ascii="Times New Roman" w:hAnsi="Times New Roman" w:cs="Times New Roman"/>
          <w:sz w:val="24"/>
          <w:szCs w:val="24"/>
        </w:rPr>
        <w:t xml:space="preserve"> o udzielenie zamówienia publicznego na wykonanie:</w:t>
      </w:r>
    </w:p>
    <w:p w:rsidR="00F277CB" w:rsidRPr="006A2056" w:rsidRDefault="00F277CB" w:rsidP="00F277CB">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bookmarkStart w:id="15" w:name="_Hlk4584689"/>
      <w:proofErr w:type="gramStart"/>
      <w:r w:rsidRPr="006A2056">
        <w:rPr>
          <w:rFonts w:ascii="Times New Roman" w:hAnsi="Times New Roman" w:cs="Times New Roman"/>
          <w:sz w:val="24"/>
          <w:szCs w:val="24"/>
        </w:rPr>
        <w:t>naprawy</w:t>
      </w:r>
      <w:proofErr w:type="gramEnd"/>
      <w:r w:rsidRPr="006A2056">
        <w:rPr>
          <w:rFonts w:ascii="Times New Roman" w:hAnsi="Times New Roman" w:cs="Times New Roman"/>
          <w:sz w:val="24"/>
          <w:szCs w:val="24"/>
        </w:rPr>
        <w:t xml:space="preserve">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w:t>
      </w:r>
      <w:bookmarkEnd w:id="15"/>
      <w:r w:rsidRPr="006A2056">
        <w:rPr>
          <w:rFonts w:ascii="Times New Roman" w:hAnsi="Times New Roman" w:cs="Times New Roman"/>
          <w:sz w:val="24"/>
          <w:szCs w:val="24"/>
        </w:rPr>
        <w:t>;</w:t>
      </w:r>
    </w:p>
    <w:p w:rsidR="00F277CB" w:rsidRPr="006A2056" w:rsidRDefault="00F277CB" w:rsidP="00F277CB">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–wg „Dokumentacji Systemu Utrzymania” (DSU), dokumentacji konstrukcyjno-ruchowej i dokumentacji konstrukcyjnej, z zastrzeżeniem, że szczegółowy opis przedmiotu zamówienia stanowi załącznik nr 1 do niniejszej umowy. Prawa i obowiązki wynikające z niniejszej Umowy należy interpretować w kontekście całości postępowania będącego podstawą zawarcia niniejszej Umowy.</w:t>
      </w:r>
    </w:p>
    <w:p w:rsidR="00F277CB" w:rsidRPr="006A2056" w:rsidRDefault="00F277CB" w:rsidP="00F277CB">
      <w:pPr>
        <w:widowControl w:val="0"/>
        <w:numPr>
          <w:ilvl w:val="0"/>
          <w:numId w:val="58"/>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w:t>
      </w:r>
      <w:proofErr w:type="gramStart"/>
      <w:r w:rsidRPr="006A2056">
        <w:rPr>
          <w:rFonts w:ascii="Times New Roman" w:hAnsi="Times New Roman" w:cs="Times New Roman"/>
          <w:sz w:val="24"/>
          <w:szCs w:val="24"/>
        </w:rPr>
        <w:t>umowy,  znajduje</w:t>
      </w:r>
      <w:proofErr w:type="gramEnd"/>
      <w:r w:rsidRPr="006A2056">
        <w:rPr>
          <w:rFonts w:ascii="Times New Roman" w:hAnsi="Times New Roman" w:cs="Times New Roman"/>
          <w:sz w:val="24"/>
          <w:szCs w:val="24"/>
        </w:rPr>
        <w:t xml:space="preserve"> się w DSU. W opisie przedmiotu zamówienia (załącznik nr 1) znajduje się dodatkowy wykaz prac do wykonania przez </w:t>
      </w:r>
      <w:r w:rsidRPr="006A2056">
        <w:rPr>
          <w:rFonts w:ascii="Times New Roman" w:hAnsi="Times New Roman" w:cs="Times New Roman"/>
          <w:sz w:val="24"/>
          <w:szCs w:val="24"/>
        </w:rPr>
        <w:lastRenderedPageBreak/>
        <w:t xml:space="preserve">Wykonawcę.   </w:t>
      </w:r>
    </w:p>
    <w:p w:rsidR="00F277CB" w:rsidRPr="006A2056" w:rsidRDefault="00F277CB" w:rsidP="00F277CB">
      <w:pPr>
        <w:widowControl w:val="0"/>
        <w:numPr>
          <w:ilvl w:val="0"/>
          <w:numId w:val="58"/>
        </w:numPr>
        <w:tabs>
          <w:tab w:val="left" w:pos="360"/>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F277CB" w:rsidRPr="006A2056" w:rsidRDefault="00F277CB" w:rsidP="00F277CB">
      <w:pPr>
        <w:widowControl w:val="0"/>
        <w:numPr>
          <w:ilvl w:val="0"/>
          <w:numId w:val="58"/>
        </w:numPr>
        <w:tabs>
          <w:tab w:val="left" w:pos="360"/>
        </w:tabs>
        <w:autoSpaceDE w:val="0"/>
        <w:autoSpaceDN w:val="0"/>
        <w:adjustRightInd w:val="0"/>
        <w:spacing w:after="0" w:line="360" w:lineRule="auto"/>
        <w:ind w:left="1442" w:hanging="1442"/>
        <w:jc w:val="both"/>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rsidR="00F277CB" w:rsidRPr="006A2056" w:rsidRDefault="00F277CB" w:rsidP="00F277CB">
      <w:pPr>
        <w:widowControl w:val="0"/>
        <w:numPr>
          <w:ilvl w:val="0"/>
          <w:numId w:val="59"/>
        </w:numPr>
        <w:tabs>
          <w:tab w:val="num" w:pos="851"/>
          <w:tab w:val="left" w:pos="900"/>
        </w:tabs>
        <w:autoSpaceDE w:val="0"/>
        <w:autoSpaceDN w:val="0"/>
        <w:adjustRightInd w:val="0"/>
        <w:spacing w:after="0" w:line="360" w:lineRule="auto"/>
        <w:ind w:left="851" w:hanging="425"/>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bCs/>
          <w:sz w:val="24"/>
          <w:szCs w:val="24"/>
          <w:lang w:eastAsia="pl-PL"/>
        </w:rPr>
        <w:t>elektryczny</w:t>
      </w:r>
      <w:proofErr w:type="gramEnd"/>
      <w:r w:rsidRPr="006A2056">
        <w:rPr>
          <w:rFonts w:ascii="Times New Roman" w:eastAsia="Times New Roman" w:hAnsi="Times New Roman" w:cs="Times New Roman"/>
          <w:bCs/>
          <w:sz w:val="24"/>
          <w:szCs w:val="24"/>
          <w:lang w:eastAsia="pl-PL"/>
        </w:rPr>
        <w:t xml:space="preserve">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 xml:space="preserve">Komisarz Odbiorczy </w:t>
      </w:r>
      <w:r w:rsidRPr="006A2056">
        <w:rPr>
          <w:rFonts w:ascii="Times New Roman" w:hAnsi="Times New Roman" w:cs="Times New Roman"/>
          <w:sz w:val="24"/>
          <w:szCs w:val="24"/>
        </w:rPr>
        <w:t>– należy przez to rozumieć przedstawiciela lub przedstawicieli Zamawiającego, uprawnionych przez Zamawiającego do dokonywania odbiorów technicznych u Wykonawcy (w miejscu wykonywania przedmiotu umowy);</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hAnsi="Times New Roman" w:cs="Times New Roman"/>
          <w:sz w:val="24"/>
          <w:szCs w:val="24"/>
        </w:rPr>
      </w:pPr>
      <w:r w:rsidRPr="006A2056">
        <w:rPr>
          <w:rFonts w:ascii="Times New Roman" w:hAnsi="Times New Roman" w:cs="Times New Roman"/>
          <w:bCs/>
          <w:sz w:val="24"/>
          <w:szCs w:val="24"/>
        </w:rPr>
        <w:t>Dni robocze</w:t>
      </w:r>
      <w:r w:rsidRPr="006A2056">
        <w:rPr>
          <w:rFonts w:ascii="Times New Roman" w:hAnsi="Times New Roman" w:cs="Times New Roman"/>
          <w:sz w:val="24"/>
          <w:szCs w:val="24"/>
        </w:rPr>
        <w:t xml:space="preserve"> – należy przez to rozumieć dni kalendarzowe bez sobót, niedziel i świąt;</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Braki w elementach tapicerki i galanterii wyposażenia wnętrza</w:t>
      </w:r>
      <w:r w:rsidRPr="006A2056">
        <w:rPr>
          <w:rFonts w:ascii="Times New Roman" w:eastAsia="Times New Roman" w:hAnsi="Times New Roman" w:cs="Times New Roman"/>
          <w:sz w:val="24"/>
          <w:szCs w:val="24"/>
          <w:lang w:eastAsia="pl-PL"/>
        </w:rPr>
        <w:t xml:space="preserve"> – należy przez to rozumieć brakujące wg Dokumentacji Konstrukcyjnej </w:t>
      </w:r>
      <w:proofErr w:type="gramStart"/>
      <w:r w:rsidRPr="006A2056">
        <w:rPr>
          <w:rFonts w:ascii="Times New Roman" w:eastAsia="Times New Roman" w:hAnsi="Times New Roman" w:cs="Times New Roman"/>
          <w:sz w:val="24"/>
          <w:szCs w:val="24"/>
          <w:lang w:eastAsia="pl-PL"/>
        </w:rPr>
        <w:t>dla  przedmiotu</w:t>
      </w:r>
      <w:proofErr w:type="gramEnd"/>
      <w:r w:rsidRPr="006A2056">
        <w:rPr>
          <w:rFonts w:ascii="Times New Roman" w:eastAsia="Times New Roman" w:hAnsi="Times New Roman" w:cs="Times New Roman"/>
          <w:sz w:val="24"/>
          <w:szCs w:val="24"/>
          <w:lang w:eastAsia="pl-PL"/>
        </w:rPr>
        <w:t xml:space="preserve"> umowy elementy siedzeń i wnętrza takich jak półki, uchwyty, wieszaki itp.;</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w:t>
      </w:r>
      <w:proofErr w:type="gramStart"/>
      <w:r w:rsidRPr="006A2056">
        <w:rPr>
          <w:rFonts w:ascii="Times New Roman" w:eastAsia="Times New Roman" w:hAnsi="Times New Roman" w:cs="Times New Roman"/>
          <w:sz w:val="24"/>
          <w:szCs w:val="24"/>
          <w:lang w:eastAsia="pl-PL"/>
        </w:rPr>
        <w:t>podzespołów  spalinowego</w:t>
      </w:r>
      <w:proofErr w:type="gramEnd"/>
      <w:r w:rsidRPr="006A2056">
        <w:rPr>
          <w:rFonts w:ascii="Times New Roman" w:eastAsia="Times New Roman" w:hAnsi="Times New Roman" w:cs="Times New Roman"/>
          <w:sz w:val="24"/>
          <w:szCs w:val="24"/>
          <w:lang w:eastAsia="pl-PL"/>
        </w:rPr>
        <w:t xml:space="preserve">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w:t>
      </w: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DSU – </w:t>
      </w:r>
      <w:r w:rsidRPr="006A2056">
        <w:rPr>
          <w:rFonts w:ascii="Times New Roman" w:eastAsia="Times New Roman" w:hAnsi="Times New Roman" w:cs="Times New Roman"/>
          <w:sz w:val="24"/>
          <w:szCs w:val="24"/>
          <w:lang w:eastAsia="pl-PL"/>
        </w:rPr>
        <w:t>Dokumentacja Systemu Utrzymania Spalinowych Zespołów Trakcyjnych;</w:t>
      </w:r>
    </w:p>
    <w:p w:rsidR="00F277CB" w:rsidRPr="006A2056" w:rsidRDefault="00F277CB" w:rsidP="00F277CB">
      <w:pPr>
        <w:widowControl w:val="0"/>
        <w:numPr>
          <w:ilvl w:val="0"/>
          <w:numId w:val="59"/>
        </w:numPr>
        <w:tabs>
          <w:tab w:val="left" w:pos="900"/>
        </w:tabs>
        <w:autoSpaceDE w:val="0"/>
        <w:autoSpaceDN w:val="0"/>
        <w:adjustRightInd w:val="0"/>
        <w:spacing w:after="0" w:line="360" w:lineRule="auto"/>
        <w:ind w:left="900" w:hanging="54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Umowa – niniejsza umowa.</w:t>
      </w:r>
    </w:p>
    <w:p w:rsidR="00F277CB" w:rsidRPr="006A2056" w:rsidRDefault="00F277CB" w:rsidP="00F277CB">
      <w:pPr>
        <w:tabs>
          <w:tab w:val="left" w:pos="900"/>
        </w:tabs>
        <w:spacing w:after="0" w:line="360" w:lineRule="auto"/>
        <w:ind w:left="900"/>
        <w:jc w:val="both"/>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2</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Przedmiot Umowy</w:t>
      </w:r>
    </w:p>
    <w:p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838 opisanych w paragrafie 1 ust. 1 Umowy wg „Dokumentacji Systemu Utrzymania” (DSU), z zastrzeżeniem, że szczegółowy opis przedmiotu umowy stanowi załącznik nr 1 do niniejszej umowy. </w:t>
      </w:r>
    </w:p>
    <w:p w:rsidR="00F277CB" w:rsidRPr="006A2056" w:rsidRDefault="00F277CB" w:rsidP="00F277CB">
      <w:pPr>
        <w:widowControl w:val="0"/>
        <w:numPr>
          <w:ilvl w:val="0"/>
          <w:numId w:val="60"/>
        </w:numPr>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Wykonawca zobowiązuje się w ramach wynagrodzenia określonego w § 6 niniejszej Umowy do:</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lastRenderedPageBreak/>
        <w:t>wykonania</w:t>
      </w:r>
      <w:proofErr w:type="gramEnd"/>
      <w:r w:rsidRPr="006A2056">
        <w:rPr>
          <w:rFonts w:ascii="Times New Roman" w:eastAsia="Times New Roman" w:hAnsi="Times New Roman" w:cs="Times New Roman"/>
          <w:sz w:val="24"/>
          <w:szCs w:val="24"/>
        </w:rPr>
        <w:t xml:space="preserve"> pełnego zakresu przedmiotu umowy określonego w niniejszej umowie oraz jej załącznikach oraz zgodnie z deklaracjami Wykonawcy zawartymi w Ofercie;</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uzyskania</w:t>
      </w:r>
      <w:proofErr w:type="gramEnd"/>
      <w:r w:rsidRPr="006A2056">
        <w:rPr>
          <w:rFonts w:ascii="Times New Roman" w:eastAsia="Times New Roman" w:hAnsi="Times New Roman" w:cs="Times New Roman"/>
          <w:sz w:val="24"/>
          <w:szCs w:val="24"/>
        </w:rPr>
        <w:t xml:space="preserve"> wymaganych prawem i niniejszą Umową uzgodnień, decyzji, świadectw, certyfikatów, atestów itp.;</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 xml:space="preserve">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w:t>
      </w:r>
      <w:proofErr w:type="gramStart"/>
      <w:r w:rsidRPr="006A2056">
        <w:rPr>
          <w:rFonts w:ascii="Times New Roman" w:eastAsia="Times New Roman" w:hAnsi="Times New Roman" w:cs="Times New Roman"/>
          <w:sz w:val="24"/>
          <w:szCs w:val="24"/>
        </w:rPr>
        <w:t>Pomorskiego,  do</w:t>
      </w:r>
      <w:proofErr w:type="gramEnd"/>
      <w:r w:rsidRPr="006A2056">
        <w:rPr>
          <w:rFonts w:ascii="Times New Roman" w:eastAsia="Times New Roman" w:hAnsi="Times New Roman" w:cs="Times New Roman"/>
          <w:sz w:val="24"/>
          <w:szCs w:val="24"/>
        </w:rPr>
        <w:t xml:space="preserve">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świadczenia</w:t>
      </w:r>
      <w:proofErr w:type="gramEnd"/>
      <w:r w:rsidRPr="006A2056">
        <w:rPr>
          <w:rFonts w:ascii="Times New Roman" w:eastAsia="Times New Roman" w:hAnsi="Times New Roman" w:cs="Times New Roman"/>
          <w:sz w:val="24"/>
          <w:szCs w:val="24"/>
        </w:rPr>
        <w:t xml:space="preserve"> usług gwarancyjnych zgodnie ze złożoną ofertą i niniejszą Umową;</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dokonania</w:t>
      </w:r>
      <w:proofErr w:type="gramEnd"/>
      <w:r w:rsidRPr="006A2056">
        <w:rPr>
          <w:rFonts w:ascii="Times New Roman" w:eastAsia="Times New Roman" w:hAnsi="Times New Roman" w:cs="Times New Roman"/>
          <w:sz w:val="24"/>
          <w:szCs w:val="24"/>
        </w:rPr>
        <w:t xml:space="preserve">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opracowania</w:t>
      </w:r>
      <w:proofErr w:type="gramEnd"/>
      <w:r w:rsidRPr="006A2056">
        <w:rPr>
          <w:rFonts w:ascii="Times New Roman" w:eastAsia="Times New Roman" w:hAnsi="Times New Roman" w:cs="Times New Roman"/>
          <w:sz w:val="24"/>
          <w:szCs w:val="24"/>
        </w:rPr>
        <w:t xml:space="preserve"> i uzgodnienia z Zamawiającym dokumentacji konstrukcyjnej dotyczącej zmian modernizacyjnych;</w:t>
      </w:r>
    </w:p>
    <w:p w:rsidR="00F277CB" w:rsidRPr="006A2056" w:rsidRDefault="00F277CB" w:rsidP="00F277CB">
      <w:pPr>
        <w:widowControl w:val="0"/>
        <w:numPr>
          <w:ilvl w:val="0"/>
          <w:numId w:val="61"/>
        </w:numPr>
        <w:tabs>
          <w:tab w:val="num" w:pos="426"/>
        </w:tabs>
        <w:autoSpaceDE w:val="0"/>
        <w:autoSpaceDN w:val="0"/>
        <w:adjustRightInd w:val="0"/>
        <w:spacing w:after="0" w:line="360" w:lineRule="auto"/>
        <w:ind w:left="709" w:hanging="425"/>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dostarczenia</w:t>
      </w:r>
      <w:proofErr w:type="gramEnd"/>
      <w:r w:rsidRPr="006A2056">
        <w:rPr>
          <w:rFonts w:ascii="Times New Roman" w:eastAsia="Times New Roman" w:hAnsi="Times New Roman" w:cs="Times New Roman"/>
          <w:sz w:val="24"/>
          <w:szCs w:val="24"/>
        </w:rPr>
        <w:t xml:space="preserve"> atestów materiałowych i wykazu części zamiennych.</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Termin </w:t>
      </w:r>
      <w:proofErr w:type="gramStart"/>
      <w:r w:rsidRPr="006A2056">
        <w:rPr>
          <w:rFonts w:ascii="Times New Roman" w:hAnsi="Times New Roman" w:cs="Times New Roman"/>
          <w:sz w:val="24"/>
          <w:szCs w:val="24"/>
        </w:rPr>
        <w:t>realizacji  przedmiotu</w:t>
      </w:r>
      <w:proofErr w:type="gramEnd"/>
      <w:r w:rsidRPr="006A2056">
        <w:rPr>
          <w:rFonts w:ascii="Times New Roman" w:hAnsi="Times New Roman" w:cs="Times New Roman"/>
          <w:sz w:val="24"/>
          <w:szCs w:val="24"/>
        </w:rPr>
        <w:t xml:space="preserve"> umowy – w terminie ……………….. </w:t>
      </w:r>
      <w:proofErr w:type="gramStart"/>
      <w:r w:rsidRPr="006A2056">
        <w:rPr>
          <w:rFonts w:ascii="Times New Roman" w:hAnsi="Times New Roman" w:cs="Times New Roman"/>
          <w:sz w:val="24"/>
          <w:szCs w:val="24"/>
          <w:lang w:eastAsia="ar-SA"/>
        </w:rPr>
        <w:t>licząc</w:t>
      </w:r>
      <w:proofErr w:type="gramEnd"/>
      <w:r w:rsidRPr="006A2056">
        <w:rPr>
          <w:rFonts w:ascii="Times New Roman" w:hAnsi="Times New Roman" w:cs="Times New Roman"/>
          <w:sz w:val="24"/>
          <w:szCs w:val="24"/>
          <w:lang w:eastAsia="ar-SA"/>
        </w:rPr>
        <w:t xml:space="preserve"> od dnia dostarczenia Wykonawcy pierwszego elektrycznego zespołu trakcyjnego do naprawy, </w:t>
      </w:r>
      <w:r w:rsidRPr="006A2056">
        <w:rPr>
          <w:rFonts w:ascii="Times New Roman" w:hAnsi="Times New Roman" w:cs="Times New Roman"/>
          <w:sz w:val="24"/>
          <w:szCs w:val="24"/>
        </w:rPr>
        <w:t>zgodnie z harmonogramem, stanowiącym załącznik nr 2 do niniejszej umowy.</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4</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rsidR="00F277CB" w:rsidRPr="006A2056" w:rsidRDefault="00F277CB" w:rsidP="00F277CB">
      <w:pPr>
        <w:widowControl w:val="0"/>
        <w:numPr>
          <w:ilvl w:val="0"/>
          <w:numId w:val="62"/>
        </w:numPr>
        <w:tabs>
          <w:tab w:val="left" w:pos="360"/>
        </w:tabs>
        <w:autoSpaceDE w:val="0"/>
        <w:autoSpaceDN w:val="0"/>
        <w:adjustRightInd w:val="0"/>
        <w:spacing w:after="0" w:line="360" w:lineRule="auto"/>
        <w:ind w:hanging="720"/>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zrealizować Umowę zgodnie z:</w:t>
      </w:r>
    </w:p>
    <w:p w:rsidR="00F277CB" w:rsidRPr="006A2056" w:rsidRDefault="00F277CB" w:rsidP="00F277CB">
      <w:pPr>
        <w:widowControl w:val="0"/>
        <w:numPr>
          <w:ilvl w:val="0"/>
          <w:numId w:val="63"/>
        </w:numPr>
        <w:tabs>
          <w:tab w:val="left" w:pos="709"/>
        </w:tabs>
        <w:autoSpaceDE w:val="0"/>
        <w:autoSpaceDN w:val="0"/>
        <w:adjustRightInd w:val="0"/>
        <w:spacing w:after="0" w:line="360" w:lineRule="auto"/>
        <w:ind w:left="567"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wymaganiami</w:t>
      </w:r>
      <w:proofErr w:type="gramEnd"/>
      <w:r w:rsidRPr="006A2056">
        <w:rPr>
          <w:rFonts w:ascii="Times New Roman" w:hAnsi="Times New Roman" w:cs="Times New Roman"/>
          <w:sz w:val="24"/>
          <w:szCs w:val="24"/>
        </w:rPr>
        <w:t xml:space="preserve"> zawartymi w niniejszej umowie;</w:t>
      </w:r>
    </w:p>
    <w:p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lastRenderedPageBreak/>
        <w:t>DSU;</w:t>
      </w:r>
    </w:p>
    <w:p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opisem</w:t>
      </w:r>
      <w:proofErr w:type="gramEnd"/>
      <w:r w:rsidRPr="006A2056">
        <w:rPr>
          <w:rFonts w:ascii="Times New Roman" w:hAnsi="Times New Roman" w:cs="Times New Roman"/>
          <w:sz w:val="24"/>
          <w:szCs w:val="24"/>
        </w:rPr>
        <w:t xml:space="preserve"> przedmiotu zamówienia – załącznik nr 1;</w:t>
      </w:r>
    </w:p>
    <w:p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warunkami</w:t>
      </w:r>
      <w:proofErr w:type="gramEnd"/>
      <w:r w:rsidRPr="006A2056">
        <w:rPr>
          <w:rFonts w:ascii="Times New Roman" w:hAnsi="Times New Roman" w:cs="Times New Roman"/>
          <w:sz w:val="24"/>
          <w:szCs w:val="24"/>
        </w:rPr>
        <w:t xml:space="preserve"> wynikającymi z właściwych przepisów prawa,</w:t>
      </w:r>
    </w:p>
    <w:p w:rsidR="00F277CB" w:rsidRPr="006A2056" w:rsidRDefault="00F277CB" w:rsidP="00F277CB">
      <w:pPr>
        <w:widowControl w:val="0"/>
        <w:numPr>
          <w:ilvl w:val="0"/>
          <w:numId w:val="63"/>
        </w:numPr>
        <w:tabs>
          <w:tab w:val="num" w:pos="709"/>
        </w:tabs>
        <w:autoSpaceDE w:val="0"/>
        <w:autoSpaceDN w:val="0"/>
        <w:adjustRightInd w:val="0"/>
        <w:spacing w:after="0" w:line="360" w:lineRule="auto"/>
        <w:ind w:left="567"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rzetelną</w:t>
      </w:r>
      <w:proofErr w:type="gramEnd"/>
      <w:r w:rsidRPr="006A2056">
        <w:rPr>
          <w:rFonts w:ascii="Times New Roman" w:hAnsi="Times New Roman" w:cs="Times New Roman"/>
          <w:sz w:val="24"/>
          <w:szCs w:val="24"/>
        </w:rPr>
        <w:t xml:space="preserve"> wiedzą techniczną.</w:t>
      </w:r>
    </w:p>
    <w:p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wszystkie Normalia, o których mowa w §1 ust. 4 pkt 5 zostaną wymienione na fabrycznie nowe.</w:t>
      </w:r>
    </w:p>
    <w:p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do określenia zasad i technologii (w tym dopuszczonych do stosowania środków chemicznych) służących do usuwania napisów graffiti z pudła spalinowego zespołu trakcyjnego.</w:t>
      </w:r>
    </w:p>
    <w:p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wszystkie badania i próby przewidziane odpowiednimi przepisami i normami oraz w niniejszej umowie.</w:t>
      </w:r>
    </w:p>
    <w:p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Wykonawca zobowiązuje się, że w trakcie wykonywania przedmiotu umowy zostaną wykonane również – zgodnie z obowiązującymi przepisami – wszystkie próby i badania urządzeń podlegających Transportowemu Dozorowi Technicznemu (TDT).</w:t>
      </w:r>
    </w:p>
    <w:p w:rsidR="006A2056" w:rsidRPr="006A2056" w:rsidRDefault="00F277CB" w:rsidP="006A2056">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w:t>
      </w:r>
      <w:bookmarkStart w:id="16" w:name="_Hlk10207787"/>
      <w:r w:rsidR="006A2056" w:rsidRPr="006A2056">
        <w:rPr>
          <w:rFonts w:ascii="Times New Roman" w:eastAsia="Times New Roman" w:hAnsi="Times New Roman" w:cs="Times New Roman"/>
          <w:sz w:val="24"/>
          <w:szCs w:val="24"/>
          <w:lang w:eastAsia="pl-PL"/>
        </w:rPr>
        <w:t>ub surowców obciążają Wykonawcę.</w:t>
      </w:r>
    </w:p>
    <w:p w:rsidR="00F277CB" w:rsidRPr="006A2056" w:rsidRDefault="00F277CB" w:rsidP="006A2056">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w:t>
      </w:r>
      <w:r w:rsidRPr="006A2056">
        <w:rPr>
          <w:rFonts w:ascii="Times New Roman" w:eastAsia="Times New Roman" w:hAnsi="Times New Roman" w:cs="Times New Roman"/>
          <w:strike/>
          <w:sz w:val="24"/>
          <w:szCs w:val="24"/>
          <w:lang w:eastAsia="pl-PL"/>
        </w:rPr>
        <w:t>Wykonawca</w:t>
      </w:r>
      <w:r w:rsidRPr="006A2056">
        <w:rPr>
          <w:rFonts w:ascii="Times New Roman" w:eastAsia="Times New Roman" w:hAnsi="Times New Roman" w:cs="Times New Roman"/>
          <w:sz w:val="24"/>
          <w:szCs w:val="24"/>
          <w:lang w:eastAsia="pl-PL"/>
        </w:rPr>
        <w:t xml:space="preserve"> Zamawiający dostarczy do </w:t>
      </w:r>
      <w:r w:rsidRPr="006A2056">
        <w:rPr>
          <w:rFonts w:ascii="Times New Roman" w:eastAsia="Times New Roman" w:hAnsi="Times New Roman" w:cs="Times New Roman"/>
          <w:strike/>
          <w:sz w:val="24"/>
          <w:szCs w:val="24"/>
          <w:lang w:eastAsia="pl-PL"/>
        </w:rPr>
        <w:t>swojej</w:t>
      </w:r>
      <w:r w:rsidRPr="006A2056">
        <w:rPr>
          <w:rFonts w:ascii="Times New Roman" w:eastAsia="Times New Roman" w:hAnsi="Times New Roman" w:cs="Times New Roman"/>
          <w:sz w:val="24"/>
          <w:szCs w:val="24"/>
          <w:lang w:eastAsia="pl-PL"/>
        </w:rPr>
        <w:t xml:space="preserve"> siedziby</w:t>
      </w:r>
    </w:p>
    <w:p w:rsidR="00F277CB" w:rsidRPr="006A2056" w:rsidRDefault="00F277CB" w:rsidP="00F277CB">
      <w:pPr>
        <w:widowControl w:val="0"/>
        <w:tabs>
          <w:tab w:val="left" w:pos="284"/>
        </w:tabs>
        <w:autoSpaceDE w:val="0"/>
        <w:autoSpaceDN w:val="0"/>
        <w:adjustRightInd w:val="0"/>
        <w:spacing w:after="0" w:line="360" w:lineRule="auto"/>
        <w:ind w:firstLine="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Wykonawcy w terminach określonych w harmonogramie stanowiącym załącznik nr 2 do</w:t>
      </w:r>
    </w:p>
    <w:p w:rsidR="00F277CB" w:rsidRPr="006A2056" w:rsidRDefault="00F277CB" w:rsidP="00F277CB">
      <w:pPr>
        <w:widowControl w:val="0"/>
        <w:tabs>
          <w:tab w:val="left" w:pos="284"/>
        </w:tabs>
        <w:autoSpaceDE w:val="0"/>
        <w:autoSpaceDN w:val="0"/>
        <w:adjustRightInd w:val="0"/>
        <w:spacing w:after="0" w:line="360" w:lineRule="auto"/>
        <w:ind w:firstLine="284"/>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niniejszej</w:t>
      </w:r>
      <w:proofErr w:type="gramEnd"/>
      <w:r w:rsidRPr="006A2056">
        <w:rPr>
          <w:rFonts w:ascii="Times New Roman" w:eastAsia="Times New Roman" w:hAnsi="Times New Roman" w:cs="Times New Roman"/>
          <w:sz w:val="24"/>
          <w:szCs w:val="24"/>
          <w:lang w:eastAsia="pl-PL"/>
        </w:rPr>
        <w:t xml:space="preserve"> umowy. Zwrot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po naprawie nastąpi na koszt Zamawiającego.</w:t>
      </w:r>
    </w:p>
    <w:p w:rsidR="00F277CB" w:rsidRPr="006A2056" w:rsidRDefault="00F277CB" w:rsidP="00F277CB">
      <w:pPr>
        <w:widowControl w:val="0"/>
        <w:numPr>
          <w:ilvl w:val="0"/>
          <w:numId w:val="6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bookmarkEnd w:id="16"/>
    <w:p w:rsidR="00F277CB" w:rsidRPr="006A2056" w:rsidRDefault="00F277CB" w:rsidP="00F277CB">
      <w:pPr>
        <w:widowControl w:val="0"/>
        <w:tabs>
          <w:tab w:val="left" w:pos="284"/>
        </w:tabs>
        <w:autoSpaceDE w:val="0"/>
        <w:autoSpaceDN w:val="0"/>
        <w:adjustRightInd w:val="0"/>
        <w:spacing w:after="0" w:line="360" w:lineRule="auto"/>
        <w:ind w:left="284"/>
        <w:jc w:val="both"/>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rsidR="00F277CB" w:rsidRPr="006A2056" w:rsidRDefault="00F277CB" w:rsidP="00F277CB">
      <w:pPr>
        <w:widowControl w:val="0"/>
        <w:numPr>
          <w:ilvl w:val="0"/>
          <w:numId w:val="64"/>
        </w:numPr>
        <w:tabs>
          <w:tab w:val="left"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w:t>
      </w:r>
      <w:r w:rsidRPr="006A2056">
        <w:rPr>
          <w:rFonts w:ascii="Times New Roman" w:eastAsia="Times New Roman" w:hAnsi="Times New Roman" w:cs="Times New Roman"/>
          <w:sz w:val="24"/>
          <w:szCs w:val="24"/>
          <w:lang w:eastAsia="pl-PL"/>
        </w:rPr>
        <w:lastRenderedPageBreak/>
        <w:t>przewidzianym w niniejszej Umowie.</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w:t>
      </w:r>
      <w:proofErr w:type="gramStart"/>
      <w:r w:rsidRPr="006A2056">
        <w:rPr>
          <w:rFonts w:ascii="Times New Roman" w:eastAsia="Times New Roman" w:hAnsi="Times New Roman" w:cs="Times New Roman"/>
          <w:sz w:val="24"/>
          <w:szCs w:val="24"/>
          <w:lang w:eastAsia="pl-PL"/>
        </w:rPr>
        <w:t>dokumentacji  technicznej</w:t>
      </w:r>
      <w:proofErr w:type="gramEnd"/>
      <w:r w:rsidRPr="006A2056">
        <w:rPr>
          <w:rFonts w:ascii="Times New Roman" w:eastAsia="Times New Roman" w:hAnsi="Times New Roman" w:cs="Times New Roman"/>
          <w:sz w:val="24"/>
          <w:szCs w:val="24"/>
          <w:lang w:eastAsia="pl-PL"/>
        </w:rPr>
        <w:t xml:space="preserve"> i technologicznej Właścicielowi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Województwu Pomorskiemu oraz 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t>
      </w:r>
      <w:proofErr w:type="gramStart"/>
      <w:r w:rsidRPr="006A2056">
        <w:rPr>
          <w:rFonts w:ascii="Times New Roman" w:eastAsia="Times New Roman" w:hAnsi="Times New Roman" w:cs="Times New Roman"/>
          <w:sz w:val="24"/>
          <w:szCs w:val="24"/>
          <w:lang w:eastAsia="pl-PL"/>
        </w:rPr>
        <w:t>w  § 2 ust</w:t>
      </w:r>
      <w:proofErr w:type="gramEnd"/>
      <w:r w:rsidRPr="006A2056">
        <w:rPr>
          <w:rFonts w:ascii="Times New Roman" w:eastAsia="Times New Roman" w:hAnsi="Times New Roman" w:cs="Times New Roman"/>
          <w:sz w:val="24"/>
          <w:szCs w:val="24"/>
          <w:lang w:eastAsia="pl-PL"/>
        </w:rPr>
        <w:t>. 2 pkt 5 niniejszej Umowy.</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w:t>
      </w:r>
      <w:proofErr w:type="gramStart"/>
      <w:r w:rsidRPr="006A2056">
        <w:rPr>
          <w:rFonts w:ascii="Times New Roman" w:eastAsia="Times New Roman" w:hAnsi="Times New Roman" w:cs="Times New Roman"/>
          <w:sz w:val="24"/>
          <w:szCs w:val="24"/>
          <w:lang w:eastAsia="pl-PL"/>
        </w:rPr>
        <w:t>być  potwierdzone</w:t>
      </w:r>
      <w:proofErr w:type="gramEnd"/>
      <w:r w:rsidRPr="006A2056">
        <w:rPr>
          <w:rFonts w:ascii="Times New Roman" w:eastAsia="Times New Roman" w:hAnsi="Times New Roman" w:cs="Times New Roman"/>
          <w:sz w:val="24"/>
          <w:szCs w:val="24"/>
          <w:lang w:eastAsia="pl-PL"/>
        </w:rPr>
        <w:t xml:space="preserve"> stosownymi dokumentami, uzgodnionymi pisemnie z przedstawicielem Zamawiającego, o którym mowa w§ 12 ust. 1. </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Przedmiot umowy podlega odbiorowi komisarycznemu przez Komisarza Odbiorczego Zamawiającego wg zasad i w zakresie przewidzianym w przepisach obowiązującego prawa oraz przez odpowiednie komórki Wykonawcy w zakresie odbiorów </w:t>
      </w:r>
      <w:proofErr w:type="gramStart"/>
      <w:r w:rsidRPr="006A2056">
        <w:rPr>
          <w:rFonts w:ascii="Times New Roman" w:eastAsia="Times New Roman" w:hAnsi="Times New Roman" w:cs="Times New Roman"/>
          <w:sz w:val="24"/>
          <w:szCs w:val="24"/>
          <w:lang w:eastAsia="pl-PL"/>
        </w:rPr>
        <w:t>nie objętych</w:t>
      </w:r>
      <w:proofErr w:type="gramEnd"/>
      <w:r w:rsidRPr="006A2056">
        <w:rPr>
          <w:rFonts w:ascii="Times New Roman" w:eastAsia="Times New Roman" w:hAnsi="Times New Roman" w:cs="Times New Roman"/>
          <w:sz w:val="24"/>
          <w:szCs w:val="24"/>
          <w:lang w:eastAsia="pl-PL"/>
        </w:rPr>
        <w:t xml:space="preserve"> odbiorem komisarycznym.</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 czynności odbiorczych sporządzane są pisemne protokoły odbiorów częściowych. </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Podczas prób odbiorczych i badań wymaganych przepisami może uczestniczyć, oprócz Komisarza Odbiorczego, także inny, wyznaczony przez Zamawiającego, przedstawiciel.  </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Po dokonaniu wszystkich badań (odbiór statyczny), przeprowadzony zostanie na koszt Wykonawcy odbiór dynamiczny (jazda próbna) w warunkach eksploatacyjnych PKP PLK S.A. </w:t>
      </w:r>
      <w:proofErr w:type="gramStart"/>
      <w:r w:rsidRPr="006A2056">
        <w:rPr>
          <w:rFonts w:ascii="Times New Roman" w:eastAsia="Times New Roman" w:hAnsi="Times New Roman" w:cs="Times New Roman"/>
          <w:sz w:val="24"/>
          <w:szCs w:val="24"/>
          <w:lang w:eastAsia="pl-PL"/>
        </w:rPr>
        <w:t>lub</w:t>
      </w:r>
      <w:proofErr w:type="gramEnd"/>
      <w:r w:rsidRPr="006A2056">
        <w:rPr>
          <w:rFonts w:ascii="Times New Roman" w:eastAsia="Times New Roman" w:hAnsi="Times New Roman" w:cs="Times New Roman"/>
          <w:sz w:val="24"/>
          <w:szCs w:val="24"/>
          <w:lang w:eastAsia="pl-PL"/>
        </w:rPr>
        <w:t xml:space="preserve"> PKP SKM w Trójmieście Sp. z o.</w:t>
      </w: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 xml:space="preserve">. Z jazdy próbnej sporządza się protokół. Jazda próbna odbywa się przy udziale Komisarza Odbiorczego Zamawiającego. </w:t>
      </w:r>
      <w:bookmarkStart w:id="17" w:name="_Hlk10208101"/>
      <w:r w:rsidRPr="006A2056">
        <w:rPr>
          <w:rFonts w:ascii="Times New Roman" w:eastAsia="Times New Roman" w:hAnsi="Times New Roman" w:cs="Times New Roman"/>
          <w:sz w:val="24"/>
          <w:szCs w:val="24"/>
          <w:lang w:eastAsia="pl-PL"/>
        </w:rPr>
        <w:t>W ramach niniejszej Umowy dopuszcza się wykonanie prac dodatkowych, wynikających z ukrytych wad pojazdów, po uprzednim zaakceptowaniu zakresu prac przez Zamawiającego.</w:t>
      </w:r>
      <w:bookmarkEnd w:id="17"/>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lastRenderedPageBreak/>
        <w:t>Podstawą odbiorów częściowych oraz odbioru końcowego przedmiotu umowy jest przedstawienie przez Wykonawcę dowodów spełnienia wymagań technicznych określonych postanowieniami niniejszej Umowy.</w:t>
      </w:r>
    </w:p>
    <w:p w:rsidR="00F277CB" w:rsidRPr="006A2056" w:rsidRDefault="00F277CB" w:rsidP="00F277CB">
      <w:pPr>
        <w:widowControl w:val="0"/>
        <w:numPr>
          <w:ilvl w:val="0"/>
          <w:numId w:val="64"/>
        </w:numPr>
        <w:tabs>
          <w:tab w:val="left" w:pos="360"/>
          <w:tab w:val="num" w:pos="426"/>
        </w:tabs>
        <w:autoSpaceDE w:val="0"/>
        <w:autoSpaceDN w:val="0"/>
        <w:adjustRightInd w:val="0"/>
        <w:spacing w:after="0" w:line="360" w:lineRule="auto"/>
        <w:ind w:left="426" w:hanging="42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Odbiór końcowy przedmiotu umowy następuje z chwilą spełnienia następujących warunków:</w:t>
      </w:r>
    </w:p>
    <w:p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proofErr w:type="gramStart"/>
      <w:r w:rsidRPr="006A2056">
        <w:rPr>
          <w:rFonts w:ascii="Times New Roman" w:hAnsi="Times New Roman" w:cs="Times New Roman"/>
          <w:sz w:val="24"/>
          <w:szCs w:val="24"/>
        </w:rPr>
        <w:t>podpisaniu</w:t>
      </w:r>
      <w:proofErr w:type="gramEnd"/>
      <w:r w:rsidRPr="006A2056">
        <w:rPr>
          <w:rFonts w:ascii="Times New Roman" w:hAnsi="Times New Roman" w:cs="Times New Roman"/>
          <w:sz w:val="24"/>
          <w:szCs w:val="24"/>
        </w:rPr>
        <w:t xml:space="preserve"> przez Komisarza Odbiorczego bezusterkowego Protokołu Odbioru Końcowego dokonanej naprawy wszystkich szt. wskazanych w paragrafie 1 ust. 1 umowy;</w:t>
      </w:r>
    </w:p>
    <w:p w:rsidR="00F277CB" w:rsidRPr="006A2056" w:rsidRDefault="00F277CB" w:rsidP="00F277CB">
      <w:pPr>
        <w:widowControl w:val="0"/>
        <w:numPr>
          <w:ilvl w:val="2"/>
          <w:numId w:val="65"/>
        </w:numPr>
        <w:tabs>
          <w:tab w:val="left" w:pos="851"/>
        </w:tabs>
        <w:autoSpaceDE w:val="0"/>
        <w:autoSpaceDN w:val="0"/>
        <w:adjustRightInd w:val="0"/>
        <w:spacing w:after="0" w:line="360" w:lineRule="auto"/>
        <w:ind w:left="851" w:hanging="425"/>
        <w:jc w:val="both"/>
        <w:rPr>
          <w:rFonts w:ascii="Times New Roman" w:hAnsi="Times New Roman" w:cs="Times New Roman"/>
          <w:sz w:val="24"/>
          <w:szCs w:val="24"/>
        </w:rPr>
      </w:pPr>
      <w:proofErr w:type="gramStart"/>
      <w:r w:rsidRPr="006A2056">
        <w:rPr>
          <w:rFonts w:ascii="Times New Roman" w:hAnsi="Times New Roman" w:cs="Times New Roman"/>
          <w:sz w:val="24"/>
          <w:szCs w:val="24"/>
        </w:rPr>
        <w:t>podpisaniu</w:t>
      </w:r>
      <w:proofErr w:type="gramEnd"/>
      <w:r w:rsidRPr="006A2056">
        <w:rPr>
          <w:rFonts w:ascii="Times New Roman" w:hAnsi="Times New Roman" w:cs="Times New Roman"/>
          <w:sz w:val="24"/>
          <w:szCs w:val="24"/>
        </w:rPr>
        <w:t xml:space="preserve"> „Zaświadczenia jakościowego odbioru u Wykonawcy" przez Wykonawcę i Komisarza Odbiorczego.</w:t>
      </w:r>
    </w:p>
    <w:p w:rsidR="00F277CB" w:rsidRPr="006A2056" w:rsidRDefault="00F277CB" w:rsidP="00F277CB">
      <w:pPr>
        <w:keepNext/>
        <w:tabs>
          <w:tab w:val="left" w:pos="360"/>
        </w:tabs>
        <w:spacing w:after="0" w:line="360" w:lineRule="auto"/>
        <w:ind w:left="426"/>
        <w:jc w:val="both"/>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6</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xml:space="preserve">Wartość Umowy </w:t>
      </w:r>
    </w:p>
    <w:p w:rsidR="00F277CB" w:rsidRPr="006A2056" w:rsidRDefault="00F277CB" w:rsidP="00F277CB">
      <w:pPr>
        <w:widowControl w:val="0"/>
        <w:numPr>
          <w:ilvl w:val="0"/>
          <w:numId w:val="66"/>
        </w:numPr>
        <w:tabs>
          <w:tab w:val="left" w:pos="397"/>
        </w:tabs>
        <w:autoSpaceDE w:val="0"/>
        <w:autoSpaceDN w:val="0"/>
        <w:adjustRightInd w:val="0"/>
        <w:spacing w:after="0" w:line="360" w:lineRule="auto"/>
        <w:ind w:left="426" w:hanging="426"/>
        <w:jc w:val="both"/>
        <w:rPr>
          <w:rFonts w:ascii="Times New Roman" w:hAnsi="Times New Roman" w:cs="Times New Roman"/>
          <w:sz w:val="24"/>
          <w:szCs w:val="24"/>
        </w:rPr>
      </w:pPr>
      <w:bookmarkStart w:id="18" w:name="_Hlk10208134"/>
      <w:r w:rsidRPr="006A2056">
        <w:rPr>
          <w:rFonts w:ascii="Times New Roman" w:hAnsi="Times New Roman" w:cs="Times New Roman"/>
          <w:sz w:val="24"/>
          <w:szCs w:val="24"/>
        </w:rPr>
        <w:t xml:space="preserve">Wynagrodzenie Wykonawcy za prawidłowe, zgodne z Umową wykonanie całości przedmiotu Umowy </w:t>
      </w:r>
      <w:proofErr w:type="gramStart"/>
      <w:r w:rsidRPr="006A2056">
        <w:rPr>
          <w:rFonts w:ascii="Times New Roman" w:hAnsi="Times New Roman" w:cs="Times New Roman"/>
          <w:sz w:val="24"/>
          <w:szCs w:val="24"/>
        </w:rPr>
        <w:t xml:space="preserve">wynosi  </w:t>
      </w:r>
      <w:r w:rsidRPr="006A2056">
        <w:rPr>
          <w:rFonts w:ascii="Times New Roman" w:hAnsi="Times New Roman" w:cs="Times New Roman"/>
          <w:bCs/>
          <w:sz w:val="24"/>
          <w:szCs w:val="24"/>
        </w:rPr>
        <w:t>……………………zł</w:t>
      </w:r>
      <w:proofErr w:type="gramEnd"/>
      <w:r w:rsidRPr="006A2056">
        <w:rPr>
          <w:rFonts w:ascii="Times New Roman" w:hAnsi="Times New Roman" w:cs="Times New Roman"/>
          <w:bCs/>
          <w:sz w:val="24"/>
          <w:szCs w:val="24"/>
        </w:rPr>
        <w:t xml:space="preserve"> brutto</w:t>
      </w:r>
      <w:r w:rsidRPr="006A2056">
        <w:rPr>
          <w:rFonts w:ascii="Times New Roman" w:hAnsi="Times New Roman" w:cs="Times New Roman"/>
          <w:sz w:val="24"/>
          <w:szCs w:val="24"/>
        </w:rPr>
        <w:t xml:space="preserve">. Wartość netto – ……………………. </w:t>
      </w:r>
      <w:proofErr w:type="gramStart"/>
      <w:r w:rsidRPr="006A2056">
        <w:rPr>
          <w:rFonts w:ascii="Times New Roman" w:hAnsi="Times New Roman" w:cs="Times New Roman"/>
          <w:sz w:val="24"/>
          <w:szCs w:val="24"/>
        </w:rPr>
        <w:t>zł</w:t>
      </w:r>
      <w:proofErr w:type="gramEnd"/>
      <w:r w:rsidRPr="006A2056">
        <w:rPr>
          <w:rFonts w:ascii="Times New Roman" w:hAnsi="Times New Roman" w:cs="Times New Roman"/>
          <w:sz w:val="24"/>
          <w:szCs w:val="24"/>
        </w:rPr>
        <w:t xml:space="preserve">, podatek VAT ……………….  </w:t>
      </w:r>
      <w:proofErr w:type="gramStart"/>
      <w:r w:rsidRPr="006A2056">
        <w:rPr>
          <w:rFonts w:ascii="Times New Roman" w:hAnsi="Times New Roman" w:cs="Times New Roman"/>
          <w:sz w:val="24"/>
          <w:szCs w:val="24"/>
        </w:rPr>
        <w:t>zł</w:t>
      </w:r>
      <w:proofErr w:type="gramEnd"/>
      <w:r w:rsidRPr="006A2056">
        <w:rPr>
          <w:rFonts w:ascii="Times New Roman" w:hAnsi="Times New Roman" w:cs="Times New Roman"/>
          <w:sz w:val="24"/>
          <w:szCs w:val="24"/>
        </w:rPr>
        <w:t xml:space="preserve">. </w:t>
      </w:r>
    </w:p>
    <w:bookmarkEnd w:id="18"/>
    <w:p w:rsidR="00F277CB" w:rsidRPr="006A2056" w:rsidRDefault="00F277CB" w:rsidP="00F277CB">
      <w:pPr>
        <w:widowControl w:val="0"/>
        <w:numPr>
          <w:ilvl w:val="0"/>
          <w:numId w:val="66"/>
        </w:numPr>
        <w:tabs>
          <w:tab w:val="left" w:pos="397"/>
        </w:tabs>
        <w:autoSpaceDE w:val="0"/>
        <w:autoSpaceDN w:val="0"/>
        <w:adjustRightInd w:val="0"/>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7</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Rozliczenia</w:t>
      </w:r>
    </w:p>
    <w:p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 xml:space="preserve">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Za datę uregulowania płatności przyjmuje się datę obciążenia rachunku bankowego Zamawiającego. W razie uchybienia przez Zamawiającego terminowi płatności faktury Wykonawca ma prawo żądać zapłaty odsetek w wysokości odsetek ustawowych.</w:t>
      </w:r>
    </w:p>
    <w:p w:rsidR="00F277CB" w:rsidRPr="006A2056" w:rsidRDefault="00F277CB" w:rsidP="00F277CB">
      <w:pPr>
        <w:widowControl w:val="0"/>
        <w:numPr>
          <w:ilvl w:val="0"/>
          <w:numId w:val="67"/>
        </w:numPr>
        <w:tabs>
          <w:tab w:val="left" w:pos="397"/>
        </w:tabs>
        <w:autoSpaceDE w:val="0"/>
        <w:autoSpaceDN w:val="0"/>
        <w:adjustRightInd w:val="0"/>
        <w:spacing w:after="0" w:line="360" w:lineRule="auto"/>
        <w:ind w:left="720"/>
        <w:jc w:val="both"/>
        <w:rPr>
          <w:rFonts w:ascii="Times New Roman" w:hAnsi="Times New Roman" w:cs="Times New Roman"/>
          <w:sz w:val="24"/>
          <w:szCs w:val="24"/>
        </w:rPr>
      </w:pPr>
      <w:r w:rsidRPr="006A2056">
        <w:rPr>
          <w:rFonts w:ascii="Times New Roman" w:hAnsi="Times New Roman" w:cs="Times New Roman"/>
          <w:sz w:val="24"/>
          <w:szCs w:val="24"/>
        </w:rPr>
        <w:t>Podstawą do wystawienia faktury VAT końcowej będzie:</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zaświadczenie</w:t>
      </w:r>
      <w:proofErr w:type="gramEnd"/>
      <w:r w:rsidRPr="006A2056">
        <w:rPr>
          <w:rFonts w:ascii="Times New Roman" w:hAnsi="Times New Roman" w:cs="Times New Roman"/>
          <w:sz w:val="24"/>
          <w:szCs w:val="24"/>
        </w:rPr>
        <w:t xml:space="preserve"> jakościowego odbioru przedmiotu umowy u Wykonawcy wystawione przez Wykonawcę i podpisane przez Komisarza Odbiorczego oraz protokół z </w:t>
      </w:r>
      <w:r w:rsidRPr="006A2056">
        <w:rPr>
          <w:rFonts w:ascii="Times New Roman" w:hAnsi="Times New Roman" w:cs="Times New Roman"/>
          <w:sz w:val="24"/>
          <w:szCs w:val="24"/>
        </w:rPr>
        <w:lastRenderedPageBreak/>
        <w:t>bezusterkowej jazdy próbnej jazdy podpisany przez Komisarza Odbiorczego;</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bezusterkowy</w:t>
      </w:r>
      <w:proofErr w:type="gramEnd"/>
      <w:r w:rsidRPr="006A2056">
        <w:rPr>
          <w:rFonts w:ascii="Times New Roman" w:hAnsi="Times New Roman" w:cs="Times New Roman"/>
          <w:sz w:val="24"/>
          <w:szCs w:val="24"/>
        </w:rPr>
        <w:t xml:space="preserve"> protokół odbioru końcowego podpisany bez zastrzeżeń przez upoważnionego przedstawiciela Wykonawcy oraz Komisarza Odbiorczego;</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protokoły</w:t>
      </w:r>
      <w:proofErr w:type="gramEnd"/>
      <w:r w:rsidRPr="006A2056">
        <w:rPr>
          <w:rFonts w:ascii="Times New Roman" w:hAnsi="Times New Roman" w:cs="Times New Roman"/>
          <w:sz w:val="24"/>
          <w:szCs w:val="24"/>
        </w:rPr>
        <w:t xml:space="preserve"> oraz karty pomiarowe wszelkich przeprowadzonych prób, pomiarów i badań;</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karty</w:t>
      </w:r>
      <w:proofErr w:type="gramEnd"/>
      <w:r w:rsidRPr="006A2056">
        <w:rPr>
          <w:rFonts w:ascii="Times New Roman" w:hAnsi="Times New Roman" w:cs="Times New Roman"/>
          <w:sz w:val="24"/>
          <w:szCs w:val="24"/>
        </w:rPr>
        <w:t xml:space="preserve"> utrzymania zespołów lub podzespołów, zgodnie z DSU;</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potwierdzenie</w:t>
      </w:r>
      <w:proofErr w:type="gramEnd"/>
      <w:r w:rsidRPr="006A2056">
        <w:rPr>
          <w:rFonts w:ascii="Times New Roman" w:hAnsi="Times New Roman" w:cs="Times New Roman"/>
          <w:sz w:val="24"/>
          <w:szCs w:val="24"/>
        </w:rPr>
        <w:t xml:space="preserve"> odbioru przez Zamawiającego dokumentacji wymaganej zgodnie z § 2 ust. 2 pkt 2 niniejszej Umowy;</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dokumenty</w:t>
      </w:r>
      <w:proofErr w:type="gramEnd"/>
      <w:r w:rsidRPr="006A2056">
        <w:rPr>
          <w:rFonts w:ascii="Times New Roman" w:hAnsi="Times New Roman" w:cs="Times New Roman"/>
          <w:sz w:val="24"/>
          <w:szCs w:val="24"/>
        </w:rPr>
        <w:t xml:space="preserve">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rsidR="00F277CB" w:rsidRPr="006A2056" w:rsidRDefault="00F277CB" w:rsidP="00F277CB">
      <w:pPr>
        <w:widowControl w:val="0"/>
        <w:numPr>
          <w:ilvl w:val="0"/>
          <w:numId w:val="82"/>
        </w:numPr>
        <w:tabs>
          <w:tab w:val="num" w:pos="709"/>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inne</w:t>
      </w:r>
      <w:proofErr w:type="gramEnd"/>
      <w:r w:rsidRPr="006A2056">
        <w:rPr>
          <w:rFonts w:ascii="Times New Roman" w:hAnsi="Times New Roman" w:cs="Times New Roman"/>
          <w:sz w:val="24"/>
          <w:szCs w:val="24"/>
        </w:rPr>
        <w:t xml:space="preserve"> dokumenty – wyniki badań, świadectwa, gwarancje (kopie) dotyczące wykonania przedmiotu zamówienia;</w:t>
      </w:r>
    </w:p>
    <w:p w:rsidR="00F277CB" w:rsidRPr="006A2056" w:rsidRDefault="00F277CB" w:rsidP="00F277CB">
      <w:pPr>
        <w:widowControl w:val="0"/>
        <w:numPr>
          <w:ilvl w:val="0"/>
          <w:numId w:val="6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Wszelki złom odzyskany podczas wykonywania przedmiotu umowy (tj. złom stalowy, żeliwny, metali kolorowych oraz wymieniane zespoły, podzespoły i części) został ujęty i rozliczony w ramach wynagrodzenia, o którym mowa </w:t>
      </w:r>
      <w:proofErr w:type="gramStart"/>
      <w:r w:rsidRPr="006A2056">
        <w:rPr>
          <w:rFonts w:ascii="Times New Roman" w:hAnsi="Times New Roman" w:cs="Times New Roman"/>
          <w:sz w:val="24"/>
          <w:szCs w:val="24"/>
        </w:rPr>
        <w:t>w  § 6 ust</w:t>
      </w:r>
      <w:proofErr w:type="gramEnd"/>
      <w:r w:rsidRPr="006A2056">
        <w:rPr>
          <w:rFonts w:ascii="Times New Roman" w:hAnsi="Times New Roman" w:cs="Times New Roman"/>
          <w:sz w:val="24"/>
          <w:szCs w:val="24"/>
        </w:rPr>
        <w:t>. 1. Odzyskany złom w procesie naprawy jest własnością Wykonawcy, który zobowiązany jest do jego utylizacji na własny koszt.</w:t>
      </w:r>
    </w:p>
    <w:p w:rsidR="00F277CB" w:rsidRPr="006A2056" w:rsidRDefault="00F277CB" w:rsidP="00F277CB">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F277CB" w:rsidRPr="006A2056" w:rsidRDefault="00F277CB" w:rsidP="00F277CB">
      <w:pPr>
        <w:widowControl w:val="0"/>
        <w:numPr>
          <w:ilvl w:val="0"/>
          <w:numId w:val="69"/>
        </w:numPr>
        <w:tabs>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odpowiednio.</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8</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proofErr w:type="gramStart"/>
      <w:r w:rsidRPr="006A2056">
        <w:rPr>
          <w:rFonts w:ascii="Times New Roman" w:eastAsia="Times New Roman" w:hAnsi="Times New Roman" w:cs="Times New Roman"/>
          <w:b/>
          <w:bCs/>
          <w:sz w:val="24"/>
          <w:szCs w:val="24"/>
          <w:lang w:eastAsia="pl-PL"/>
        </w:rPr>
        <w:t>Gwarancja jakości</w:t>
      </w:r>
      <w:proofErr w:type="gramEnd"/>
    </w:p>
    <w:p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w okresie gwarancyjnym ponosi pełną odpowiedzialność za uszkodzenia i następstwa uszkodzeń wykonanego przedmiotu umowy z tytułu </w:t>
      </w:r>
      <w:proofErr w:type="gramStart"/>
      <w:r w:rsidRPr="006A2056">
        <w:rPr>
          <w:rFonts w:ascii="Times New Roman" w:eastAsia="Lucida Sans Unicode" w:hAnsi="Times New Roman" w:cs="Times New Roman"/>
          <w:sz w:val="24"/>
          <w:szCs w:val="24"/>
          <w:lang w:eastAsia="pl-PL"/>
        </w:rPr>
        <w:t>nieprawidłowo  wykonanego</w:t>
      </w:r>
      <w:proofErr w:type="gramEnd"/>
      <w:r w:rsidRPr="006A2056">
        <w:rPr>
          <w:rFonts w:ascii="Times New Roman" w:eastAsia="Lucida Sans Unicode" w:hAnsi="Times New Roman" w:cs="Times New Roman"/>
          <w:sz w:val="24"/>
          <w:szCs w:val="24"/>
          <w:lang w:eastAsia="pl-PL"/>
        </w:rPr>
        <w:t xml:space="preserve"> przedmiotu umowy.</w:t>
      </w:r>
    </w:p>
    <w:p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udziela </w:t>
      </w:r>
      <w:proofErr w:type="gramStart"/>
      <w:r w:rsidRPr="006A2056">
        <w:rPr>
          <w:rFonts w:ascii="Times New Roman" w:eastAsia="Lucida Sans Unicode" w:hAnsi="Times New Roman" w:cs="Times New Roman"/>
          <w:sz w:val="24"/>
          <w:szCs w:val="24"/>
          <w:lang w:eastAsia="pl-PL"/>
        </w:rPr>
        <w:t>gwarancji jakości</w:t>
      </w:r>
      <w:proofErr w:type="gramEnd"/>
      <w:r w:rsidRPr="006A2056">
        <w:rPr>
          <w:rFonts w:ascii="Times New Roman" w:eastAsia="Lucida Sans Unicode" w:hAnsi="Times New Roman" w:cs="Times New Roman"/>
          <w:sz w:val="24"/>
          <w:szCs w:val="24"/>
          <w:lang w:eastAsia="pl-PL"/>
        </w:rPr>
        <w:t xml:space="preserve"> oraz rękojmi za wady na wykonane prace stanowiące przedmiot niniejszej umowy na okres ….. </w:t>
      </w:r>
      <w:proofErr w:type="gramStart"/>
      <w:r w:rsidRPr="006A2056">
        <w:rPr>
          <w:rFonts w:ascii="Times New Roman" w:eastAsia="Lucida Sans Unicode" w:hAnsi="Times New Roman" w:cs="Times New Roman"/>
          <w:sz w:val="24"/>
          <w:szCs w:val="24"/>
          <w:lang w:eastAsia="pl-PL"/>
        </w:rPr>
        <w:t>miesięcy</w:t>
      </w:r>
      <w:proofErr w:type="gramEnd"/>
      <w:r w:rsidRPr="006A2056">
        <w:rPr>
          <w:rFonts w:ascii="Times New Roman" w:eastAsia="Lucida Sans Unicode" w:hAnsi="Times New Roman" w:cs="Times New Roman"/>
          <w:sz w:val="24"/>
          <w:szCs w:val="24"/>
          <w:lang w:eastAsia="pl-PL"/>
        </w:rPr>
        <w:t xml:space="preserve"> i z zastrzeżeniem ust. 3. </w:t>
      </w:r>
    </w:p>
    <w:p w:rsidR="00F277CB" w:rsidRPr="006A2056" w:rsidRDefault="00F277CB" w:rsidP="00F277CB">
      <w:pPr>
        <w:widowControl w:val="0"/>
        <w:numPr>
          <w:ilvl w:val="0"/>
          <w:numId w:val="70"/>
        </w:numPr>
        <w:tabs>
          <w:tab w:val="left" w:pos="397"/>
          <w:tab w:val="num"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Dla nowych urządzeń, części, zespołów i podzespołów zabudowanych w </w:t>
      </w:r>
      <w:proofErr w:type="gramStart"/>
      <w:r w:rsidRPr="006A2056">
        <w:rPr>
          <w:rFonts w:ascii="Times New Roman" w:eastAsia="Lucida Sans Unicode" w:hAnsi="Times New Roman" w:cs="Times New Roman"/>
          <w:sz w:val="24"/>
          <w:szCs w:val="24"/>
          <w:lang w:eastAsia="pl-PL"/>
        </w:rPr>
        <w:t>naprawionych  spalinowych</w:t>
      </w:r>
      <w:proofErr w:type="gramEnd"/>
      <w:r w:rsidRPr="006A2056">
        <w:rPr>
          <w:rFonts w:ascii="Times New Roman" w:eastAsia="Lucida Sans Unicode" w:hAnsi="Times New Roman" w:cs="Times New Roman"/>
          <w:sz w:val="24"/>
          <w:szCs w:val="24"/>
          <w:lang w:eastAsia="pl-PL"/>
        </w:rPr>
        <w:t xml:space="preserve"> zespołach trakcyjnych, Wykonawca udziela gwarancji i rękojmi na </w:t>
      </w:r>
      <w:r w:rsidRPr="006A2056">
        <w:rPr>
          <w:rFonts w:ascii="Times New Roman" w:eastAsia="Lucida Sans Unicode" w:hAnsi="Times New Roman" w:cs="Times New Roman"/>
          <w:sz w:val="24"/>
          <w:szCs w:val="24"/>
          <w:lang w:eastAsia="pl-PL"/>
        </w:rPr>
        <w:lastRenderedPageBreak/>
        <w:t>bezawaryjną pracę przez okres zgodny z gwarancjami producenta, nie krótszy jednak niż 24 miesiące.</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 spalinowych zespołów trakcyjnych powstałe w okresie gwarancyjnym, spowodowane </w:t>
      </w:r>
      <w:proofErr w:type="gramStart"/>
      <w:r w:rsidRPr="006A2056">
        <w:rPr>
          <w:rFonts w:ascii="Times New Roman" w:eastAsia="Lucida Sans Unicode" w:hAnsi="Times New Roman" w:cs="Times New Roman"/>
          <w:sz w:val="24"/>
          <w:szCs w:val="24"/>
          <w:lang w:eastAsia="pl-PL"/>
        </w:rPr>
        <w:t>niewłaściwą jakością</w:t>
      </w:r>
      <w:proofErr w:type="gramEnd"/>
      <w:r w:rsidRPr="006A2056">
        <w:rPr>
          <w:rFonts w:ascii="Times New Roman" w:eastAsia="Lucida Sans Unicode" w:hAnsi="Times New Roman" w:cs="Times New Roman"/>
          <w:sz w:val="24"/>
          <w:szCs w:val="24"/>
          <w:lang w:eastAsia="pl-PL"/>
        </w:rPr>
        <w:t xml:space="preserve"> wykonania przedmiotu umowy, w tym za zastosowanie niewłaściwych materiałów (wady materiałowe) lub niewłaściwych technologii.</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i sposobu usunięcia uszkodzenia.</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gdy przedstawiciel Wykonawcy nie weźmie udziału w komisji w ciągu trzech dni roboczych od daty powiadomienia, Zamawiający usunie lub zleci podmiotowi trzeciemu usunięcie uszkodzenia, a kosztami obciąży Wykonawcę.</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Dniem powzięcia przez Wykonawcę wiadomości o uszkodzeniu jest dzień otrzymania przez Wykonawcę pisma, faksu lub e-maila. Jeżeli Zamawiający dostarczy pismo, faks lub e-mail po godzinie</w:t>
      </w:r>
      <w:proofErr w:type="gramStart"/>
      <w:r w:rsidRPr="006A2056">
        <w:rPr>
          <w:rFonts w:ascii="Times New Roman" w:eastAsia="Lucida Sans Unicode" w:hAnsi="Times New Roman" w:cs="Times New Roman"/>
          <w:sz w:val="24"/>
          <w:szCs w:val="24"/>
          <w:lang w:eastAsia="pl-PL"/>
        </w:rPr>
        <w:t xml:space="preserve"> 12:00, dniem</w:t>
      </w:r>
      <w:proofErr w:type="gramEnd"/>
      <w:r w:rsidRPr="006A2056">
        <w:rPr>
          <w:rFonts w:ascii="Times New Roman" w:eastAsia="Lucida Sans Unicode" w:hAnsi="Times New Roman" w:cs="Times New Roman"/>
          <w:sz w:val="24"/>
          <w:szCs w:val="24"/>
          <w:lang w:eastAsia="pl-PL"/>
        </w:rPr>
        <w:t xml:space="preserve"> powzięcia wiadomości jest następny dzień roboczy. </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Dopuszcza się możliwość korekty złożonego powiadomienia o wadzie, jednak wyłącznie wówczas, jeżeli komisja, o której mowa w ust. 5, ustali taką potrzebę.</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Zamawiający – Wykonawca - Zamawiający w celu wykonania naprawy gwarancyjnej, ponosi Wykonawca.</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Wykonawca może nie uznać odpowiedzialności z tytułu zgłoszonej wady lub usterki </w:t>
      </w:r>
      <w:r w:rsidRPr="006A2056">
        <w:rPr>
          <w:rFonts w:ascii="Times New Roman" w:eastAsia="Lucida Sans Unicode" w:hAnsi="Times New Roman" w:cs="Times New Roman"/>
          <w:sz w:val="24"/>
          <w:szCs w:val="24"/>
          <w:lang w:eastAsia="pl-PL"/>
        </w:rPr>
        <w:lastRenderedPageBreak/>
        <w:t xml:space="preserve">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Czas wyłączenia z eksploatacji, spowodowany wystąpieniem uszkodzeń w okresie gwarancji lub rękojmi po dokonanej naprawie przedłuża stosownie okres gwarancji i rękojmi udzielonej przez Wykonawcę na wykonany przedmiot umowy.</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Wykonawca będzie prowadził trwałe znakowanie lub plombowanie niektórych zespołów, podzespołów i części przedmiotu umowy pozwalające na ich identyfikację przez cały okres ich eksploatacji w okresie gwarancji po wykonaniu przedmiotu umowy.</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w:t>
      </w:r>
      <w:proofErr w:type="gramStart"/>
      <w:r w:rsidRPr="006A2056">
        <w:rPr>
          <w:rFonts w:ascii="Times New Roman" w:eastAsia="Lucida Sans Unicode" w:hAnsi="Times New Roman" w:cs="Times New Roman"/>
          <w:sz w:val="24"/>
          <w:szCs w:val="24"/>
          <w:lang w:eastAsia="pl-PL"/>
        </w:rPr>
        <w:t>posiedzenie której</w:t>
      </w:r>
      <w:proofErr w:type="gramEnd"/>
      <w:r w:rsidRPr="006A2056">
        <w:rPr>
          <w:rFonts w:ascii="Times New Roman" w:eastAsia="Lucida Sans Unicode" w:hAnsi="Times New Roman" w:cs="Times New Roman"/>
          <w:sz w:val="24"/>
          <w:szCs w:val="24"/>
          <w:lang w:eastAsia="pl-PL"/>
        </w:rPr>
        <w:t xml:space="preserve"> sporządzony będzie protokół,</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F277CB" w:rsidRPr="006A2056" w:rsidRDefault="00F277CB" w:rsidP="00F277CB">
      <w:pPr>
        <w:widowControl w:val="0"/>
        <w:numPr>
          <w:ilvl w:val="0"/>
          <w:numId w:val="70"/>
        </w:numPr>
        <w:tabs>
          <w:tab w:val="left" w:pos="426"/>
        </w:tabs>
        <w:autoSpaceDE w:val="0"/>
        <w:autoSpaceDN w:val="0"/>
        <w:adjustRightInd w:val="0"/>
        <w:spacing w:after="0" w:line="360" w:lineRule="auto"/>
        <w:ind w:left="426"/>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W przypadku wystąpienia wypadku, poważnego wypadku lub incydentu kolejowego, w którym uczestniczył spalinowy zespół trakcyjny, którego naprawę wykonał Wykonawca, Zamawiający niezwłocznie poinformuje (pisemnie, faksem lub drogą elektroniczną) Wykonawcę o tym fakcie, celem umożliwienia udziału przedstawiciela </w:t>
      </w:r>
      <w:proofErr w:type="gramStart"/>
      <w:r w:rsidRPr="006A2056">
        <w:rPr>
          <w:rFonts w:ascii="Times New Roman" w:eastAsia="Lucida Sans Unicode" w:hAnsi="Times New Roman" w:cs="Times New Roman"/>
          <w:sz w:val="24"/>
          <w:szCs w:val="24"/>
          <w:lang w:eastAsia="pl-PL"/>
        </w:rPr>
        <w:t>Wykonawcy (jako</w:t>
      </w:r>
      <w:proofErr w:type="gramEnd"/>
      <w:r w:rsidRPr="006A2056">
        <w:rPr>
          <w:rFonts w:ascii="Times New Roman" w:eastAsia="Lucida Sans Unicode" w:hAnsi="Times New Roman" w:cs="Times New Roman"/>
          <w:sz w:val="24"/>
          <w:szCs w:val="24"/>
          <w:lang w:eastAsia="pl-PL"/>
        </w:rPr>
        <w:t xml:space="preserve"> obserwatora) w pracach komisji ustalającej przyczyny i skutki wypadku.</w:t>
      </w:r>
    </w:p>
    <w:p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 9</w:t>
      </w:r>
    </w:p>
    <w:p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b/>
          <w:sz w:val="24"/>
          <w:szCs w:val="24"/>
        </w:rPr>
      </w:pPr>
      <w:r w:rsidRPr="006A2056">
        <w:rPr>
          <w:rFonts w:ascii="Times New Roman" w:eastAsiaTheme="majorEastAsia" w:hAnsi="Times New Roman" w:cs="Times New Roman"/>
          <w:b/>
          <w:sz w:val="24"/>
          <w:szCs w:val="24"/>
        </w:rPr>
        <w:t>Wyłączenie odpowiedzialności z tytułu udzielonej gwarancji</w:t>
      </w:r>
    </w:p>
    <w:p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 xml:space="preserve">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w:t>
      </w:r>
      <w:r w:rsidRPr="006A2056">
        <w:rPr>
          <w:rFonts w:ascii="Times New Roman" w:eastAsiaTheme="majorEastAsia" w:hAnsi="Times New Roman" w:cs="Times New Roman"/>
          <w:sz w:val="24"/>
          <w:szCs w:val="24"/>
        </w:rPr>
        <w:lastRenderedPageBreak/>
        <w:t xml:space="preserve">normalnego zużycia w wyniku eksploatacji. Jeśli okaże się, że naprawa danej usterki nie jest objęta zobowiązaniem gwarancyjnym, Wykonawca usunie taką usterkę w przypadku, gdy zostanie ona </w:t>
      </w:r>
      <w:proofErr w:type="gramStart"/>
      <w:r w:rsidRPr="006A2056">
        <w:rPr>
          <w:rFonts w:ascii="Times New Roman" w:eastAsiaTheme="majorEastAsia" w:hAnsi="Times New Roman" w:cs="Times New Roman"/>
          <w:sz w:val="24"/>
          <w:szCs w:val="24"/>
        </w:rPr>
        <w:t>potraktowana jako</w:t>
      </w:r>
      <w:proofErr w:type="gramEnd"/>
      <w:r w:rsidRPr="006A2056">
        <w:rPr>
          <w:rFonts w:ascii="Times New Roman" w:eastAsiaTheme="majorEastAsia" w:hAnsi="Times New Roman" w:cs="Times New Roman"/>
          <w:sz w:val="24"/>
          <w:szCs w:val="24"/>
        </w:rPr>
        <w:t xml:space="preserve"> odrębne zamówienie.</w:t>
      </w:r>
    </w:p>
    <w:p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Wykonawca nie jest zobowiązany do nieodpłatnego wykonania naprawy uszkodzeń powstałych w okresie gwarancyjnym spowodowanych wszelkimi sytuacjami wyłączającymi odpowiedzialność gwarancyjną.</w:t>
      </w:r>
    </w:p>
    <w:p w:rsidR="00F277CB" w:rsidRPr="006A2056" w:rsidRDefault="00F277CB" w:rsidP="00F277CB">
      <w:pPr>
        <w:widowControl w:val="0"/>
        <w:numPr>
          <w:ilvl w:val="1"/>
          <w:numId w:val="71"/>
        </w:numPr>
        <w:autoSpaceDE w:val="0"/>
        <w:autoSpaceDN w:val="0"/>
        <w:adjustRightInd w:val="0"/>
        <w:spacing w:after="0" w:line="360" w:lineRule="auto"/>
        <w:ind w:left="425" w:hanging="425"/>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W celu wykonania naprawy gwarancyjnej Zamawiający nieodpłatnie udostępni Wykonawcy w miarę możliwości niezbędne zaplecze warsztatowe.</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10</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Kary umowne</w:t>
      </w:r>
    </w:p>
    <w:p w:rsidR="00F277CB" w:rsidRPr="006A2056" w:rsidRDefault="00F277CB" w:rsidP="00F277CB">
      <w:pPr>
        <w:widowControl w:val="0"/>
        <w:numPr>
          <w:ilvl w:val="1"/>
          <w:numId w:val="72"/>
        </w:numPr>
        <w:tabs>
          <w:tab w:val="left" w:pos="397"/>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okresie gwarancji Wykonawca zapłaci Zamawiającemu karę umowną za wyłączenie z eksploatacji naprawionego spalinowego zespołu 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dnia roboczego od powiadomienia o uszkodzeniu, którego przyczyna ustalona zgodnie z trybem określonym w § 8 ust. 5, leży po stronie Wykonawcy – w wysokości:</w:t>
      </w:r>
    </w:p>
    <w:p w:rsidR="00F277CB" w:rsidRPr="006A2056" w:rsidRDefault="00F277CB" w:rsidP="00F277CB">
      <w:pPr>
        <w:numPr>
          <w:ilvl w:val="0"/>
          <w:numId w:val="73"/>
        </w:num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dzień wyłączenia z eksploatacji, jeżeli wyłączenie to  trwa do 14 dni kalendarzowych;</w:t>
      </w:r>
    </w:p>
    <w:p w:rsidR="00F277CB" w:rsidRPr="006A2056" w:rsidRDefault="00F277CB" w:rsidP="00F277CB">
      <w:pPr>
        <w:numPr>
          <w:ilvl w:val="0"/>
          <w:numId w:val="73"/>
        </w:numPr>
        <w:tabs>
          <w:tab w:val="left" w:pos="362"/>
          <w:tab w:val="num" w:pos="543"/>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następny dzień wyłączenia z eksploatacji,  po  14 dniach kalendarzowych trwania tego wyłączenia.</w:t>
      </w:r>
    </w:p>
    <w:p w:rsidR="00F277CB" w:rsidRPr="006A2056" w:rsidRDefault="00F277CB" w:rsidP="00F277CB">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rsidR="00F277CB" w:rsidRPr="006A2056" w:rsidRDefault="00F277CB" w:rsidP="00F277CB">
      <w:pPr>
        <w:numPr>
          <w:ilvl w:val="0"/>
          <w:numId w:val="74"/>
        </w:numPr>
        <w:tabs>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dzień opóźnienia, jeżeli opóźnienie to  trwa do 14 dni kalendarzowych;</w:t>
      </w:r>
    </w:p>
    <w:p w:rsidR="00F277CB" w:rsidRPr="006A2056" w:rsidRDefault="00F277CB" w:rsidP="00F277CB">
      <w:pPr>
        <w:numPr>
          <w:ilvl w:val="0"/>
          <w:numId w:val="74"/>
        </w:numPr>
        <w:tabs>
          <w:tab w:val="left" w:pos="362"/>
          <w:tab w:val="left" w:pos="709"/>
        </w:tabs>
        <w:spacing w:after="0" w:line="360" w:lineRule="auto"/>
        <w:ind w:left="709" w:hanging="425"/>
        <w:jc w:val="both"/>
        <w:rPr>
          <w:rFonts w:ascii="Times New Roman" w:hAnsi="Times New Roman" w:cs="Times New Roman"/>
          <w:sz w:val="24"/>
          <w:szCs w:val="24"/>
        </w:rPr>
      </w:pPr>
      <w:r w:rsidRPr="006A2056">
        <w:rPr>
          <w:rFonts w:ascii="Times New Roman" w:hAnsi="Times New Roman" w:cs="Times New Roman"/>
          <w:sz w:val="24"/>
          <w:szCs w:val="24"/>
        </w:rPr>
        <w:t xml:space="preserve">4 000,00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następny dzień opóźnienia,  po  14 dniach kalendarzowych trwania tego opóźnienia.</w:t>
      </w:r>
    </w:p>
    <w:p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stosunku do </w:t>
      </w:r>
      <w:proofErr w:type="gramStart"/>
      <w:r w:rsidRPr="006A2056">
        <w:rPr>
          <w:rFonts w:ascii="Times New Roman" w:hAnsi="Times New Roman" w:cs="Times New Roman"/>
          <w:sz w:val="24"/>
          <w:szCs w:val="24"/>
        </w:rPr>
        <w:t>naprawy którego</w:t>
      </w:r>
      <w:proofErr w:type="gramEnd"/>
      <w:r w:rsidRPr="006A2056">
        <w:rPr>
          <w:rFonts w:ascii="Times New Roman" w:hAnsi="Times New Roman" w:cs="Times New Roman"/>
          <w:sz w:val="24"/>
          <w:szCs w:val="24"/>
        </w:rPr>
        <w:t xml:space="preserve"> nastąpiło odstąpienie od Umowy.</w:t>
      </w:r>
    </w:p>
    <w:p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lastRenderedPageBreak/>
        <w:t>Zamawiający będzie obciążać Wykonawcę karami umownymi zgodnie z ust. 1 i 2 w cyklach miesięcznych.</w:t>
      </w:r>
    </w:p>
    <w:p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Zastrzeżenie kary umownej nie wyłącza uprawnienia Stron do dochodzenia odszkodowania na ogólnych zasadach polskiego Kodeksu Cywilnego w wysokości przewyższającej karę umowną.</w:t>
      </w:r>
    </w:p>
    <w:p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F277CB" w:rsidRPr="006A2056" w:rsidRDefault="00F277CB" w:rsidP="00F277CB">
      <w:pPr>
        <w:widowControl w:val="0"/>
        <w:numPr>
          <w:ilvl w:val="1"/>
          <w:numId w:val="75"/>
        </w:numPr>
        <w:tabs>
          <w:tab w:val="left" w:pos="426"/>
          <w:tab w:val="left" w:pos="10632"/>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Zamawiający uprawniony jest do potrącenia kwoty naliczonej kary umownej z wynagrodzenia należnego Wykonawcy.</w:t>
      </w:r>
      <w:bookmarkStart w:id="19" w:name="_Toc311977926"/>
      <w:r w:rsidRPr="006A2056">
        <w:rPr>
          <w:rFonts w:ascii="Times New Roman" w:hAnsi="Times New Roman" w:cs="Times New Roman"/>
          <w:sz w:val="24"/>
          <w:szCs w:val="24"/>
        </w:rPr>
        <w:t xml:space="preserve"> Łączna wysokość kar umownych określonych w niniejszym paragrafie nie może przekroczyć kwoty stanowiącej 100% wynagrodzenia brutto, określonego w paragrafie 6 ust. 1.</w:t>
      </w:r>
    </w:p>
    <w:p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 1</w:t>
      </w:r>
      <w:bookmarkEnd w:id="19"/>
      <w:r w:rsidRPr="006A2056">
        <w:rPr>
          <w:rFonts w:ascii="Times New Roman" w:eastAsia="Times New Roman" w:hAnsi="Times New Roman" w:cs="Times New Roman"/>
          <w:b/>
          <w:bCs/>
          <w:sz w:val="24"/>
          <w:szCs w:val="24"/>
          <w:lang w:eastAsia="pl-PL"/>
        </w:rPr>
        <w:t>1</w:t>
      </w:r>
    </w:p>
    <w:p w:rsidR="00F277CB" w:rsidRPr="006A2056" w:rsidRDefault="00F277CB" w:rsidP="00F277CB">
      <w:pPr>
        <w:keepLines/>
        <w:spacing w:after="0" w:line="360" w:lineRule="auto"/>
        <w:jc w:val="center"/>
        <w:outlineLvl w:val="1"/>
        <w:rPr>
          <w:rFonts w:ascii="Times New Roman" w:eastAsia="Times New Roman" w:hAnsi="Times New Roman" w:cs="Times New Roman"/>
          <w:b/>
          <w:bCs/>
          <w:sz w:val="24"/>
          <w:szCs w:val="24"/>
          <w:lang w:eastAsia="pl-PL"/>
        </w:rPr>
      </w:pPr>
      <w:bookmarkStart w:id="20" w:name="_Toc311977927"/>
      <w:r w:rsidRPr="006A2056">
        <w:rPr>
          <w:rFonts w:ascii="Times New Roman" w:eastAsia="Times New Roman" w:hAnsi="Times New Roman" w:cs="Times New Roman"/>
          <w:b/>
          <w:bCs/>
          <w:sz w:val="24"/>
          <w:szCs w:val="24"/>
          <w:lang w:eastAsia="pl-PL"/>
        </w:rPr>
        <w:t>Zabezpieczenie należytego wykonania umowy</w:t>
      </w:r>
      <w:bookmarkEnd w:id="20"/>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Wykonawca wnosi zabezpieczenie należytego wykonania umowy (Zabezpieczenie) w wysokości 5% ceny całkowitej podanej w ofercie, co stanowi kwotę ………………………</w:t>
      </w:r>
      <w:proofErr w:type="gramStart"/>
      <w:r w:rsidRPr="006A2056">
        <w:rPr>
          <w:rFonts w:ascii="Times New Roman" w:hAnsi="Times New Roman" w:cs="Times New Roman"/>
          <w:sz w:val="24"/>
          <w:szCs w:val="24"/>
        </w:rPr>
        <w:t>PLN  w</w:t>
      </w:r>
      <w:proofErr w:type="gramEnd"/>
      <w:r w:rsidRPr="006A2056">
        <w:rPr>
          <w:rFonts w:ascii="Times New Roman" w:hAnsi="Times New Roman" w:cs="Times New Roman"/>
          <w:sz w:val="24"/>
          <w:szCs w:val="24"/>
        </w:rPr>
        <w:t xml:space="preserve"> formie .............................................................................</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wnoszone jest najpóźniej w dniu podpisania niniejszej umowy.</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służy do pokrycia roszczeń z tytułu niewykonania lub nienależytego wykonania umowy.</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Zabezpieczenie wniesione w formie pieniężnej (przelew na rachunek bankowy) Zamawiający przechowuje na oprocentowanym rachunku bankowym.</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Zabezpieczenie złożone w formie innej niż pieniądz Zamawiający zwróci poprzez przekazanie Wykonawcy oryginału dokumentu potwierdzającego złożenie zabezpieczenia. </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lastRenderedPageBreak/>
        <w:t>Za nienależyte wykonanie przedmiotu zamówienia uznaje się, w szczególności, nie wywiązanie się przez Wykonawcę z realizacji Umowy w terminie określonym w § 3 Umowy.</w:t>
      </w:r>
    </w:p>
    <w:p w:rsidR="00F277CB" w:rsidRPr="006A2056" w:rsidRDefault="00F277CB" w:rsidP="00F277CB">
      <w:pPr>
        <w:numPr>
          <w:ilvl w:val="0"/>
          <w:numId w:val="76"/>
        </w:num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Treść gwarancji bankowej lub ubezpieczeniowej oraz poręczenia muszą być uprzednio zaakceptowane przez Zamawiającego.  </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12</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końcowe</w:t>
      </w:r>
    </w:p>
    <w:p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 realizację niniejszej umowy ze strony Zamawiającego odpowiedzialny jest p…………………………………, Tel. ………….………………., </w:t>
      </w:r>
      <w:proofErr w:type="gramStart"/>
      <w:r w:rsidRPr="006A2056">
        <w:rPr>
          <w:rFonts w:ascii="Times New Roman" w:hAnsi="Times New Roman" w:cs="Times New Roman"/>
          <w:sz w:val="24"/>
          <w:szCs w:val="24"/>
        </w:rPr>
        <w:t>e-mail: .............................@skm</w:t>
      </w:r>
      <w:proofErr w:type="gramEnd"/>
      <w:r w:rsidRPr="006A2056">
        <w:rPr>
          <w:rFonts w:ascii="Times New Roman" w:hAnsi="Times New Roman" w:cs="Times New Roman"/>
          <w:sz w:val="24"/>
          <w:szCs w:val="24"/>
        </w:rPr>
        <w:t>.</w:t>
      </w:r>
      <w:proofErr w:type="gramStart"/>
      <w:r w:rsidRPr="006A2056">
        <w:rPr>
          <w:rFonts w:ascii="Times New Roman" w:hAnsi="Times New Roman" w:cs="Times New Roman"/>
          <w:sz w:val="24"/>
          <w:szCs w:val="24"/>
        </w:rPr>
        <w:t>pkp</w:t>
      </w:r>
      <w:proofErr w:type="gramEnd"/>
      <w:r w:rsidRPr="006A2056">
        <w:rPr>
          <w:rFonts w:ascii="Times New Roman" w:hAnsi="Times New Roman" w:cs="Times New Roman"/>
          <w:sz w:val="24"/>
          <w:szCs w:val="24"/>
        </w:rPr>
        <w:t xml:space="preserve">.pl. </w:t>
      </w:r>
    </w:p>
    <w:p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 realizację przedmiotu umowy ze strony Wykonawcy odpowiedzialny jest </w:t>
      </w:r>
      <w:proofErr w:type="gramStart"/>
      <w:r w:rsidRPr="006A2056">
        <w:rPr>
          <w:rFonts w:ascii="Times New Roman" w:hAnsi="Times New Roman" w:cs="Times New Roman"/>
          <w:sz w:val="24"/>
          <w:szCs w:val="24"/>
        </w:rPr>
        <w:t>p. ................................................</w:t>
      </w:r>
      <w:proofErr w:type="gramEnd"/>
      <w:r w:rsidRPr="006A2056">
        <w:rPr>
          <w:rFonts w:ascii="Times New Roman" w:hAnsi="Times New Roman" w:cs="Times New Roman"/>
          <w:sz w:val="24"/>
          <w:szCs w:val="24"/>
        </w:rPr>
        <w:t>, tel. .............................. fax. ............................................, e-mail: .......................................... .</w:t>
      </w:r>
    </w:p>
    <w:p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Zmiany treści Umowy wymagają zachowania formy pisemnej pod rygorem nieważności.</w:t>
      </w:r>
    </w:p>
    <w:p w:rsidR="00F277CB" w:rsidRPr="006A2056" w:rsidRDefault="00F277CB" w:rsidP="00F277CB">
      <w:pPr>
        <w:widowControl w:val="0"/>
        <w:numPr>
          <w:ilvl w:val="1"/>
          <w:numId w:val="77"/>
        </w:numPr>
        <w:tabs>
          <w:tab w:val="left" w:pos="426"/>
          <w:tab w:val="left" w:pos="10632"/>
          <w:tab w:val="left" w:pos="11057"/>
        </w:tabs>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przed dokonaniem odbioru przedmiotu umowy w przypadkach: </w:t>
      </w:r>
    </w:p>
    <w:p w:rsidR="00F277CB" w:rsidRPr="006A2056" w:rsidRDefault="00F277CB" w:rsidP="00F277CB">
      <w:pPr>
        <w:widowControl w:val="0"/>
        <w:numPr>
          <w:ilvl w:val="0"/>
          <w:numId w:val="78"/>
        </w:numPr>
        <w:autoSpaceDE w:val="0"/>
        <w:autoSpaceDN w:val="0"/>
        <w:adjustRightInd w:val="0"/>
        <w:spacing w:after="0" w:line="360" w:lineRule="auto"/>
        <w:rPr>
          <w:rFonts w:ascii="Times New Roman" w:hAnsi="Times New Roman" w:cs="Times New Roman"/>
          <w:sz w:val="24"/>
          <w:szCs w:val="24"/>
        </w:rPr>
      </w:pPr>
      <w:proofErr w:type="gramStart"/>
      <w:r w:rsidRPr="006A2056">
        <w:rPr>
          <w:rFonts w:ascii="Times New Roman" w:hAnsi="Times New Roman" w:cs="Times New Roman"/>
          <w:sz w:val="24"/>
          <w:szCs w:val="24"/>
        </w:rPr>
        <w:t>odmowy</w:t>
      </w:r>
      <w:proofErr w:type="gramEnd"/>
      <w:r w:rsidRPr="006A2056">
        <w:rPr>
          <w:rFonts w:ascii="Times New Roman" w:hAnsi="Times New Roman" w:cs="Times New Roman"/>
          <w:sz w:val="24"/>
          <w:szCs w:val="24"/>
        </w:rPr>
        <w:t xml:space="preserve"> przyjęcia przez Wykonawcę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przewidzianego do naprawy, zgodnie z harmonogramem;</w:t>
      </w:r>
    </w:p>
    <w:p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wykonywania przedmiotu umowy w sposób wadliwy lub sprzeczny z umową i braku </w:t>
      </w:r>
      <w:proofErr w:type="gramStart"/>
      <w:r w:rsidRPr="006A2056">
        <w:rPr>
          <w:rFonts w:ascii="Times New Roman" w:hAnsi="Times New Roman" w:cs="Times New Roman"/>
          <w:sz w:val="24"/>
          <w:szCs w:val="24"/>
        </w:rPr>
        <w:t>poprawy  w</w:t>
      </w:r>
      <w:proofErr w:type="gramEnd"/>
      <w:r w:rsidRPr="006A2056">
        <w:rPr>
          <w:rFonts w:ascii="Times New Roman" w:hAnsi="Times New Roman" w:cs="Times New Roman"/>
          <w:sz w:val="24"/>
          <w:szCs w:val="24"/>
        </w:rPr>
        <w:t xml:space="preserve"> wyznaczonym przez Zamawiającego pisemnie dodatkowym terminie;</w:t>
      </w:r>
    </w:p>
    <w:p w:rsidR="00F277CB" w:rsidRPr="006A2056" w:rsidRDefault="00F277CB" w:rsidP="00F277CB">
      <w:pPr>
        <w:widowControl w:val="0"/>
        <w:numPr>
          <w:ilvl w:val="0"/>
          <w:numId w:val="78"/>
        </w:numPr>
        <w:autoSpaceDE w:val="0"/>
        <w:autoSpaceDN w:val="0"/>
        <w:adjustRightInd w:val="0"/>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opóźnienia</w:t>
      </w:r>
      <w:proofErr w:type="gramEnd"/>
      <w:r w:rsidRPr="006A2056">
        <w:rPr>
          <w:rFonts w:ascii="Times New Roman" w:hAnsi="Times New Roman" w:cs="Times New Roman"/>
          <w:sz w:val="24"/>
          <w:szCs w:val="24"/>
        </w:rPr>
        <w:t xml:space="preserve"> z ukończeniem przedmiotu umowy o ponad 30 dni w stosunku do terminu określonego w §3 niniejszej umowy.</w:t>
      </w:r>
    </w:p>
    <w:p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może złożyć oświadczenie o odstąpieniu od umowy niż później niż w terminie określonym w § 3 niniejszej umowy przedłużonym o 3 miesiące. Termin ten uważa się za </w:t>
      </w:r>
      <w:proofErr w:type="gramStart"/>
      <w:r w:rsidRPr="006A2056">
        <w:rPr>
          <w:rFonts w:ascii="Times New Roman" w:hAnsi="Times New Roman" w:cs="Times New Roman"/>
          <w:sz w:val="24"/>
          <w:szCs w:val="24"/>
        </w:rPr>
        <w:t>zachowany jeżeli</w:t>
      </w:r>
      <w:proofErr w:type="gramEnd"/>
      <w:r w:rsidRPr="006A2056">
        <w:rPr>
          <w:rFonts w:ascii="Times New Roman" w:hAnsi="Times New Roman" w:cs="Times New Roman"/>
          <w:sz w:val="24"/>
          <w:szCs w:val="24"/>
        </w:rPr>
        <w:t xml:space="preserve"> przed jego upływem oświadczenie zostanie nadane w placówce operatora pocztowego.</w:t>
      </w:r>
    </w:p>
    <w:p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Zamawiającemu przysługuje prawo odstąpienia od niniejszej umowy w całości lub w części w okresie gwarancji za wady lub </w:t>
      </w:r>
      <w:proofErr w:type="gramStart"/>
      <w:r w:rsidRPr="006A2056">
        <w:rPr>
          <w:rFonts w:ascii="Times New Roman" w:hAnsi="Times New Roman" w:cs="Times New Roman"/>
          <w:sz w:val="24"/>
          <w:szCs w:val="24"/>
        </w:rPr>
        <w:t>rękojmi jakości</w:t>
      </w:r>
      <w:proofErr w:type="gramEnd"/>
      <w:r w:rsidRPr="006A2056">
        <w:rPr>
          <w:rFonts w:ascii="Times New Roman" w:hAnsi="Times New Roman" w:cs="Times New Roman"/>
          <w:sz w:val="24"/>
          <w:szCs w:val="24"/>
        </w:rPr>
        <w:t xml:space="preserve"> w przypadkach: </w:t>
      </w:r>
    </w:p>
    <w:p w:rsidR="00F277CB" w:rsidRPr="006A2056" w:rsidRDefault="00F277CB" w:rsidP="00F277CB">
      <w:pPr>
        <w:numPr>
          <w:ilvl w:val="0"/>
          <w:numId w:val="80"/>
        </w:num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ponownego</w:t>
      </w:r>
      <w:proofErr w:type="gramEnd"/>
      <w:r w:rsidRPr="006A2056">
        <w:rPr>
          <w:rFonts w:ascii="Times New Roman" w:hAnsi="Times New Roman" w:cs="Times New Roman"/>
          <w:sz w:val="24"/>
          <w:szCs w:val="24"/>
        </w:rPr>
        <w:t xml:space="preserve"> wystąpienia wady tej samej części, zespołu lub podzespołu pomimo wcześniejszej trzykrotnej naprawy w okresie rękojmi (gwarancji);</w:t>
      </w:r>
    </w:p>
    <w:p w:rsidR="00F277CB" w:rsidRPr="006A2056" w:rsidRDefault="00F277CB" w:rsidP="00F277CB">
      <w:pPr>
        <w:numPr>
          <w:ilvl w:val="0"/>
          <w:numId w:val="80"/>
        </w:num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wyłączenia</w:t>
      </w:r>
      <w:proofErr w:type="gramEnd"/>
      <w:r w:rsidRPr="006A2056">
        <w:rPr>
          <w:rFonts w:ascii="Times New Roman" w:hAnsi="Times New Roman" w:cs="Times New Roman"/>
          <w:sz w:val="24"/>
          <w:szCs w:val="24"/>
        </w:rPr>
        <w:t xml:space="preserve"> z eksploatacji spalinowego zespołu trakcyjnego w okresie gwarancji (rękojmi) wskutek ujawnionych wad przez okres łącznie przekraczający 30 dni.   </w:t>
      </w:r>
    </w:p>
    <w:p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lastRenderedPageBreak/>
        <w:t>Zamawiający może złożyć oświadczenie o odstąpieniu od umowy w terminie do końca obowiązywania okresu gwarancji lub rękojmi. Ust. 4 zdanie ostatnie stosuje się odpowiednio.</w:t>
      </w:r>
    </w:p>
    <w:p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W sprawach nieuregulowanych niniejszą Umową mają zastosowanie przepisy Prawa zamówień publicznych oraz Kodeksu Cywilnego.</w:t>
      </w:r>
    </w:p>
    <w:p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 xml:space="preserve">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rsidR="00F277CB" w:rsidRPr="006A2056" w:rsidRDefault="00F277CB" w:rsidP="00F277CB">
      <w:pPr>
        <w:widowControl w:val="0"/>
        <w:numPr>
          <w:ilvl w:val="0"/>
          <w:numId w:val="79"/>
        </w:numPr>
        <w:autoSpaceDE w:val="0"/>
        <w:autoSpaceDN w:val="0"/>
        <w:adjustRightInd w:val="0"/>
        <w:spacing w:after="0" w:line="360" w:lineRule="auto"/>
        <w:ind w:left="426" w:hanging="426"/>
        <w:jc w:val="both"/>
        <w:rPr>
          <w:rFonts w:ascii="Times New Roman" w:hAnsi="Times New Roman" w:cs="Times New Roman"/>
          <w:sz w:val="24"/>
          <w:szCs w:val="24"/>
        </w:rPr>
      </w:pPr>
      <w:r w:rsidRPr="006A2056">
        <w:rPr>
          <w:rFonts w:ascii="Times New Roman" w:hAnsi="Times New Roman" w:cs="Times New Roman"/>
          <w:sz w:val="24"/>
          <w:szCs w:val="24"/>
        </w:rPr>
        <w:t>Integralną częścią niniejszej Umowy są następujące Załączniki:</w:t>
      </w:r>
    </w:p>
    <w:p w:rsidR="00F277CB" w:rsidRPr="006A2056" w:rsidRDefault="00F277CB" w:rsidP="00F277CB">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proofErr w:type="gramStart"/>
      <w:r w:rsidRPr="006A2056">
        <w:rPr>
          <w:rFonts w:ascii="Times New Roman" w:hAnsi="Times New Roman" w:cs="Times New Roman"/>
          <w:bCs/>
          <w:sz w:val="24"/>
          <w:szCs w:val="24"/>
        </w:rPr>
        <w:t>opis</w:t>
      </w:r>
      <w:proofErr w:type="gramEnd"/>
      <w:r w:rsidRPr="006A2056">
        <w:rPr>
          <w:rFonts w:ascii="Times New Roman" w:hAnsi="Times New Roman" w:cs="Times New Roman"/>
          <w:bCs/>
          <w:sz w:val="24"/>
          <w:szCs w:val="24"/>
        </w:rPr>
        <w:t xml:space="preserve"> przedmiotu zamówienia – załącznik nr 1;</w:t>
      </w:r>
    </w:p>
    <w:p w:rsidR="00F277CB" w:rsidRPr="006A2056" w:rsidRDefault="00F277CB" w:rsidP="00F277CB">
      <w:pPr>
        <w:widowControl w:val="0"/>
        <w:numPr>
          <w:ilvl w:val="1"/>
          <w:numId w:val="80"/>
        </w:numPr>
        <w:tabs>
          <w:tab w:val="left" w:pos="851"/>
          <w:tab w:val="left" w:pos="10632"/>
          <w:tab w:val="left" w:pos="11057"/>
        </w:tabs>
        <w:autoSpaceDE w:val="0"/>
        <w:autoSpaceDN w:val="0"/>
        <w:adjustRightInd w:val="0"/>
        <w:spacing w:after="0" w:line="360" w:lineRule="auto"/>
        <w:ind w:hanging="1014"/>
        <w:jc w:val="both"/>
        <w:rPr>
          <w:rFonts w:ascii="Times New Roman" w:hAnsi="Times New Roman" w:cs="Times New Roman"/>
          <w:bCs/>
          <w:sz w:val="24"/>
          <w:szCs w:val="24"/>
        </w:rPr>
      </w:pPr>
      <w:proofErr w:type="gramStart"/>
      <w:r w:rsidRPr="006A2056">
        <w:rPr>
          <w:rFonts w:ascii="Times New Roman" w:hAnsi="Times New Roman" w:cs="Times New Roman"/>
          <w:bCs/>
          <w:sz w:val="24"/>
          <w:szCs w:val="24"/>
        </w:rPr>
        <w:t>harmonogram</w:t>
      </w:r>
      <w:proofErr w:type="gramEnd"/>
      <w:r w:rsidRPr="006A2056">
        <w:rPr>
          <w:rFonts w:ascii="Times New Roman" w:hAnsi="Times New Roman" w:cs="Times New Roman"/>
          <w:bCs/>
          <w:sz w:val="24"/>
          <w:szCs w:val="24"/>
        </w:rPr>
        <w:t xml:space="preserve"> – załącznik nr 2;</w:t>
      </w:r>
    </w:p>
    <w:p w:rsidR="00F277CB" w:rsidRPr="006A2056" w:rsidRDefault="00F277CB" w:rsidP="00F277CB">
      <w:pPr>
        <w:tabs>
          <w:tab w:val="left" w:pos="851"/>
        </w:tabs>
        <w:spacing w:after="0" w:line="360" w:lineRule="auto"/>
        <w:ind w:left="709"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3)</w:t>
      </w:r>
      <w:r w:rsidRPr="006A2056">
        <w:rPr>
          <w:rFonts w:ascii="Times New Roman" w:hAnsi="Times New Roman" w:cs="Times New Roman"/>
          <w:sz w:val="24"/>
          <w:szCs w:val="24"/>
        </w:rPr>
        <w:tab/>
        <w:t>DSU</w:t>
      </w:r>
      <w:proofErr w:type="gramEnd"/>
      <w:r w:rsidRPr="006A2056">
        <w:rPr>
          <w:rFonts w:ascii="Times New Roman" w:hAnsi="Times New Roman" w:cs="Times New Roman"/>
          <w:sz w:val="24"/>
          <w:szCs w:val="24"/>
        </w:rPr>
        <w:t>.</w:t>
      </w:r>
    </w:p>
    <w:p w:rsidR="00F277CB" w:rsidRPr="006A2056" w:rsidRDefault="00F277CB" w:rsidP="00F277CB">
      <w:pPr>
        <w:widowControl w:val="0"/>
        <w:numPr>
          <w:ilvl w:val="0"/>
          <w:numId w:val="79"/>
        </w:numPr>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Dopuszcza się jedynie następujące zmiany umowy:</w:t>
      </w:r>
    </w:p>
    <w:p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zmiana</w:t>
      </w:r>
      <w:proofErr w:type="gramEnd"/>
      <w:r w:rsidRPr="006A2056">
        <w:rPr>
          <w:rFonts w:ascii="Times New Roman" w:hAnsi="Times New Roman" w:cs="Times New Roman"/>
          <w:sz w:val="24"/>
          <w:szCs w:val="24"/>
        </w:rPr>
        <w:t xml:space="preserve"> terminów wykonania przedmiotu umowy, jeżeli wynika ona z okoliczności niezależnych od Wykonawcy i przez niego niezawinionych, na które nie miał on wpływu i których nie mógł przewidzieć ani im zapobiec; </w:t>
      </w:r>
    </w:p>
    <w:p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zmiana</w:t>
      </w:r>
      <w:proofErr w:type="gramEnd"/>
      <w:r w:rsidRPr="006A2056">
        <w:rPr>
          <w:rFonts w:ascii="Times New Roman" w:hAnsi="Times New Roman" w:cs="Times New Roman"/>
          <w:sz w:val="24"/>
          <w:szCs w:val="24"/>
        </w:rPr>
        <w:t xml:space="preserve"> osób wymienionych w §12;</w:t>
      </w:r>
    </w:p>
    <w:p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zmiana</w:t>
      </w:r>
      <w:proofErr w:type="gramEnd"/>
      <w:r w:rsidRPr="006A2056">
        <w:rPr>
          <w:rFonts w:ascii="Times New Roman" w:hAnsi="Times New Roman" w:cs="Times New Roman"/>
          <w:sz w:val="24"/>
          <w:szCs w:val="24"/>
        </w:rPr>
        <w:t xml:space="preserve"> wynagrodzenia brutto w przypadku zmiany stawki podatku VAT;</w:t>
      </w:r>
    </w:p>
    <w:p w:rsidR="00F277CB" w:rsidRPr="006A2056" w:rsidRDefault="00F277CB" w:rsidP="00F277CB">
      <w:pPr>
        <w:widowControl w:val="0"/>
        <w:numPr>
          <w:ilvl w:val="1"/>
          <w:numId w:val="81"/>
        </w:numPr>
        <w:tabs>
          <w:tab w:val="num" w:pos="709"/>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stosowanych norm, przy jednoczesnym dopuszczeniu z tego powodu zmian w wysokości wynagrodzenia należnego Wykonawcy. </w:t>
      </w:r>
    </w:p>
    <w:p w:rsidR="00F277CB" w:rsidRPr="006A2056" w:rsidRDefault="00F277CB" w:rsidP="00F277CB">
      <w:pPr>
        <w:tabs>
          <w:tab w:val="left" w:pos="2700"/>
        </w:tabs>
        <w:spacing w:after="0" w:line="360" w:lineRule="auto"/>
        <w:jc w:val="both"/>
        <w:rPr>
          <w:rFonts w:ascii="Times New Roman" w:hAnsi="Times New Roman" w:cs="Times New Roman"/>
          <w:sz w:val="24"/>
          <w:szCs w:val="24"/>
        </w:rPr>
      </w:pPr>
    </w:p>
    <w:p w:rsidR="00F277CB" w:rsidRPr="006A2056" w:rsidRDefault="00F277CB" w:rsidP="00F277CB">
      <w:pPr>
        <w:spacing w:after="0" w:line="360" w:lineRule="auto"/>
        <w:jc w:val="center"/>
        <w:rPr>
          <w:rFonts w:ascii="Times New Roman" w:hAnsi="Times New Roman" w:cs="Times New Roman"/>
          <w:b/>
          <w:sz w:val="24"/>
          <w:szCs w:val="24"/>
        </w:rPr>
      </w:pPr>
      <w:r w:rsidRPr="006A2056">
        <w:rPr>
          <w:rFonts w:ascii="Times New Roman" w:hAnsi="Times New Roman" w:cs="Times New Roman"/>
          <w:b/>
          <w:sz w:val="24"/>
          <w:szCs w:val="24"/>
        </w:rPr>
        <w:t>§13</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A2056">
        <w:rPr>
          <w:rFonts w:ascii="Times New Roman" w:hAnsi="Times New Roman" w:cs="Times New Roman"/>
          <w:sz w:val="24"/>
          <w:szCs w:val="24"/>
        </w:rPr>
        <w:t>str</w:t>
      </w:r>
      <w:proofErr w:type="gramEnd"/>
      <w:r w:rsidRPr="006A2056">
        <w:rPr>
          <w:rFonts w:ascii="Times New Roman" w:hAnsi="Times New Roman" w:cs="Times New Roman"/>
          <w:sz w:val="24"/>
          <w:szCs w:val="24"/>
        </w:rPr>
        <w:t xml:space="preserve">. 1), dalej „RODO”, ZAMAWIAJĄCY informuje, że w stosunku do WYKONAWCÓW będącymi osobami fizycznymi jak również w stosunku do osób fizycznych reprezentujących Wykonawców będących osobami prawnymi lub </w:t>
      </w:r>
      <w:r w:rsidRPr="006A2056">
        <w:rPr>
          <w:rFonts w:ascii="Times New Roman" w:hAnsi="Times New Roman" w:cs="Times New Roman"/>
          <w:sz w:val="24"/>
          <w:szCs w:val="24"/>
        </w:rPr>
        <w:lastRenderedPageBreak/>
        <w:t>jednostkami nieposiadającymi osobowości prawnej, którym ustawa przyznaje zdolność prawną, jak też w stosunku do wszelkich osób fizycznych, których dane osobowe Wykonawca podaje w ofercie lub jej załącznikach – zwanymi dalej łącznie „osobami fizycznymi”:</w:t>
      </w:r>
    </w:p>
    <w:p w:rsidR="00F277CB" w:rsidRPr="006A2056" w:rsidRDefault="00F277CB" w:rsidP="00F277CB">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 xml:space="preserve">1. </w:t>
      </w:r>
      <w:proofErr w:type="gramStart"/>
      <w:r w:rsidRPr="006A2056">
        <w:rPr>
          <w:rFonts w:ascii="Times New Roman" w:hAnsi="Times New Roman" w:cs="Times New Roman"/>
          <w:sz w:val="24"/>
          <w:szCs w:val="24"/>
        </w:rPr>
        <w:t>administratorem</w:t>
      </w:r>
      <w:proofErr w:type="gramEnd"/>
      <w:r w:rsidRPr="006A2056">
        <w:rPr>
          <w:rFonts w:ascii="Times New Roman" w:hAnsi="Times New Roman" w:cs="Times New Roman"/>
          <w:sz w:val="24"/>
          <w:szCs w:val="24"/>
        </w:rPr>
        <w:t xml:space="preserve"> danych osobowych osób fizycznych jest PKP Szybka Kolej Miejska w Trójmieście Sp. z o.</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w:t>
      </w:r>
      <w:proofErr w:type="gramStart"/>
      <w:r w:rsidRPr="006A2056">
        <w:rPr>
          <w:rFonts w:ascii="Times New Roman" w:hAnsi="Times New Roman" w:cs="Times New Roman"/>
          <w:sz w:val="24"/>
          <w:szCs w:val="24"/>
        </w:rPr>
        <w:t>ul</w:t>
      </w:r>
      <w:proofErr w:type="gramEnd"/>
      <w:r w:rsidRPr="006A2056">
        <w:rPr>
          <w:rFonts w:ascii="Times New Roman" w:hAnsi="Times New Roman" w:cs="Times New Roman"/>
          <w:sz w:val="24"/>
          <w:szCs w:val="24"/>
        </w:rPr>
        <w:t>.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4"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5"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kontaktowe inspektora ochrony danych osobowych powołanego przez Zamawiającego: </w:t>
      </w:r>
      <w:hyperlink r:id="rId16"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3.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osobowe osób fizycznych przetwarzane będą na podstawie art. 6 ust. 1 lit. b RODO w celu związanym z realizacją zapisów niniejszej umowy</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w:t>
      </w:r>
      <w:proofErr w:type="gramStart"/>
      <w:r w:rsidRPr="006A2056">
        <w:rPr>
          <w:rFonts w:ascii="Times New Roman" w:hAnsi="Times New Roman" w:cs="Times New Roman"/>
          <w:sz w:val="24"/>
          <w:szCs w:val="24"/>
        </w:rPr>
        <w:t>odbiorcami</w:t>
      </w:r>
      <w:proofErr w:type="gramEnd"/>
      <w:r w:rsidRPr="006A2056">
        <w:rPr>
          <w:rFonts w:ascii="Times New Roman" w:hAnsi="Times New Roman" w:cs="Times New Roman"/>
          <w:sz w:val="24"/>
          <w:szCs w:val="24"/>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A2056">
        <w:rPr>
          <w:rFonts w:ascii="Times New Roman" w:hAnsi="Times New Roman" w:cs="Times New Roman"/>
          <w:sz w:val="24"/>
          <w:szCs w:val="24"/>
        </w:rPr>
        <w:t>z</w:t>
      </w:r>
      <w:proofErr w:type="gramEnd"/>
      <w:r w:rsidRPr="006A2056">
        <w:rPr>
          <w:rFonts w:ascii="Times New Roman" w:hAnsi="Times New Roman" w:cs="Times New Roman"/>
          <w:sz w:val="24"/>
          <w:szCs w:val="24"/>
        </w:rPr>
        <w:t xml:space="preserve">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w:t>
      </w:r>
      <w:proofErr w:type="gramStart"/>
      <w:r w:rsidRPr="006A2056">
        <w:rPr>
          <w:rFonts w:ascii="Times New Roman" w:hAnsi="Times New Roman" w:cs="Times New Roman"/>
          <w:sz w:val="24"/>
          <w:szCs w:val="24"/>
        </w:rPr>
        <w:t>zm</w:t>
      </w:r>
      <w:proofErr w:type="gramEnd"/>
      <w:r w:rsidRPr="006A2056">
        <w:rPr>
          <w:rFonts w:ascii="Times New Roman" w:hAnsi="Times New Roman" w:cs="Times New Roman"/>
          <w:sz w:val="24"/>
          <w:szCs w:val="24"/>
        </w:rPr>
        <w:t xml:space="preserve">.),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5.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osobowe osób fizycznych będą przechowywane przez okres określony w instrukcji archiwalnej Zamawiającego,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w:t>
      </w:r>
      <w:proofErr w:type="gramStart"/>
      <w:r w:rsidRPr="006A2056">
        <w:rPr>
          <w:rFonts w:ascii="Times New Roman" w:hAnsi="Times New Roman" w:cs="Times New Roman"/>
          <w:sz w:val="24"/>
          <w:szCs w:val="24"/>
        </w:rPr>
        <w:t>osobowych  osób</w:t>
      </w:r>
      <w:proofErr w:type="gramEnd"/>
      <w:r w:rsidRPr="006A2056">
        <w:rPr>
          <w:rFonts w:ascii="Times New Roman" w:hAnsi="Times New Roman" w:cs="Times New Roman"/>
          <w:sz w:val="24"/>
          <w:szCs w:val="24"/>
        </w:rPr>
        <w:t xml:space="preserve">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7.   </w:t>
      </w: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odniesieniu do danych osobowych osób fizycznych decyzje nie będą podejmowane w sposób zautomatyzowany, o których mowa w art. 22 RODO,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8.   </w:t>
      </w:r>
      <w:proofErr w:type="gramStart"/>
      <w:r w:rsidRPr="006A2056">
        <w:rPr>
          <w:rFonts w:ascii="Times New Roman" w:hAnsi="Times New Roman" w:cs="Times New Roman"/>
          <w:sz w:val="24"/>
          <w:szCs w:val="24"/>
        </w:rPr>
        <w:t>osoby</w:t>
      </w:r>
      <w:proofErr w:type="gramEnd"/>
      <w:r w:rsidRPr="006A2056">
        <w:rPr>
          <w:rFonts w:ascii="Times New Roman" w:hAnsi="Times New Roman" w:cs="Times New Roman"/>
          <w:sz w:val="24"/>
          <w:szCs w:val="24"/>
        </w:rPr>
        <w:t xml:space="preserve"> fizyczne posiadają:</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15 RODO prawo dostępu do danych osobowych;</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16 RODO prawo do sprostowania danych osobowych;</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18 RODO prawo żądania od administratora ograniczenia przetwarzania danych osobowych z zastrzeżeniem przypadków, o których mowa w art. 18 ust. 2 RODO;  </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prawo</w:t>
      </w:r>
      <w:proofErr w:type="gramEnd"/>
      <w:r w:rsidRPr="006A2056">
        <w:rPr>
          <w:rFonts w:ascii="Times New Roman" w:hAnsi="Times New Roman" w:cs="Times New Roman"/>
          <w:sz w:val="24"/>
          <w:szCs w:val="24"/>
        </w:rPr>
        <w:t xml:space="preserve"> do wniesienia skargi do Prezesa Urzędu Ochrony Danych Osobowych, w przypadku uznania, że przetwarzanie danych osobowych narusza przepisy RODO,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9.   </w:t>
      </w:r>
      <w:proofErr w:type="gramStart"/>
      <w:r w:rsidRPr="006A2056">
        <w:rPr>
          <w:rFonts w:ascii="Times New Roman" w:hAnsi="Times New Roman" w:cs="Times New Roman"/>
          <w:sz w:val="24"/>
          <w:szCs w:val="24"/>
        </w:rPr>
        <w:t>osobom</w:t>
      </w:r>
      <w:proofErr w:type="gramEnd"/>
      <w:r w:rsidRPr="006A2056">
        <w:rPr>
          <w:rFonts w:ascii="Times New Roman" w:hAnsi="Times New Roman" w:cs="Times New Roman"/>
          <w:sz w:val="24"/>
          <w:szCs w:val="24"/>
        </w:rPr>
        <w:t xml:space="preserve"> fizycznym nie przysługuje:</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lastRenderedPageBreak/>
        <w:t>w</w:t>
      </w:r>
      <w:proofErr w:type="gramEnd"/>
      <w:r w:rsidRPr="006A2056">
        <w:rPr>
          <w:rFonts w:ascii="Times New Roman" w:hAnsi="Times New Roman" w:cs="Times New Roman"/>
          <w:sz w:val="24"/>
          <w:szCs w:val="24"/>
        </w:rPr>
        <w:t xml:space="preserve"> związku z art. 17 ust. 3 lit. b, d lub e RODO prawo do usunięcia danych osobowych;</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prawo</w:t>
      </w:r>
      <w:proofErr w:type="gramEnd"/>
      <w:r w:rsidRPr="006A2056">
        <w:rPr>
          <w:rFonts w:ascii="Times New Roman" w:hAnsi="Times New Roman" w:cs="Times New Roman"/>
          <w:sz w:val="24"/>
          <w:szCs w:val="24"/>
        </w:rPr>
        <w:t xml:space="preserve"> do przenoszenia danych osobowych, o którym mowa w art. 20 RODO,</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21 RODO prawo sprzeciwu, wobec przetwarzania danych osobowych, gdyż podstawą prawną przetwarzania danych osobowych jest art. 6 ust. 1 lit. c RODO. </w:t>
      </w:r>
    </w:p>
    <w:p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w:t>
      </w:r>
      <w:proofErr w:type="gramStart"/>
      <w:r w:rsidRPr="006A2056">
        <w:rPr>
          <w:rFonts w:ascii="Times New Roman" w:hAnsi="Times New Roman" w:cs="Times New Roman"/>
          <w:sz w:val="24"/>
          <w:szCs w:val="24"/>
        </w:rPr>
        <w:t>chyba że</w:t>
      </w:r>
      <w:proofErr w:type="gramEnd"/>
      <w:r w:rsidRPr="006A2056">
        <w:rPr>
          <w:rFonts w:ascii="Times New Roman" w:hAnsi="Times New Roman" w:cs="Times New Roman"/>
          <w:sz w:val="24"/>
          <w:szCs w:val="24"/>
        </w:rPr>
        <w:t xml:space="preserve"> ma zastosowanie co najmniej jedno z włączeń, o których mowa w art. 13 ust. 4 lub art. 14 ust. 5 RODO), spoczywa także na Wykonawcach, którzy pozyskują dane osobowe osób trzecich w celu przekazania ich ZAMAWIAJĄCEMU w ofercie. </w:t>
      </w:r>
    </w:p>
    <w:p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rsidR="00F277CB" w:rsidRPr="006A2056" w:rsidRDefault="00F277CB" w:rsidP="00F277CB">
      <w:pPr>
        <w:spacing w:after="0" w:line="360" w:lineRule="auto"/>
        <w:ind w:firstLine="709"/>
        <w:jc w:val="both"/>
        <w:rPr>
          <w:rFonts w:ascii="Times New Roman" w:hAnsi="Times New Roman" w:cs="Times New Roman"/>
          <w:bCs/>
          <w:sz w:val="24"/>
          <w:szCs w:val="24"/>
        </w:rPr>
      </w:pPr>
    </w:p>
    <w:p w:rsidR="00F277CB" w:rsidRPr="006A2056" w:rsidRDefault="00F277CB" w:rsidP="00F277CB">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proofErr w:type="gramStart"/>
      <w:r w:rsidRPr="006A2056">
        <w:rPr>
          <w:rFonts w:ascii="Times New Roman" w:hAnsi="Times New Roman" w:cs="Times New Roman"/>
          <w:bCs/>
          <w:sz w:val="24"/>
          <w:szCs w:val="24"/>
        </w:rPr>
        <w:t>:</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roofErr w:type="gramEnd"/>
      <w:r w:rsidRPr="006A2056">
        <w:rPr>
          <w:rFonts w:ascii="Times New Roman" w:hAnsi="Times New Roman" w:cs="Times New Roman"/>
          <w:bCs/>
          <w:sz w:val="24"/>
          <w:szCs w:val="24"/>
        </w:rPr>
        <w:t>:</w:t>
      </w:r>
    </w:p>
    <w:p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rsidR="00A60381" w:rsidRPr="00C51BC4" w:rsidRDefault="00A60381" w:rsidP="00A60381">
      <w:pPr>
        <w:pStyle w:val="Tekstpodstawowy"/>
        <w:spacing w:line="276" w:lineRule="auto"/>
        <w:jc w:val="right"/>
        <w:rPr>
          <w:b/>
          <w:sz w:val="24"/>
          <w:szCs w:val="24"/>
        </w:rPr>
      </w:pPr>
    </w:p>
    <w:p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A60381" w:rsidRPr="00A60381" w:rsidRDefault="00A60381" w:rsidP="00A60381">
      <w:pPr>
        <w:rPr>
          <w:rFonts w:ascii="Times New Roman" w:eastAsia="Times New Roman" w:hAnsi="Times New Roman" w:cs="Times New Roman"/>
          <w:bCs/>
          <w:sz w:val="24"/>
          <w:szCs w:val="24"/>
          <w:lang w:eastAsia="pl-PL"/>
        </w:rPr>
      </w:pPr>
      <w:r w:rsidRPr="00A60381">
        <w:rPr>
          <w:rFonts w:ascii="Times New Roman" w:eastAsia="Times New Roman" w:hAnsi="Times New Roman" w:cs="Times New Roman"/>
          <w:bCs/>
          <w:sz w:val="24"/>
          <w:szCs w:val="24"/>
          <w:lang w:eastAsia="pl-PL"/>
        </w:rPr>
        <w:t>Załącznik nr 2 do umowy nr SKM - ……. / …..</w:t>
      </w:r>
    </w:p>
    <w:p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A60381" w:rsidRPr="00C51BC4" w:rsidRDefault="00A60381" w:rsidP="00A60381">
      <w:pPr>
        <w:pStyle w:val="Tekstpodstawowy"/>
        <w:spacing w:line="276" w:lineRule="auto"/>
        <w:jc w:val="right"/>
        <w:rPr>
          <w:b/>
          <w:sz w:val="24"/>
          <w:szCs w:val="24"/>
        </w:rPr>
      </w:pPr>
      <w:r w:rsidRPr="00C51BC4">
        <w:rPr>
          <w:b/>
          <w:sz w:val="24"/>
          <w:szCs w:val="24"/>
        </w:rPr>
        <w:t>Załącznik nr 2 do umowy nr SKM - ……. / …..</w:t>
      </w:r>
    </w:p>
    <w:p w:rsidR="00A60381" w:rsidRPr="00C51BC4" w:rsidRDefault="00A60381" w:rsidP="00A60381">
      <w:pPr>
        <w:pStyle w:val="Tekstpodstawowy"/>
        <w:spacing w:line="276" w:lineRule="auto"/>
        <w:jc w:val="right"/>
        <w:rPr>
          <w:b/>
          <w:sz w:val="24"/>
          <w:szCs w:val="24"/>
        </w:rPr>
      </w:pPr>
    </w:p>
    <w:p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6A2056" w:rsidRPr="006A2056" w:rsidRDefault="006A2056"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A60381" w:rsidRDefault="00A60381" w:rsidP="00F277CB">
      <w:pPr>
        <w:keepNext/>
        <w:keepLines/>
        <w:spacing w:after="0" w:line="360" w:lineRule="auto"/>
        <w:jc w:val="right"/>
        <w:outlineLvl w:val="1"/>
        <w:rPr>
          <w:rFonts w:ascii="Times New Roman" w:eastAsia="Times New Roman" w:hAnsi="Times New Roman" w:cs="Times New Roman"/>
          <w:bCs/>
          <w:sz w:val="24"/>
          <w:szCs w:val="24"/>
          <w:lang w:eastAsia="pl-PL"/>
        </w:rPr>
      </w:pPr>
    </w:p>
    <w:p w:rsidR="00F277CB" w:rsidRPr="006A2056" w:rsidRDefault="00F277CB" w:rsidP="00F277CB">
      <w:pPr>
        <w:keepNext/>
        <w:keepLines/>
        <w:spacing w:after="0" w:line="360" w:lineRule="auto"/>
        <w:jc w:val="right"/>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Załącznik nr 3B</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r w:rsidRPr="006A2056">
        <w:rPr>
          <w:rFonts w:ascii="Times New Roman" w:eastAsia="Times New Roman" w:hAnsi="Times New Roman" w:cs="Times New Roman"/>
          <w:b/>
          <w:bCs/>
          <w:sz w:val="24"/>
          <w:szCs w:val="24"/>
          <w:lang w:eastAsia="pl-PL"/>
        </w:rPr>
        <w:t>UMOWA Nr SKM - …. / …….</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(Zadanie nr 2)</w:t>
      </w:r>
    </w:p>
    <w:p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proofErr w:type="gramStart"/>
      <w:r w:rsidRPr="006A2056">
        <w:rPr>
          <w:rFonts w:ascii="Times New Roman" w:eastAsiaTheme="minorEastAsia" w:hAnsi="Times New Roman" w:cs="Times New Roman"/>
          <w:sz w:val="24"/>
          <w:szCs w:val="24"/>
          <w:lang w:eastAsia="pl-PL"/>
        </w:rPr>
        <w:t>zawarta</w:t>
      </w:r>
      <w:proofErr w:type="gramEnd"/>
      <w:r w:rsidRPr="006A2056">
        <w:rPr>
          <w:rFonts w:ascii="Times New Roman" w:eastAsiaTheme="minorEastAsia" w:hAnsi="Times New Roman" w:cs="Times New Roman"/>
          <w:sz w:val="24"/>
          <w:szCs w:val="24"/>
          <w:lang w:eastAsia="pl-PL"/>
        </w:rPr>
        <w:t xml:space="preserve"> w dniu ….... ………………………. </w:t>
      </w:r>
      <w:proofErr w:type="gramStart"/>
      <w:r w:rsidRPr="006A2056">
        <w:rPr>
          <w:rFonts w:ascii="Times New Roman" w:eastAsiaTheme="minorEastAsia" w:hAnsi="Times New Roman" w:cs="Times New Roman"/>
          <w:sz w:val="24"/>
          <w:szCs w:val="24"/>
          <w:lang w:eastAsia="pl-PL"/>
        </w:rPr>
        <w:t>r</w:t>
      </w:r>
      <w:proofErr w:type="gramEnd"/>
      <w:r w:rsidRPr="006A2056">
        <w:rPr>
          <w:rFonts w:ascii="Times New Roman" w:eastAsiaTheme="minorEastAsia" w:hAnsi="Times New Roman" w:cs="Times New Roman"/>
          <w:sz w:val="24"/>
          <w:szCs w:val="24"/>
          <w:lang w:eastAsia="pl-PL"/>
        </w:rPr>
        <w:t>. w Gdyni pomiędzy:</w:t>
      </w:r>
    </w:p>
    <w:p w:rsidR="00F277CB" w:rsidRPr="006A2056" w:rsidRDefault="00F277CB" w:rsidP="00F277CB">
      <w:pPr>
        <w:tabs>
          <w:tab w:val="left" w:pos="0"/>
        </w:tabs>
        <w:spacing w:after="0" w:line="360" w:lineRule="auto"/>
        <w:rPr>
          <w:rFonts w:ascii="Times New Roman" w:hAnsi="Times New Roman" w:cs="Times New Roman"/>
          <w:sz w:val="24"/>
          <w:szCs w:val="24"/>
        </w:rPr>
      </w:pPr>
      <w:r w:rsidRPr="006A2056">
        <w:rPr>
          <w:rFonts w:ascii="Times New Roman" w:hAnsi="Times New Roman" w:cs="Times New Roman"/>
          <w:sz w:val="24"/>
          <w:szCs w:val="24"/>
        </w:rPr>
        <w:t xml:space="preserve">PKP Szybka Kolej </w:t>
      </w:r>
      <w:proofErr w:type="gramStart"/>
      <w:r w:rsidRPr="006A2056">
        <w:rPr>
          <w:rFonts w:ascii="Times New Roman" w:hAnsi="Times New Roman" w:cs="Times New Roman"/>
          <w:sz w:val="24"/>
          <w:szCs w:val="24"/>
        </w:rPr>
        <w:t>Miejska  w</w:t>
      </w:r>
      <w:proofErr w:type="gramEnd"/>
      <w:r w:rsidRPr="006A2056">
        <w:rPr>
          <w:rFonts w:ascii="Times New Roman" w:hAnsi="Times New Roman" w:cs="Times New Roman"/>
          <w:sz w:val="24"/>
          <w:szCs w:val="24"/>
        </w:rPr>
        <w:t xml:space="preserve"> Trójmieście Sp. z o.</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w Gdyni, ul. Morska </w:t>
      </w:r>
      <w:smartTag w:uri="urn:schemas-microsoft-com:office:smarttags" w:element="metricconverter">
        <w:smartTagPr>
          <w:attr w:name="ProductID" w:val="350 a"/>
        </w:smartTagPr>
        <w:r w:rsidRPr="006A2056">
          <w:rPr>
            <w:rFonts w:ascii="Times New Roman" w:hAnsi="Times New Roman" w:cs="Times New Roman"/>
            <w:sz w:val="24"/>
            <w:szCs w:val="24"/>
          </w:rPr>
          <w:t>350 a</w:t>
        </w:r>
      </w:smartTag>
      <w:r w:rsidRPr="006A2056">
        <w:rPr>
          <w:rFonts w:ascii="Times New Roman" w:hAnsi="Times New Roman" w:cs="Times New Roman"/>
          <w:sz w:val="24"/>
          <w:szCs w:val="24"/>
        </w:rPr>
        <w:t xml:space="preserve">, NIP: 958-13-70-512, REGON 192488478, zarejestrowaną </w:t>
      </w:r>
      <w:proofErr w:type="gramStart"/>
      <w:r w:rsidRPr="006A2056">
        <w:rPr>
          <w:rFonts w:ascii="Times New Roman" w:hAnsi="Times New Roman" w:cs="Times New Roman"/>
          <w:sz w:val="24"/>
          <w:szCs w:val="24"/>
        </w:rPr>
        <w:t>w  rejestrze</w:t>
      </w:r>
      <w:proofErr w:type="gramEnd"/>
      <w:r w:rsidRPr="006A2056">
        <w:rPr>
          <w:rFonts w:ascii="Times New Roman" w:hAnsi="Times New Roman" w:cs="Times New Roman"/>
          <w:sz w:val="24"/>
          <w:szCs w:val="24"/>
        </w:rPr>
        <w:t xml:space="preserve"> przedsiębiorców prowadzonym przez Sąd Rejonowy Gdańsk-Północ w Gdańsku,  VIII Wydział Gospodarczy Krajowego Rejestru Sądowego  pod numerem 0000076705, Kapitał Zakładowy 165 919 000,00 zł</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reprezentowaną</w:t>
      </w:r>
      <w:proofErr w:type="gramEnd"/>
      <w:r w:rsidRPr="006A2056">
        <w:rPr>
          <w:rFonts w:ascii="Times New Roman" w:hAnsi="Times New Roman" w:cs="Times New Roman"/>
          <w:sz w:val="24"/>
          <w:szCs w:val="24"/>
        </w:rPr>
        <w:t xml:space="preserve"> przez:</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Prezesa</w:t>
      </w:r>
      <w:proofErr w:type="gramEnd"/>
      <w:r w:rsidRPr="006A2056">
        <w:rPr>
          <w:rFonts w:ascii="Times New Roman" w:hAnsi="Times New Roman" w:cs="Times New Roman"/>
          <w:sz w:val="24"/>
          <w:szCs w:val="24"/>
        </w:rPr>
        <w:t xml:space="preserve"> Zarządu</w:t>
      </w:r>
    </w:p>
    <w:p w:rsidR="00F277CB" w:rsidRPr="006A2056" w:rsidRDefault="00F277CB" w:rsidP="00F277CB">
      <w:pPr>
        <w:spacing w:after="0" w:line="360" w:lineRule="auto"/>
        <w:jc w:val="both"/>
        <w:rPr>
          <w:rFonts w:ascii="Times New Roman" w:hAnsi="Times New Roman" w:cs="Times New Roman"/>
          <w:sz w:val="24"/>
          <w:szCs w:val="24"/>
        </w:rPr>
      </w:pPr>
      <w:proofErr w:type="gramStart"/>
      <w:r w:rsidRPr="006A2056">
        <w:rPr>
          <w:rFonts w:ascii="Times New Roman" w:hAnsi="Times New Roman" w:cs="Times New Roman"/>
          <w:sz w:val="24"/>
          <w:szCs w:val="24"/>
        </w:rPr>
        <w:t xml:space="preserve">…………………………………        – </w:t>
      </w:r>
      <w:r w:rsidRPr="006A2056">
        <w:rPr>
          <w:rFonts w:ascii="Times New Roman" w:hAnsi="Times New Roman" w:cs="Times New Roman"/>
          <w:sz w:val="24"/>
          <w:szCs w:val="24"/>
        </w:rPr>
        <w:tab/>
        <w:t>Członka</w:t>
      </w:r>
      <w:proofErr w:type="gramEnd"/>
      <w:r w:rsidRPr="006A2056">
        <w:rPr>
          <w:rFonts w:ascii="Times New Roman" w:hAnsi="Times New Roman" w:cs="Times New Roman"/>
          <w:sz w:val="24"/>
          <w:szCs w:val="24"/>
        </w:rPr>
        <w:t xml:space="preserve"> Zarządu</w:t>
      </w:r>
    </w:p>
    <w:p w:rsidR="00F277CB" w:rsidRPr="006A2056" w:rsidRDefault="00F277CB" w:rsidP="00F277CB">
      <w:pPr>
        <w:spacing w:after="0" w:line="360" w:lineRule="auto"/>
        <w:jc w:val="both"/>
        <w:rPr>
          <w:rFonts w:ascii="Times New Roman" w:hAnsi="Times New Roman" w:cs="Times New Roman"/>
          <w:caps/>
          <w:sz w:val="24"/>
          <w:szCs w:val="24"/>
        </w:rPr>
      </w:pPr>
      <w:proofErr w:type="gramStart"/>
      <w:r w:rsidRPr="006A2056">
        <w:rPr>
          <w:rFonts w:ascii="Times New Roman" w:hAnsi="Times New Roman" w:cs="Times New Roman"/>
          <w:sz w:val="24"/>
          <w:szCs w:val="24"/>
        </w:rPr>
        <w:t>zwaną</w:t>
      </w:r>
      <w:proofErr w:type="gramEnd"/>
      <w:r w:rsidRPr="006A2056">
        <w:rPr>
          <w:rFonts w:ascii="Times New Roman" w:hAnsi="Times New Roman" w:cs="Times New Roman"/>
          <w:sz w:val="24"/>
          <w:szCs w:val="24"/>
        </w:rPr>
        <w:t xml:space="preserve"> dalej </w:t>
      </w:r>
      <w:r w:rsidRPr="006A2056">
        <w:rPr>
          <w:rFonts w:ascii="Times New Roman" w:hAnsi="Times New Roman" w:cs="Times New Roman"/>
          <w:caps/>
          <w:sz w:val="24"/>
          <w:szCs w:val="24"/>
        </w:rPr>
        <w:t>„</w:t>
      </w:r>
      <w:r w:rsidRPr="006A2056">
        <w:rPr>
          <w:rFonts w:ascii="Times New Roman" w:hAnsi="Times New Roman" w:cs="Times New Roman"/>
          <w:bCs/>
          <w:caps/>
          <w:sz w:val="24"/>
          <w:szCs w:val="24"/>
        </w:rPr>
        <w:t>zAMAWIAJącym</w:t>
      </w:r>
      <w:r w:rsidRPr="006A2056">
        <w:rPr>
          <w:rFonts w:ascii="Times New Roman" w:hAnsi="Times New Roman" w:cs="Times New Roman"/>
          <w:caps/>
          <w:sz w:val="24"/>
          <w:szCs w:val="24"/>
        </w:rPr>
        <w:t>"</w:t>
      </w:r>
    </w:p>
    <w:p w:rsidR="00F277CB" w:rsidRPr="006A2056" w:rsidRDefault="00F277CB" w:rsidP="00F277CB">
      <w:pPr>
        <w:tabs>
          <w:tab w:val="left" w:pos="708"/>
          <w:tab w:val="center" w:pos="4536"/>
          <w:tab w:val="center" w:pos="4680"/>
          <w:tab w:val="right" w:pos="9072"/>
          <w:tab w:val="right" w:pos="9360"/>
        </w:tabs>
        <w:spacing w:after="0" w:line="360" w:lineRule="auto"/>
        <w:rPr>
          <w:rFonts w:ascii="Times New Roman" w:eastAsiaTheme="minorEastAsia" w:hAnsi="Times New Roman" w:cs="Times New Roman"/>
          <w:sz w:val="24"/>
          <w:szCs w:val="24"/>
          <w:lang w:eastAsia="pl-PL"/>
        </w:rPr>
      </w:pPr>
      <w:proofErr w:type="gramStart"/>
      <w:r w:rsidRPr="006A2056">
        <w:rPr>
          <w:rFonts w:ascii="Times New Roman" w:eastAsiaTheme="minorEastAsia" w:hAnsi="Times New Roman" w:cs="Times New Roman"/>
          <w:sz w:val="24"/>
          <w:szCs w:val="24"/>
          <w:lang w:eastAsia="pl-PL"/>
        </w:rPr>
        <w:t>a</w:t>
      </w:r>
      <w:proofErr w:type="gramEnd"/>
      <w:r w:rsidRPr="006A2056">
        <w:rPr>
          <w:rFonts w:ascii="Times New Roman" w:eastAsiaTheme="minorEastAsia" w:hAnsi="Times New Roman" w:cs="Times New Roman"/>
          <w:sz w:val="24"/>
          <w:szCs w:val="24"/>
          <w:lang w:eastAsia="pl-PL"/>
        </w:rPr>
        <w:t xml:space="preserve"> </w:t>
      </w:r>
    </w:p>
    <w:p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bCs/>
          <w:sz w:val="24"/>
          <w:szCs w:val="24"/>
        </w:rPr>
        <w:t xml:space="preserve">…………………………………. </w:t>
      </w:r>
      <w:proofErr w:type="gramStart"/>
      <w:r w:rsidRPr="006A2056">
        <w:rPr>
          <w:rFonts w:ascii="Times New Roman" w:hAnsi="Times New Roman" w:cs="Times New Roman"/>
          <w:bCs/>
          <w:sz w:val="24"/>
          <w:szCs w:val="24"/>
        </w:rPr>
        <w:t>prowadzącym</w:t>
      </w:r>
      <w:proofErr w:type="gramEnd"/>
      <w:r w:rsidRPr="006A2056">
        <w:rPr>
          <w:rFonts w:ascii="Times New Roman" w:hAnsi="Times New Roman" w:cs="Times New Roman"/>
          <w:bCs/>
          <w:sz w:val="24"/>
          <w:szCs w:val="24"/>
        </w:rPr>
        <w:t xml:space="preserve"> działalność gospodarczą pod nazwą ………………………………………, z siedzibą w ………………………………………., NIP ………………………………………….., Regon ……………………, PESEL ……………………………</w:t>
      </w:r>
    </w:p>
    <w:p w:rsidR="00F277CB" w:rsidRPr="006A2056" w:rsidRDefault="00F277CB" w:rsidP="00F277CB">
      <w:pPr>
        <w:spacing w:after="0" w:line="360" w:lineRule="auto"/>
        <w:rPr>
          <w:rFonts w:ascii="Times New Roman" w:hAnsi="Times New Roman" w:cs="Times New Roman"/>
          <w:sz w:val="24"/>
          <w:szCs w:val="24"/>
        </w:rPr>
      </w:pPr>
      <w:proofErr w:type="gramStart"/>
      <w:r w:rsidRPr="006A2056">
        <w:rPr>
          <w:rFonts w:ascii="Times New Roman" w:hAnsi="Times New Roman" w:cs="Times New Roman"/>
          <w:sz w:val="24"/>
          <w:szCs w:val="24"/>
        </w:rPr>
        <w:t>zwanym</w:t>
      </w:r>
      <w:proofErr w:type="gramEnd"/>
      <w:r w:rsidRPr="006A2056">
        <w:rPr>
          <w:rFonts w:ascii="Times New Roman" w:hAnsi="Times New Roman" w:cs="Times New Roman"/>
          <w:sz w:val="24"/>
          <w:szCs w:val="24"/>
        </w:rPr>
        <w:t xml:space="preserve"> dalej „</w:t>
      </w:r>
      <w:r w:rsidRPr="006A2056">
        <w:rPr>
          <w:rFonts w:ascii="Times New Roman" w:hAnsi="Times New Roman" w:cs="Times New Roman"/>
          <w:caps/>
          <w:sz w:val="24"/>
          <w:szCs w:val="24"/>
        </w:rPr>
        <w:t>Wykonawcą</w:t>
      </w:r>
      <w:r w:rsidRPr="006A2056">
        <w:rPr>
          <w:rFonts w:ascii="Times New Roman" w:hAnsi="Times New Roman" w:cs="Times New Roman"/>
          <w:sz w:val="24"/>
          <w:szCs w:val="24"/>
        </w:rPr>
        <w:t xml:space="preserve">", </w:t>
      </w:r>
    </w:p>
    <w:p w:rsidR="00F277CB" w:rsidRPr="006A2056" w:rsidRDefault="00F277CB" w:rsidP="00F277CB">
      <w:pPr>
        <w:spacing w:after="0" w:line="360" w:lineRule="auto"/>
        <w:rPr>
          <w:rFonts w:ascii="Times New Roman" w:hAnsi="Times New Roman" w:cs="Times New Roman"/>
          <w:sz w:val="24"/>
          <w:szCs w:val="24"/>
        </w:rPr>
      </w:pP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treści następującej:</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1</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Postanowienia ogólne</w:t>
      </w:r>
    </w:p>
    <w:p w:rsidR="00F277CB" w:rsidRPr="006A2056" w:rsidRDefault="00F277CB" w:rsidP="00F277CB">
      <w:pPr>
        <w:widowControl w:val="0"/>
        <w:numPr>
          <w:ilvl w:val="1"/>
          <w:numId w:val="82"/>
        </w:numPr>
        <w:tabs>
          <w:tab w:val="left" w:pos="426"/>
        </w:tabs>
        <w:autoSpaceDE w:val="0"/>
        <w:autoSpaceDN w:val="0"/>
        <w:adjustRightInd w:val="0"/>
        <w:spacing w:after="0" w:line="360" w:lineRule="auto"/>
        <w:ind w:left="284" w:hanging="284"/>
        <w:jc w:val="both"/>
        <w:rPr>
          <w:rFonts w:ascii="Times New Roman" w:hAnsi="Times New Roman" w:cs="Times New Roman"/>
          <w:sz w:val="24"/>
          <w:szCs w:val="24"/>
        </w:rPr>
      </w:pPr>
      <w:r w:rsidRPr="006A2056">
        <w:rPr>
          <w:rFonts w:ascii="Times New Roman" w:hAnsi="Times New Roman" w:cs="Times New Roman"/>
          <w:sz w:val="24"/>
          <w:szCs w:val="24"/>
        </w:rPr>
        <w:t>Niniejsza Umowa zostaje zawarta w rezultacie przeprowadzonego przez „PKP Szybka Kolej Miejska w Trójmieście spółka z o. </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 </w:t>
      </w: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trybie przetargu nieograniczonego znak: SKMMU.086.45.19 - </w:t>
      </w:r>
      <w:proofErr w:type="gramStart"/>
      <w:r w:rsidRPr="006A2056">
        <w:rPr>
          <w:rFonts w:ascii="Times New Roman" w:hAnsi="Times New Roman" w:cs="Times New Roman"/>
          <w:sz w:val="24"/>
          <w:szCs w:val="24"/>
        </w:rPr>
        <w:t>postępowania</w:t>
      </w:r>
      <w:proofErr w:type="gramEnd"/>
      <w:r w:rsidRPr="006A2056">
        <w:rPr>
          <w:rFonts w:ascii="Times New Roman" w:hAnsi="Times New Roman" w:cs="Times New Roman"/>
          <w:sz w:val="24"/>
          <w:szCs w:val="24"/>
        </w:rPr>
        <w:t xml:space="preserve"> o udzielenie zamówienia publicznego na wykonanie:</w:t>
      </w:r>
    </w:p>
    <w:p w:rsidR="00F277CB" w:rsidRPr="006A2056" w:rsidRDefault="00F277CB" w:rsidP="00F277CB">
      <w:pPr>
        <w:widowControl w:val="0"/>
        <w:tabs>
          <w:tab w:val="left" w:pos="426"/>
        </w:tabs>
        <w:autoSpaceDE w:val="0"/>
        <w:autoSpaceDN w:val="0"/>
        <w:adjustRightInd w:val="0"/>
        <w:spacing w:after="0" w:line="360" w:lineRule="auto"/>
        <w:ind w:left="786"/>
        <w:jc w:val="both"/>
        <w:rPr>
          <w:rFonts w:ascii="Times New Roman" w:hAnsi="Times New Roman" w:cs="Times New Roman"/>
          <w:sz w:val="24"/>
          <w:szCs w:val="24"/>
        </w:rPr>
      </w:pPr>
      <w:proofErr w:type="gramStart"/>
      <w:r w:rsidRPr="006A2056">
        <w:rPr>
          <w:rFonts w:ascii="Times New Roman" w:hAnsi="Times New Roman" w:cs="Times New Roman"/>
          <w:sz w:val="24"/>
          <w:szCs w:val="24"/>
        </w:rPr>
        <w:t>naprawy</w:t>
      </w:r>
      <w:proofErr w:type="gramEnd"/>
      <w:r w:rsidRPr="006A2056">
        <w:rPr>
          <w:rFonts w:ascii="Times New Roman" w:hAnsi="Times New Roman" w:cs="Times New Roman"/>
          <w:sz w:val="24"/>
          <w:szCs w:val="24"/>
        </w:rPr>
        <w:t xml:space="preserve">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1826;</w:t>
      </w:r>
    </w:p>
    <w:p w:rsidR="00F277CB" w:rsidRPr="006A2056" w:rsidRDefault="00F277CB" w:rsidP="00F277CB">
      <w:pPr>
        <w:tabs>
          <w:tab w:val="left" w:pos="426"/>
        </w:tabs>
        <w:spacing w:after="0" w:line="360" w:lineRule="auto"/>
        <w:ind w:left="435"/>
        <w:rPr>
          <w:rFonts w:ascii="Times New Roman" w:hAnsi="Times New Roman" w:cs="Times New Roman"/>
          <w:sz w:val="24"/>
          <w:szCs w:val="24"/>
        </w:rPr>
      </w:pPr>
      <w:r w:rsidRPr="006A2056">
        <w:rPr>
          <w:rFonts w:ascii="Times New Roman" w:hAnsi="Times New Roman" w:cs="Times New Roman"/>
          <w:sz w:val="24"/>
          <w:szCs w:val="24"/>
        </w:rPr>
        <w:t xml:space="preserve">–wg „Dokumentacji Systemu Utrzymania” (DSU), dokumentacji konstrukcyjno-ruchowej i dokumentacji konstrukcyjnej, z zastrzeżeniem, że szczegółowy opis przedmiotu zamówienia stanowi załącznik nr 1 do niniejszej umowy. Prawa i obowiązki </w:t>
      </w:r>
      <w:r w:rsidRPr="006A2056">
        <w:rPr>
          <w:rFonts w:ascii="Times New Roman" w:hAnsi="Times New Roman" w:cs="Times New Roman"/>
          <w:sz w:val="24"/>
          <w:szCs w:val="24"/>
        </w:rPr>
        <w:lastRenderedPageBreak/>
        <w:t>wynikające z niniejszej Umowy należy interpretować w kontekście całości postępowania będącego podstawą zawarcia niniejszej Umowy.</w:t>
      </w:r>
    </w:p>
    <w:p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 xml:space="preserve">Szczegółowy opis czynności i wymaganych parametrów technicznych, zgodnie z którymi ma być realizowany przedmiot </w:t>
      </w:r>
      <w:proofErr w:type="gramStart"/>
      <w:r w:rsidRPr="006A2056">
        <w:rPr>
          <w:rFonts w:ascii="Times New Roman" w:hAnsi="Times New Roman" w:cs="Times New Roman"/>
          <w:sz w:val="24"/>
          <w:szCs w:val="24"/>
        </w:rPr>
        <w:t>umowy,  znajduje</w:t>
      </w:r>
      <w:proofErr w:type="gramEnd"/>
      <w:r w:rsidRPr="006A2056">
        <w:rPr>
          <w:rFonts w:ascii="Times New Roman" w:hAnsi="Times New Roman" w:cs="Times New Roman"/>
          <w:sz w:val="24"/>
          <w:szCs w:val="24"/>
        </w:rPr>
        <w:t xml:space="preserve"> się w DSU. W opisie przedmiotu zamówienia (załącznik nr 1) znajduje się dodatkowy wykaz prac do wykonania przez Wykonawcę.   </w:t>
      </w:r>
    </w:p>
    <w:p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Wykonawca nie może bez pisemnej pod rygorem nieważności zgody Zamawiającego przenieść wierzytelności wynikającej z niniejszej Umowy na osobę trzecią.</w:t>
      </w:r>
    </w:p>
    <w:p w:rsidR="00F277CB" w:rsidRPr="006A2056" w:rsidRDefault="00F277CB" w:rsidP="00F277CB">
      <w:pPr>
        <w:numPr>
          <w:ilvl w:val="1"/>
          <w:numId w:val="82"/>
        </w:numPr>
        <w:tabs>
          <w:tab w:val="left" w:pos="426"/>
        </w:tabs>
        <w:spacing w:after="0" w:line="360" w:lineRule="auto"/>
        <w:ind w:left="284" w:hanging="142"/>
        <w:rPr>
          <w:rFonts w:ascii="Times New Roman" w:hAnsi="Times New Roman" w:cs="Times New Roman"/>
          <w:sz w:val="24"/>
          <w:szCs w:val="24"/>
        </w:rPr>
      </w:pPr>
      <w:r w:rsidRPr="006A2056">
        <w:rPr>
          <w:rFonts w:ascii="Times New Roman" w:hAnsi="Times New Roman" w:cs="Times New Roman"/>
          <w:sz w:val="24"/>
          <w:szCs w:val="24"/>
        </w:rPr>
        <w:t>Definicje pojęć użytych w dalszej części Umowy.</w:t>
      </w:r>
    </w:p>
    <w:p w:rsidR="00F277CB" w:rsidRPr="006A2056" w:rsidRDefault="00F277CB" w:rsidP="00F277CB">
      <w:pPr>
        <w:widowControl w:val="0"/>
        <w:tabs>
          <w:tab w:val="left" w:pos="900"/>
        </w:tabs>
        <w:autoSpaceDE w:val="0"/>
        <w:autoSpaceDN w:val="0"/>
        <w:adjustRightInd w:val="0"/>
        <w:spacing w:after="0" w:line="360" w:lineRule="auto"/>
        <w:ind w:left="709" w:hanging="349"/>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1.</w:t>
      </w:r>
      <w:proofErr w:type="gramStart"/>
      <w:r w:rsidRPr="006A2056">
        <w:rPr>
          <w:rFonts w:ascii="Times New Roman" w:eastAsia="Times New Roman" w:hAnsi="Times New Roman" w:cs="Times New Roman"/>
          <w:bCs/>
          <w:sz w:val="24"/>
          <w:szCs w:val="24"/>
          <w:lang w:eastAsia="pl-PL"/>
        </w:rPr>
        <w:t>elektryczny</w:t>
      </w:r>
      <w:proofErr w:type="gramEnd"/>
      <w:r w:rsidRPr="006A2056">
        <w:rPr>
          <w:rFonts w:ascii="Times New Roman" w:eastAsia="Times New Roman" w:hAnsi="Times New Roman" w:cs="Times New Roman"/>
          <w:bCs/>
          <w:sz w:val="24"/>
          <w:szCs w:val="24"/>
          <w:lang w:eastAsia="pl-PL"/>
        </w:rPr>
        <w:t xml:space="preserve"> zespół trakcyjny</w:t>
      </w:r>
      <w:r w:rsidRPr="006A2056">
        <w:rPr>
          <w:rFonts w:ascii="Times New Roman" w:eastAsia="Times New Roman" w:hAnsi="Times New Roman" w:cs="Times New Roman"/>
          <w:sz w:val="24"/>
          <w:szCs w:val="24"/>
          <w:lang w:eastAsia="pl-PL"/>
        </w:rPr>
        <w:t xml:space="preserve"> (nazywany w skrócie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 należy przez to rozumieć elektryczny zespół trakcyjny wymieniony w załączniku nr 1 do niniejszej umowy;</w:t>
      </w:r>
    </w:p>
    <w:p w:rsidR="00F277CB" w:rsidRPr="006A2056" w:rsidRDefault="00F277CB" w:rsidP="00F277CB">
      <w:pPr>
        <w:widowControl w:val="0"/>
        <w:tabs>
          <w:tab w:val="left" w:pos="900"/>
        </w:tabs>
        <w:autoSpaceDE w:val="0"/>
        <w:autoSpaceDN w:val="0"/>
        <w:adjustRightInd w:val="0"/>
        <w:spacing w:after="0" w:line="360" w:lineRule="auto"/>
        <w:ind w:left="567" w:hanging="207"/>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2.Komisarz Odbiorczy </w:t>
      </w:r>
      <w:r w:rsidRPr="006A2056">
        <w:rPr>
          <w:rFonts w:ascii="Times New Roman" w:eastAsia="Times New Roman" w:hAnsi="Times New Roman" w:cs="Times New Roman"/>
          <w:sz w:val="24"/>
          <w:szCs w:val="24"/>
          <w:lang w:eastAsia="pl-PL"/>
        </w:rPr>
        <w:t>– należy przez to rozumieć przedstawiciela lub przedstawicieli Zamawiającego, uprawnionych przez Zamawiającego do dokonywania odbiorów technicznych u Wykonawcy (w miejscu wykonywania przedmiotu umowy);</w:t>
      </w:r>
    </w:p>
    <w:p w:rsidR="00F277CB" w:rsidRPr="006A2056" w:rsidRDefault="00F277CB" w:rsidP="00F277CB">
      <w:pPr>
        <w:widowControl w:val="0"/>
        <w:tabs>
          <w:tab w:val="left" w:pos="900"/>
        </w:tabs>
        <w:autoSpaceDE w:val="0"/>
        <w:autoSpaceDN w:val="0"/>
        <w:adjustRightInd w:val="0"/>
        <w:spacing w:after="0" w:line="360" w:lineRule="auto"/>
        <w:ind w:left="360"/>
        <w:jc w:val="both"/>
        <w:rPr>
          <w:rFonts w:ascii="Times New Roman" w:hAnsi="Times New Roman" w:cs="Times New Roman"/>
          <w:sz w:val="24"/>
          <w:szCs w:val="24"/>
        </w:rPr>
      </w:pPr>
      <w:r w:rsidRPr="006A2056">
        <w:rPr>
          <w:rFonts w:ascii="Times New Roman" w:hAnsi="Times New Roman" w:cs="Times New Roman"/>
          <w:bCs/>
          <w:sz w:val="24"/>
          <w:szCs w:val="24"/>
        </w:rPr>
        <w:t>3.Dni robocze</w:t>
      </w:r>
      <w:r w:rsidRPr="006A2056">
        <w:rPr>
          <w:rFonts w:ascii="Times New Roman" w:hAnsi="Times New Roman" w:cs="Times New Roman"/>
          <w:sz w:val="24"/>
          <w:szCs w:val="24"/>
        </w:rPr>
        <w:t xml:space="preserve"> – należy przez to rozumieć dni kalendarzowe bez sobót, niedziel i świąt;</w:t>
      </w:r>
    </w:p>
    <w:p w:rsidR="00F277CB" w:rsidRPr="006A2056" w:rsidRDefault="00F277CB" w:rsidP="00F277CB">
      <w:pPr>
        <w:widowControl w:val="0"/>
        <w:tabs>
          <w:tab w:val="left" w:pos="900"/>
        </w:tabs>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bCs/>
          <w:sz w:val="24"/>
          <w:szCs w:val="24"/>
        </w:rPr>
        <w:t>4.Braki w elementach tapicerki i galanterii wyposażenia wnętrza</w:t>
      </w:r>
      <w:r w:rsidRPr="006A2056">
        <w:rPr>
          <w:rFonts w:ascii="Times New Roman" w:hAnsi="Times New Roman" w:cs="Times New Roman"/>
          <w:sz w:val="24"/>
          <w:szCs w:val="24"/>
        </w:rPr>
        <w:t xml:space="preserve"> – należy przez to rozumieć brakujące wg Dokumentacji Konstrukcyjnej </w:t>
      </w:r>
      <w:proofErr w:type="gramStart"/>
      <w:r w:rsidRPr="006A2056">
        <w:rPr>
          <w:rFonts w:ascii="Times New Roman" w:hAnsi="Times New Roman" w:cs="Times New Roman"/>
          <w:sz w:val="24"/>
          <w:szCs w:val="24"/>
        </w:rPr>
        <w:t>dla  przedmiotu</w:t>
      </w:r>
      <w:proofErr w:type="gramEnd"/>
      <w:r w:rsidRPr="006A2056">
        <w:rPr>
          <w:rFonts w:ascii="Times New Roman" w:hAnsi="Times New Roman" w:cs="Times New Roman"/>
          <w:sz w:val="24"/>
          <w:szCs w:val="24"/>
        </w:rPr>
        <w:t xml:space="preserve"> umowy elementy siedzeń i wnętrza takich jak półki, uchwyty, wieszaki itp.;</w:t>
      </w:r>
    </w:p>
    <w:p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Normalia</w:t>
      </w:r>
      <w:r w:rsidRPr="006A2056">
        <w:rPr>
          <w:rFonts w:ascii="Times New Roman" w:eastAsia="Times New Roman" w:hAnsi="Times New Roman" w:cs="Times New Roman"/>
          <w:sz w:val="24"/>
          <w:szCs w:val="24"/>
          <w:lang w:eastAsia="pl-PL"/>
        </w:rPr>
        <w:t xml:space="preserve"> – należy przez to rozumieć takie elementy połączeń rozłącznych zespołów i </w:t>
      </w:r>
      <w:proofErr w:type="gramStart"/>
      <w:r w:rsidRPr="006A2056">
        <w:rPr>
          <w:rFonts w:ascii="Times New Roman" w:eastAsia="Times New Roman" w:hAnsi="Times New Roman" w:cs="Times New Roman"/>
          <w:sz w:val="24"/>
          <w:szCs w:val="24"/>
          <w:lang w:eastAsia="pl-PL"/>
        </w:rPr>
        <w:t>podzespołów  spalinowego</w:t>
      </w:r>
      <w:proofErr w:type="gramEnd"/>
      <w:r w:rsidRPr="006A2056">
        <w:rPr>
          <w:rFonts w:ascii="Times New Roman" w:eastAsia="Times New Roman" w:hAnsi="Times New Roman" w:cs="Times New Roman"/>
          <w:sz w:val="24"/>
          <w:szCs w:val="24"/>
          <w:lang w:eastAsia="pl-PL"/>
        </w:rPr>
        <w:t xml:space="preserve"> zespołu trakcyjnego, które w czasie wykonywania przedmiotu umowy podlegają demontażowi i nie kwalifikują się do ponownego wykorzystania tj.: podkładki, śruby, wkręty, blachowkręty, nakrętki, zawleczki, sworznie, pierścienie uszczelniające (tzw. </w:t>
      </w:r>
      <w:proofErr w:type="spellStart"/>
      <w:r w:rsidRPr="006A2056">
        <w:rPr>
          <w:rFonts w:ascii="Times New Roman" w:eastAsia="Times New Roman" w:hAnsi="Times New Roman" w:cs="Times New Roman"/>
          <w:iCs/>
          <w:sz w:val="24"/>
          <w:szCs w:val="24"/>
          <w:lang w:eastAsia="pl-PL"/>
        </w:rPr>
        <w:t>simmeringi</w:t>
      </w:r>
      <w:proofErr w:type="spellEnd"/>
      <w:r w:rsidRPr="006A2056">
        <w:rPr>
          <w:rFonts w:ascii="Times New Roman" w:eastAsia="Times New Roman" w:hAnsi="Times New Roman" w:cs="Times New Roman"/>
          <w:sz w:val="24"/>
          <w:szCs w:val="24"/>
          <w:lang w:eastAsia="pl-PL"/>
        </w:rPr>
        <w:t xml:space="preserve">), pierścienie uszczelniające o przekroju kołowym (tzw. </w:t>
      </w:r>
      <w:proofErr w:type="spellStart"/>
      <w:r w:rsidRPr="006A2056">
        <w:rPr>
          <w:rFonts w:ascii="Times New Roman" w:eastAsia="Times New Roman" w:hAnsi="Times New Roman" w:cs="Times New Roman"/>
          <w:iCs/>
          <w:sz w:val="24"/>
          <w:szCs w:val="24"/>
          <w:lang w:eastAsia="pl-PL"/>
        </w:rPr>
        <w:t>oringi</w:t>
      </w:r>
      <w:proofErr w:type="spellEnd"/>
      <w:r w:rsidRPr="006A2056">
        <w:rPr>
          <w:rFonts w:ascii="Times New Roman" w:eastAsia="Times New Roman" w:hAnsi="Times New Roman" w:cs="Times New Roman"/>
          <w:sz w:val="24"/>
          <w:szCs w:val="24"/>
          <w:lang w:eastAsia="pl-PL"/>
        </w:rPr>
        <w:t xml:space="preserve">), pozostałe uszczelnienia, pierścienie osadcze sprężyste (tzw. </w:t>
      </w:r>
      <w:proofErr w:type="spellStart"/>
      <w:r w:rsidRPr="006A2056">
        <w:rPr>
          <w:rFonts w:ascii="Times New Roman" w:eastAsia="Times New Roman" w:hAnsi="Times New Roman" w:cs="Times New Roman"/>
          <w:iCs/>
          <w:sz w:val="24"/>
          <w:szCs w:val="24"/>
          <w:lang w:eastAsia="pl-PL"/>
        </w:rPr>
        <w:t>segery</w:t>
      </w:r>
      <w:proofErr w:type="spellEnd"/>
      <w:r w:rsidRPr="006A2056">
        <w:rPr>
          <w:rFonts w:ascii="Times New Roman" w:eastAsia="Times New Roman" w:hAnsi="Times New Roman" w:cs="Times New Roman"/>
          <w:sz w:val="24"/>
          <w:szCs w:val="24"/>
          <w:lang w:eastAsia="pl-PL"/>
        </w:rPr>
        <w:t xml:space="preserve">) – dotyczy normaliów demontowanych podczas realizacji przedmiotu umowy; </w:t>
      </w:r>
    </w:p>
    <w:p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Zamawiający</w:t>
      </w:r>
      <w:r w:rsidRPr="006A2056">
        <w:rPr>
          <w:rFonts w:ascii="Times New Roman" w:eastAsia="Times New Roman" w:hAnsi="Times New Roman" w:cs="Times New Roman"/>
          <w:sz w:val="24"/>
          <w:szCs w:val="24"/>
          <w:lang w:eastAsia="pl-PL"/>
        </w:rPr>
        <w:t xml:space="preserve"> – PKP Szybka Kolej Miejska w Trójmieście spółka z o. </w:t>
      </w: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w:t>
      </w:r>
    </w:p>
    <w:p w:rsidR="00F277CB" w:rsidRPr="006A2056" w:rsidRDefault="00F277CB" w:rsidP="00F277CB">
      <w:pPr>
        <w:widowControl w:val="0"/>
        <w:numPr>
          <w:ilvl w:val="1"/>
          <w:numId w:val="82"/>
        </w:numPr>
        <w:tabs>
          <w:tab w:val="left" w:pos="900"/>
        </w:tabs>
        <w:autoSpaceDE w:val="0"/>
        <w:autoSpaceDN w:val="0"/>
        <w:adjustRightInd w:val="0"/>
        <w:spacing w:after="0" w:line="360" w:lineRule="auto"/>
        <w:ind w:left="567" w:hanging="283"/>
        <w:jc w:val="both"/>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Wykonawca</w:t>
      </w:r>
      <w:r w:rsidRPr="006A2056">
        <w:rPr>
          <w:rFonts w:ascii="Times New Roman" w:eastAsia="Times New Roman" w:hAnsi="Times New Roman" w:cs="Times New Roman"/>
          <w:sz w:val="24"/>
          <w:szCs w:val="24"/>
          <w:lang w:eastAsia="pl-PL"/>
        </w:rPr>
        <w:t xml:space="preserve"> – </w:t>
      </w:r>
      <w:r w:rsidRPr="006A2056">
        <w:rPr>
          <w:rFonts w:ascii="Times New Roman" w:eastAsia="Times New Roman" w:hAnsi="Times New Roman" w:cs="Times New Roman"/>
          <w:bCs/>
          <w:sz w:val="24"/>
          <w:szCs w:val="24"/>
          <w:lang w:eastAsia="pl-PL"/>
        </w:rPr>
        <w:t>…………………………………………………………..;</w:t>
      </w:r>
    </w:p>
    <w:p w:rsidR="00F277CB" w:rsidRPr="006A2056" w:rsidRDefault="00F277CB" w:rsidP="00F277CB">
      <w:pPr>
        <w:widowControl w:val="0"/>
        <w:autoSpaceDE w:val="0"/>
        <w:autoSpaceDN w:val="0"/>
        <w:adjustRightInd w:val="0"/>
        <w:spacing w:after="0" w:line="360" w:lineRule="auto"/>
        <w:ind w:left="900" w:hanging="61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8.DSU – </w:t>
      </w:r>
      <w:r w:rsidRPr="006A2056">
        <w:rPr>
          <w:rFonts w:ascii="Times New Roman" w:eastAsia="Times New Roman" w:hAnsi="Times New Roman" w:cs="Times New Roman"/>
          <w:sz w:val="24"/>
          <w:szCs w:val="24"/>
          <w:lang w:eastAsia="pl-PL"/>
        </w:rPr>
        <w:t>Dokumentacja Systemu Utrzymania Spalinowych Zespołów Trakcyjnych;</w:t>
      </w:r>
    </w:p>
    <w:p w:rsidR="00F277CB" w:rsidRPr="006A2056" w:rsidRDefault="00F277CB" w:rsidP="00F277CB">
      <w:pPr>
        <w:widowControl w:val="0"/>
        <w:tabs>
          <w:tab w:val="left" w:pos="900"/>
        </w:tabs>
        <w:autoSpaceDE w:val="0"/>
        <w:autoSpaceDN w:val="0"/>
        <w:adjustRightInd w:val="0"/>
        <w:spacing w:after="0" w:line="360" w:lineRule="auto"/>
        <w:ind w:left="900" w:hanging="616"/>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9.Umowa – niniejsza umowa.</w:t>
      </w:r>
    </w:p>
    <w:p w:rsidR="00F277CB" w:rsidRPr="006A2056" w:rsidRDefault="00F277CB" w:rsidP="00F277CB">
      <w:pPr>
        <w:tabs>
          <w:tab w:val="left" w:pos="900"/>
        </w:tabs>
        <w:spacing w:after="0" w:line="360" w:lineRule="auto"/>
        <w:ind w:left="900"/>
        <w:jc w:val="both"/>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fldChar w:fldCharType="begin"/>
      </w:r>
      <w:r w:rsidRPr="006A2056">
        <w:rPr>
          <w:rFonts w:ascii="Times New Roman" w:eastAsia="Times New Roman" w:hAnsi="Times New Roman" w:cs="Times New Roman"/>
          <w:bCs/>
          <w:sz w:val="24"/>
          <w:szCs w:val="24"/>
          <w:lang w:eastAsia="pl-PL"/>
        </w:rPr>
        <w:instrText>SYMBOL 167 \f "Times New Roman" \s 12</w:instrText>
      </w:r>
      <w:r w:rsidRPr="006A2056">
        <w:rPr>
          <w:rFonts w:ascii="Times New Roman" w:eastAsia="Times New Roman" w:hAnsi="Times New Roman" w:cs="Times New Roman"/>
          <w:sz w:val="24"/>
          <w:szCs w:val="24"/>
          <w:lang w:eastAsia="pl-PL"/>
        </w:rPr>
        <w:fldChar w:fldCharType="separate"/>
      </w:r>
      <w:r w:rsidRPr="006A2056">
        <w:rPr>
          <w:rFonts w:ascii="Times New Roman" w:eastAsia="Times New Roman" w:hAnsi="Times New Roman" w:cs="Times New Roman"/>
          <w:bCs/>
          <w:sz w:val="24"/>
          <w:szCs w:val="24"/>
          <w:lang w:eastAsia="pl-PL"/>
        </w:rPr>
        <w:t>§</w:t>
      </w:r>
      <w:r w:rsidRPr="006A2056">
        <w:rPr>
          <w:rFonts w:ascii="Times New Roman" w:eastAsia="Times New Roman" w:hAnsi="Times New Roman" w:cs="Times New Roman"/>
          <w:sz w:val="24"/>
          <w:szCs w:val="24"/>
          <w:lang w:eastAsia="pl-PL"/>
        </w:rPr>
        <w:fldChar w:fldCharType="end"/>
      </w:r>
      <w:r w:rsidRPr="006A2056">
        <w:rPr>
          <w:rFonts w:ascii="Times New Roman" w:eastAsia="Times New Roman" w:hAnsi="Times New Roman" w:cs="Times New Roman"/>
          <w:bCs/>
          <w:sz w:val="24"/>
          <w:szCs w:val="24"/>
          <w:lang w:eastAsia="pl-PL"/>
        </w:rPr>
        <w:t xml:space="preserve"> 2</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Przedmiot Umowy</w:t>
      </w:r>
    </w:p>
    <w:p w:rsidR="00F277CB" w:rsidRPr="006A2056" w:rsidRDefault="00F277CB" w:rsidP="00F277CB">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sz w:val="24"/>
          <w:szCs w:val="24"/>
        </w:rPr>
        <w:t>1.Przedmiotem niniejszej umowy jest wykonanie</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 xml:space="preserve">naprawy poziomu P4 z poprawą funkcjonalności na pojazdach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serii EN57 nr 1826 opisanych w paragrafie 1 ust. 1 </w:t>
      </w:r>
      <w:r w:rsidRPr="006A2056">
        <w:rPr>
          <w:rFonts w:ascii="Times New Roman" w:hAnsi="Times New Roman" w:cs="Times New Roman"/>
          <w:sz w:val="24"/>
          <w:szCs w:val="24"/>
        </w:rPr>
        <w:lastRenderedPageBreak/>
        <w:t xml:space="preserve">Umowy wg „Dokumentacji Systemu Utrzymania” (DSU), z zastrzeżeniem, że szczegółowy opis przedmiotu umowy stanowi załącznik nr 1 do niniejszej umowy. </w:t>
      </w:r>
    </w:p>
    <w:p w:rsidR="00F277CB" w:rsidRPr="006A2056" w:rsidRDefault="00F277CB" w:rsidP="00F277CB">
      <w:pPr>
        <w:widowControl w:val="0"/>
        <w:autoSpaceDE w:val="0"/>
        <w:autoSpaceDN w:val="0"/>
        <w:adjustRightInd w:val="0"/>
        <w:spacing w:after="0" w:line="360" w:lineRule="auto"/>
        <w:ind w:left="567" w:hanging="283"/>
        <w:jc w:val="both"/>
        <w:rPr>
          <w:rFonts w:ascii="Times New Roman" w:hAnsi="Times New Roman" w:cs="Times New Roman"/>
          <w:sz w:val="24"/>
          <w:szCs w:val="24"/>
        </w:rPr>
      </w:pPr>
      <w:r w:rsidRPr="006A2056">
        <w:rPr>
          <w:rFonts w:ascii="Times New Roman" w:hAnsi="Times New Roman" w:cs="Times New Roman"/>
          <w:sz w:val="24"/>
          <w:szCs w:val="24"/>
        </w:rPr>
        <w:t>2.Wykonawca zobowiązuje się w ramach wynagrodzenia określonego w § 6 niniejszej Umowy do:</w:t>
      </w:r>
    </w:p>
    <w:p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1)wykonania</w:t>
      </w:r>
      <w:proofErr w:type="gramEnd"/>
      <w:r w:rsidRPr="006A2056">
        <w:rPr>
          <w:rFonts w:ascii="Times New Roman" w:eastAsia="Times New Roman" w:hAnsi="Times New Roman" w:cs="Times New Roman"/>
          <w:sz w:val="24"/>
          <w:szCs w:val="24"/>
        </w:rPr>
        <w:t xml:space="preserve"> pełnego zakresu przedmiotu umowy określonego w niniejszej umowie oraz jej załącznikach oraz zgodnie z deklaracjami Wykonawcy zawartymi w Ofercie;</w:t>
      </w:r>
    </w:p>
    <w:p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2)uzyskania</w:t>
      </w:r>
      <w:proofErr w:type="gramEnd"/>
      <w:r w:rsidRPr="006A2056">
        <w:rPr>
          <w:rFonts w:ascii="Times New Roman" w:eastAsia="Times New Roman" w:hAnsi="Times New Roman" w:cs="Times New Roman"/>
          <w:sz w:val="24"/>
          <w:szCs w:val="24"/>
        </w:rPr>
        <w:t xml:space="preserve"> wymaganych prawem i niniejszą Umową uzgodnień, decyzji, świadectw, certyfikatów, atestów itp.;</w:t>
      </w:r>
    </w:p>
    <w:p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r w:rsidRPr="006A2056">
        <w:rPr>
          <w:rFonts w:ascii="Times New Roman" w:eastAsia="Times New Roman" w:hAnsi="Times New Roman" w:cs="Times New Roman"/>
          <w:sz w:val="24"/>
          <w:szCs w:val="24"/>
        </w:rPr>
        <w:t xml:space="preserve">3)udzielenia niepodlegającej wypowiedzeniu dwudziestoletniej licencji na używanie oprogramowania, o ile w zakresie przedmiotu umowy zajdzie konieczność zainstalowania takiego oprogramowania, z prawem dla Zamawiającego (licencjobiorcy) czyli PKP Szybka Kolej Miejska w Trójmieście i z prawem dla Właściciela pojazdu czyli Województwa </w:t>
      </w:r>
      <w:proofErr w:type="gramStart"/>
      <w:r w:rsidRPr="006A2056">
        <w:rPr>
          <w:rFonts w:ascii="Times New Roman" w:eastAsia="Times New Roman" w:hAnsi="Times New Roman" w:cs="Times New Roman"/>
          <w:sz w:val="24"/>
          <w:szCs w:val="24"/>
        </w:rPr>
        <w:t>Pomorskiego,  do</w:t>
      </w:r>
      <w:proofErr w:type="gramEnd"/>
      <w:r w:rsidRPr="006A2056">
        <w:rPr>
          <w:rFonts w:ascii="Times New Roman" w:eastAsia="Times New Roman" w:hAnsi="Times New Roman" w:cs="Times New Roman"/>
          <w:sz w:val="24"/>
          <w:szCs w:val="24"/>
        </w:rPr>
        <w:t xml:space="preserve"> przeniesienia praw wynikających z licencji na osoby trzecie w przypadku przeniesienia własności przedmiotu umowy na osoby trzecie; prawo z licencji oraz własność nośników z wgranym oprogramowaniem przejdzie na Zamawiającego  z dniem odbioru przedmiotu umowy;</w:t>
      </w:r>
    </w:p>
    <w:p w:rsidR="00F277CB" w:rsidRPr="006A2056" w:rsidRDefault="00F277CB" w:rsidP="00F277CB">
      <w:pPr>
        <w:widowControl w:val="0"/>
        <w:autoSpaceDE w:val="0"/>
        <w:autoSpaceDN w:val="0"/>
        <w:adjustRightInd w:val="0"/>
        <w:spacing w:after="0" w:line="360" w:lineRule="auto"/>
        <w:ind w:left="709"/>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4)świadczenia</w:t>
      </w:r>
      <w:proofErr w:type="gramEnd"/>
      <w:r w:rsidRPr="006A2056">
        <w:rPr>
          <w:rFonts w:ascii="Times New Roman" w:eastAsia="Times New Roman" w:hAnsi="Times New Roman" w:cs="Times New Roman"/>
          <w:sz w:val="24"/>
          <w:szCs w:val="24"/>
        </w:rPr>
        <w:t xml:space="preserve"> usług gwarancyjnych zgodnie ze złożoną ofertą i niniejszą Umową;</w:t>
      </w:r>
    </w:p>
    <w:p w:rsidR="00F277CB" w:rsidRPr="006A2056" w:rsidRDefault="00F277CB" w:rsidP="00F277CB">
      <w:pPr>
        <w:widowControl w:val="0"/>
        <w:autoSpaceDE w:val="0"/>
        <w:autoSpaceDN w:val="0"/>
        <w:adjustRightInd w:val="0"/>
        <w:spacing w:after="0" w:line="360" w:lineRule="auto"/>
        <w:ind w:left="993" w:hanging="284"/>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5)dokonania</w:t>
      </w:r>
      <w:proofErr w:type="gramEnd"/>
      <w:r w:rsidRPr="006A2056">
        <w:rPr>
          <w:rFonts w:ascii="Times New Roman" w:eastAsia="Times New Roman" w:hAnsi="Times New Roman" w:cs="Times New Roman"/>
          <w:sz w:val="24"/>
          <w:szCs w:val="24"/>
        </w:rPr>
        <w:t xml:space="preserve"> opracowania zawierającego ocenę znaczenia wprowadzanych zmian wraz ze wskazaniem identyfikowanych zagrożeń, które zmiany mogą powodować, zgodnie z Rozporządzeniem Wykonawczym Komisji (UE) Nr 402/2013 z 30 kwietnia 2013 r. w sprawie wspólnej metody oceny bezpieczeństwa w zakresie wyceny i oceny ryzyka i uchylające rozporządzenie (WE) nr 352/2009 – dotyczy nowo zamontowanych podzespołów;</w:t>
      </w:r>
    </w:p>
    <w:p w:rsidR="00F277CB" w:rsidRPr="006A2056" w:rsidRDefault="00F277CB" w:rsidP="00F277CB">
      <w:pPr>
        <w:widowControl w:val="0"/>
        <w:autoSpaceDE w:val="0"/>
        <w:autoSpaceDN w:val="0"/>
        <w:adjustRightInd w:val="0"/>
        <w:spacing w:after="0" w:line="360" w:lineRule="auto"/>
        <w:ind w:left="851" w:hanging="142"/>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6)opracowania</w:t>
      </w:r>
      <w:proofErr w:type="gramEnd"/>
      <w:r w:rsidRPr="006A2056">
        <w:rPr>
          <w:rFonts w:ascii="Times New Roman" w:eastAsia="Times New Roman" w:hAnsi="Times New Roman" w:cs="Times New Roman"/>
          <w:sz w:val="24"/>
          <w:szCs w:val="24"/>
        </w:rPr>
        <w:t xml:space="preserve"> i uzgodnienia z Zamawiającym dokumentacji konstrukcyjnej dotyczącej zmian modernizacyjnych;</w:t>
      </w:r>
    </w:p>
    <w:p w:rsidR="00F277CB" w:rsidRPr="006A2056" w:rsidRDefault="00F277CB" w:rsidP="00F277CB">
      <w:pPr>
        <w:widowControl w:val="0"/>
        <w:autoSpaceDE w:val="0"/>
        <w:autoSpaceDN w:val="0"/>
        <w:adjustRightInd w:val="0"/>
        <w:spacing w:after="0" w:line="360" w:lineRule="auto"/>
        <w:ind w:left="709"/>
        <w:jc w:val="both"/>
        <w:rPr>
          <w:rFonts w:ascii="Times New Roman" w:eastAsia="Times New Roman" w:hAnsi="Times New Roman" w:cs="Times New Roman"/>
          <w:sz w:val="24"/>
          <w:szCs w:val="24"/>
        </w:rPr>
      </w:pPr>
      <w:proofErr w:type="gramStart"/>
      <w:r w:rsidRPr="006A2056">
        <w:rPr>
          <w:rFonts w:ascii="Times New Roman" w:eastAsia="Times New Roman" w:hAnsi="Times New Roman" w:cs="Times New Roman"/>
          <w:sz w:val="24"/>
          <w:szCs w:val="24"/>
        </w:rPr>
        <w:t>7)dostarczenia</w:t>
      </w:r>
      <w:proofErr w:type="gramEnd"/>
      <w:r w:rsidRPr="006A2056">
        <w:rPr>
          <w:rFonts w:ascii="Times New Roman" w:eastAsia="Times New Roman" w:hAnsi="Times New Roman" w:cs="Times New Roman"/>
          <w:sz w:val="24"/>
          <w:szCs w:val="24"/>
        </w:rPr>
        <w:t xml:space="preserve"> atestów materiałowych i wykazu części zamiennych.</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sz w:val="24"/>
          <w:szCs w:val="24"/>
          <w:lang w:eastAsia="pl-PL"/>
        </w:rPr>
        <w:fldChar w:fldCharType="begin"/>
      </w:r>
      <w:r w:rsidRPr="006A2056">
        <w:rPr>
          <w:rFonts w:ascii="Times New Roman" w:eastAsia="Times New Roman" w:hAnsi="Times New Roman" w:cs="Times New Roman"/>
          <w:b/>
          <w:bCs/>
          <w:sz w:val="24"/>
          <w:szCs w:val="24"/>
          <w:lang w:eastAsia="pl-PL"/>
        </w:rPr>
        <w:instrText>SYMBOL 167 \f "Times New Roman" \s 12</w:instrText>
      </w:r>
      <w:r w:rsidRPr="006A2056">
        <w:rPr>
          <w:rFonts w:ascii="Times New Roman" w:eastAsia="Times New Roman" w:hAnsi="Times New Roman" w:cs="Times New Roman"/>
          <w:b/>
          <w:sz w:val="24"/>
          <w:szCs w:val="24"/>
          <w:lang w:eastAsia="pl-PL"/>
        </w:rPr>
        <w:fldChar w:fldCharType="separate"/>
      </w:r>
      <w:r w:rsidRPr="006A2056">
        <w:rPr>
          <w:rFonts w:ascii="Times New Roman" w:eastAsia="Times New Roman" w:hAnsi="Times New Roman" w:cs="Times New Roman"/>
          <w:b/>
          <w:bCs/>
          <w:sz w:val="24"/>
          <w:szCs w:val="24"/>
          <w:lang w:eastAsia="pl-PL"/>
        </w:rPr>
        <w:t>§</w:t>
      </w:r>
      <w:r w:rsidRPr="006A2056">
        <w:rPr>
          <w:rFonts w:ascii="Times New Roman" w:eastAsia="Times New Roman" w:hAnsi="Times New Roman" w:cs="Times New Roman"/>
          <w:b/>
          <w:sz w:val="24"/>
          <w:szCs w:val="24"/>
          <w:lang w:eastAsia="pl-PL"/>
        </w:rPr>
        <w:fldChar w:fldCharType="end"/>
      </w:r>
      <w:r w:rsidRPr="006A2056">
        <w:rPr>
          <w:rFonts w:ascii="Times New Roman" w:eastAsia="Times New Roman" w:hAnsi="Times New Roman" w:cs="Times New Roman"/>
          <w:b/>
          <w:bCs/>
          <w:sz w:val="24"/>
          <w:szCs w:val="24"/>
          <w:lang w:eastAsia="pl-PL"/>
        </w:rPr>
        <w:t xml:space="preserve"> 3</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Termin realizacji Umowy</w:t>
      </w:r>
    </w:p>
    <w:p w:rsidR="00F277CB" w:rsidRPr="006A2056" w:rsidRDefault="00F277CB" w:rsidP="00F277CB">
      <w:pPr>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 xml:space="preserve">Termin </w:t>
      </w:r>
      <w:proofErr w:type="gramStart"/>
      <w:r w:rsidRPr="006A2056">
        <w:rPr>
          <w:rFonts w:ascii="Times New Roman" w:hAnsi="Times New Roman" w:cs="Times New Roman"/>
          <w:sz w:val="24"/>
          <w:szCs w:val="24"/>
        </w:rPr>
        <w:t>realizacji  przedmiotu</w:t>
      </w:r>
      <w:proofErr w:type="gramEnd"/>
      <w:r w:rsidRPr="006A2056">
        <w:rPr>
          <w:rFonts w:ascii="Times New Roman" w:hAnsi="Times New Roman" w:cs="Times New Roman"/>
          <w:sz w:val="24"/>
          <w:szCs w:val="24"/>
        </w:rPr>
        <w:t xml:space="preserve"> umowy – w terminie ……………….. </w:t>
      </w:r>
      <w:proofErr w:type="gramStart"/>
      <w:r w:rsidRPr="006A2056">
        <w:rPr>
          <w:rFonts w:ascii="Times New Roman" w:hAnsi="Times New Roman" w:cs="Times New Roman"/>
          <w:sz w:val="24"/>
          <w:szCs w:val="24"/>
          <w:lang w:eastAsia="ar-SA"/>
        </w:rPr>
        <w:t>licząc</w:t>
      </w:r>
      <w:proofErr w:type="gramEnd"/>
      <w:r w:rsidRPr="006A2056">
        <w:rPr>
          <w:rFonts w:ascii="Times New Roman" w:hAnsi="Times New Roman" w:cs="Times New Roman"/>
          <w:sz w:val="24"/>
          <w:szCs w:val="24"/>
          <w:lang w:eastAsia="ar-SA"/>
        </w:rPr>
        <w:t xml:space="preserve"> od dnia dostarczenia Wykonawcy pierwszego elektrycznego zespołu trakcyjnego do naprawy, </w:t>
      </w:r>
      <w:r w:rsidRPr="006A2056">
        <w:rPr>
          <w:rFonts w:ascii="Times New Roman" w:hAnsi="Times New Roman" w:cs="Times New Roman"/>
          <w:sz w:val="24"/>
          <w:szCs w:val="24"/>
        </w:rPr>
        <w:t>zgodnie z harmonogramem, stanowiącym załącznik nr 2 do niniejszej umowy.</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lastRenderedPageBreak/>
        <w:t>§ 4</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Sposób realizacji Umowy</w:t>
      </w:r>
    </w:p>
    <w:p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1.Wykonawca zobowiązuje się zrealizować Umowę zgodnie z:</w:t>
      </w:r>
    </w:p>
    <w:p w:rsidR="00F277CB" w:rsidRPr="006A2056" w:rsidRDefault="00F277CB" w:rsidP="00F277CB">
      <w:pPr>
        <w:widowControl w:val="0"/>
        <w:tabs>
          <w:tab w:val="left" w:pos="709"/>
        </w:tabs>
        <w:autoSpaceDE w:val="0"/>
        <w:autoSpaceDN w:val="0"/>
        <w:adjustRightInd w:val="0"/>
        <w:spacing w:after="0" w:line="360" w:lineRule="auto"/>
        <w:ind w:left="426"/>
        <w:jc w:val="both"/>
        <w:rPr>
          <w:rFonts w:ascii="Times New Roman" w:hAnsi="Times New Roman" w:cs="Times New Roman"/>
          <w:sz w:val="24"/>
          <w:szCs w:val="24"/>
        </w:rPr>
      </w:pPr>
      <w:proofErr w:type="gramStart"/>
      <w:r w:rsidRPr="006A2056">
        <w:rPr>
          <w:rFonts w:ascii="Times New Roman" w:hAnsi="Times New Roman" w:cs="Times New Roman"/>
          <w:sz w:val="24"/>
          <w:szCs w:val="24"/>
        </w:rPr>
        <w:t>1)wymaganiami</w:t>
      </w:r>
      <w:proofErr w:type="gramEnd"/>
      <w:r w:rsidRPr="006A2056">
        <w:rPr>
          <w:rFonts w:ascii="Times New Roman" w:hAnsi="Times New Roman" w:cs="Times New Roman"/>
          <w:sz w:val="24"/>
          <w:szCs w:val="24"/>
        </w:rPr>
        <w:t xml:space="preserve"> zawartymi w niniejszej umowie;</w:t>
      </w:r>
    </w:p>
    <w:p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proofErr w:type="gramStart"/>
      <w:r w:rsidRPr="006A2056">
        <w:rPr>
          <w:rFonts w:ascii="Times New Roman" w:hAnsi="Times New Roman" w:cs="Times New Roman"/>
          <w:sz w:val="24"/>
          <w:szCs w:val="24"/>
        </w:rPr>
        <w:t>2)DSU</w:t>
      </w:r>
      <w:proofErr w:type="gramEnd"/>
      <w:r w:rsidRPr="006A2056">
        <w:rPr>
          <w:rFonts w:ascii="Times New Roman" w:hAnsi="Times New Roman" w:cs="Times New Roman"/>
          <w:sz w:val="24"/>
          <w:szCs w:val="24"/>
        </w:rPr>
        <w:t>;</w:t>
      </w:r>
    </w:p>
    <w:p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proofErr w:type="gramStart"/>
      <w:r w:rsidRPr="006A2056">
        <w:rPr>
          <w:rFonts w:ascii="Times New Roman" w:hAnsi="Times New Roman" w:cs="Times New Roman"/>
          <w:sz w:val="24"/>
          <w:szCs w:val="24"/>
        </w:rPr>
        <w:t>3)opisem</w:t>
      </w:r>
      <w:proofErr w:type="gramEnd"/>
      <w:r w:rsidRPr="006A2056">
        <w:rPr>
          <w:rFonts w:ascii="Times New Roman" w:hAnsi="Times New Roman" w:cs="Times New Roman"/>
          <w:sz w:val="24"/>
          <w:szCs w:val="24"/>
        </w:rPr>
        <w:t xml:space="preserve"> przedmiotu zamówienia – załącznik nr 1;</w:t>
      </w:r>
    </w:p>
    <w:p w:rsidR="00F277CB" w:rsidRPr="006A2056" w:rsidRDefault="00F277CB" w:rsidP="00F277CB">
      <w:pPr>
        <w:widowControl w:val="0"/>
        <w:tabs>
          <w:tab w:val="left" w:pos="426"/>
        </w:tabs>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 xml:space="preserve"> </w:t>
      </w:r>
      <w:proofErr w:type="gramStart"/>
      <w:r w:rsidRPr="006A2056">
        <w:rPr>
          <w:rFonts w:ascii="Times New Roman" w:hAnsi="Times New Roman" w:cs="Times New Roman"/>
          <w:sz w:val="24"/>
          <w:szCs w:val="24"/>
        </w:rPr>
        <w:t>4)warunkami</w:t>
      </w:r>
      <w:proofErr w:type="gramEnd"/>
      <w:r w:rsidRPr="006A2056">
        <w:rPr>
          <w:rFonts w:ascii="Times New Roman" w:hAnsi="Times New Roman" w:cs="Times New Roman"/>
          <w:sz w:val="24"/>
          <w:szCs w:val="24"/>
        </w:rPr>
        <w:t xml:space="preserve"> wynikającymi z właściwych przepisów prawa,</w:t>
      </w:r>
    </w:p>
    <w:p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proofErr w:type="gramStart"/>
      <w:r w:rsidRPr="006A2056">
        <w:rPr>
          <w:rFonts w:ascii="Times New Roman" w:hAnsi="Times New Roman" w:cs="Times New Roman"/>
          <w:sz w:val="24"/>
          <w:szCs w:val="24"/>
        </w:rPr>
        <w:t>5)rzetelną</w:t>
      </w:r>
      <w:proofErr w:type="gramEnd"/>
      <w:r w:rsidRPr="006A2056">
        <w:rPr>
          <w:rFonts w:ascii="Times New Roman" w:hAnsi="Times New Roman" w:cs="Times New Roman"/>
          <w:sz w:val="24"/>
          <w:szCs w:val="24"/>
        </w:rPr>
        <w:t xml:space="preserve"> wiedzą techniczną.</w:t>
      </w:r>
    </w:p>
    <w:p w:rsidR="00F277CB" w:rsidRPr="006A2056" w:rsidRDefault="00F277CB" w:rsidP="00F277CB">
      <w:pPr>
        <w:widowControl w:val="0"/>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2.Wykonawca zobowiązuje się, że w trakcie wykonywania przedmiotu umowy wszystkie Normalia, o których mowa w §1 ust. 4 pkt 5 zostaną wymienione na fabrycznie nowe.</w:t>
      </w:r>
    </w:p>
    <w:p w:rsidR="00F277CB" w:rsidRPr="006A2056" w:rsidRDefault="00F277CB" w:rsidP="00F277CB">
      <w:pPr>
        <w:widowControl w:val="0"/>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3.Wykonawca zobowiązuje się do określenia zasad i technologii (w tym dopuszczonych do stosowania środków chemicznych) służących do usuwania napisów graffiti z pudła spalinowego zespołu trakcyjnego.</w:t>
      </w:r>
    </w:p>
    <w:p w:rsidR="00F277CB" w:rsidRPr="006A2056" w:rsidRDefault="00F277CB" w:rsidP="00F277CB">
      <w:pPr>
        <w:widowControl w:val="0"/>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4.Wykonawca zobowiązuje się, że w trakcie wykonywania przedmiotu umowy zostaną wykonane wszystkie badania i próby przewidziane odpowiednimi przepisami i normami oraz w niniejszej umowie.</w:t>
      </w:r>
    </w:p>
    <w:p w:rsidR="00F277CB" w:rsidRPr="006A2056" w:rsidRDefault="00F277CB" w:rsidP="00F277CB">
      <w:pPr>
        <w:widowControl w:val="0"/>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5.Wykonawca zobowiązuje się, że w trakcie wykonywania przedmiotu umowy zostaną wykonane również – zgodnie z obowiązującymi przepisami – wszystkie próby i badania urządzeń podlegających Transportowemu Dozorowi Technicznemu (TDT).</w:t>
      </w:r>
    </w:p>
    <w:p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6.Zamawiający zastrzega sobie możliwość pobierania, w czasie wykonywania przedmiotu umowy, próbek do badań stosowanych przez Wykonawcę materiałów i surowców. W przypadku uzyskania wyników negatywnych, tzn. stosowania materiałów i surowców niezgodnych z obowiązującym normami, Zamawiający obciąży Wykonawcę kosztami badań. W takim przypadku Wykonawca jest zobowiązany do zastosowania materiałów i surowców zgodnych z obowiązującymi normami – wszelkie koszty związane z ewentualną zmianą technologii prac lub stosowanych materiałów lub surowców obciążają Wykonawcę.</w:t>
      </w:r>
    </w:p>
    <w:p w:rsidR="00F277CB" w:rsidRPr="006A2056" w:rsidRDefault="00F277CB" w:rsidP="00F277CB">
      <w:pPr>
        <w:widowControl w:val="0"/>
        <w:tabs>
          <w:tab w:val="left" w:pos="284"/>
        </w:tabs>
        <w:autoSpaceDE w:val="0"/>
        <w:autoSpaceDN w:val="0"/>
        <w:adjustRightInd w:val="0"/>
        <w:spacing w:after="0" w:line="360" w:lineRule="auto"/>
        <w:jc w:val="both"/>
        <w:rPr>
          <w:rFonts w:ascii="Times New Roman" w:eastAsia="Times New Roman" w:hAnsi="Times New Roman" w:cs="Times New Roman"/>
          <w:strike/>
          <w:sz w:val="24"/>
          <w:szCs w:val="24"/>
          <w:lang w:eastAsia="pl-PL"/>
        </w:rPr>
      </w:pPr>
      <w:r w:rsidRPr="006A2056">
        <w:rPr>
          <w:rFonts w:ascii="Times New Roman" w:eastAsia="Times New Roman" w:hAnsi="Times New Roman" w:cs="Times New Roman"/>
          <w:sz w:val="24"/>
          <w:szCs w:val="24"/>
          <w:lang w:eastAsia="pl-PL"/>
        </w:rPr>
        <w:t xml:space="preserve">7.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przekazywane do naprawy </w:t>
      </w:r>
      <w:r w:rsidRPr="006A2056">
        <w:rPr>
          <w:rFonts w:ascii="Times New Roman" w:eastAsia="Times New Roman" w:hAnsi="Times New Roman" w:cs="Times New Roman"/>
          <w:strike/>
          <w:sz w:val="24"/>
          <w:szCs w:val="24"/>
          <w:lang w:eastAsia="pl-PL"/>
        </w:rPr>
        <w:t>Wykonawca</w:t>
      </w:r>
      <w:r w:rsidRPr="006A2056">
        <w:rPr>
          <w:rFonts w:ascii="Times New Roman" w:eastAsia="Times New Roman" w:hAnsi="Times New Roman" w:cs="Times New Roman"/>
          <w:sz w:val="24"/>
          <w:szCs w:val="24"/>
          <w:lang w:eastAsia="pl-PL"/>
        </w:rPr>
        <w:t xml:space="preserve"> Zamawiający dostarczy do </w:t>
      </w:r>
      <w:r w:rsidRPr="006A2056">
        <w:rPr>
          <w:rFonts w:ascii="Times New Roman" w:eastAsia="Times New Roman" w:hAnsi="Times New Roman" w:cs="Times New Roman"/>
          <w:strike/>
          <w:sz w:val="24"/>
          <w:szCs w:val="24"/>
          <w:lang w:eastAsia="pl-PL"/>
        </w:rPr>
        <w:t>swojej</w:t>
      </w:r>
      <w:r w:rsidRPr="006A2056">
        <w:rPr>
          <w:rFonts w:ascii="Times New Roman" w:eastAsia="Times New Roman" w:hAnsi="Times New Roman" w:cs="Times New Roman"/>
          <w:sz w:val="24"/>
          <w:szCs w:val="24"/>
          <w:lang w:eastAsia="pl-PL"/>
        </w:rPr>
        <w:t xml:space="preserve"> siedziby</w:t>
      </w:r>
      <w:r w:rsidRPr="006A2056">
        <w:rPr>
          <w:rFonts w:ascii="Times New Roman" w:eastAsia="Times New Roman" w:hAnsi="Times New Roman" w:cs="Times New Roman"/>
          <w:strike/>
          <w:sz w:val="24"/>
          <w:szCs w:val="24"/>
          <w:lang w:eastAsia="pl-PL"/>
        </w:rPr>
        <w:t xml:space="preserve"> </w:t>
      </w:r>
      <w:r w:rsidRPr="006A2056">
        <w:rPr>
          <w:rFonts w:ascii="Times New Roman" w:eastAsia="Times New Roman" w:hAnsi="Times New Roman" w:cs="Times New Roman"/>
          <w:sz w:val="24"/>
          <w:szCs w:val="24"/>
          <w:lang w:eastAsia="pl-PL"/>
        </w:rPr>
        <w:t>Wykonawcy w terminach określonych w harmonogramie stanowiącym załącznik nr 2 do</w:t>
      </w:r>
    </w:p>
    <w:p w:rsidR="00F277CB" w:rsidRPr="006A2056" w:rsidRDefault="00F277CB" w:rsidP="00F277CB">
      <w:pPr>
        <w:widowControl w:val="0"/>
        <w:tabs>
          <w:tab w:val="left" w:pos="284"/>
        </w:tabs>
        <w:autoSpaceDE w:val="0"/>
        <w:autoSpaceDN w:val="0"/>
        <w:adjustRightInd w:val="0"/>
        <w:spacing w:after="0" w:line="360" w:lineRule="auto"/>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niniejszej</w:t>
      </w:r>
      <w:proofErr w:type="gramEnd"/>
      <w:r w:rsidRPr="006A2056">
        <w:rPr>
          <w:rFonts w:ascii="Times New Roman" w:eastAsia="Times New Roman" w:hAnsi="Times New Roman" w:cs="Times New Roman"/>
          <w:sz w:val="24"/>
          <w:szCs w:val="24"/>
          <w:lang w:eastAsia="pl-PL"/>
        </w:rPr>
        <w:t xml:space="preserve"> umowy. Zwrot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po naprawie nastąpi na koszt Zamawiającego.</w:t>
      </w:r>
    </w:p>
    <w:p w:rsidR="00F277CB" w:rsidRPr="006A2056" w:rsidRDefault="00F277CB" w:rsidP="00F277CB">
      <w:pPr>
        <w:widowControl w:val="0"/>
        <w:numPr>
          <w:ilvl w:val="1"/>
          <w:numId w:val="82"/>
        </w:numPr>
        <w:tabs>
          <w:tab w:val="left" w:pos="284"/>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Zamawiający dostarczy na każdy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wszystkie części i podzespoły wskazane w OPZ w ciągu </w:t>
      </w:r>
      <w:r w:rsidRPr="006A2056">
        <w:rPr>
          <w:rFonts w:ascii="Times New Roman" w:eastAsia="Times New Roman" w:hAnsi="Times New Roman" w:cs="Times New Roman"/>
          <w:sz w:val="24"/>
          <w:szCs w:val="24"/>
          <w:u w:val="single"/>
          <w:lang w:eastAsia="pl-PL"/>
        </w:rPr>
        <w:t>10 dni</w:t>
      </w:r>
      <w:r w:rsidRPr="006A2056">
        <w:rPr>
          <w:rFonts w:ascii="Times New Roman" w:eastAsia="Times New Roman" w:hAnsi="Times New Roman" w:cs="Times New Roman"/>
          <w:sz w:val="24"/>
          <w:szCs w:val="24"/>
          <w:lang w:eastAsia="pl-PL"/>
        </w:rPr>
        <w:t xml:space="preserve"> roboczych od dnia dostarczenia danego pojazdu. Niedostarczenie przez Zamawiającego podzespołów w tym terminie spowoduje wydłużenie terminu naprawy o czas opóźnienia Zamawiającego w dostarczeniu pojazdów.</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bCs/>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 5</w:t>
      </w:r>
    </w:p>
    <w:p w:rsidR="00F277CB" w:rsidRPr="006A2056" w:rsidRDefault="00F277CB" w:rsidP="00F277CB">
      <w:pPr>
        <w:keepLines/>
        <w:spacing w:after="0" w:line="360" w:lineRule="auto"/>
        <w:jc w:val="center"/>
        <w:outlineLvl w:val="1"/>
        <w:rPr>
          <w:rFonts w:ascii="Times New Roman" w:eastAsia="Times New Roman" w:hAnsi="Times New Roman" w:cs="Times New Roman"/>
          <w:b/>
          <w:sz w:val="24"/>
          <w:szCs w:val="24"/>
          <w:lang w:eastAsia="pl-PL"/>
        </w:rPr>
      </w:pPr>
      <w:r w:rsidRPr="006A2056">
        <w:rPr>
          <w:rFonts w:ascii="Times New Roman" w:eastAsia="Times New Roman" w:hAnsi="Times New Roman" w:cs="Times New Roman"/>
          <w:b/>
          <w:bCs/>
          <w:sz w:val="24"/>
          <w:szCs w:val="24"/>
          <w:lang w:eastAsia="pl-PL"/>
        </w:rPr>
        <w:t>Odbiory</w:t>
      </w:r>
    </w:p>
    <w:p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1 .</w:t>
      </w:r>
      <w:proofErr w:type="spellStart"/>
      <w:proofErr w:type="gramEnd"/>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 trakcie wykonywania i po wykonaniu przedmiotu umowy będą podlegać odbiorowi komisarycznemu przez Komisarza Odbiorczego Zamawiającego, wg zasad i w zakresie przewidzianym w niniejszej Umowie.</w:t>
      </w:r>
    </w:p>
    <w:p w:rsidR="00F277CB" w:rsidRPr="006A2056" w:rsidRDefault="00F277CB" w:rsidP="00F277CB">
      <w:pPr>
        <w:widowControl w:val="0"/>
        <w:tabs>
          <w:tab w:val="left" w:pos="426"/>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2. Wykonawca zobowiązuje się do udostępnienia upoważnionemu do odbioru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Komisarzowi Odbiorczemu Zamawiającego wszelkiej niezbędnej dokumentacji do prawidłowego wykonywania czynności odbiorczych, z zastrzeżeniem praw własności intelektualnej oraz tajemnicy handlowej. Wykonawca nieodpłatnie przekaże Zamawiającemu wszelką dokumentację techniczną i technologiczną na wykonaną przez siebie naprawę. Zamawiający może wykorzystać dostarczoną nieodpłatnie dokumentację techniczną na wykonany przedmiot umowy jedynie dla celów obsługowo-eksploatacyjnych. Wykonawca wyraża zgodę na udostępnienie </w:t>
      </w:r>
      <w:proofErr w:type="gramStart"/>
      <w:r w:rsidRPr="006A2056">
        <w:rPr>
          <w:rFonts w:ascii="Times New Roman" w:eastAsia="Times New Roman" w:hAnsi="Times New Roman" w:cs="Times New Roman"/>
          <w:sz w:val="24"/>
          <w:szCs w:val="24"/>
          <w:lang w:eastAsia="pl-PL"/>
        </w:rPr>
        <w:t>dokumentacji  technicznej</w:t>
      </w:r>
      <w:proofErr w:type="gramEnd"/>
      <w:r w:rsidRPr="006A2056">
        <w:rPr>
          <w:rFonts w:ascii="Times New Roman" w:eastAsia="Times New Roman" w:hAnsi="Times New Roman" w:cs="Times New Roman"/>
          <w:sz w:val="24"/>
          <w:szCs w:val="24"/>
          <w:lang w:eastAsia="pl-PL"/>
        </w:rPr>
        <w:t xml:space="preserve"> i technologicznej Właścicielowi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Województwu Pomorskiemu oraz podmiotom, które wykonywać będą naprawy czy przeglądy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Odstępowanie dokumentacji innym podmiotom gospodarczym może nastąpić jedynie za pisemną zgodą Wykonawcy.</w:t>
      </w:r>
    </w:p>
    <w:p w:rsidR="00F277CB" w:rsidRPr="006A2056" w:rsidRDefault="00F277CB" w:rsidP="00F277CB">
      <w:pPr>
        <w:widowControl w:val="0"/>
        <w:tabs>
          <w:tab w:val="left" w:pos="360"/>
        </w:tabs>
        <w:autoSpaceDE w:val="0"/>
        <w:autoSpaceDN w:val="0"/>
        <w:adjustRightInd w:val="0"/>
        <w:spacing w:after="0" w:line="360" w:lineRule="auto"/>
        <w:ind w:left="142"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3. Podstawą do uznania przedmiotu umowy za należycie wykonany jest – potwierdzona przez Komisarza Odbiorczego – zgodność parametrów wszystkich zespołów, podzespołów i części przedmiotu umowy z parametrami określonymi w DSU, opisie przedmiotu zamówienia (załącznik nr 1), dokumentacjach o których mowa w § 2 ust. 2 pkt 2 oraz identyfikacji zagrożeń o których mowa </w:t>
      </w:r>
      <w:proofErr w:type="gramStart"/>
      <w:r w:rsidRPr="006A2056">
        <w:rPr>
          <w:rFonts w:ascii="Times New Roman" w:eastAsia="Times New Roman" w:hAnsi="Times New Roman" w:cs="Times New Roman"/>
          <w:sz w:val="24"/>
          <w:szCs w:val="24"/>
          <w:lang w:eastAsia="pl-PL"/>
        </w:rPr>
        <w:t>w  § 2 ust</w:t>
      </w:r>
      <w:proofErr w:type="gramEnd"/>
      <w:r w:rsidRPr="006A2056">
        <w:rPr>
          <w:rFonts w:ascii="Times New Roman" w:eastAsia="Times New Roman" w:hAnsi="Times New Roman" w:cs="Times New Roman"/>
          <w:sz w:val="24"/>
          <w:szCs w:val="24"/>
          <w:lang w:eastAsia="pl-PL"/>
        </w:rPr>
        <w:t>. 2 pkt 5 niniejszej Umowy.</w:t>
      </w:r>
    </w:p>
    <w:p w:rsidR="00F277CB" w:rsidRPr="006A2056" w:rsidRDefault="00F277CB" w:rsidP="00F277CB">
      <w:pPr>
        <w:widowControl w:val="0"/>
        <w:tabs>
          <w:tab w:val="left" w:pos="360"/>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sz w:val="24"/>
          <w:szCs w:val="24"/>
          <w:lang w:eastAsia="pl-PL"/>
        </w:rPr>
        <w:t>4. .</w:t>
      </w:r>
      <w:proofErr w:type="gramEnd"/>
      <w:r w:rsidRPr="006A2056">
        <w:rPr>
          <w:rFonts w:ascii="Times New Roman" w:eastAsia="Times New Roman" w:hAnsi="Times New Roman" w:cs="Times New Roman"/>
          <w:sz w:val="24"/>
          <w:szCs w:val="24"/>
          <w:lang w:eastAsia="pl-PL"/>
        </w:rPr>
        <w:t xml:space="preserve">Zamawiający dopuszcza dokonywanie odbiorów cząstkowych (podzespołów </w:t>
      </w:r>
      <w:proofErr w:type="spellStart"/>
      <w:r w:rsidRPr="006A2056">
        <w:rPr>
          <w:rFonts w:ascii="Times New Roman" w:eastAsia="Times New Roman" w:hAnsi="Times New Roman" w:cs="Times New Roman"/>
          <w:sz w:val="24"/>
          <w:szCs w:val="24"/>
          <w:lang w:eastAsia="pl-PL"/>
        </w:rPr>
        <w:t>ezt</w:t>
      </w:r>
      <w:proofErr w:type="spellEnd"/>
      <w:r w:rsidRPr="006A2056">
        <w:rPr>
          <w:rFonts w:ascii="Times New Roman" w:eastAsia="Times New Roman" w:hAnsi="Times New Roman" w:cs="Times New Roman"/>
          <w:sz w:val="24"/>
          <w:szCs w:val="24"/>
          <w:lang w:eastAsia="pl-PL"/>
        </w:rPr>
        <w:t xml:space="preserve">, itp.) przez odpowiednie komórki kontroli Wykonawcy, które muszą </w:t>
      </w:r>
      <w:proofErr w:type="gramStart"/>
      <w:r w:rsidRPr="006A2056">
        <w:rPr>
          <w:rFonts w:ascii="Times New Roman" w:eastAsia="Times New Roman" w:hAnsi="Times New Roman" w:cs="Times New Roman"/>
          <w:sz w:val="24"/>
          <w:szCs w:val="24"/>
          <w:lang w:eastAsia="pl-PL"/>
        </w:rPr>
        <w:t>być  potwierdzone</w:t>
      </w:r>
      <w:proofErr w:type="gramEnd"/>
      <w:r w:rsidRPr="006A2056">
        <w:rPr>
          <w:rFonts w:ascii="Times New Roman" w:eastAsia="Times New Roman" w:hAnsi="Times New Roman" w:cs="Times New Roman"/>
          <w:sz w:val="24"/>
          <w:szCs w:val="24"/>
          <w:lang w:eastAsia="pl-PL"/>
        </w:rPr>
        <w:t xml:space="preserve"> stosownymi dokumentami, uzgodnionymi pisemnie z przedstawicielem Zamawiającego, o którym mowa w§ 12 ust. 1. </w:t>
      </w:r>
    </w:p>
    <w:p w:rsidR="00F277CB" w:rsidRPr="006A2056" w:rsidRDefault="00F277CB" w:rsidP="00F277CB">
      <w:pPr>
        <w:widowControl w:val="0"/>
        <w:tabs>
          <w:tab w:val="left" w:pos="360"/>
        </w:tabs>
        <w:autoSpaceDE w:val="0"/>
        <w:autoSpaceDN w:val="0"/>
        <w:adjustRightInd w:val="0"/>
        <w:spacing w:after="0" w:line="360" w:lineRule="auto"/>
        <w:ind w:left="284" w:hanging="284"/>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5.Przedmiot umowy podlega odbiorowi komisarycznemu przez Komisarza Odbiorczego Zamawiającego wg zasad i w zakresie przewidzianym w przepisach obowiązującego prawa oraz przez odpowiednie komórki Wykonawcy w zakresie odbiorów </w:t>
      </w:r>
      <w:proofErr w:type="gramStart"/>
      <w:r w:rsidRPr="006A2056">
        <w:rPr>
          <w:rFonts w:ascii="Times New Roman" w:eastAsia="Times New Roman" w:hAnsi="Times New Roman" w:cs="Times New Roman"/>
          <w:sz w:val="24"/>
          <w:szCs w:val="24"/>
          <w:lang w:eastAsia="pl-PL"/>
        </w:rPr>
        <w:t>nie objętych</w:t>
      </w:r>
      <w:proofErr w:type="gramEnd"/>
      <w:r w:rsidRPr="006A2056">
        <w:rPr>
          <w:rFonts w:ascii="Times New Roman" w:eastAsia="Times New Roman" w:hAnsi="Times New Roman" w:cs="Times New Roman"/>
          <w:sz w:val="24"/>
          <w:szCs w:val="24"/>
          <w:lang w:eastAsia="pl-PL"/>
        </w:rPr>
        <w:t xml:space="preserve"> odbiorem komisarycznym.</w:t>
      </w:r>
    </w:p>
    <w:p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6. Z czynności odbiorczych sporządzane są pisemne protokoły odbiorów częściowych. </w:t>
      </w:r>
    </w:p>
    <w:p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7.Podczas prób odbiorczych i badań wymaganych przepisami może uczestniczyć, oprócz Komisarza Odbiorczego, także inny, wyznaczony przez Zamawiającego, przedstawiciel.  </w:t>
      </w:r>
    </w:p>
    <w:p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 xml:space="preserve">8.Po dokonaniu wszystkich badań (odbiór statyczny), przeprowadzony zostanie na koszt </w:t>
      </w:r>
      <w:r w:rsidRPr="006A2056">
        <w:rPr>
          <w:rFonts w:ascii="Times New Roman" w:eastAsia="Times New Roman" w:hAnsi="Times New Roman" w:cs="Times New Roman"/>
          <w:sz w:val="24"/>
          <w:szCs w:val="24"/>
          <w:lang w:eastAsia="pl-PL"/>
        </w:rPr>
        <w:lastRenderedPageBreak/>
        <w:t xml:space="preserve">Wykonawcy odbiór dynamiczny (jazda próbna) w warunkach eksploatacyjnych PKP PLK S.A. </w:t>
      </w:r>
      <w:proofErr w:type="gramStart"/>
      <w:r w:rsidRPr="006A2056">
        <w:rPr>
          <w:rFonts w:ascii="Times New Roman" w:eastAsia="Times New Roman" w:hAnsi="Times New Roman" w:cs="Times New Roman"/>
          <w:sz w:val="24"/>
          <w:szCs w:val="24"/>
          <w:lang w:eastAsia="pl-PL"/>
        </w:rPr>
        <w:t>lub</w:t>
      </w:r>
      <w:proofErr w:type="gramEnd"/>
      <w:r w:rsidRPr="006A2056">
        <w:rPr>
          <w:rFonts w:ascii="Times New Roman" w:eastAsia="Times New Roman" w:hAnsi="Times New Roman" w:cs="Times New Roman"/>
          <w:sz w:val="24"/>
          <w:szCs w:val="24"/>
          <w:lang w:eastAsia="pl-PL"/>
        </w:rPr>
        <w:t xml:space="preserve"> PKP SKM w Trójmieście Sp. z o.</w:t>
      </w:r>
      <w:proofErr w:type="gramStart"/>
      <w:r w:rsidRPr="006A2056">
        <w:rPr>
          <w:rFonts w:ascii="Times New Roman" w:eastAsia="Times New Roman" w:hAnsi="Times New Roman" w:cs="Times New Roman"/>
          <w:sz w:val="24"/>
          <w:szCs w:val="24"/>
          <w:lang w:eastAsia="pl-PL"/>
        </w:rPr>
        <w:t>o</w:t>
      </w:r>
      <w:proofErr w:type="gramEnd"/>
      <w:r w:rsidRPr="006A2056">
        <w:rPr>
          <w:rFonts w:ascii="Times New Roman" w:eastAsia="Times New Roman" w:hAnsi="Times New Roman" w:cs="Times New Roman"/>
          <w:sz w:val="24"/>
          <w:szCs w:val="24"/>
          <w:lang w:eastAsia="pl-PL"/>
        </w:rPr>
        <w:t>. Z jazdy próbnej sporządza się protokół. Jazda próbna odbywa się przy udziale Komisarza Odbiorczego Zamawiającego. W ramach niniejszej Umowy dopuszcza się wykonanie prac dodatkowych, wynikających z ukrytych wad pojazdów, po uprzednim zaakceptowaniu zakresu prac przez Zamawiającego.</w:t>
      </w:r>
    </w:p>
    <w:p w:rsidR="00F277CB" w:rsidRPr="006A2056" w:rsidRDefault="00F277CB" w:rsidP="00F277CB">
      <w:pPr>
        <w:widowControl w:val="0"/>
        <w:tabs>
          <w:tab w:val="left" w:pos="360"/>
        </w:tabs>
        <w:autoSpaceDE w:val="0"/>
        <w:autoSpaceDN w:val="0"/>
        <w:adjustRightInd w:val="0"/>
        <w:spacing w:after="0" w:line="360" w:lineRule="auto"/>
        <w:ind w:left="142" w:hanging="142"/>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9.Podstawą odbiorów częściowych oraz odbioru końcowego przedmiotu umowy jest przedstawienie przez Wykonawcę dowodów spełnienia wymagań technicznych określonych postanowieniami niniejszej Umowy.</w:t>
      </w:r>
    </w:p>
    <w:p w:rsidR="00F277CB" w:rsidRPr="006A2056" w:rsidRDefault="00F277CB" w:rsidP="00F277CB">
      <w:pPr>
        <w:widowControl w:val="0"/>
        <w:tabs>
          <w:tab w:val="left" w:pos="360"/>
        </w:tabs>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6A2056">
        <w:rPr>
          <w:rFonts w:ascii="Times New Roman" w:eastAsia="Times New Roman" w:hAnsi="Times New Roman" w:cs="Times New Roman"/>
          <w:sz w:val="24"/>
          <w:szCs w:val="24"/>
          <w:lang w:eastAsia="pl-PL"/>
        </w:rPr>
        <w:t>10.Odbiór końcowy przedmiotu umowy następuje z chwilą spełnienia następujących warunków:</w:t>
      </w:r>
    </w:p>
    <w:p w:rsidR="00F277CB" w:rsidRPr="006A2056" w:rsidRDefault="00F277CB" w:rsidP="00F277CB">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proofErr w:type="gramStart"/>
      <w:r w:rsidRPr="006A2056">
        <w:rPr>
          <w:rFonts w:ascii="Times New Roman" w:hAnsi="Times New Roman" w:cs="Times New Roman"/>
          <w:sz w:val="24"/>
          <w:szCs w:val="24"/>
        </w:rPr>
        <w:t>1)podpisaniu</w:t>
      </w:r>
      <w:proofErr w:type="gramEnd"/>
      <w:r w:rsidRPr="006A2056">
        <w:rPr>
          <w:rFonts w:ascii="Times New Roman" w:hAnsi="Times New Roman" w:cs="Times New Roman"/>
          <w:sz w:val="24"/>
          <w:szCs w:val="24"/>
        </w:rPr>
        <w:t xml:space="preserve"> przez Komisarza Odbiorczego bezusterkowego Protokołu Odbioru Końcowego dokonanej naprawy wszystkich szt. wskazanych w paragrafie 1 ust. 1 umowy;</w:t>
      </w:r>
    </w:p>
    <w:p w:rsidR="00F277CB" w:rsidRPr="006A2056" w:rsidRDefault="00F277CB" w:rsidP="00F277CB">
      <w:pPr>
        <w:widowControl w:val="0"/>
        <w:tabs>
          <w:tab w:val="left" w:pos="851"/>
        </w:tabs>
        <w:autoSpaceDE w:val="0"/>
        <w:autoSpaceDN w:val="0"/>
        <w:adjustRightInd w:val="0"/>
        <w:spacing w:after="0" w:line="360" w:lineRule="auto"/>
        <w:ind w:left="851"/>
        <w:jc w:val="both"/>
        <w:rPr>
          <w:rFonts w:ascii="Times New Roman" w:hAnsi="Times New Roman" w:cs="Times New Roman"/>
          <w:sz w:val="24"/>
          <w:szCs w:val="24"/>
        </w:rPr>
      </w:pPr>
      <w:proofErr w:type="gramStart"/>
      <w:r w:rsidRPr="006A2056">
        <w:rPr>
          <w:rFonts w:ascii="Times New Roman" w:hAnsi="Times New Roman" w:cs="Times New Roman"/>
          <w:sz w:val="24"/>
          <w:szCs w:val="24"/>
        </w:rPr>
        <w:t>2)podpisaniu</w:t>
      </w:r>
      <w:proofErr w:type="gramEnd"/>
      <w:r w:rsidRPr="006A2056">
        <w:rPr>
          <w:rFonts w:ascii="Times New Roman" w:hAnsi="Times New Roman" w:cs="Times New Roman"/>
          <w:sz w:val="24"/>
          <w:szCs w:val="24"/>
        </w:rPr>
        <w:t xml:space="preserve"> „Zaświadczenia jakościowego odbioru u Wykonawcy" przez Wykonawcę i Komisarza Odbiorczego.</w:t>
      </w:r>
    </w:p>
    <w:p w:rsidR="00F277CB" w:rsidRPr="006A2056" w:rsidRDefault="00F277CB" w:rsidP="00F277CB">
      <w:pPr>
        <w:keepNext/>
        <w:tabs>
          <w:tab w:val="left" w:pos="360"/>
        </w:tabs>
        <w:spacing w:after="0" w:line="360" w:lineRule="auto"/>
        <w:ind w:left="426"/>
        <w:jc w:val="both"/>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6</w:t>
      </w:r>
    </w:p>
    <w:p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xml:space="preserve">Wartość Umowy </w:t>
      </w:r>
    </w:p>
    <w:p w:rsidR="006A2056" w:rsidRPr="006A2056" w:rsidRDefault="00F277CB" w:rsidP="00F277CB">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sidRPr="006A2056">
        <w:rPr>
          <w:rFonts w:ascii="Times New Roman" w:hAnsi="Times New Roman" w:cs="Times New Roman"/>
          <w:sz w:val="24"/>
          <w:szCs w:val="24"/>
        </w:rPr>
        <w:t>1.</w:t>
      </w:r>
      <w:r w:rsidRPr="006A2056">
        <w:rPr>
          <w:rFonts w:ascii="Times New Roman" w:hAnsi="Times New Roman" w:cs="Times New Roman"/>
          <w:sz w:val="24"/>
          <w:szCs w:val="24"/>
        </w:rPr>
        <w:tab/>
        <w:t xml:space="preserve">Wynagrodzenie Wykonawcy za prawidłowe, zgodne z Umową wykonanie całości przedmiotu Umowy </w:t>
      </w:r>
      <w:proofErr w:type="gramStart"/>
      <w:r w:rsidRPr="006A2056">
        <w:rPr>
          <w:rFonts w:ascii="Times New Roman" w:hAnsi="Times New Roman" w:cs="Times New Roman"/>
          <w:sz w:val="24"/>
          <w:szCs w:val="24"/>
        </w:rPr>
        <w:t>wynosi  ……………………zł</w:t>
      </w:r>
      <w:proofErr w:type="gramEnd"/>
      <w:r w:rsidRPr="006A2056">
        <w:rPr>
          <w:rFonts w:ascii="Times New Roman" w:hAnsi="Times New Roman" w:cs="Times New Roman"/>
          <w:sz w:val="24"/>
          <w:szCs w:val="24"/>
        </w:rPr>
        <w:t xml:space="preserve"> brutto. Wartość netto – ……………………. </w:t>
      </w:r>
      <w:proofErr w:type="gramStart"/>
      <w:r w:rsidRPr="006A2056">
        <w:rPr>
          <w:rFonts w:ascii="Times New Roman" w:hAnsi="Times New Roman" w:cs="Times New Roman"/>
          <w:sz w:val="24"/>
          <w:szCs w:val="24"/>
        </w:rPr>
        <w:t>zł</w:t>
      </w:r>
      <w:proofErr w:type="gramEnd"/>
      <w:r w:rsidRPr="006A2056">
        <w:rPr>
          <w:rFonts w:ascii="Times New Roman" w:hAnsi="Times New Roman" w:cs="Times New Roman"/>
          <w:sz w:val="24"/>
          <w:szCs w:val="24"/>
        </w:rPr>
        <w:t xml:space="preserve">, podatek VAT ……………….  </w:t>
      </w:r>
      <w:proofErr w:type="gramStart"/>
      <w:r w:rsidRPr="006A2056">
        <w:rPr>
          <w:rFonts w:ascii="Times New Roman" w:hAnsi="Times New Roman" w:cs="Times New Roman"/>
          <w:sz w:val="24"/>
          <w:szCs w:val="24"/>
        </w:rPr>
        <w:t>zł</w:t>
      </w:r>
      <w:proofErr w:type="gramEnd"/>
      <w:r w:rsidRPr="006A2056">
        <w:rPr>
          <w:rFonts w:ascii="Times New Roman" w:hAnsi="Times New Roman" w:cs="Times New Roman"/>
          <w:sz w:val="24"/>
          <w:szCs w:val="24"/>
        </w:rPr>
        <w:t xml:space="preserve">. </w:t>
      </w:r>
    </w:p>
    <w:p w:rsidR="00F277CB" w:rsidRPr="006A2056" w:rsidRDefault="00F277CB" w:rsidP="00F277CB">
      <w:pPr>
        <w:widowControl w:val="0"/>
        <w:tabs>
          <w:tab w:val="left" w:pos="709"/>
        </w:tabs>
        <w:autoSpaceDE w:val="0"/>
        <w:autoSpaceDN w:val="0"/>
        <w:adjustRightInd w:val="0"/>
        <w:spacing w:after="0" w:line="360" w:lineRule="auto"/>
        <w:ind w:left="567" w:hanging="170"/>
        <w:jc w:val="both"/>
        <w:rPr>
          <w:rFonts w:ascii="Times New Roman" w:hAnsi="Times New Roman" w:cs="Times New Roman"/>
          <w:sz w:val="24"/>
          <w:szCs w:val="24"/>
        </w:rPr>
      </w:pPr>
      <w:r w:rsidRPr="006A2056">
        <w:rPr>
          <w:rFonts w:ascii="Times New Roman" w:hAnsi="Times New Roman" w:cs="Times New Roman"/>
          <w:sz w:val="24"/>
          <w:szCs w:val="24"/>
        </w:rPr>
        <w:t xml:space="preserve">2.Określone w ust. 1 wynagrodzenie jest wynagrodzeniem ryczałtowym i nie będzie podlegać zmianie przez cały okres realizacji Umowy. Wynagrodzenie to obejmuje wszelkie koszty związane bezpośrednio lub pośrednio z realizacją niniejszej umowy, w tym w szczególności wymienione w paragrafie 2 ust. 2 Umowy, a także koszty nowych części i urządzeń, które zostaną użyte lub zamontowane w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 ramach wykonywanej naprawy.</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bCs/>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7</w:t>
      </w:r>
    </w:p>
    <w:p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Rozliczenia</w:t>
      </w:r>
    </w:p>
    <w:p w:rsidR="00F277CB" w:rsidRPr="006A2056" w:rsidRDefault="00F277CB" w:rsidP="00F277CB">
      <w:pPr>
        <w:widowControl w:val="0"/>
        <w:tabs>
          <w:tab w:val="left" w:pos="397"/>
        </w:tabs>
        <w:autoSpaceDE w:val="0"/>
        <w:autoSpaceDN w:val="0"/>
        <w:adjustRightInd w:val="0"/>
        <w:spacing w:after="0" w:line="360" w:lineRule="auto"/>
        <w:ind w:left="567" w:hanging="141"/>
        <w:jc w:val="both"/>
        <w:rPr>
          <w:rFonts w:ascii="Times New Roman" w:hAnsi="Times New Roman" w:cs="Times New Roman"/>
          <w:sz w:val="24"/>
          <w:szCs w:val="24"/>
        </w:rPr>
      </w:pPr>
      <w:r w:rsidRPr="006A2056">
        <w:rPr>
          <w:rFonts w:ascii="Times New Roman" w:hAnsi="Times New Roman" w:cs="Times New Roman"/>
          <w:sz w:val="24"/>
          <w:szCs w:val="24"/>
        </w:rPr>
        <w:t xml:space="preserve">1.Zapłata za wykonanie przedmiotu umowy będzie realizowana na rachunek Wykonawcy wskazany na fakturze w terminie </w:t>
      </w:r>
      <w:r w:rsidRPr="006A2056">
        <w:rPr>
          <w:rFonts w:ascii="Times New Roman" w:hAnsi="Times New Roman" w:cs="Times New Roman"/>
          <w:bCs/>
          <w:sz w:val="24"/>
          <w:szCs w:val="24"/>
        </w:rPr>
        <w:t>21</w:t>
      </w:r>
      <w:r w:rsidRPr="006A2056">
        <w:rPr>
          <w:rFonts w:ascii="Times New Roman" w:hAnsi="Times New Roman" w:cs="Times New Roman"/>
          <w:sz w:val="24"/>
          <w:szCs w:val="24"/>
        </w:rPr>
        <w:t xml:space="preserve"> dni kalendarzowych od daty wpływu do Zamawiającego faktury VAT wystawionej przez Wykonawcę.</w:t>
      </w:r>
    </w:p>
    <w:p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hAnsi="Times New Roman" w:cs="Times New Roman"/>
          <w:sz w:val="24"/>
          <w:szCs w:val="24"/>
        </w:rPr>
      </w:pPr>
      <w:r w:rsidRPr="006A2056">
        <w:rPr>
          <w:rFonts w:ascii="Times New Roman" w:hAnsi="Times New Roman" w:cs="Times New Roman"/>
          <w:sz w:val="24"/>
          <w:szCs w:val="24"/>
        </w:rPr>
        <w:t xml:space="preserve">2.Za datę uregulowania płatności przyjmuje się datę obciążenia rachunku bankowego </w:t>
      </w:r>
      <w:r w:rsidRPr="006A2056">
        <w:rPr>
          <w:rFonts w:ascii="Times New Roman" w:hAnsi="Times New Roman" w:cs="Times New Roman"/>
          <w:sz w:val="24"/>
          <w:szCs w:val="24"/>
        </w:rPr>
        <w:lastRenderedPageBreak/>
        <w:t>Zamawiającego. W razie uchybienia przez Zamawiającego terminowi płatności faktury Wykonawca ma prawo żądać zapłaty odsetek w wysokości odsetek ustawowych.</w:t>
      </w:r>
    </w:p>
    <w:p w:rsidR="00F277CB" w:rsidRPr="006A2056" w:rsidRDefault="00F277CB" w:rsidP="00F277CB">
      <w:pPr>
        <w:widowControl w:val="0"/>
        <w:tabs>
          <w:tab w:val="left" w:pos="397"/>
        </w:tabs>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3.Podstawą do wystawienia faktury VAT końcowej będzie:</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1)zaświadczenie</w:t>
      </w:r>
      <w:proofErr w:type="gramEnd"/>
      <w:r w:rsidRPr="006A2056">
        <w:rPr>
          <w:rFonts w:ascii="Times New Roman" w:hAnsi="Times New Roman" w:cs="Times New Roman"/>
          <w:sz w:val="24"/>
          <w:szCs w:val="24"/>
        </w:rPr>
        <w:t xml:space="preserve"> jakościowego odbioru przedmiotu umowy u Wykonawcy wystawione przez Wykonawcę i podpisane przez Komisarza Odbiorczego oraz protokół z bezusterkowej jazdy próbnej jazdy podpisany przez Komisarza Odbiorczego;</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2)bezusterkowy</w:t>
      </w:r>
      <w:proofErr w:type="gramEnd"/>
      <w:r w:rsidRPr="006A2056">
        <w:rPr>
          <w:rFonts w:ascii="Times New Roman" w:hAnsi="Times New Roman" w:cs="Times New Roman"/>
          <w:sz w:val="24"/>
          <w:szCs w:val="24"/>
        </w:rPr>
        <w:t xml:space="preserve"> protokół odbioru końcowego podpisany bez zastrzeżeń przez upoważnionego przedstawiciela Wykonawcy oraz Komisarza Odbiorczego;</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3)protokoły</w:t>
      </w:r>
      <w:proofErr w:type="gramEnd"/>
      <w:r w:rsidRPr="006A2056">
        <w:rPr>
          <w:rFonts w:ascii="Times New Roman" w:hAnsi="Times New Roman" w:cs="Times New Roman"/>
          <w:sz w:val="24"/>
          <w:szCs w:val="24"/>
        </w:rPr>
        <w:t xml:space="preserve"> oraz karty pomiarowe wszelkich przeprowadzonych prób, pomiarów i badań;</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4)karty</w:t>
      </w:r>
      <w:proofErr w:type="gramEnd"/>
      <w:r w:rsidRPr="006A2056">
        <w:rPr>
          <w:rFonts w:ascii="Times New Roman" w:hAnsi="Times New Roman" w:cs="Times New Roman"/>
          <w:sz w:val="24"/>
          <w:szCs w:val="24"/>
        </w:rPr>
        <w:t xml:space="preserve"> utrzymania zespołów lub podzespołów, zgodnie z DSU;</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5)potwierdzenie</w:t>
      </w:r>
      <w:proofErr w:type="gramEnd"/>
      <w:r w:rsidRPr="006A2056">
        <w:rPr>
          <w:rFonts w:ascii="Times New Roman" w:hAnsi="Times New Roman" w:cs="Times New Roman"/>
          <w:sz w:val="24"/>
          <w:szCs w:val="24"/>
        </w:rPr>
        <w:t xml:space="preserve"> odbioru przez Zamawiającego dokumentacji wymaganej zgodnie z § 2 ust. 2 pkt 2 niniejszej Umowy;</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6)dokumenty</w:t>
      </w:r>
      <w:proofErr w:type="gramEnd"/>
      <w:r w:rsidRPr="006A2056">
        <w:rPr>
          <w:rFonts w:ascii="Times New Roman" w:hAnsi="Times New Roman" w:cs="Times New Roman"/>
          <w:sz w:val="24"/>
          <w:szCs w:val="24"/>
        </w:rPr>
        <w:t xml:space="preserve"> gwarancyjne (kopie) dotyczące zakupu nowego zespołu lub</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podzespołu oraz dokumenty gwarancyjne dotyczące wykonanej malatury;</w:t>
      </w:r>
    </w:p>
    <w:p w:rsidR="00F277CB" w:rsidRPr="006A2056" w:rsidRDefault="00F277CB" w:rsidP="00F277CB">
      <w:pPr>
        <w:widowControl w:val="0"/>
        <w:tabs>
          <w:tab w:val="left" w:pos="900"/>
          <w:tab w:val="left" w:pos="10632"/>
        </w:tabs>
        <w:autoSpaceDE w:val="0"/>
        <w:autoSpaceDN w:val="0"/>
        <w:adjustRightInd w:val="0"/>
        <w:spacing w:after="0" w:line="360" w:lineRule="auto"/>
        <w:ind w:left="709"/>
        <w:jc w:val="both"/>
        <w:rPr>
          <w:rFonts w:ascii="Times New Roman" w:hAnsi="Times New Roman" w:cs="Times New Roman"/>
          <w:sz w:val="24"/>
          <w:szCs w:val="24"/>
        </w:rPr>
      </w:pPr>
      <w:proofErr w:type="gramStart"/>
      <w:r w:rsidRPr="006A2056">
        <w:rPr>
          <w:rFonts w:ascii="Times New Roman" w:hAnsi="Times New Roman" w:cs="Times New Roman"/>
          <w:sz w:val="24"/>
          <w:szCs w:val="24"/>
        </w:rPr>
        <w:t>7)inne</w:t>
      </w:r>
      <w:proofErr w:type="gramEnd"/>
      <w:r w:rsidRPr="006A2056">
        <w:rPr>
          <w:rFonts w:ascii="Times New Roman" w:hAnsi="Times New Roman" w:cs="Times New Roman"/>
          <w:sz w:val="24"/>
          <w:szCs w:val="24"/>
        </w:rPr>
        <w:t xml:space="preserve"> dokumenty – wyniki badań, świadectwa, gwarancje (kopie) dotyczące wykonania przedmiotu zamówienia;</w:t>
      </w:r>
    </w:p>
    <w:p w:rsidR="00F277CB" w:rsidRPr="006A2056" w:rsidRDefault="00F277CB" w:rsidP="00F277CB">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 xml:space="preserve">4.Wszelki złom odzyskany podczas wykonywania przedmiotu umowy (tj. złom stalowy, żeliwny, metali kolorowych oraz wymieniane zespoły, podzespoły i części) został ujęty i rozliczony w ramach wynagrodzenia, o którym mowa </w:t>
      </w:r>
      <w:proofErr w:type="gramStart"/>
      <w:r w:rsidRPr="006A2056">
        <w:rPr>
          <w:rFonts w:ascii="Times New Roman" w:hAnsi="Times New Roman" w:cs="Times New Roman"/>
          <w:sz w:val="24"/>
          <w:szCs w:val="24"/>
        </w:rPr>
        <w:t>w  § 6 ust</w:t>
      </w:r>
      <w:proofErr w:type="gramEnd"/>
      <w:r w:rsidRPr="006A2056">
        <w:rPr>
          <w:rFonts w:ascii="Times New Roman" w:hAnsi="Times New Roman" w:cs="Times New Roman"/>
          <w:sz w:val="24"/>
          <w:szCs w:val="24"/>
        </w:rPr>
        <w:t>. 1. Odzyskany złom w procesie naprawy jest własnością Wykonawcy, który zobowiązany jest do jego utylizacji na własny koszt.</w:t>
      </w:r>
    </w:p>
    <w:p w:rsidR="00F277CB" w:rsidRPr="006A2056" w:rsidRDefault="00F277CB" w:rsidP="00F277CB">
      <w:pPr>
        <w:widowControl w:val="0"/>
        <w:numPr>
          <w:ilvl w:val="1"/>
          <w:numId w:val="77"/>
        </w:numPr>
        <w:tabs>
          <w:tab w:val="left" w:pos="567"/>
        </w:tabs>
        <w:autoSpaceDE w:val="0"/>
        <w:autoSpaceDN w:val="0"/>
        <w:adjustRightInd w:val="0"/>
        <w:spacing w:after="0" w:line="360" w:lineRule="auto"/>
        <w:ind w:left="851" w:hanging="425"/>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Wykonawca zobowiązany jest do sporządzania specyfikacji złomu, o którym mowa w ust. 4, odzyskanego w trakcie wykonywania przedmiotu umowy. Specyfikacja taka musi być zatwierdzona przez Komisarza Odbiorczego Zamawiającego. </w:t>
      </w:r>
    </w:p>
    <w:p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6.Zamawiający dopuszcza możliwość częściowego fakturowania realizacji przedmiotu Umowy na podstawie bezusterkowych protokołów częściowego wykonania zakresu prac (dotyczy to wykonania naprawy poszczególnych spalinowych zespołów trakcyjnych) w zakresie jednak nie większym niż 70% wynagrodzenia brutto określonego w paragrafie 6 ust. 1. Do faktur częściowych ust. 1-5 stosuje się odpowiednio.</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8</w:t>
      </w:r>
    </w:p>
    <w:p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proofErr w:type="gramStart"/>
      <w:r w:rsidRPr="006A2056">
        <w:rPr>
          <w:rFonts w:ascii="Times New Roman" w:eastAsia="Times New Roman" w:hAnsi="Times New Roman" w:cs="Times New Roman"/>
          <w:bCs/>
          <w:sz w:val="24"/>
          <w:szCs w:val="24"/>
          <w:lang w:eastAsia="pl-PL"/>
        </w:rPr>
        <w:t>Gwarancja jakości</w:t>
      </w:r>
      <w:proofErr w:type="gramEnd"/>
    </w:p>
    <w:p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lastRenderedPageBreak/>
        <w:t xml:space="preserve">1.Wykonawca w okresie gwarancyjnym ponosi pełną odpowiedzialność za uszkodzenia i następstwa uszkodzeń wykonanego przedmiotu umowy z tytułu </w:t>
      </w:r>
      <w:proofErr w:type="gramStart"/>
      <w:r w:rsidRPr="006A2056">
        <w:rPr>
          <w:rFonts w:ascii="Times New Roman" w:eastAsia="Lucida Sans Unicode" w:hAnsi="Times New Roman" w:cs="Times New Roman"/>
          <w:sz w:val="24"/>
          <w:szCs w:val="24"/>
          <w:lang w:eastAsia="pl-PL"/>
        </w:rPr>
        <w:t>nieprawidłowo  wykonanego</w:t>
      </w:r>
      <w:proofErr w:type="gramEnd"/>
      <w:r w:rsidRPr="006A2056">
        <w:rPr>
          <w:rFonts w:ascii="Times New Roman" w:eastAsia="Lucida Sans Unicode" w:hAnsi="Times New Roman" w:cs="Times New Roman"/>
          <w:sz w:val="24"/>
          <w:szCs w:val="24"/>
          <w:lang w:eastAsia="pl-PL"/>
        </w:rPr>
        <w:t xml:space="preserve"> przedmiotu umowy.</w:t>
      </w:r>
    </w:p>
    <w:p w:rsidR="00F277CB" w:rsidRPr="006A2056" w:rsidRDefault="00F277CB" w:rsidP="00F277CB">
      <w:pPr>
        <w:widowControl w:val="0"/>
        <w:tabs>
          <w:tab w:val="left" w:pos="567"/>
        </w:tabs>
        <w:autoSpaceDE w:val="0"/>
        <w:autoSpaceDN w:val="0"/>
        <w:adjustRightInd w:val="0"/>
        <w:spacing w:after="0" w:line="360" w:lineRule="auto"/>
        <w:ind w:left="567"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2.Wykonawca udziela </w:t>
      </w:r>
      <w:proofErr w:type="gramStart"/>
      <w:r w:rsidRPr="006A2056">
        <w:rPr>
          <w:rFonts w:ascii="Times New Roman" w:eastAsia="Lucida Sans Unicode" w:hAnsi="Times New Roman" w:cs="Times New Roman"/>
          <w:sz w:val="24"/>
          <w:szCs w:val="24"/>
          <w:lang w:eastAsia="pl-PL"/>
        </w:rPr>
        <w:t>gwarancji jakości</w:t>
      </w:r>
      <w:proofErr w:type="gramEnd"/>
      <w:r w:rsidRPr="006A2056">
        <w:rPr>
          <w:rFonts w:ascii="Times New Roman" w:eastAsia="Lucida Sans Unicode" w:hAnsi="Times New Roman" w:cs="Times New Roman"/>
          <w:sz w:val="24"/>
          <w:szCs w:val="24"/>
          <w:lang w:eastAsia="pl-PL"/>
        </w:rPr>
        <w:t xml:space="preserve"> oraz rękojmi za wady na wykonane prace stanowiące przedmiot niniejszej umowy na okres …… miesięcy i z zastrzeżeniem ust. 3. </w:t>
      </w:r>
    </w:p>
    <w:p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3.Dla nowych urządzeń, części, zespołów i podzespołów zabudowanych w </w:t>
      </w:r>
      <w:proofErr w:type="gramStart"/>
      <w:r w:rsidRPr="006A2056">
        <w:rPr>
          <w:rFonts w:ascii="Times New Roman" w:eastAsia="Lucida Sans Unicode" w:hAnsi="Times New Roman" w:cs="Times New Roman"/>
          <w:sz w:val="24"/>
          <w:szCs w:val="24"/>
          <w:lang w:eastAsia="pl-PL"/>
        </w:rPr>
        <w:t>naprawionych  spalinowych</w:t>
      </w:r>
      <w:proofErr w:type="gramEnd"/>
      <w:r w:rsidRPr="006A2056">
        <w:rPr>
          <w:rFonts w:ascii="Times New Roman" w:eastAsia="Lucida Sans Unicode" w:hAnsi="Times New Roman" w:cs="Times New Roman"/>
          <w:sz w:val="24"/>
          <w:szCs w:val="24"/>
          <w:lang w:eastAsia="pl-PL"/>
        </w:rPr>
        <w:t xml:space="preserve"> zespołach trakcyjnych, Wykonawca udziela gwarancji i rękojmi na bezawaryjną pracę przez okres zgodny z gwarancjami producenta, nie krótszy jednak niż 24 miesiące.</w:t>
      </w:r>
    </w:p>
    <w:p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4.Wykonawca ponosi pełną odpowiedzialność </w:t>
      </w:r>
      <w:proofErr w:type="spellStart"/>
      <w:r w:rsidRPr="006A2056">
        <w:rPr>
          <w:rFonts w:ascii="Times New Roman" w:eastAsia="Lucida Sans Unicode" w:hAnsi="Times New Roman" w:cs="Times New Roman"/>
          <w:sz w:val="24"/>
          <w:szCs w:val="24"/>
          <w:lang w:eastAsia="pl-PL"/>
        </w:rPr>
        <w:t>cywilno</w:t>
      </w:r>
      <w:proofErr w:type="spellEnd"/>
      <w:r w:rsidRPr="006A2056">
        <w:rPr>
          <w:rFonts w:ascii="Times New Roman" w:eastAsia="Lucida Sans Unicode" w:hAnsi="Times New Roman" w:cs="Times New Roman"/>
          <w:sz w:val="24"/>
          <w:szCs w:val="24"/>
          <w:lang w:eastAsia="pl-PL"/>
        </w:rPr>
        <w:t xml:space="preserve"> – prawną za skutki i następstwa awarii naprawionych spalinowych zespołów trakcyjnych powstałe w okresie gwarancyjnym, spowodowane </w:t>
      </w:r>
      <w:proofErr w:type="gramStart"/>
      <w:r w:rsidRPr="006A2056">
        <w:rPr>
          <w:rFonts w:ascii="Times New Roman" w:eastAsia="Lucida Sans Unicode" w:hAnsi="Times New Roman" w:cs="Times New Roman"/>
          <w:sz w:val="24"/>
          <w:szCs w:val="24"/>
          <w:lang w:eastAsia="pl-PL"/>
        </w:rPr>
        <w:t>niewłaściwą jakością</w:t>
      </w:r>
      <w:proofErr w:type="gramEnd"/>
      <w:r w:rsidRPr="006A2056">
        <w:rPr>
          <w:rFonts w:ascii="Times New Roman" w:eastAsia="Lucida Sans Unicode" w:hAnsi="Times New Roman" w:cs="Times New Roman"/>
          <w:sz w:val="24"/>
          <w:szCs w:val="24"/>
          <w:lang w:eastAsia="pl-PL"/>
        </w:rPr>
        <w:t xml:space="preserve"> wykonania przedmiotu umowy, w tym za zastosowanie niewłaściwych materiałów (wady materiałowe) lub niewłaściwych technologii.</w:t>
      </w:r>
    </w:p>
    <w:p w:rsidR="00F277CB" w:rsidRPr="006A2056" w:rsidRDefault="00F277CB" w:rsidP="00F277CB">
      <w:pPr>
        <w:widowControl w:val="0"/>
        <w:tabs>
          <w:tab w:val="left" w:pos="709"/>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5.W razie stwierdzenia przez Zamawiającego w okresie gwarancyjnym bądź w okresie rękojmi wady w działaniu przedmiotu umowy lub jego częściach, zespołach i podzespołach - Zamawiający powiadamia pisemnie, faksem lub drogą elektroniczną (e-mail) Wykonawcę, aby w terminie umożliwiającym dojazd do uszkodzonego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xml:space="preserve"> – nie później jednak niż w ciągu trzech dni roboczych od daty powiadomienia – przedstawiciel Wykonawcy wziął udział w pracach komisji mającej na celu ustalenie zakresu, przyczyny i sposobu usunięcia uszkodzenia.</w:t>
      </w:r>
    </w:p>
    <w:p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6.Uszkodzenie, o którym mowa w ust. 5, Wykonawca jest zobowiązany usunąć lub podmienić uszkodzony podzespół na inny sprawny tego samego typu w ciągu siedmiu dni roboczych od dnia powiadomienia o uszkodzeniu. W przypadku, gdy usunięcie uszkodzenia trwa dłużej niż siedem dni roboczych, Zamawiający będzie naliczał kary umowne według zasad podanych w §10 niniejszej umowy.</w:t>
      </w:r>
    </w:p>
    <w:p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7.W przypadku, gdy przedstawiciel Wykonawcy nie weźmie udziału w komisji w ciągu trzech dni roboczych od daty powiadomienia, Zamawiający usunie lub zleci podmiotowi trzeciemu usunięcie uszkodzenia, a kosztami obciąży Wykonawcę.</w:t>
      </w:r>
    </w:p>
    <w:p w:rsidR="00F277CB" w:rsidRPr="006A2056" w:rsidRDefault="00F277CB" w:rsidP="00F277CB">
      <w:pPr>
        <w:widowControl w:val="0"/>
        <w:tabs>
          <w:tab w:val="left" w:pos="851"/>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8.Dniem powzięcia przez Wykonawcę wiadomości o uszkodzeniu jest dzień otrzymania przez Wykonawcę pisma, faksu lub e-maila. Jeżeli Zamawiający dostarczy pismo, faks lub e-mail po godzinie</w:t>
      </w:r>
      <w:proofErr w:type="gramStart"/>
      <w:r w:rsidRPr="006A2056">
        <w:rPr>
          <w:rFonts w:ascii="Times New Roman" w:eastAsia="Lucida Sans Unicode" w:hAnsi="Times New Roman" w:cs="Times New Roman"/>
          <w:sz w:val="24"/>
          <w:szCs w:val="24"/>
          <w:lang w:eastAsia="pl-PL"/>
        </w:rPr>
        <w:t xml:space="preserve"> 12:00, dniem</w:t>
      </w:r>
      <w:proofErr w:type="gramEnd"/>
      <w:r w:rsidRPr="006A2056">
        <w:rPr>
          <w:rFonts w:ascii="Times New Roman" w:eastAsia="Lucida Sans Unicode" w:hAnsi="Times New Roman" w:cs="Times New Roman"/>
          <w:sz w:val="24"/>
          <w:szCs w:val="24"/>
          <w:lang w:eastAsia="pl-PL"/>
        </w:rPr>
        <w:t xml:space="preserve"> powzięcia wiadomości jest następny dzień roboczy. </w:t>
      </w:r>
    </w:p>
    <w:p w:rsidR="00F277CB" w:rsidRPr="006A2056" w:rsidRDefault="00F277CB" w:rsidP="00F277CB">
      <w:pPr>
        <w:widowControl w:val="0"/>
        <w:tabs>
          <w:tab w:val="left" w:pos="426"/>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9.Dopuszcza się możliwość korekty złożonego powiadomienia o wadzie, jednak wyłącznie wówczas, jeżeli komisja, o której mowa w ust. 5, ustali taką potrzebę.</w:t>
      </w:r>
    </w:p>
    <w:p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lastRenderedPageBreak/>
        <w:t>10.Odpowiedzialność gwarancyjna polega na usunięciu przez Wykonawcę powstałych w okresie gwarancji po wykonaniu przedmiotu umowy, uszkodzeń na koszt Wykonawcy lub pokryciu przez Wykonawcę kosztów poniesionych przez Zamawiającego z tytułu usunięcia tych uszkodzeń we własnym zakresie, z zastrzeżeniem § 10.</w:t>
      </w:r>
    </w:p>
    <w:p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11.Koszty transportu </w:t>
      </w:r>
      <w:proofErr w:type="spellStart"/>
      <w:r w:rsidRPr="006A2056">
        <w:rPr>
          <w:rFonts w:ascii="Times New Roman" w:eastAsia="Lucida Sans Unicode" w:hAnsi="Times New Roman" w:cs="Times New Roman"/>
          <w:sz w:val="24"/>
          <w:szCs w:val="24"/>
          <w:lang w:eastAsia="pl-PL"/>
        </w:rPr>
        <w:t>ezt</w:t>
      </w:r>
      <w:proofErr w:type="spellEnd"/>
      <w:r w:rsidRPr="006A2056">
        <w:rPr>
          <w:rFonts w:ascii="Times New Roman" w:eastAsia="Lucida Sans Unicode" w:hAnsi="Times New Roman" w:cs="Times New Roman"/>
          <w:sz w:val="24"/>
          <w:szCs w:val="24"/>
          <w:lang w:eastAsia="pl-PL"/>
        </w:rPr>
        <w:t>: Zamawiający – Wykonawca - Zamawiający w celu wykonania naprawy gwarancyjnej, ponosi Wykonawca.</w:t>
      </w:r>
    </w:p>
    <w:p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12.Wykonawca może nie uznać odpowiedzialności z tytułu zgłoszonej wady lub usterki wyłącznie wtedy, gdy udowodni Zamawiającemu, że uszkodzenie lub wada w okresie gwarancyjnym nastąpiło z winy Zamawiającego na skutek niewłaściwej eksploatacji. W przypadku nieuzasadnionego wezwania Wykonawcy do wykonania zobowiązań gwarancyjnych, uzasadnione koszty z tym związane poniesione przez Wykonawcę, ponosi Zamawiający.  </w:t>
      </w:r>
    </w:p>
    <w:p w:rsidR="00F277CB" w:rsidRPr="006A2056" w:rsidRDefault="00F277CB" w:rsidP="00F277CB">
      <w:pPr>
        <w:widowControl w:val="0"/>
        <w:tabs>
          <w:tab w:val="left" w:pos="851"/>
        </w:tabs>
        <w:autoSpaceDE w:val="0"/>
        <w:autoSpaceDN w:val="0"/>
        <w:adjustRightInd w:val="0"/>
        <w:spacing w:after="0" w:line="360" w:lineRule="auto"/>
        <w:ind w:left="567" w:hanging="141"/>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13.Czas wyłączenia z eksploatacji, spowodowany wystąpieniem uszkodzeń w okresie gwarancji lub rękojmi po dokonanej naprawie przedłuża stosownie okres gwarancji i rękojmi udzielonej przez Wykonawcę na wykonany przedmiot umowy.</w:t>
      </w:r>
    </w:p>
    <w:p w:rsidR="00F277CB" w:rsidRPr="006A2056" w:rsidRDefault="00F277CB" w:rsidP="00F277CB">
      <w:pPr>
        <w:widowControl w:val="0"/>
        <w:tabs>
          <w:tab w:val="left" w:pos="709"/>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14.Wykonawca będzie prowadził trwałe znakowanie lub plombowanie niektórych zespołów, podzespołów i części przedmiotu umowy pozwalające na ich identyfikację przez cały okres ich eksploatacji w okresie gwarancji po wykonaniu przedmiotu umowy.</w:t>
      </w:r>
    </w:p>
    <w:p w:rsidR="00F277CB" w:rsidRPr="006A2056" w:rsidRDefault="00F277CB" w:rsidP="00F277CB">
      <w:pPr>
        <w:widowControl w:val="0"/>
        <w:tabs>
          <w:tab w:val="left" w:pos="426"/>
        </w:tabs>
        <w:autoSpaceDE w:val="0"/>
        <w:autoSpaceDN w:val="0"/>
        <w:adjustRightInd w:val="0"/>
        <w:spacing w:after="0" w:line="360" w:lineRule="auto"/>
        <w:ind w:left="567"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15.Podmiany znakowanych lub plombowanych zespołów, podzespołów i części, o których mowa w ust. 15, dokonywane przez Zamawiającego lub osobę trzecią bez zgody Wykonawcy w okresie gwarancyjnym stanowić mogą podstawę do nie uznania roszczeń gwarancyjnych Zamawiającego, o ile udowodnione zostanie, że podmiana została wykonana w czasie trwania gwarancji bezpodstawnie i/lub nieprawidłowo bez zgody Wykonawcy. Przypadki sporne rozstrzygać będzie wspólna komisja, z </w:t>
      </w:r>
      <w:proofErr w:type="gramStart"/>
      <w:r w:rsidRPr="006A2056">
        <w:rPr>
          <w:rFonts w:ascii="Times New Roman" w:eastAsia="Lucida Sans Unicode" w:hAnsi="Times New Roman" w:cs="Times New Roman"/>
          <w:sz w:val="24"/>
          <w:szCs w:val="24"/>
          <w:lang w:eastAsia="pl-PL"/>
        </w:rPr>
        <w:t>posiedzenie której</w:t>
      </w:r>
      <w:proofErr w:type="gramEnd"/>
      <w:r w:rsidRPr="006A2056">
        <w:rPr>
          <w:rFonts w:ascii="Times New Roman" w:eastAsia="Lucida Sans Unicode" w:hAnsi="Times New Roman" w:cs="Times New Roman"/>
          <w:sz w:val="24"/>
          <w:szCs w:val="24"/>
          <w:lang w:eastAsia="pl-PL"/>
        </w:rPr>
        <w:t xml:space="preserve"> sporządzony będzie protokół,</w:t>
      </w:r>
    </w:p>
    <w:p w:rsidR="00F277CB" w:rsidRPr="006A2056" w:rsidRDefault="00F277CB" w:rsidP="00F277CB">
      <w:pPr>
        <w:widowControl w:val="0"/>
        <w:tabs>
          <w:tab w:val="left" w:pos="993"/>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16.W przypadku wystąpienia w okresie gwarancji drobnych uszkodzeń, których usunięcie nie przekracza czterech roboczogodzin i możliwości technicznych usunięcia ich przez Zamawiającego, uszkodzenie usuwa Zamawiający na koszt Wykonawcy po wcześniejszym pisemnym uzgodnieniu.</w:t>
      </w:r>
    </w:p>
    <w:p w:rsidR="00F277CB" w:rsidRPr="006A2056" w:rsidRDefault="00F277CB" w:rsidP="00F277CB">
      <w:pPr>
        <w:widowControl w:val="0"/>
        <w:tabs>
          <w:tab w:val="left" w:pos="851"/>
        </w:tabs>
        <w:autoSpaceDE w:val="0"/>
        <w:autoSpaceDN w:val="0"/>
        <w:adjustRightInd w:val="0"/>
        <w:spacing w:after="0" w:line="360" w:lineRule="auto"/>
        <w:ind w:left="709" w:hanging="283"/>
        <w:jc w:val="both"/>
        <w:rPr>
          <w:rFonts w:ascii="Times New Roman" w:eastAsia="Lucida Sans Unicode" w:hAnsi="Times New Roman" w:cs="Times New Roman"/>
          <w:sz w:val="24"/>
          <w:szCs w:val="24"/>
          <w:lang w:eastAsia="pl-PL"/>
        </w:rPr>
      </w:pPr>
      <w:r w:rsidRPr="006A2056">
        <w:rPr>
          <w:rFonts w:ascii="Times New Roman" w:eastAsia="Lucida Sans Unicode" w:hAnsi="Times New Roman" w:cs="Times New Roman"/>
          <w:sz w:val="24"/>
          <w:szCs w:val="24"/>
          <w:lang w:eastAsia="pl-PL"/>
        </w:rPr>
        <w:t xml:space="preserve">17.W przypadku wystąpienia wypadku, poważnego wypadku lub incydentu kolejowego, w którym uczestniczył spalinowy zespół trakcyjny, którego naprawę wykonał Wykonawca, Zamawiający niezwłocznie poinformuje (pisemnie, faksem lub drogą </w:t>
      </w:r>
      <w:r w:rsidRPr="006A2056">
        <w:rPr>
          <w:rFonts w:ascii="Times New Roman" w:eastAsia="Lucida Sans Unicode" w:hAnsi="Times New Roman" w:cs="Times New Roman"/>
          <w:sz w:val="24"/>
          <w:szCs w:val="24"/>
          <w:lang w:eastAsia="pl-PL"/>
        </w:rPr>
        <w:lastRenderedPageBreak/>
        <w:t xml:space="preserve">elektroniczną) Wykonawcę o tym fakcie, celem umożliwienia udziału przedstawiciela </w:t>
      </w:r>
      <w:proofErr w:type="gramStart"/>
      <w:r w:rsidRPr="006A2056">
        <w:rPr>
          <w:rFonts w:ascii="Times New Roman" w:eastAsia="Lucida Sans Unicode" w:hAnsi="Times New Roman" w:cs="Times New Roman"/>
          <w:sz w:val="24"/>
          <w:szCs w:val="24"/>
          <w:lang w:eastAsia="pl-PL"/>
        </w:rPr>
        <w:t>Wykonawcy (jako</w:t>
      </w:r>
      <w:proofErr w:type="gramEnd"/>
      <w:r w:rsidRPr="006A2056">
        <w:rPr>
          <w:rFonts w:ascii="Times New Roman" w:eastAsia="Lucida Sans Unicode" w:hAnsi="Times New Roman" w:cs="Times New Roman"/>
          <w:sz w:val="24"/>
          <w:szCs w:val="24"/>
          <w:lang w:eastAsia="pl-PL"/>
        </w:rPr>
        <w:t xml:space="preserve"> obserwatora) w pracach komisji ustalającej przyczyny i skutki wypadku.</w:t>
      </w:r>
    </w:p>
    <w:p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p>
    <w:p w:rsidR="00F277CB" w:rsidRPr="006A2056" w:rsidRDefault="00F277CB" w:rsidP="00F277CB">
      <w:pPr>
        <w:keepNext/>
        <w:keepLines/>
        <w:tabs>
          <w:tab w:val="left" w:pos="360"/>
          <w:tab w:val="center" w:pos="4535"/>
        </w:tabs>
        <w:spacing w:after="0" w:line="360" w:lineRule="auto"/>
        <w:jc w:val="center"/>
        <w:outlineLvl w:val="5"/>
        <w:rPr>
          <w:rFonts w:ascii="Times New Roman" w:eastAsiaTheme="majorEastAsia" w:hAnsi="Times New Roman" w:cs="Times New Roman"/>
          <w:sz w:val="24"/>
          <w:szCs w:val="24"/>
        </w:rPr>
      </w:pPr>
      <w:r w:rsidRPr="006A2056">
        <w:rPr>
          <w:rFonts w:ascii="Times New Roman" w:eastAsiaTheme="majorEastAsia" w:hAnsi="Times New Roman" w:cs="Times New Roman"/>
          <w:sz w:val="24"/>
          <w:szCs w:val="24"/>
        </w:rPr>
        <w:t>§ 9</w:t>
      </w:r>
    </w:p>
    <w:p w:rsidR="00F277CB" w:rsidRPr="006A2056" w:rsidRDefault="00F277CB" w:rsidP="00F277CB">
      <w:pPr>
        <w:keepNext/>
        <w:keepLines/>
        <w:tabs>
          <w:tab w:val="left" w:pos="360"/>
          <w:tab w:val="center" w:pos="4535"/>
        </w:tabs>
        <w:spacing w:after="0" w:line="360" w:lineRule="auto"/>
        <w:outlineLvl w:val="5"/>
        <w:rPr>
          <w:rFonts w:ascii="Times New Roman" w:eastAsiaTheme="majorEastAsia" w:hAnsi="Times New Roman" w:cs="Times New Roman"/>
          <w:sz w:val="24"/>
          <w:szCs w:val="24"/>
        </w:rPr>
      </w:pPr>
      <w:r w:rsidRPr="006A2056">
        <w:rPr>
          <w:rFonts w:ascii="Times New Roman" w:eastAsiaTheme="majorEastAsia" w:hAnsi="Times New Roman" w:cs="Times New Roman"/>
          <w:sz w:val="24"/>
          <w:szCs w:val="24"/>
        </w:rPr>
        <w:t>Wyłączenie odpowiedzialności z tytułu udzielonej gwarancji</w:t>
      </w:r>
    </w:p>
    <w:p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 xml:space="preserve">1.Odpowiedzialność Wykonawcy nie obejmuje usterek spowodowanych wadliwym utrzymaniem, niewłaściwą eksploatacją, działaniem siły wyższej, wandalizmem bądź wadliwą naprawą przez Zamawiającego lub inną stronę trzecią ani zmian wprowadzonych bez pisemnej zgody Wykonawcy. Odpowiedzialność Wykonawcy nie obejmuje również normalnego zużycia w wyniku eksploatacji. Jeśli okaże się, że naprawa danej usterki nie jest objęta zobowiązaniem gwarancyjnym, Wykonawca usunie taką usterkę w przypadku, gdy zostanie ona </w:t>
      </w:r>
      <w:proofErr w:type="gramStart"/>
      <w:r w:rsidRPr="006A2056">
        <w:rPr>
          <w:rFonts w:ascii="Times New Roman" w:eastAsiaTheme="majorEastAsia" w:hAnsi="Times New Roman" w:cs="Times New Roman"/>
          <w:sz w:val="24"/>
          <w:szCs w:val="24"/>
        </w:rPr>
        <w:t>potraktowana jako</w:t>
      </w:r>
      <w:proofErr w:type="gramEnd"/>
      <w:r w:rsidRPr="006A2056">
        <w:rPr>
          <w:rFonts w:ascii="Times New Roman" w:eastAsiaTheme="majorEastAsia" w:hAnsi="Times New Roman" w:cs="Times New Roman"/>
          <w:sz w:val="24"/>
          <w:szCs w:val="24"/>
        </w:rPr>
        <w:t xml:space="preserve"> odrębne zamówienie.</w:t>
      </w:r>
    </w:p>
    <w:p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2.Wykonawca nie jest zobowiązany do nieodpłatnego wykonania naprawy uszkodzeń powstałych w okresie gwarancyjnym spowodowanych wszelkimi sytuacjami wyłączającymi odpowiedzialność gwarancyjną.</w:t>
      </w:r>
    </w:p>
    <w:p w:rsidR="00F277CB" w:rsidRPr="006A2056" w:rsidRDefault="00F277CB" w:rsidP="00F277CB">
      <w:pPr>
        <w:widowControl w:val="0"/>
        <w:autoSpaceDE w:val="0"/>
        <w:autoSpaceDN w:val="0"/>
        <w:adjustRightInd w:val="0"/>
        <w:spacing w:after="0" w:line="360" w:lineRule="auto"/>
        <w:ind w:left="709" w:hanging="284"/>
        <w:jc w:val="both"/>
        <w:outlineLvl w:val="5"/>
        <w:rPr>
          <w:rFonts w:ascii="Times New Roman" w:eastAsiaTheme="majorEastAsia" w:hAnsi="Times New Roman" w:cs="Times New Roman"/>
          <w:bCs/>
          <w:sz w:val="24"/>
          <w:szCs w:val="24"/>
        </w:rPr>
      </w:pPr>
      <w:r w:rsidRPr="006A2056">
        <w:rPr>
          <w:rFonts w:ascii="Times New Roman" w:eastAsiaTheme="majorEastAsia" w:hAnsi="Times New Roman" w:cs="Times New Roman"/>
          <w:sz w:val="24"/>
          <w:szCs w:val="24"/>
        </w:rPr>
        <w:t>3.W celu wykonania naprawy gwarancyjnej Zamawiający nieodpłatnie udostępni Wykonawcy w miarę możliwości niezbędne zaplecze warsztatowe.</w:t>
      </w: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10</w:t>
      </w:r>
    </w:p>
    <w:p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Kary umowne</w:t>
      </w:r>
    </w:p>
    <w:p w:rsidR="00F277CB" w:rsidRPr="006A2056" w:rsidRDefault="00F277CB" w:rsidP="00F277CB">
      <w:pPr>
        <w:widowControl w:val="0"/>
        <w:tabs>
          <w:tab w:val="left" w:pos="397"/>
          <w:tab w:val="left" w:pos="10632"/>
        </w:tabs>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1.W okresie gwarancji Wykonawca zapłaci Zamawiającemu karę umowną za wyłączenie z eksploatacji naprawionego spalinowego zespołu trakcyjnego, liczoną od ósmego</w:t>
      </w:r>
      <w:r w:rsidRPr="006A2056">
        <w:rPr>
          <w:rFonts w:ascii="Times New Roman" w:hAnsi="Times New Roman" w:cs="Times New Roman"/>
          <w:bCs/>
          <w:sz w:val="24"/>
          <w:szCs w:val="24"/>
        </w:rPr>
        <w:t xml:space="preserve"> </w:t>
      </w:r>
      <w:r w:rsidRPr="006A2056">
        <w:rPr>
          <w:rFonts w:ascii="Times New Roman" w:hAnsi="Times New Roman" w:cs="Times New Roman"/>
          <w:sz w:val="24"/>
          <w:szCs w:val="24"/>
        </w:rPr>
        <w:t>dnia roboczego od powiadomienia o uszkodzeniu, którego przyczyna ustalona zgodnie z trybem określonym w § 8 ust. 5, leży po stronie Wykonawcy – w wysokości:</w:t>
      </w:r>
    </w:p>
    <w:p w:rsidR="00F277CB" w:rsidRPr="006A2056" w:rsidRDefault="00F277CB" w:rsidP="00F277CB">
      <w:pPr>
        <w:tabs>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1)1 000,00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dzień wyłączenia z eksploatacji, jeżeli wyłączenie to  trwa do 14 dni kalendarzowych;</w:t>
      </w:r>
    </w:p>
    <w:p w:rsidR="00F277CB" w:rsidRPr="006A2056" w:rsidRDefault="00F277CB" w:rsidP="00F277CB">
      <w:pPr>
        <w:tabs>
          <w:tab w:val="left" w:pos="362"/>
          <w:tab w:val="left" w:pos="709"/>
        </w:tabs>
        <w:spacing w:after="0" w:line="360" w:lineRule="auto"/>
        <w:ind w:left="709"/>
        <w:jc w:val="both"/>
        <w:rPr>
          <w:rFonts w:ascii="Times New Roman" w:hAnsi="Times New Roman" w:cs="Times New Roman"/>
          <w:sz w:val="24"/>
          <w:szCs w:val="24"/>
        </w:rPr>
      </w:pPr>
      <w:r w:rsidRPr="006A2056">
        <w:rPr>
          <w:rFonts w:ascii="Times New Roman" w:hAnsi="Times New Roman" w:cs="Times New Roman"/>
          <w:sz w:val="24"/>
          <w:szCs w:val="24"/>
        </w:rPr>
        <w:t xml:space="preserve">2)2 000,00 zł odrębnie w odniesieniu do każdego z </w:t>
      </w:r>
      <w:proofErr w:type="spellStart"/>
      <w:r w:rsidRPr="006A2056">
        <w:rPr>
          <w:rFonts w:ascii="Times New Roman" w:hAnsi="Times New Roman" w:cs="Times New Roman"/>
          <w:sz w:val="24"/>
          <w:szCs w:val="24"/>
        </w:rPr>
        <w:t>ezt</w:t>
      </w:r>
      <w:proofErr w:type="spellEnd"/>
      <w:r w:rsidRPr="006A2056">
        <w:rPr>
          <w:rFonts w:ascii="Times New Roman" w:hAnsi="Times New Roman" w:cs="Times New Roman"/>
          <w:sz w:val="24"/>
          <w:szCs w:val="24"/>
        </w:rPr>
        <w:t xml:space="preserve">, wymienionych </w:t>
      </w:r>
      <w:proofErr w:type="gramStart"/>
      <w:r w:rsidRPr="006A2056">
        <w:rPr>
          <w:rFonts w:ascii="Times New Roman" w:hAnsi="Times New Roman" w:cs="Times New Roman"/>
          <w:sz w:val="24"/>
          <w:szCs w:val="24"/>
        </w:rPr>
        <w:t>w  §6 ust</w:t>
      </w:r>
      <w:proofErr w:type="gramEnd"/>
      <w:r w:rsidRPr="006A2056">
        <w:rPr>
          <w:rFonts w:ascii="Times New Roman" w:hAnsi="Times New Roman" w:cs="Times New Roman"/>
          <w:sz w:val="24"/>
          <w:szCs w:val="24"/>
        </w:rPr>
        <w:t>. 3 pkt 1-10, za każdy następny dzień wyłączenia z eksploatacji,  po  14 dniach kalendarzowych trwania tego wyłączenia.</w:t>
      </w:r>
    </w:p>
    <w:p w:rsidR="00F277CB" w:rsidRPr="006A2056" w:rsidRDefault="00F277CB" w:rsidP="00F277CB">
      <w:pPr>
        <w:tabs>
          <w:tab w:val="left" w:pos="397"/>
          <w:tab w:val="left" w:pos="10632"/>
        </w:tabs>
        <w:spacing w:after="0" w:line="360" w:lineRule="auto"/>
        <w:ind w:left="397" w:hanging="397"/>
        <w:jc w:val="both"/>
        <w:rPr>
          <w:rFonts w:ascii="Times New Roman" w:hAnsi="Times New Roman" w:cs="Times New Roman"/>
          <w:sz w:val="24"/>
          <w:szCs w:val="24"/>
        </w:rPr>
      </w:pPr>
      <w:r w:rsidRPr="006A2056">
        <w:rPr>
          <w:rFonts w:ascii="Times New Roman" w:hAnsi="Times New Roman" w:cs="Times New Roman"/>
          <w:sz w:val="24"/>
          <w:szCs w:val="24"/>
        </w:rPr>
        <w:t xml:space="preserve">2.  Niedotrzymanie terminu wykonania przedmiotu umowy przez Wykonawcę, określonego w </w:t>
      </w:r>
      <w:r w:rsidRPr="006A2056">
        <w:rPr>
          <w:rFonts w:ascii="Times New Roman" w:hAnsi="Times New Roman" w:cs="Times New Roman"/>
          <w:sz w:val="24"/>
          <w:szCs w:val="24"/>
        </w:rPr>
        <w:fldChar w:fldCharType="begin"/>
      </w:r>
      <w:r w:rsidRPr="006A2056">
        <w:rPr>
          <w:rFonts w:ascii="Times New Roman" w:hAnsi="Times New Roman" w:cs="Times New Roman"/>
          <w:sz w:val="24"/>
          <w:szCs w:val="24"/>
        </w:rPr>
        <w:instrText>SYMBOL 167 \f "Times New Roman" \s 12</w:instrText>
      </w:r>
      <w:r w:rsidRPr="006A2056">
        <w:rPr>
          <w:rFonts w:ascii="Times New Roman" w:hAnsi="Times New Roman" w:cs="Times New Roman"/>
          <w:sz w:val="24"/>
          <w:szCs w:val="24"/>
        </w:rPr>
        <w:fldChar w:fldCharType="separate"/>
      </w:r>
      <w:r w:rsidRPr="006A2056">
        <w:rPr>
          <w:rFonts w:ascii="Times New Roman" w:hAnsi="Times New Roman" w:cs="Times New Roman"/>
          <w:sz w:val="24"/>
          <w:szCs w:val="24"/>
        </w:rPr>
        <w:t>§</w:t>
      </w:r>
      <w:r w:rsidRPr="006A2056">
        <w:rPr>
          <w:rFonts w:ascii="Times New Roman" w:hAnsi="Times New Roman" w:cs="Times New Roman"/>
          <w:sz w:val="24"/>
          <w:szCs w:val="24"/>
        </w:rPr>
        <w:fldChar w:fldCharType="end"/>
      </w:r>
      <w:r w:rsidRPr="006A2056">
        <w:rPr>
          <w:rFonts w:ascii="Times New Roman" w:hAnsi="Times New Roman" w:cs="Times New Roman"/>
          <w:sz w:val="24"/>
          <w:szCs w:val="24"/>
        </w:rPr>
        <w:t> 3 skutkuje karami umownymi w wysokości:</w:t>
      </w:r>
    </w:p>
    <w:p w:rsidR="00F277CB" w:rsidRPr="006A2056" w:rsidRDefault="00F277CB" w:rsidP="00F277CB">
      <w:pPr>
        <w:numPr>
          <w:ilvl w:val="2"/>
          <w:numId w:val="64"/>
        </w:numPr>
        <w:tabs>
          <w:tab w:val="left" w:pos="709"/>
        </w:tabs>
        <w:spacing w:after="0" w:line="360" w:lineRule="auto"/>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lastRenderedPageBreak/>
        <w:t xml:space="preserve">2 000,00 zł odrębnie w odniesieniu do każdego z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xml:space="preserve">, wymienionych </w:t>
      </w:r>
      <w:proofErr w:type="gramStart"/>
      <w:r w:rsidRPr="006A2056">
        <w:rPr>
          <w:rFonts w:ascii="Times New Roman" w:eastAsia="Calibri" w:hAnsi="Times New Roman" w:cs="Times New Roman"/>
          <w:sz w:val="24"/>
          <w:szCs w:val="24"/>
        </w:rPr>
        <w:t>w  §6 ust</w:t>
      </w:r>
      <w:proofErr w:type="gramEnd"/>
      <w:r w:rsidRPr="006A2056">
        <w:rPr>
          <w:rFonts w:ascii="Times New Roman" w:eastAsia="Calibri" w:hAnsi="Times New Roman" w:cs="Times New Roman"/>
          <w:sz w:val="24"/>
          <w:szCs w:val="24"/>
        </w:rPr>
        <w:t>. 3 pkt 1-10, za każdy dzień opóźnienia, jeżeli opóźnienie to  trwa do 14 dni kalendarzowych;</w:t>
      </w:r>
    </w:p>
    <w:p w:rsidR="00F277CB" w:rsidRPr="006A2056" w:rsidRDefault="00F277CB" w:rsidP="00F277CB">
      <w:pPr>
        <w:numPr>
          <w:ilvl w:val="2"/>
          <w:numId w:val="64"/>
        </w:numPr>
        <w:tabs>
          <w:tab w:val="left" w:pos="362"/>
          <w:tab w:val="left" w:pos="709"/>
        </w:tabs>
        <w:spacing w:after="0" w:line="360" w:lineRule="auto"/>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4 000,00 zł odrębnie w odniesieniu do każdego z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xml:space="preserve">, wymienionych </w:t>
      </w:r>
      <w:proofErr w:type="gramStart"/>
      <w:r w:rsidRPr="006A2056">
        <w:rPr>
          <w:rFonts w:ascii="Times New Roman" w:eastAsia="Calibri" w:hAnsi="Times New Roman" w:cs="Times New Roman"/>
          <w:sz w:val="24"/>
          <w:szCs w:val="24"/>
        </w:rPr>
        <w:t>w  §6 ust</w:t>
      </w:r>
      <w:proofErr w:type="gramEnd"/>
      <w:r w:rsidRPr="006A2056">
        <w:rPr>
          <w:rFonts w:ascii="Times New Roman" w:eastAsia="Calibri" w:hAnsi="Times New Roman" w:cs="Times New Roman"/>
          <w:sz w:val="24"/>
          <w:szCs w:val="24"/>
        </w:rPr>
        <w:t>. 3 pkt 1-10, za każdy następny dzień opóźnienia,  po  14 dniach kalendarzowych trwania tego opóźnienia.</w:t>
      </w:r>
    </w:p>
    <w:p w:rsidR="00F277CB" w:rsidRPr="006A2056" w:rsidRDefault="00F277CB" w:rsidP="00F277CB">
      <w:pPr>
        <w:widowControl w:val="0"/>
        <w:tabs>
          <w:tab w:val="left" w:pos="426"/>
          <w:tab w:val="left" w:pos="10632"/>
        </w:tabs>
        <w:autoSpaceDE w:val="0"/>
        <w:autoSpaceDN w:val="0"/>
        <w:adjustRightInd w:val="0"/>
        <w:spacing w:after="0" w:line="360" w:lineRule="auto"/>
        <w:jc w:val="both"/>
        <w:rPr>
          <w:rFonts w:ascii="Times New Roman" w:hAnsi="Times New Roman"/>
          <w:sz w:val="24"/>
          <w:szCs w:val="24"/>
        </w:rPr>
      </w:pPr>
      <w:r w:rsidRPr="006A2056">
        <w:rPr>
          <w:rFonts w:ascii="Times New Roman" w:hAnsi="Times New Roman"/>
          <w:sz w:val="24"/>
          <w:szCs w:val="24"/>
        </w:rPr>
        <w:t xml:space="preserve">3.W przypadku odstąpienia przez Zamawiającego od Umowy w całości z przyczyn leżących po stronie Wykonawcy, Wykonawca zapłaci Zamawiającemu karę umowną w wysokości 15% wynagrodzenia brutto określonego w §6 ust. 1, a w przypadku odstąpienia przez Zamawiającego od Umowy w części, Wykonawca zapłaci Zamawiającemu karę umowną w wysokości 15% wynagrodzenia brutto określonego w paragrafie 6 ust. 3 dot. naprawy konkretnego </w:t>
      </w:r>
      <w:proofErr w:type="spellStart"/>
      <w:r w:rsidRPr="006A2056">
        <w:rPr>
          <w:rFonts w:ascii="Times New Roman" w:hAnsi="Times New Roman"/>
          <w:sz w:val="24"/>
          <w:szCs w:val="24"/>
        </w:rPr>
        <w:t>ezt</w:t>
      </w:r>
      <w:proofErr w:type="spellEnd"/>
      <w:r w:rsidRPr="006A2056">
        <w:rPr>
          <w:rFonts w:ascii="Times New Roman" w:hAnsi="Times New Roman"/>
          <w:sz w:val="24"/>
          <w:szCs w:val="24"/>
        </w:rPr>
        <w:t xml:space="preserve"> w stosunku do </w:t>
      </w:r>
      <w:proofErr w:type="gramStart"/>
      <w:r w:rsidRPr="006A2056">
        <w:rPr>
          <w:rFonts w:ascii="Times New Roman" w:hAnsi="Times New Roman"/>
          <w:sz w:val="24"/>
          <w:szCs w:val="24"/>
        </w:rPr>
        <w:t>naprawy którego</w:t>
      </w:r>
      <w:proofErr w:type="gramEnd"/>
      <w:r w:rsidRPr="006A2056">
        <w:rPr>
          <w:rFonts w:ascii="Times New Roman" w:hAnsi="Times New Roman"/>
          <w:sz w:val="24"/>
          <w:szCs w:val="24"/>
        </w:rPr>
        <w:t xml:space="preserve"> nastąpiło odstąpienie od Umowy.</w:t>
      </w:r>
    </w:p>
    <w:p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4.Zamawiający będzie obciążać Wykonawcę karami umownymi zgodnie z ust. 1 i 2 w cyklach miesięcznych.</w:t>
      </w:r>
    </w:p>
    <w:p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5.Zastrzeżenie kary umownej nie wyłącza uprawnienia Stron do dochodzenia odszkodowania na ogólnych zasadach polskiego Kodeksu Cywilnego w wysokości przewyższającej karę umowną.</w:t>
      </w:r>
    </w:p>
    <w:p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6.W przypadku, gdy Wykonawca w ciągu 20 dni od podpisania Umowy nie przystąpi do realizacji Umowy z przyczyn leżących po jego stronie, Zamawiającemu przysługuje prawo naliczenia jednorazowej kary umownej w wysokości 5% wynagrodzenia brutto określonego w paragrafie 6 ust. 1 Umowy, z zachowaniem prawa do naliczenia kar umownych na podstawie innych ustępów niniejszego paragrafu.</w:t>
      </w:r>
    </w:p>
    <w:p w:rsidR="00F277CB" w:rsidRPr="006A2056" w:rsidRDefault="00F277CB" w:rsidP="00F277CB">
      <w:pPr>
        <w:widowControl w:val="0"/>
        <w:tabs>
          <w:tab w:val="left" w:pos="0"/>
          <w:tab w:val="left" w:pos="10632"/>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7.Zamawiający uprawniony jest do potrącenia kwoty naliczonej kary umownej z wynagrodzenia należnego Wykonawcy. Łączna wysokość kar umownych określonych w niniejszym paragrafie nie może przekroczyć kwoty stanowiącej 100% wynagrodzenia brutto, określonego w paragrafie 6 ust. 1.</w:t>
      </w:r>
    </w:p>
    <w:p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p>
    <w:p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 11</w:t>
      </w:r>
    </w:p>
    <w:p w:rsidR="00F277CB" w:rsidRPr="006A2056" w:rsidRDefault="00F277CB" w:rsidP="00F277CB">
      <w:pPr>
        <w:keepLines/>
        <w:spacing w:after="0" w:line="360" w:lineRule="auto"/>
        <w:jc w:val="center"/>
        <w:outlineLvl w:val="1"/>
        <w:rPr>
          <w:rFonts w:ascii="Times New Roman" w:eastAsia="Times New Roman" w:hAnsi="Times New Roman" w:cs="Times New Roman"/>
          <w:bCs/>
          <w:sz w:val="24"/>
          <w:szCs w:val="24"/>
          <w:lang w:eastAsia="pl-PL"/>
        </w:rPr>
      </w:pPr>
      <w:r w:rsidRPr="006A2056">
        <w:rPr>
          <w:rFonts w:ascii="Times New Roman" w:eastAsia="Times New Roman" w:hAnsi="Times New Roman" w:cs="Times New Roman"/>
          <w:bCs/>
          <w:sz w:val="24"/>
          <w:szCs w:val="24"/>
          <w:lang w:eastAsia="pl-PL"/>
        </w:rPr>
        <w:t>Zabezpieczenie należytego wykonania umowy</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1.Wykonawca wnosi zabezpieczenie należytego wykonania umowy (Zabezpieczenie) w wysokości 5% ceny całkowitej podanej w ofercie, co stanowi kwotę ………………………</w:t>
      </w:r>
      <w:proofErr w:type="gramStart"/>
      <w:r w:rsidRPr="006A2056">
        <w:rPr>
          <w:rFonts w:ascii="Times New Roman" w:hAnsi="Times New Roman" w:cs="Times New Roman"/>
          <w:sz w:val="24"/>
          <w:szCs w:val="24"/>
        </w:rPr>
        <w:t>PLN  w</w:t>
      </w:r>
      <w:proofErr w:type="gramEnd"/>
      <w:r w:rsidRPr="006A2056">
        <w:rPr>
          <w:rFonts w:ascii="Times New Roman" w:hAnsi="Times New Roman" w:cs="Times New Roman"/>
          <w:sz w:val="24"/>
          <w:szCs w:val="24"/>
        </w:rPr>
        <w:t xml:space="preserve"> formie .............................................................................</w:t>
      </w:r>
    </w:p>
    <w:p w:rsidR="00F277CB" w:rsidRPr="006A2056" w:rsidRDefault="00F277CB" w:rsidP="00F277CB">
      <w:pPr>
        <w:spacing w:after="0" w:line="360" w:lineRule="auto"/>
        <w:ind w:left="-142"/>
        <w:jc w:val="both"/>
        <w:rPr>
          <w:rFonts w:ascii="Times New Roman" w:hAnsi="Times New Roman" w:cs="Times New Roman"/>
          <w:sz w:val="24"/>
          <w:szCs w:val="24"/>
        </w:rPr>
      </w:pPr>
      <w:r w:rsidRPr="006A2056">
        <w:rPr>
          <w:rFonts w:ascii="Times New Roman" w:hAnsi="Times New Roman" w:cs="Times New Roman"/>
          <w:sz w:val="24"/>
          <w:szCs w:val="24"/>
        </w:rPr>
        <w:t>2.Zabezpieczenie wnoszone jest najpóźniej w dniu podpisania niniejszej umowy.</w:t>
      </w:r>
    </w:p>
    <w:p w:rsidR="00F277CB" w:rsidRPr="006A2056" w:rsidRDefault="00F277CB" w:rsidP="00F277CB">
      <w:pPr>
        <w:spacing w:after="0" w:line="360" w:lineRule="auto"/>
        <w:ind w:left="284" w:hanging="426"/>
        <w:jc w:val="both"/>
        <w:rPr>
          <w:rFonts w:ascii="Times New Roman" w:hAnsi="Times New Roman" w:cs="Times New Roman"/>
          <w:sz w:val="24"/>
          <w:szCs w:val="24"/>
        </w:rPr>
      </w:pPr>
      <w:r w:rsidRPr="006A2056">
        <w:rPr>
          <w:rFonts w:ascii="Times New Roman" w:hAnsi="Times New Roman" w:cs="Times New Roman"/>
          <w:sz w:val="24"/>
          <w:szCs w:val="24"/>
        </w:rPr>
        <w:lastRenderedPageBreak/>
        <w:t>3.Zabezpieczenie służy do pokrycia roszczeń z tytułu niewykonania lub nienależytego wykonania umowy.</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4.Zabezpieczenie wniesione w formie pieniężnej (przelew na rachunek bankowy) Zamawiający przechowuje na oprocentowanym rachunku bankowym.</w:t>
      </w:r>
    </w:p>
    <w:p w:rsidR="00F277CB" w:rsidRPr="006A2056" w:rsidRDefault="00F277CB" w:rsidP="00F277CB">
      <w:pPr>
        <w:spacing w:after="0" w:line="360" w:lineRule="auto"/>
        <w:ind w:left="284" w:hanging="426"/>
        <w:jc w:val="both"/>
        <w:rPr>
          <w:rFonts w:ascii="Times New Roman" w:hAnsi="Times New Roman" w:cs="Times New Roman"/>
          <w:sz w:val="24"/>
          <w:szCs w:val="24"/>
        </w:rPr>
      </w:pPr>
      <w:r w:rsidRPr="006A2056">
        <w:rPr>
          <w:rFonts w:ascii="Times New Roman" w:hAnsi="Times New Roman" w:cs="Times New Roman"/>
          <w:sz w:val="24"/>
          <w:szCs w:val="24"/>
        </w:rPr>
        <w:t>5.Zamawiający zwróci z zastrzeżeniem ust. 3 70% wartości Zabezpieczenia w terminie 30 dni od dnia wykonania przedmiotu umowy i uznania go przez Zamawiającego za należycie wykonane. Pozostałe 30% wartości zabezpieczenia będzie zwrócone w nieprzekraczalnym terminie, tj. 15 dnia po upływie okresu rękojmi za wady.</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6.Zamawiający zwróci Zabezpieczenie wraz z odsetkami wynikającymi z umowy rachunku bankowego, na którym było ono przechowywane, pomniejszone o koszt prowadzenia rachunku oraz prowizji bankowej za przelew pieniędzy na rachunek Wykonawcy. </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7.Zabezpieczenie złożone w formie innej niż pieniądz Zamawiający zwróci poprzez przekazanie Wykonawcy oryginału dokumentu potwierdzającego złożenie zabezpieczenia. </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8.Za nienależyte wykonanie przedmiotu zamówienia uznaje się, w szczególności, nie wywiązanie się przez Wykonawcę z realizacji Umowy w terminie określonym w § 3 Umowy.</w:t>
      </w:r>
    </w:p>
    <w:p w:rsidR="00F277CB" w:rsidRPr="006A2056" w:rsidRDefault="00F277CB" w:rsidP="00F277CB">
      <w:pPr>
        <w:spacing w:after="0" w:line="360" w:lineRule="auto"/>
        <w:ind w:left="142" w:hanging="284"/>
        <w:jc w:val="both"/>
        <w:rPr>
          <w:rFonts w:ascii="Times New Roman" w:hAnsi="Times New Roman" w:cs="Times New Roman"/>
          <w:sz w:val="24"/>
          <w:szCs w:val="24"/>
        </w:rPr>
      </w:pPr>
      <w:r w:rsidRPr="006A2056">
        <w:rPr>
          <w:rFonts w:ascii="Times New Roman" w:hAnsi="Times New Roman" w:cs="Times New Roman"/>
          <w:sz w:val="24"/>
          <w:szCs w:val="24"/>
        </w:rPr>
        <w:t xml:space="preserve">9.Treść gwarancji bankowej lub ubezpieczeniowej oraz poręczenia muszą być uprzednio zaakceptowane przez Zamawiającego.  </w:t>
      </w:r>
    </w:p>
    <w:p w:rsidR="00F277CB" w:rsidRPr="006A2056" w:rsidRDefault="00F277CB" w:rsidP="00F277CB">
      <w:pPr>
        <w:spacing w:after="0" w:line="360" w:lineRule="auto"/>
        <w:rPr>
          <w:rFonts w:ascii="Times New Roman" w:hAnsi="Times New Roman" w:cs="Times New Roman"/>
          <w:sz w:val="24"/>
          <w:szCs w:val="24"/>
        </w:rPr>
      </w:pPr>
    </w:p>
    <w:p w:rsidR="00F277CB" w:rsidRPr="006A2056" w:rsidRDefault="00F277CB" w:rsidP="00F277CB">
      <w:pPr>
        <w:keepNext/>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 12</w:t>
      </w:r>
    </w:p>
    <w:p w:rsidR="00F277CB" w:rsidRPr="006A2056" w:rsidRDefault="00F277CB" w:rsidP="00F277CB">
      <w:pPr>
        <w:keepLines/>
        <w:spacing w:after="0" w:line="360" w:lineRule="auto"/>
        <w:jc w:val="center"/>
        <w:outlineLvl w:val="1"/>
        <w:rPr>
          <w:rFonts w:ascii="Times New Roman" w:eastAsia="Times New Roman" w:hAnsi="Times New Roman" w:cs="Times New Roman"/>
          <w:sz w:val="24"/>
          <w:szCs w:val="24"/>
          <w:lang w:eastAsia="pl-PL"/>
        </w:rPr>
      </w:pPr>
      <w:r w:rsidRPr="006A2056">
        <w:rPr>
          <w:rFonts w:ascii="Times New Roman" w:eastAsia="Times New Roman" w:hAnsi="Times New Roman" w:cs="Times New Roman"/>
          <w:bCs/>
          <w:sz w:val="24"/>
          <w:szCs w:val="24"/>
          <w:lang w:eastAsia="pl-PL"/>
        </w:rPr>
        <w:t>Postanowienia końcowe</w:t>
      </w:r>
    </w:p>
    <w:p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 realizację niniejszej umowy ze strony Zamawiającego odpowiedzialny jest p…………………………………, Tel. ………….………………., </w:t>
      </w:r>
      <w:proofErr w:type="gramStart"/>
      <w:r w:rsidRPr="006A2056">
        <w:rPr>
          <w:rFonts w:ascii="Times New Roman" w:eastAsia="Calibri" w:hAnsi="Times New Roman" w:cs="Times New Roman"/>
          <w:sz w:val="24"/>
          <w:szCs w:val="24"/>
        </w:rPr>
        <w:t>e-mail: .............................@skm</w:t>
      </w:r>
      <w:proofErr w:type="gramEnd"/>
      <w:r w:rsidRPr="006A2056">
        <w:rPr>
          <w:rFonts w:ascii="Times New Roman" w:eastAsia="Calibri" w:hAnsi="Times New Roman" w:cs="Times New Roman"/>
          <w:sz w:val="24"/>
          <w:szCs w:val="24"/>
        </w:rPr>
        <w:t>.</w:t>
      </w:r>
      <w:proofErr w:type="gramStart"/>
      <w:r w:rsidRPr="006A2056">
        <w:rPr>
          <w:rFonts w:ascii="Times New Roman" w:eastAsia="Calibri" w:hAnsi="Times New Roman" w:cs="Times New Roman"/>
          <w:sz w:val="24"/>
          <w:szCs w:val="24"/>
        </w:rPr>
        <w:t>pkp</w:t>
      </w:r>
      <w:proofErr w:type="gramEnd"/>
      <w:r w:rsidRPr="006A2056">
        <w:rPr>
          <w:rFonts w:ascii="Times New Roman" w:eastAsia="Calibri" w:hAnsi="Times New Roman" w:cs="Times New Roman"/>
          <w:sz w:val="24"/>
          <w:szCs w:val="24"/>
        </w:rPr>
        <w:t xml:space="preserve">.pl. </w:t>
      </w:r>
    </w:p>
    <w:p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284"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 realizację przedmiotu umowy ze strony Wykonawcy odpowiedzialny jest </w:t>
      </w:r>
      <w:proofErr w:type="gramStart"/>
      <w:r w:rsidRPr="006A2056">
        <w:rPr>
          <w:rFonts w:ascii="Times New Roman" w:eastAsia="Calibri" w:hAnsi="Times New Roman" w:cs="Times New Roman"/>
          <w:sz w:val="24"/>
          <w:szCs w:val="24"/>
        </w:rPr>
        <w:t>p. ................................................</w:t>
      </w:r>
      <w:proofErr w:type="gramEnd"/>
      <w:r w:rsidRPr="006A2056">
        <w:rPr>
          <w:rFonts w:ascii="Times New Roman" w:eastAsia="Calibri" w:hAnsi="Times New Roman" w:cs="Times New Roman"/>
          <w:sz w:val="24"/>
          <w:szCs w:val="24"/>
        </w:rPr>
        <w:t>, tel. .............................. fax. ............................................, e-mail: .......................................... .</w:t>
      </w:r>
    </w:p>
    <w:p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hanging="2198"/>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Zmiany treści Umowy wymagają zachowania formy pisemnej pod rygorem nieważności.</w:t>
      </w:r>
    </w:p>
    <w:p w:rsidR="00F277CB" w:rsidRPr="006A2056" w:rsidRDefault="00F277CB" w:rsidP="00F277CB">
      <w:pPr>
        <w:widowControl w:val="0"/>
        <w:numPr>
          <w:ilvl w:val="2"/>
          <w:numId w:val="80"/>
        </w:numPr>
        <w:tabs>
          <w:tab w:val="left" w:pos="426"/>
          <w:tab w:val="left" w:pos="10632"/>
          <w:tab w:val="left" w:pos="11057"/>
        </w:tabs>
        <w:autoSpaceDE w:val="0"/>
        <w:autoSpaceDN w:val="0"/>
        <w:adjustRightInd w:val="0"/>
        <w:spacing w:after="0" w:line="360" w:lineRule="auto"/>
        <w:ind w:left="426" w:hanging="284"/>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Zamawiającemu przysługuje prawo odstąpienia od niniejszej umowy w całości lub w części przed dokonaniem odbioru przedmiotu umowy w przypadkach: </w:t>
      </w:r>
    </w:p>
    <w:p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proofErr w:type="gramStart"/>
      <w:r w:rsidRPr="006A2056">
        <w:rPr>
          <w:rFonts w:ascii="Times New Roman" w:eastAsia="Calibri" w:hAnsi="Times New Roman" w:cs="Times New Roman"/>
          <w:sz w:val="24"/>
          <w:szCs w:val="24"/>
        </w:rPr>
        <w:t>odmowy</w:t>
      </w:r>
      <w:proofErr w:type="gramEnd"/>
      <w:r w:rsidRPr="006A2056">
        <w:rPr>
          <w:rFonts w:ascii="Times New Roman" w:eastAsia="Calibri" w:hAnsi="Times New Roman" w:cs="Times New Roman"/>
          <w:sz w:val="24"/>
          <w:szCs w:val="24"/>
        </w:rPr>
        <w:t xml:space="preserve"> przyjęcia przez Wykonawcę </w:t>
      </w:r>
      <w:proofErr w:type="spellStart"/>
      <w:r w:rsidRPr="006A2056">
        <w:rPr>
          <w:rFonts w:ascii="Times New Roman" w:eastAsia="Calibri" w:hAnsi="Times New Roman" w:cs="Times New Roman"/>
          <w:sz w:val="24"/>
          <w:szCs w:val="24"/>
        </w:rPr>
        <w:t>ezt</w:t>
      </w:r>
      <w:proofErr w:type="spellEnd"/>
      <w:r w:rsidRPr="006A2056">
        <w:rPr>
          <w:rFonts w:ascii="Times New Roman" w:eastAsia="Calibri" w:hAnsi="Times New Roman" w:cs="Times New Roman"/>
          <w:sz w:val="24"/>
          <w:szCs w:val="24"/>
        </w:rPr>
        <w:t xml:space="preserve"> przewidzianego do naprawy, zgodnie z harmonogramem;</w:t>
      </w:r>
    </w:p>
    <w:p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wykonywania przedmiotu umowy w sposób wadliwy lub sprzeczny z umową i braku </w:t>
      </w:r>
      <w:proofErr w:type="gramStart"/>
      <w:r w:rsidRPr="006A2056">
        <w:rPr>
          <w:rFonts w:ascii="Times New Roman" w:eastAsia="Calibri" w:hAnsi="Times New Roman" w:cs="Times New Roman"/>
          <w:sz w:val="24"/>
          <w:szCs w:val="24"/>
        </w:rPr>
        <w:t>poprawy  w</w:t>
      </w:r>
      <w:proofErr w:type="gramEnd"/>
      <w:r w:rsidRPr="006A2056">
        <w:rPr>
          <w:rFonts w:ascii="Times New Roman" w:eastAsia="Calibri" w:hAnsi="Times New Roman" w:cs="Times New Roman"/>
          <w:sz w:val="24"/>
          <w:szCs w:val="24"/>
        </w:rPr>
        <w:t xml:space="preserve"> wyznaczonym przez Zamawiającego pisemnie dodatkowym terminie;</w:t>
      </w:r>
    </w:p>
    <w:p w:rsidR="00F277CB" w:rsidRPr="006A2056" w:rsidRDefault="00F277CB" w:rsidP="00F277CB">
      <w:pPr>
        <w:widowControl w:val="0"/>
        <w:numPr>
          <w:ilvl w:val="2"/>
          <w:numId w:val="72"/>
        </w:numPr>
        <w:autoSpaceDE w:val="0"/>
        <w:autoSpaceDN w:val="0"/>
        <w:adjustRightInd w:val="0"/>
        <w:spacing w:after="0" w:line="360" w:lineRule="auto"/>
        <w:ind w:left="851" w:hanging="284"/>
        <w:contextualSpacing/>
        <w:rPr>
          <w:rFonts w:ascii="Times New Roman" w:eastAsia="Calibri" w:hAnsi="Times New Roman" w:cs="Times New Roman"/>
          <w:sz w:val="24"/>
          <w:szCs w:val="24"/>
        </w:rPr>
      </w:pPr>
      <w:proofErr w:type="gramStart"/>
      <w:r w:rsidRPr="006A2056">
        <w:rPr>
          <w:rFonts w:ascii="Times New Roman" w:eastAsia="Calibri" w:hAnsi="Times New Roman" w:cs="Times New Roman"/>
          <w:sz w:val="24"/>
          <w:szCs w:val="24"/>
        </w:rPr>
        <w:t>opóźnienia</w:t>
      </w:r>
      <w:proofErr w:type="gramEnd"/>
      <w:r w:rsidRPr="006A2056">
        <w:rPr>
          <w:rFonts w:ascii="Times New Roman" w:eastAsia="Calibri" w:hAnsi="Times New Roman" w:cs="Times New Roman"/>
          <w:sz w:val="24"/>
          <w:szCs w:val="24"/>
        </w:rPr>
        <w:t xml:space="preserve"> z ukończeniem przedmiotu umowy o ponad 30 dni w stosunku do </w:t>
      </w:r>
      <w:r w:rsidRPr="006A2056">
        <w:rPr>
          <w:rFonts w:ascii="Times New Roman" w:eastAsia="Calibri" w:hAnsi="Times New Roman" w:cs="Times New Roman"/>
          <w:sz w:val="24"/>
          <w:szCs w:val="24"/>
        </w:rPr>
        <w:lastRenderedPageBreak/>
        <w:t>terminu określonego w §3 niniejszej umowy.</w:t>
      </w:r>
    </w:p>
    <w:p w:rsidR="00F277CB" w:rsidRPr="006A2056" w:rsidRDefault="00F277CB" w:rsidP="00F277CB">
      <w:pPr>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 xml:space="preserve">Zamawiający może złożyć oświadczenie o odstąpieniu od umowy niż później niż w terminie określonym w § 3 niniejszej umowy przedłużonym o 3 miesiące. Termin ten uważa się za </w:t>
      </w:r>
      <w:proofErr w:type="gramStart"/>
      <w:r w:rsidRPr="006A2056">
        <w:rPr>
          <w:rFonts w:ascii="Times New Roman" w:hAnsi="Times New Roman" w:cs="Times New Roman"/>
          <w:sz w:val="24"/>
          <w:szCs w:val="24"/>
        </w:rPr>
        <w:t>zachowany jeżeli</w:t>
      </w:r>
      <w:proofErr w:type="gramEnd"/>
      <w:r w:rsidRPr="006A2056">
        <w:rPr>
          <w:rFonts w:ascii="Times New Roman" w:hAnsi="Times New Roman" w:cs="Times New Roman"/>
          <w:sz w:val="24"/>
          <w:szCs w:val="24"/>
        </w:rPr>
        <w:t xml:space="preserve"> przed jego upływem oświadczenie zostanie nadane w placówce operatora pocztowego.</w:t>
      </w:r>
    </w:p>
    <w:p w:rsidR="00F277CB" w:rsidRPr="006A2056" w:rsidRDefault="00F277CB" w:rsidP="00F277CB">
      <w:pPr>
        <w:widowControl w:val="0"/>
        <w:numPr>
          <w:ilvl w:val="2"/>
          <w:numId w:val="80"/>
        </w:numPr>
        <w:autoSpaceDE w:val="0"/>
        <w:autoSpaceDN w:val="0"/>
        <w:adjustRightInd w:val="0"/>
        <w:spacing w:after="0" w:line="360" w:lineRule="auto"/>
        <w:ind w:left="567" w:hanging="283"/>
        <w:contextualSpacing/>
        <w:jc w:val="both"/>
        <w:rPr>
          <w:rFonts w:ascii="Times New Roman" w:eastAsia="Calibri" w:hAnsi="Times New Roman" w:cs="Times New Roman"/>
          <w:sz w:val="24"/>
          <w:szCs w:val="24"/>
        </w:rPr>
      </w:pPr>
      <w:r w:rsidRPr="006A2056">
        <w:rPr>
          <w:rFonts w:ascii="Times New Roman" w:eastAsia="Calibri" w:hAnsi="Times New Roman" w:cs="Times New Roman"/>
          <w:sz w:val="24"/>
          <w:szCs w:val="24"/>
        </w:rPr>
        <w:t xml:space="preserve">Zamawiającemu przysługuje prawo odstąpienia od niniejszej umowy w całości lub w części w okresie gwarancji za wady lub </w:t>
      </w:r>
      <w:proofErr w:type="gramStart"/>
      <w:r w:rsidRPr="006A2056">
        <w:rPr>
          <w:rFonts w:ascii="Times New Roman" w:eastAsia="Calibri" w:hAnsi="Times New Roman" w:cs="Times New Roman"/>
          <w:sz w:val="24"/>
          <w:szCs w:val="24"/>
        </w:rPr>
        <w:t>rękojmi jakości</w:t>
      </w:r>
      <w:proofErr w:type="gramEnd"/>
      <w:r w:rsidRPr="006A2056">
        <w:rPr>
          <w:rFonts w:ascii="Times New Roman" w:eastAsia="Calibri" w:hAnsi="Times New Roman" w:cs="Times New Roman"/>
          <w:sz w:val="24"/>
          <w:szCs w:val="24"/>
        </w:rPr>
        <w:t xml:space="preserve"> w przypadkach: </w:t>
      </w:r>
    </w:p>
    <w:p w:rsidR="00F277CB" w:rsidRPr="006A2056" w:rsidRDefault="00F277CB" w:rsidP="00F277CB">
      <w:pPr>
        <w:widowControl w:val="0"/>
        <w:autoSpaceDE w:val="0"/>
        <w:autoSpaceDN w:val="0"/>
        <w:adjustRightInd w:val="0"/>
        <w:spacing w:after="0" w:line="360" w:lineRule="auto"/>
        <w:ind w:left="720"/>
        <w:contextualSpacing/>
        <w:jc w:val="both"/>
        <w:rPr>
          <w:rFonts w:ascii="Times New Roman" w:eastAsia="Calibri" w:hAnsi="Times New Roman" w:cs="Times New Roman"/>
          <w:sz w:val="24"/>
          <w:szCs w:val="24"/>
        </w:rPr>
      </w:pPr>
      <w:proofErr w:type="gramStart"/>
      <w:r w:rsidRPr="006A2056">
        <w:rPr>
          <w:rFonts w:ascii="Times New Roman" w:eastAsia="Calibri" w:hAnsi="Times New Roman" w:cs="Times New Roman"/>
          <w:sz w:val="24"/>
          <w:szCs w:val="24"/>
        </w:rPr>
        <w:t>1)ponownego</w:t>
      </w:r>
      <w:proofErr w:type="gramEnd"/>
      <w:r w:rsidRPr="006A2056">
        <w:rPr>
          <w:rFonts w:ascii="Times New Roman" w:eastAsia="Calibri" w:hAnsi="Times New Roman" w:cs="Times New Roman"/>
          <w:sz w:val="24"/>
          <w:szCs w:val="24"/>
        </w:rPr>
        <w:t xml:space="preserve"> wystąpienia wady tej samej części, zespołu lub podzespołu pomimo wcześniejszej trzykrotnej naprawy w okresie rękojmi (gwarancji);</w:t>
      </w:r>
    </w:p>
    <w:p w:rsidR="00F277CB" w:rsidRPr="006A2056" w:rsidRDefault="00F277CB" w:rsidP="00F277CB">
      <w:pPr>
        <w:widowControl w:val="0"/>
        <w:autoSpaceDE w:val="0"/>
        <w:autoSpaceDN w:val="0"/>
        <w:adjustRightInd w:val="0"/>
        <w:spacing w:after="0" w:line="360" w:lineRule="auto"/>
        <w:ind w:left="709"/>
        <w:jc w:val="both"/>
        <w:rPr>
          <w:rFonts w:ascii="Times New Roman" w:hAnsi="Times New Roman"/>
          <w:sz w:val="24"/>
          <w:szCs w:val="24"/>
        </w:rPr>
      </w:pPr>
      <w:r w:rsidRPr="006A2056">
        <w:rPr>
          <w:rFonts w:ascii="Times New Roman" w:hAnsi="Times New Roman"/>
          <w:sz w:val="24"/>
          <w:szCs w:val="24"/>
        </w:rPr>
        <w:t xml:space="preserve">2) wyłączenia z eksploatacji spalinowego zespołu trakcyjnego w okresie gwarancji (rękojmi) wskutek ujawnionych wad przez okres łącznie przekraczający 30 dni.   </w:t>
      </w:r>
    </w:p>
    <w:p w:rsidR="00F277CB" w:rsidRPr="006A2056" w:rsidRDefault="00F277CB" w:rsidP="00F277CB">
      <w:pPr>
        <w:spacing w:after="0" w:line="360" w:lineRule="auto"/>
        <w:ind w:left="709" w:firstLine="142"/>
        <w:jc w:val="both"/>
        <w:rPr>
          <w:rFonts w:ascii="Times New Roman" w:hAnsi="Times New Roman" w:cs="Times New Roman"/>
          <w:sz w:val="24"/>
          <w:szCs w:val="24"/>
        </w:rPr>
      </w:pPr>
      <w:r w:rsidRPr="006A2056">
        <w:rPr>
          <w:rFonts w:ascii="Times New Roman" w:hAnsi="Times New Roman" w:cs="Times New Roman"/>
          <w:sz w:val="24"/>
          <w:szCs w:val="24"/>
        </w:rPr>
        <w:t>Zamawiający może złożyć oświadczenie o odstąpieniu od umowy w terminie do końca obowiązywania okresu gwarancji lub rękojmi. Ust. 4 zdanie ostatnie stosuje się odpowiednio.</w:t>
      </w:r>
    </w:p>
    <w:p w:rsidR="00F277CB" w:rsidRPr="006A2056" w:rsidRDefault="00F277CB" w:rsidP="00F277CB">
      <w:pPr>
        <w:widowControl w:val="0"/>
        <w:autoSpaceDE w:val="0"/>
        <w:autoSpaceDN w:val="0"/>
        <w:adjustRightInd w:val="0"/>
        <w:spacing w:after="0" w:line="360" w:lineRule="auto"/>
        <w:ind w:left="709" w:hanging="283"/>
        <w:jc w:val="both"/>
        <w:rPr>
          <w:rFonts w:ascii="Times New Roman" w:hAnsi="Times New Roman" w:cs="Times New Roman"/>
          <w:sz w:val="24"/>
          <w:szCs w:val="24"/>
        </w:rPr>
      </w:pPr>
      <w:r w:rsidRPr="006A2056">
        <w:rPr>
          <w:rFonts w:ascii="Times New Roman" w:hAnsi="Times New Roman" w:cs="Times New Roman"/>
          <w:sz w:val="24"/>
          <w:szCs w:val="24"/>
        </w:rPr>
        <w:t>6.W sprawach nieuregulowanych niniejszą Umową mają zastosowanie przepisy Prawa zamówień publicznych oraz Kodeksu Cywilnego.</w:t>
      </w:r>
    </w:p>
    <w:p w:rsidR="00F277CB" w:rsidRPr="006A2056" w:rsidRDefault="00F277CB" w:rsidP="00F277CB">
      <w:pPr>
        <w:widowControl w:val="0"/>
        <w:autoSpaceDE w:val="0"/>
        <w:autoSpaceDN w:val="0"/>
        <w:adjustRightInd w:val="0"/>
        <w:spacing w:after="0" w:line="360" w:lineRule="auto"/>
        <w:ind w:left="567" w:hanging="207"/>
        <w:jc w:val="both"/>
        <w:rPr>
          <w:rFonts w:ascii="Times New Roman" w:hAnsi="Times New Roman" w:cs="Times New Roman"/>
          <w:sz w:val="24"/>
          <w:szCs w:val="24"/>
        </w:rPr>
      </w:pPr>
      <w:r w:rsidRPr="006A2056">
        <w:rPr>
          <w:rFonts w:ascii="Times New Roman" w:hAnsi="Times New Roman" w:cs="Times New Roman"/>
          <w:sz w:val="24"/>
          <w:szCs w:val="24"/>
        </w:rPr>
        <w:t xml:space="preserve">7.Umowa niniejsza została sporządzona w </w:t>
      </w:r>
      <w:r w:rsidRPr="006A2056">
        <w:rPr>
          <w:rFonts w:ascii="Times New Roman" w:hAnsi="Times New Roman" w:cs="Times New Roman"/>
          <w:bCs/>
          <w:sz w:val="24"/>
          <w:szCs w:val="24"/>
        </w:rPr>
        <w:t>2</w:t>
      </w:r>
      <w:r w:rsidRPr="006A2056">
        <w:rPr>
          <w:rFonts w:ascii="Times New Roman" w:hAnsi="Times New Roman" w:cs="Times New Roman"/>
          <w:sz w:val="24"/>
          <w:szCs w:val="24"/>
        </w:rPr>
        <w:t xml:space="preserve"> jednobrzmiących egzemplarzach,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Wykonawcy oraz </w:t>
      </w:r>
      <w:r w:rsidRPr="006A2056">
        <w:rPr>
          <w:rFonts w:ascii="Times New Roman" w:hAnsi="Times New Roman" w:cs="Times New Roman"/>
          <w:bCs/>
          <w:sz w:val="24"/>
          <w:szCs w:val="24"/>
        </w:rPr>
        <w:t>1</w:t>
      </w:r>
      <w:r w:rsidRPr="006A2056">
        <w:rPr>
          <w:rFonts w:ascii="Times New Roman" w:hAnsi="Times New Roman" w:cs="Times New Roman"/>
          <w:sz w:val="24"/>
          <w:szCs w:val="24"/>
        </w:rPr>
        <w:t xml:space="preserve"> dla Zamawiającego.</w:t>
      </w:r>
    </w:p>
    <w:p w:rsidR="00F277CB" w:rsidRPr="006A2056" w:rsidRDefault="00F277CB" w:rsidP="00F277CB">
      <w:pPr>
        <w:widowControl w:val="0"/>
        <w:autoSpaceDE w:val="0"/>
        <w:autoSpaceDN w:val="0"/>
        <w:adjustRightInd w:val="0"/>
        <w:spacing w:after="0" w:line="360" w:lineRule="auto"/>
        <w:ind w:left="426"/>
        <w:jc w:val="both"/>
        <w:rPr>
          <w:rFonts w:ascii="Times New Roman" w:hAnsi="Times New Roman" w:cs="Times New Roman"/>
          <w:sz w:val="24"/>
          <w:szCs w:val="24"/>
        </w:rPr>
      </w:pPr>
      <w:r w:rsidRPr="006A2056">
        <w:rPr>
          <w:rFonts w:ascii="Times New Roman" w:hAnsi="Times New Roman" w:cs="Times New Roman"/>
          <w:sz w:val="24"/>
          <w:szCs w:val="24"/>
        </w:rPr>
        <w:t>8.Integralną częścią niniejszej Umowy są następujące Załączniki:</w:t>
      </w:r>
    </w:p>
    <w:p w:rsidR="00F277CB" w:rsidRPr="006A2056" w:rsidRDefault="00F277CB" w:rsidP="00F277CB">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proofErr w:type="gramStart"/>
      <w:r w:rsidRPr="006A2056">
        <w:rPr>
          <w:rFonts w:ascii="Times New Roman" w:hAnsi="Times New Roman" w:cs="Times New Roman"/>
          <w:bCs/>
          <w:sz w:val="24"/>
          <w:szCs w:val="24"/>
        </w:rPr>
        <w:t>1)opis</w:t>
      </w:r>
      <w:proofErr w:type="gramEnd"/>
      <w:r w:rsidRPr="006A2056">
        <w:rPr>
          <w:rFonts w:ascii="Times New Roman" w:hAnsi="Times New Roman" w:cs="Times New Roman"/>
          <w:bCs/>
          <w:sz w:val="24"/>
          <w:szCs w:val="24"/>
        </w:rPr>
        <w:t xml:space="preserve"> przedmiotu zamówienia – załącznik nr 1;</w:t>
      </w:r>
    </w:p>
    <w:p w:rsidR="00F277CB" w:rsidRPr="006A2056" w:rsidRDefault="00F277CB" w:rsidP="00F277CB">
      <w:pPr>
        <w:widowControl w:val="0"/>
        <w:tabs>
          <w:tab w:val="left" w:pos="851"/>
          <w:tab w:val="left" w:pos="10632"/>
          <w:tab w:val="left" w:pos="11057"/>
        </w:tabs>
        <w:autoSpaceDE w:val="0"/>
        <w:autoSpaceDN w:val="0"/>
        <w:adjustRightInd w:val="0"/>
        <w:spacing w:after="0" w:line="360" w:lineRule="auto"/>
        <w:ind w:left="1440"/>
        <w:jc w:val="both"/>
        <w:rPr>
          <w:rFonts w:ascii="Times New Roman" w:hAnsi="Times New Roman" w:cs="Times New Roman"/>
          <w:bCs/>
          <w:sz w:val="24"/>
          <w:szCs w:val="24"/>
        </w:rPr>
      </w:pPr>
      <w:proofErr w:type="gramStart"/>
      <w:r w:rsidRPr="006A2056">
        <w:rPr>
          <w:rFonts w:ascii="Times New Roman" w:hAnsi="Times New Roman" w:cs="Times New Roman"/>
          <w:bCs/>
          <w:sz w:val="24"/>
          <w:szCs w:val="24"/>
        </w:rPr>
        <w:t>2)harmonogram</w:t>
      </w:r>
      <w:proofErr w:type="gramEnd"/>
      <w:r w:rsidRPr="006A2056">
        <w:rPr>
          <w:rFonts w:ascii="Times New Roman" w:hAnsi="Times New Roman" w:cs="Times New Roman"/>
          <w:bCs/>
          <w:sz w:val="24"/>
          <w:szCs w:val="24"/>
        </w:rPr>
        <w:t xml:space="preserve"> – załącznik nr 2;</w:t>
      </w:r>
    </w:p>
    <w:p w:rsidR="00F277CB" w:rsidRPr="006A2056" w:rsidRDefault="00F277CB" w:rsidP="00F277CB">
      <w:pPr>
        <w:tabs>
          <w:tab w:val="left" w:pos="851"/>
        </w:tabs>
        <w:spacing w:after="0" w:line="360" w:lineRule="auto"/>
        <w:ind w:left="1701" w:hanging="283"/>
        <w:jc w:val="both"/>
        <w:rPr>
          <w:rFonts w:ascii="Times New Roman" w:hAnsi="Times New Roman" w:cs="Times New Roman"/>
          <w:sz w:val="24"/>
          <w:szCs w:val="24"/>
        </w:rPr>
      </w:pPr>
      <w:proofErr w:type="gramStart"/>
      <w:r w:rsidRPr="006A2056">
        <w:rPr>
          <w:rFonts w:ascii="Times New Roman" w:hAnsi="Times New Roman" w:cs="Times New Roman"/>
          <w:sz w:val="24"/>
          <w:szCs w:val="24"/>
        </w:rPr>
        <w:t>3)</w:t>
      </w:r>
      <w:r w:rsidRPr="006A2056">
        <w:rPr>
          <w:rFonts w:ascii="Times New Roman" w:hAnsi="Times New Roman" w:cs="Times New Roman"/>
          <w:sz w:val="24"/>
          <w:szCs w:val="24"/>
        </w:rPr>
        <w:tab/>
        <w:t>DSU</w:t>
      </w:r>
      <w:proofErr w:type="gramEnd"/>
      <w:r w:rsidRPr="006A2056">
        <w:rPr>
          <w:rFonts w:ascii="Times New Roman" w:hAnsi="Times New Roman" w:cs="Times New Roman"/>
          <w:sz w:val="24"/>
          <w:szCs w:val="24"/>
        </w:rPr>
        <w:t>.</w:t>
      </w:r>
    </w:p>
    <w:p w:rsidR="00F277CB" w:rsidRPr="006A2056" w:rsidRDefault="00F277CB" w:rsidP="00F277CB">
      <w:pPr>
        <w:widowControl w:val="0"/>
        <w:tabs>
          <w:tab w:val="left" w:pos="426"/>
        </w:tabs>
        <w:autoSpaceDE w:val="0"/>
        <w:autoSpaceDN w:val="0"/>
        <w:adjustRightInd w:val="0"/>
        <w:spacing w:after="0" w:line="360" w:lineRule="auto"/>
        <w:jc w:val="both"/>
        <w:rPr>
          <w:rFonts w:ascii="Times New Roman" w:hAnsi="Times New Roman" w:cs="Times New Roman"/>
          <w:sz w:val="24"/>
          <w:szCs w:val="24"/>
        </w:rPr>
      </w:pPr>
      <w:r w:rsidRPr="006A2056">
        <w:rPr>
          <w:rFonts w:ascii="Times New Roman" w:hAnsi="Times New Roman" w:cs="Times New Roman"/>
          <w:sz w:val="24"/>
          <w:szCs w:val="24"/>
        </w:rPr>
        <w:t>9.Dopuszcza się jedynie następujące zmiany umowy:</w:t>
      </w:r>
    </w:p>
    <w:p w:rsidR="00F277CB" w:rsidRPr="006A2056" w:rsidRDefault="00F277CB" w:rsidP="00F277CB">
      <w:pPr>
        <w:widowControl w:val="0"/>
        <w:autoSpaceDE w:val="0"/>
        <w:autoSpaceDN w:val="0"/>
        <w:adjustRightInd w:val="0"/>
        <w:spacing w:after="0" w:line="360" w:lineRule="auto"/>
        <w:ind w:left="1418" w:hanging="338"/>
        <w:jc w:val="both"/>
        <w:rPr>
          <w:rFonts w:ascii="Times New Roman" w:hAnsi="Times New Roman" w:cs="Times New Roman"/>
          <w:sz w:val="24"/>
          <w:szCs w:val="24"/>
        </w:rPr>
      </w:pPr>
      <w:proofErr w:type="gramStart"/>
      <w:r w:rsidRPr="006A2056">
        <w:rPr>
          <w:rFonts w:ascii="Times New Roman" w:hAnsi="Times New Roman" w:cs="Times New Roman"/>
          <w:sz w:val="24"/>
          <w:szCs w:val="24"/>
        </w:rPr>
        <w:t>1)zmiana</w:t>
      </w:r>
      <w:proofErr w:type="gramEnd"/>
      <w:r w:rsidRPr="006A2056">
        <w:rPr>
          <w:rFonts w:ascii="Times New Roman" w:hAnsi="Times New Roman" w:cs="Times New Roman"/>
          <w:sz w:val="24"/>
          <w:szCs w:val="24"/>
        </w:rPr>
        <w:t xml:space="preserve"> terminów wykonania przedmiotu umowy, jeżeli wynika ona z okoliczności niezależnych od Wykonawcy i przez niego niezawinionych, na które nie miał on wpływu i których nie mógł przewidzieć ani im zapobiec; </w:t>
      </w:r>
    </w:p>
    <w:p w:rsidR="00F277CB" w:rsidRPr="006A2056" w:rsidRDefault="00F277CB" w:rsidP="00F277CB">
      <w:pPr>
        <w:widowControl w:val="0"/>
        <w:autoSpaceDE w:val="0"/>
        <w:autoSpaceDN w:val="0"/>
        <w:adjustRightInd w:val="0"/>
        <w:spacing w:after="0" w:line="360" w:lineRule="auto"/>
        <w:ind w:left="1080"/>
        <w:jc w:val="both"/>
        <w:rPr>
          <w:rFonts w:ascii="Times New Roman" w:hAnsi="Times New Roman" w:cs="Times New Roman"/>
          <w:sz w:val="24"/>
          <w:szCs w:val="24"/>
        </w:rPr>
      </w:pPr>
      <w:proofErr w:type="gramStart"/>
      <w:r w:rsidRPr="006A2056">
        <w:rPr>
          <w:rFonts w:ascii="Times New Roman" w:hAnsi="Times New Roman" w:cs="Times New Roman"/>
          <w:sz w:val="24"/>
          <w:szCs w:val="24"/>
        </w:rPr>
        <w:t>2)zmiana</w:t>
      </w:r>
      <w:proofErr w:type="gramEnd"/>
      <w:r w:rsidRPr="006A2056">
        <w:rPr>
          <w:rFonts w:ascii="Times New Roman" w:hAnsi="Times New Roman" w:cs="Times New Roman"/>
          <w:sz w:val="24"/>
          <w:szCs w:val="24"/>
        </w:rPr>
        <w:t xml:space="preserve"> osób wymienionych w §12;</w:t>
      </w:r>
    </w:p>
    <w:p w:rsidR="00F277CB" w:rsidRPr="006A2056" w:rsidRDefault="00F277CB" w:rsidP="00F277CB">
      <w:pPr>
        <w:widowControl w:val="0"/>
        <w:autoSpaceDE w:val="0"/>
        <w:autoSpaceDN w:val="0"/>
        <w:adjustRightInd w:val="0"/>
        <w:spacing w:after="0" w:line="360" w:lineRule="auto"/>
        <w:ind w:left="1080"/>
        <w:jc w:val="both"/>
        <w:rPr>
          <w:rFonts w:ascii="Times New Roman" w:hAnsi="Times New Roman" w:cs="Times New Roman"/>
          <w:sz w:val="24"/>
          <w:szCs w:val="24"/>
        </w:rPr>
      </w:pPr>
      <w:proofErr w:type="gramStart"/>
      <w:r w:rsidRPr="006A2056">
        <w:rPr>
          <w:rFonts w:ascii="Times New Roman" w:hAnsi="Times New Roman" w:cs="Times New Roman"/>
          <w:sz w:val="24"/>
          <w:szCs w:val="24"/>
        </w:rPr>
        <w:t>3)zmiana</w:t>
      </w:r>
      <w:proofErr w:type="gramEnd"/>
      <w:r w:rsidRPr="006A2056">
        <w:rPr>
          <w:rFonts w:ascii="Times New Roman" w:hAnsi="Times New Roman" w:cs="Times New Roman"/>
          <w:sz w:val="24"/>
          <w:szCs w:val="24"/>
        </w:rPr>
        <w:t xml:space="preserve"> wynagrodzenia brutto w przypadku zmiany stawki podatku VAT;</w:t>
      </w:r>
    </w:p>
    <w:p w:rsidR="00F277CB" w:rsidRPr="006A2056" w:rsidRDefault="00F277CB" w:rsidP="00F277CB">
      <w:pPr>
        <w:widowControl w:val="0"/>
        <w:autoSpaceDE w:val="0"/>
        <w:autoSpaceDN w:val="0"/>
        <w:adjustRightInd w:val="0"/>
        <w:spacing w:after="0" w:line="360" w:lineRule="auto"/>
        <w:ind w:left="1418" w:hanging="338"/>
        <w:jc w:val="both"/>
        <w:rPr>
          <w:rFonts w:ascii="Times New Roman" w:hAnsi="Times New Roman" w:cs="Times New Roman"/>
          <w:sz w:val="24"/>
          <w:szCs w:val="24"/>
        </w:rPr>
      </w:pPr>
      <w:proofErr w:type="gramStart"/>
      <w:r w:rsidRPr="006A2056">
        <w:rPr>
          <w:rFonts w:ascii="Times New Roman" w:hAnsi="Times New Roman" w:cs="Times New Roman"/>
          <w:sz w:val="24"/>
          <w:szCs w:val="24"/>
        </w:rPr>
        <w:t>4)w</w:t>
      </w:r>
      <w:proofErr w:type="gramEnd"/>
      <w:r w:rsidRPr="006A2056">
        <w:rPr>
          <w:rFonts w:ascii="Times New Roman" w:hAnsi="Times New Roman" w:cs="Times New Roman"/>
          <w:sz w:val="24"/>
          <w:szCs w:val="24"/>
        </w:rPr>
        <w:t xml:space="preserve"> przypadku wprowadzenia w przepisach prawa powszechnie obowiązującego bądź wymaganych w stosunku do naprawy taboru kolejowego normach, dokumentach i przepisach, zmian w zakresie dotyczącym realizowanej umowy, które powodują konieczność zmiany sposobu wykonania przedmiotu umowy lub zakresu wykonywanych przez Wykonawcę prac, poprzez zastosowanie rozwiązań wymaganych na skutek zmiany przepisów prawnych lub </w:t>
      </w:r>
      <w:r w:rsidRPr="006A2056">
        <w:rPr>
          <w:rFonts w:ascii="Times New Roman" w:hAnsi="Times New Roman" w:cs="Times New Roman"/>
          <w:sz w:val="24"/>
          <w:szCs w:val="24"/>
        </w:rPr>
        <w:lastRenderedPageBreak/>
        <w:t xml:space="preserve">stosowanych norm, przy jednoczesnym dopuszczeniu z tego powodu zmian w wysokości wynagrodzenia należnego Wykonawcy. </w:t>
      </w:r>
    </w:p>
    <w:p w:rsidR="00F277CB" w:rsidRPr="006A2056" w:rsidRDefault="00F277CB" w:rsidP="00F277CB">
      <w:pPr>
        <w:tabs>
          <w:tab w:val="left" w:pos="2700"/>
        </w:tabs>
        <w:spacing w:after="0" w:line="360" w:lineRule="auto"/>
        <w:jc w:val="both"/>
        <w:rPr>
          <w:rFonts w:ascii="Times New Roman" w:hAnsi="Times New Roman" w:cs="Times New Roman"/>
          <w:sz w:val="24"/>
          <w:szCs w:val="24"/>
        </w:rPr>
      </w:pPr>
    </w:p>
    <w:p w:rsidR="00F277CB" w:rsidRPr="006A2056" w:rsidRDefault="00F277CB" w:rsidP="00F277CB">
      <w:pPr>
        <w:spacing w:after="0" w:line="360" w:lineRule="auto"/>
        <w:jc w:val="center"/>
        <w:rPr>
          <w:rFonts w:ascii="Times New Roman" w:hAnsi="Times New Roman" w:cs="Times New Roman"/>
          <w:sz w:val="24"/>
          <w:szCs w:val="24"/>
        </w:rPr>
      </w:pPr>
      <w:r w:rsidRPr="006A2056">
        <w:rPr>
          <w:rFonts w:ascii="Times New Roman" w:hAnsi="Times New Roman" w:cs="Times New Roman"/>
          <w:sz w:val="24"/>
          <w:szCs w:val="24"/>
        </w:rPr>
        <w:t>§13</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6A2056">
        <w:rPr>
          <w:rFonts w:ascii="Times New Roman" w:hAnsi="Times New Roman" w:cs="Times New Roman"/>
          <w:sz w:val="24"/>
          <w:szCs w:val="24"/>
        </w:rPr>
        <w:t>str</w:t>
      </w:r>
      <w:proofErr w:type="gramEnd"/>
      <w:r w:rsidRPr="006A2056">
        <w:rPr>
          <w:rFonts w:ascii="Times New Roman" w:hAnsi="Times New Roman" w:cs="Times New Roman"/>
          <w:sz w:val="24"/>
          <w:szCs w:val="24"/>
        </w:rPr>
        <w:t>.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rsidR="00F277CB" w:rsidRPr="006A2056" w:rsidRDefault="00F277CB" w:rsidP="00F277CB">
      <w:pPr>
        <w:spacing w:after="0" w:line="360" w:lineRule="auto"/>
        <w:ind w:left="426"/>
        <w:contextualSpacing/>
        <w:jc w:val="both"/>
        <w:rPr>
          <w:rFonts w:ascii="Times New Roman" w:hAnsi="Times New Roman" w:cs="Times New Roman"/>
          <w:sz w:val="24"/>
          <w:szCs w:val="24"/>
          <w:lang w:val="de-CH"/>
        </w:rPr>
      </w:pPr>
      <w:r w:rsidRPr="006A2056">
        <w:rPr>
          <w:rFonts w:ascii="Times New Roman" w:hAnsi="Times New Roman" w:cs="Times New Roman"/>
          <w:sz w:val="24"/>
          <w:szCs w:val="24"/>
        </w:rPr>
        <w:t xml:space="preserve">1. </w:t>
      </w:r>
      <w:proofErr w:type="gramStart"/>
      <w:r w:rsidRPr="006A2056">
        <w:rPr>
          <w:rFonts w:ascii="Times New Roman" w:hAnsi="Times New Roman" w:cs="Times New Roman"/>
          <w:sz w:val="24"/>
          <w:szCs w:val="24"/>
        </w:rPr>
        <w:t>administratorem</w:t>
      </w:r>
      <w:proofErr w:type="gramEnd"/>
      <w:r w:rsidRPr="006A2056">
        <w:rPr>
          <w:rFonts w:ascii="Times New Roman" w:hAnsi="Times New Roman" w:cs="Times New Roman"/>
          <w:sz w:val="24"/>
          <w:szCs w:val="24"/>
        </w:rPr>
        <w:t xml:space="preserve"> danych osobowych osób fizycznych jest PKP Szybka Kolej Miejska w Trójmieście Sp. z o.</w:t>
      </w:r>
      <w:proofErr w:type="gramStart"/>
      <w:r w:rsidRPr="006A2056">
        <w:rPr>
          <w:rFonts w:ascii="Times New Roman" w:hAnsi="Times New Roman" w:cs="Times New Roman"/>
          <w:sz w:val="24"/>
          <w:szCs w:val="24"/>
        </w:rPr>
        <w:t>o</w:t>
      </w:r>
      <w:proofErr w:type="gramEnd"/>
      <w:r w:rsidRPr="006A2056">
        <w:rPr>
          <w:rFonts w:ascii="Times New Roman" w:hAnsi="Times New Roman" w:cs="Times New Roman"/>
          <w:sz w:val="24"/>
          <w:szCs w:val="24"/>
        </w:rPr>
        <w:t xml:space="preserve">. </w:t>
      </w:r>
      <w:proofErr w:type="gramStart"/>
      <w:r w:rsidRPr="006A2056">
        <w:rPr>
          <w:rFonts w:ascii="Times New Roman" w:hAnsi="Times New Roman" w:cs="Times New Roman"/>
          <w:sz w:val="24"/>
          <w:szCs w:val="24"/>
        </w:rPr>
        <w:t>ul</w:t>
      </w:r>
      <w:proofErr w:type="gramEnd"/>
      <w:r w:rsidRPr="006A2056">
        <w:rPr>
          <w:rFonts w:ascii="Times New Roman" w:hAnsi="Times New Roman" w:cs="Times New Roman"/>
          <w:sz w:val="24"/>
          <w:szCs w:val="24"/>
        </w:rPr>
        <w:t>. Morska 350A, 81-002 Gdynia,</w:t>
      </w:r>
      <w:r w:rsidRPr="006A2056">
        <w:rPr>
          <w:rFonts w:ascii="Times New Roman" w:hAnsi="Times New Roman" w:cs="Times New Roman"/>
          <w:sz w:val="24"/>
          <w:szCs w:val="24"/>
          <w:lang w:val="de-CH"/>
        </w:rPr>
        <w:t xml:space="preserve"> tel. 58 721 27 50 </w:t>
      </w:r>
      <w:proofErr w:type="spellStart"/>
      <w:r w:rsidRPr="006A2056">
        <w:rPr>
          <w:rFonts w:ascii="Times New Roman" w:hAnsi="Times New Roman" w:cs="Times New Roman"/>
          <w:sz w:val="24"/>
          <w:szCs w:val="24"/>
          <w:lang w:val="de-CH"/>
        </w:rPr>
        <w:t>fax</w:t>
      </w:r>
      <w:proofErr w:type="spellEnd"/>
      <w:r w:rsidRPr="006A2056">
        <w:rPr>
          <w:rFonts w:ascii="Times New Roman" w:hAnsi="Times New Roman" w:cs="Times New Roman"/>
          <w:sz w:val="24"/>
          <w:szCs w:val="24"/>
          <w:lang w:val="de-CH"/>
        </w:rPr>
        <w:t xml:space="preserve"> 58 721 29 91, Internet: </w:t>
      </w:r>
      <w:hyperlink r:id="rId17" w:history="1">
        <w:r w:rsidRPr="006A2056">
          <w:rPr>
            <w:rFonts w:ascii="Times New Roman" w:hAnsi="Times New Roman" w:cs="Times New Roman"/>
            <w:sz w:val="24"/>
            <w:szCs w:val="24"/>
            <w:u w:val="single"/>
            <w:lang w:val="de-CH"/>
          </w:rPr>
          <w:t>http://www.skm.pkp.pl</w:t>
        </w:r>
      </w:hyperlink>
      <w:r w:rsidRPr="006A2056">
        <w:rPr>
          <w:rFonts w:ascii="Times New Roman" w:hAnsi="Times New Roman" w:cs="Times New Roman"/>
          <w:sz w:val="24"/>
          <w:szCs w:val="24"/>
          <w:lang w:val="de-CH"/>
        </w:rPr>
        <w:t xml:space="preserve">, </w:t>
      </w:r>
      <w:proofErr w:type="spellStart"/>
      <w:r w:rsidRPr="006A2056">
        <w:rPr>
          <w:rFonts w:ascii="Times New Roman" w:hAnsi="Times New Roman" w:cs="Times New Roman"/>
          <w:sz w:val="24"/>
          <w:szCs w:val="24"/>
          <w:lang w:val="de-CH"/>
        </w:rPr>
        <w:t>e-mail</w:t>
      </w:r>
      <w:proofErr w:type="spellEnd"/>
      <w:r w:rsidRPr="006A2056">
        <w:rPr>
          <w:rFonts w:ascii="Times New Roman" w:hAnsi="Times New Roman" w:cs="Times New Roman"/>
          <w:sz w:val="24"/>
          <w:szCs w:val="24"/>
          <w:lang w:val="de-CH"/>
        </w:rPr>
        <w:t xml:space="preserve">: </w:t>
      </w:r>
      <w:hyperlink r:id="rId18" w:history="1">
        <w:r w:rsidRPr="006A2056">
          <w:rPr>
            <w:rFonts w:ascii="Times New Roman" w:hAnsi="Times New Roman" w:cs="Times New Roman"/>
            <w:sz w:val="24"/>
            <w:szCs w:val="24"/>
            <w:u w:val="single"/>
            <w:lang w:val="de-CH"/>
          </w:rPr>
          <w:t>daneosobowe@skm.pkp.pl</w:t>
        </w:r>
      </w:hyperlink>
      <w:r w:rsidRPr="006A2056">
        <w:rPr>
          <w:rFonts w:ascii="Times New Roman" w:hAnsi="Times New Roman" w:cs="Times New Roman"/>
          <w:sz w:val="24"/>
          <w:szCs w:val="24"/>
        </w:rPr>
        <w:t>,</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 2.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kontaktowe inspektora ochrony danych osobowych powołanego przez Zamawiającego: </w:t>
      </w:r>
      <w:hyperlink r:id="rId19" w:history="1">
        <w:r w:rsidRPr="006A2056">
          <w:rPr>
            <w:rFonts w:ascii="Times New Roman" w:hAnsi="Times New Roman" w:cs="Times New Roman"/>
            <w:sz w:val="24"/>
            <w:szCs w:val="24"/>
            <w:u w:val="single"/>
          </w:rPr>
          <w:t>daneosobowe@skm.pkp.pl</w:t>
        </w:r>
      </w:hyperlink>
      <w:r w:rsidRPr="006A2056">
        <w:rPr>
          <w:rFonts w:ascii="Times New Roman" w:hAnsi="Times New Roman" w:cs="Times New Roman"/>
          <w:sz w:val="24"/>
          <w:szCs w:val="24"/>
        </w:rPr>
        <w:t>, tel. 58 721 29 69,</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3.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osobowe osób fizycznych przetwarzane będą na podstawie art. 6 ust. 1 lit. b RODO w celu związanym z realizacją zapisów niniejszej umowy</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4. </w:t>
      </w:r>
      <w:proofErr w:type="gramStart"/>
      <w:r w:rsidRPr="006A2056">
        <w:rPr>
          <w:rFonts w:ascii="Times New Roman" w:hAnsi="Times New Roman" w:cs="Times New Roman"/>
          <w:sz w:val="24"/>
          <w:szCs w:val="24"/>
        </w:rPr>
        <w:t>odbiorcami</w:t>
      </w:r>
      <w:proofErr w:type="gramEnd"/>
      <w:r w:rsidRPr="006A2056">
        <w:rPr>
          <w:rFonts w:ascii="Times New Roman" w:hAnsi="Times New Roman" w:cs="Times New Roman"/>
          <w:sz w:val="24"/>
          <w:szCs w:val="24"/>
        </w:rPr>
        <w:t xml:space="preserve"> danych osobowych osób fizycznych będą osoby lub podmioty, którym udostępniona zostanie dokumentacja postępowania w oparciu o art. 8 oraz art. 96 ust. 3 ustawy z dnia 29 stycznia 2004 r. – Prawo zamówień publicznych (Dz. U. </w:t>
      </w:r>
      <w:proofErr w:type="gramStart"/>
      <w:r w:rsidRPr="006A2056">
        <w:rPr>
          <w:rFonts w:ascii="Times New Roman" w:hAnsi="Times New Roman" w:cs="Times New Roman"/>
          <w:sz w:val="24"/>
          <w:szCs w:val="24"/>
        </w:rPr>
        <w:t>z</w:t>
      </w:r>
      <w:proofErr w:type="gramEnd"/>
      <w:r w:rsidRPr="006A2056">
        <w:rPr>
          <w:rFonts w:ascii="Times New Roman" w:hAnsi="Times New Roman" w:cs="Times New Roman"/>
          <w:sz w:val="24"/>
          <w:szCs w:val="24"/>
        </w:rPr>
        <w:t xml:space="preserve"> 2018 r. poz. 1986 z </w:t>
      </w:r>
      <w:proofErr w:type="spellStart"/>
      <w:r w:rsidRPr="006A2056">
        <w:rPr>
          <w:rFonts w:ascii="Times New Roman" w:hAnsi="Times New Roman" w:cs="Times New Roman"/>
          <w:sz w:val="24"/>
          <w:szCs w:val="24"/>
        </w:rPr>
        <w:t>późn</w:t>
      </w:r>
      <w:proofErr w:type="spellEnd"/>
      <w:r w:rsidRPr="006A2056">
        <w:rPr>
          <w:rFonts w:ascii="Times New Roman" w:hAnsi="Times New Roman" w:cs="Times New Roman"/>
          <w:sz w:val="24"/>
          <w:szCs w:val="24"/>
        </w:rPr>
        <w:t xml:space="preserve">. </w:t>
      </w:r>
      <w:proofErr w:type="gramStart"/>
      <w:r w:rsidRPr="006A2056">
        <w:rPr>
          <w:rFonts w:ascii="Times New Roman" w:hAnsi="Times New Roman" w:cs="Times New Roman"/>
          <w:sz w:val="24"/>
          <w:szCs w:val="24"/>
        </w:rPr>
        <w:t>zm</w:t>
      </w:r>
      <w:proofErr w:type="gramEnd"/>
      <w:r w:rsidRPr="006A2056">
        <w:rPr>
          <w:rFonts w:ascii="Times New Roman" w:hAnsi="Times New Roman" w:cs="Times New Roman"/>
          <w:sz w:val="24"/>
          <w:szCs w:val="24"/>
        </w:rPr>
        <w:t xml:space="preserve">.), dalej „ustawa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lub w celu dokonania kontroli prawidłowości przeprowadzenia postępowania o udzielenie zamówienia publicznego raz kancelaria prawna obsługująca ZAMAWIAJĄCEGO,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5. </w:t>
      </w:r>
      <w:proofErr w:type="gramStart"/>
      <w:r w:rsidRPr="006A2056">
        <w:rPr>
          <w:rFonts w:ascii="Times New Roman" w:hAnsi="Times New Roman" w:cs="Times New Roman"/>
          <w:sz w:val="24"/>
          <w:szCs w:val="24"/>
        </w:rPr>
        <w:t>dane</w:t>
      </w:r>
      <w:proofErr w:type="gramEnd"/>
      <w:r w:rsidRPr="006A2056">
        <w:rPr>
          <w:rFonts w:ascii="Times New Roman" w:hAnsi="Times New Roman" w:cs="Times New Roman"/>
          <w:sz w:val="24"/>
          <w:szCs w:val="24"/>
        </w:rPr>
        <w:t xml:space="preserve"> osobowe osób fizycznych będą przechowywane przez okres określony w instrukcji archiwalnej Zamawiającego,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6. obowiązek podania danych </w:t>
      </w:r>
      <w:proofErr w:type="gramStart"/>
      <w:r w:rsidRPr="006A2056">
        <w:rPr>
          <w:rFonts w:ascii="Times New Roman" w:hAnsi="Times New Roman" w:cs="Times New Roman"/>
          <w:sz w:val="24"/>
          <w:szCs w:val="24"/>
        </w:rPr>
        <w:t>osobowych  osób</w:t>
      </w:r>
      <w:proofErr w:type="gramEnd"/>
      <w:r w:rsidRPr="006A2056">
        <w:rPr>
          <w:rFonts w:ascii="Times New Roman" w:hAnsi="Times New Roman" w:cs="Times New Roman"/>
          <w:sz w:val="24"/>
          <w:szCs w:val="24"/>
        </w:rPr>
        <w:t xml:space="preserve">  fizycznych jest wymogiem ustawowym określonym w przepisach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6A2056">
        <w:rPr>
          <w:rFonts w:ascii="Times New Roman" w:hAnsi="Times New Roman" w:cs="Times New Roman"/>
          <w:sz w:val="24"/>
          <w:szCs w:val="24"/>
        </w:rPr>
        <w:t>Pzp</w:t>
      </w:r>
      <w:proofErr w:type="spellEnd"/>
      <w:r w:rsidRPr="006A2056">
        <w:rPr>
          <w:rFonts w:ascii="Times New Roman" w:hAnsi="Times New Roman" w:cs="Times New Roman"/>
          <w:sz w:val="24"/>
          <w:szCs w:val="24"/>
        </w:rPr>
        <w:t>,</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lastRenderedPageBreak/>
        <w:t xml:space="preserve">7.   </w:t>
      </w: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odniesieniu do danych osobowych osób fizycznych decyzje nie będą podejmowane w sposób zautomatyzowany, o których mowa w art. 22 RODO,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8.   </w:t>
      </w:r>
      <w:proofErr w:type="gramStart"/>
      <w:r w:rsidRPr="006A2056">
        <w:rPr>
          <w:rFonts w:ascii="Times New Roman" w:hAnsi="Times New Roman" w:cs="Times New Roman"/>
          <w:sz w:val="24"/>
          <w:szCs w:val="24"/>
        </w:rPr>
        <w:t>osoby</w:t>
      </w:r>
      <w:proofErr w:type="gramEnd"/>
      <w:r w:rsidRPr="006A2056">
        <w:rPr>
          <w:rFonts w:ascii="Times New Roman" w:hAnsi="Times New Roman" w:cs="Times New Roman"/>
          <w:sz w:val="24"/>
          <w:szCs w:val="24"/>
        </w:rPr>
        <w:t xml:space="preserve"> fizyczne posiadają:</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15 RODO prawo dostępu do danych osobowych;</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16 RODO prawo do sprostowania danych osobowych;</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18 RODO prawo żądania od administratora ograniczenia przetwarzania danych osobowych z zastrzeżeniem przypadków, o których mowa w art. 18 ust. 2 RODO;  </w:t>
      </w:r>
    </w:p>
    <w:p w:rsidR="00F277CB" w:rsidRPr="006A2056" w:rsidRDefault="00F277CB" w:rsidP="00F277CB">
      <w:pPr>
        <w:numPr>
          <w:ilvl w:val="0"/>
          <w:numId w:val="49"/>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prawo</w:t>
      </w:r>
      <w:proofErr w:type="gramEnd"/>
      <w:r w:rsidRPr="006A2056">
        <w:rPr>
          <w:rFonts w:ascii="Times New Roman" w:hAnsi="Times New Roman" w:cs="Times New Roman"/>
          <w:sz w:val="24"/>
          <w:szCs w:val="24"/>
        </w:rPr>
        <w:t xml:space="preserve"> do wniesienia skargi do Prezesa Urzędu Ochrony Danych Osobowych, w przypadku uznania, że przetwarzanie danych osobowych narusza przepisy RODO,</w:t>
      </w:r>
    </w:p>
    <w:p w:rsidR="00F277CB" w:rsidRPr="006A2056" w:rsidRDefault="00F277CB" w:rsidP="00F277CB">
      <w:pPr>
        <w:spacing w:after="0" w:line="360" w:lineRule="auto"/>
        <w:ind w:left="426"/>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9.   </w:t>
      </w:r>
      <w:proofErr w:type="gramStart"/>
      <w:r w:rsidRPr="006A2056">
        <w:rPr>
          <w:rFonts w:ascii="Times New Roman" w:hAnsi="Times New Roman" w:cs="Times New Roman"/>
          <w:sz w:val="24"/>
          <w:szCs w:val="24"/>
        </w:rPr>
        <w:t>osobom</w:t>
      </w:r>
      <w:proofErr w:type="gramEnd"/>
      <w:r w:rsidRPr="006A2056">
        <w:rPr>
          <w:rFonts w:ascii="Times New Roman" w:hAnsi="Times New Roman" w:cs="Times New Roman"/>
          <w:sz w:val="24"/>
          <w:szCs w:val="24"/>
        </w:rPr>
        <w:t xml:space="preserve"> fizycznym nie przysługuje:</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w</w:t>
      </w:r>
      <w:proofErr w:type="gramEnd"/>
      <w:r w:rsidRPr="006A2056">
        <w:rPr>
          <w:rFonts w:ascii="Times New Roman" w:hAnsi="Times New Roman" w:cs="Times New Roman"/>
          <w:sz w:val="24"/>
          <w:szCs w:val="24"/>
        </w:rPr>
        <w:t xml:space="preserve"> związku z art. 17 ust. 3 lit. b, d lub e RODO prawo do usunięcia danych osobowych;</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prawo</w:t>
      </w:r>
      <w:proofErr w:type="gramEnd"/>
      <w:r w:rsidRPr="006A2056">
        <w:rPr>
          <w:rFonts w:ascii="Times New Roman" w:hAnsi="Times New Roman" w:cs="Times New Roman"/>
          <w:sz w:val="24"/>
          <w:szCs w:val="24"/>
        </w:rPr>
        <w:t xml:space="preserve"> do przenoszenia danych osobowych, o którym mowa w art. 20 RODO,</w:t>
      </w:r>
    </w:p>
    <w:p w:rsidR="00F277CB" w:rsidRPr="006A2056" w:rsidRDefault="00F277CB" w:rsidP="00F277CB">
      <w:pPr>
        <w:numPr>
          <w:ilvl w:val="0"/>
          <w:numId w:val="50"/>
        </w:numPr>
        <w:spacing w:after="0" w:line="360" w:lineRule="auto"/>
        <w:contextualSpacing/>
        <w:jc w:val="both"/>
        <w:rPr>
          <w:rFonts w:ascii="Times New Roman" w:hAnsi="Times New Roman" w:cs="Times New Roman"/>
          <w:sz w:val="24"/>
          <w:szCs w:val="24"/>
        </w:rPr>
      </w:pPr>
      <w:proofErr w:type="gramStart"/>
      <w:r w:rsidRPr="006A2056">
        <w:rPr>
          <w:rFonts w:ascii="Times New Roman" w:hAnsi="Times New Roman" w:cs="Times New Roman"/>
          <w:sz w:val="24"/>
          <w:szCs w:val="24"/>
        </w:rPr>
        <w:t>na</w:t>
      </w:r>
      <w:proofErr w:type="gramEnd"/>
      <w:r w:rsidRPr="006A2056">
        <w:rPr>
          <w:rFonts w:ascii="Times New Roman" w:hAnsi="Times New Roman" w:cs="Times New Roman"/>
          <w:sz w:val="24"/>
          <w:szCs w:val="24"/>
        </w:rPr>
        <w:t xml:space="preserve"> podstawie art. 21 RODO prawo sprzeciwu, wobec przetwarzania danych osobowych, gdyż podstawą prawną przetwarzania danych osobowych jest art. 6 ust. 1 lit. c RODO. </w:t>
      </w:r>
    </w:p>
    <w:p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 xml:space="preserve">10. ZAMAWIAJĄCY wskazuje, że obowiązek informacyjny określony przepisami RODO wynikający z art. 13 lub art. 14 RODO względem osób fizycznych, których dane przekazuje ZAMAWIAJĄCEMU i których dane </w:t>
      </w:r>
      <w:r w:rsidRPr="006A2056">
        <w:rPr>
          <w:rFonts w:ascii="Times New Roman" w:hAnsi="Times New Roman" w:cs="Times New Roman"/>
          <w:sz w:val="24"/>
          <w:szCs w:val="24"/>
          <w:u w:val="single"/>
        </w:rPr>
        <w:t>bezpośrednio lub pośrednio</w:t>
      </w:r>
      <w:r w:rsidRPr="006A2056">
        <w:rPr>
          <w:rFonts w:ascii="Times New Roman" w:hAnsi="Times New Roman" w:cs="Times New Roman"/>
          <w:sz w:val="24"/>
          <w:szCs w:val="24"/>
        </w:rPr>
        <w:t xml:space="preserve"> pozyskał, (</w:t>
      </w:r>
      <w:proofErr w:type="gramStart"/>
      <w:r w:rsidRPr="006A2056">
        <w:rPr>
          <w:rFonts w:ascii="Times New Roman" w:hAnsi="Times New Roman" w:cs="Times New Roman"/>
          <w:sz w:val="24"/>
          <w:szCs w:val="24"/>
        </w:rPr>
        <w:t>chyba że</w:t>
      </w:r>
      <w:proofErr w:type="gramEnd"/>
      <w:r w:rsidRPr="006A2056">
        <w:rPr>
          <w:rFonts w:ascii="Times New Roman" w:hAnsi="Times New Roman" w:cs="Times New Roman"/>
          <w:sz w:val="24"/>
          <w:szCs w:val="24"/>
        </w:rPr>
        <w:t xml:space="preserve"> ma zastosowanie co najmniej jedno z włączeń, o których mowa w art. 13 ust. 4 lub art. 14 ust. 5 RODO), spoczywa także na Wykonawcach, którzy pozyskują dane osobowe osób trzecich w celu przekazania ich ZAMAWIAJĄCEMU w ofercie. </w:t>
      </w:r>
    </w:p>
    <w:p w:rsidR="00F277CB" w:rsidRPr="006A2056" w:rsidRDefault="00F277CB" w:rsidP="00F277CB">
      <w:pPr>
        <w:spacing w:after="0" w:line="360" w:lineRule="auto"/>
        <w:ind w:left="851" w:hanging="425"/>
        <w:contextualSpacing/>
        <w:jc w:val="both"/>
        <w:rPr>
          <w:rFonts w:ascii="Times New Roman" w:hAnsi="Times New Roman" w:cs="Times New Roman"/>
          <w:sz w:val="24"/>
          <w:szCs w:val="24"/>
        </w:rPr>
      </w:pPr>
      <w:r w:rsidRPr="006A2056">
        <w:rPr>
          <w:rFonts w:ascii="Times New Roman" w:hAnsi="Times New Roman" w:cs="Times New Roman"/>
          <w:sz w:val="24"/>
          <w:szCs w:val="24"/>
        </w:rPr>
        <w:t>11. WYKONAWCA obowiązany jest poinformować osoby fizyczne o treści niniejszego Rozdziału umowy.</w:t>
      </w:r>
    </w:p>
    <w:p w:rsidR="00F277CB" w:rsidRPr="006A2056" w:rsidRDefault="00F277CB" w:rsidP="00F277CB">
      <w:pPr>
        <w:spacing w:after="0" w:line="360" w:lineRule="auto"/>
        <w:ind w:firstLine="709"/>
        <w:jc w:val="both"/>
        <w:rPr>
          <w:rFonts w:ascii="Times New Roman" w:hAnsi="Times New Roman" w:cs="Times New Roman"/>
          <w:bCs/>
          <w:sz w:val="24"/>
          <w:szCs w:val="24"/>
        </w:rPr>
      </w:pPr>
    </w:p>
    <w:p w:rsidR="00F277CB" w:rsidRPr="006A2056" w:rsidRDefault="00F277CB" w:rsidP="00F277CB">
      <w:pPr>
        <w:spacing w:after="0" w:line="360" w:lineRule="auto"/>
        <w:ind w:firstLine="709"/>
        <w:jc w:val="both"/>
        <w:rPr>
          <w:rFonts w:ascii="Times New Roman" w:hAnsi="Times New Roman" w:cs="Times New Roman"/>
          <w:bCs/>
          <w:sz w:val="24"/>
          <w:szCs w:val="24"/>
        </w:rPr>
      </w:pPr>
    </w:p>
    <w:p w:rsidR="00F277CB" w:rsidRPr="006A2056" w:rsidRDefault="00F277CB" w:rsidP="00F277CB">
      <w:pPr>
        <w:spacing w:after="0" w:line="360" w:lineRule="auto"/>
        <w:ind w:firstLine="709"/>
        <w:jc w:val="both"/>
        <w:rPr>
          <w:rFonts w:ascii="Times New Roman" w:hAnsi="Times New Roman" w:cs="Times New Roman"/>
          <w:bCs/>
          <w:sz w:val="24"/>
          <w:szCs w:val="24"/>
        </w:rPr>
      </w:pPr>
    </w:p>
    <w:p w:rsidR="00F277CB" w:rsidRPr="006A2056" w:rsidRDefault="00F277CB" w:rsidP="00F277CB">
      <w:pPr>
        <w:spacing w:after="0" w:line="360" w:lineRule="auto"/>
        <w:ind w:firstLine="709"/>
        <w:jc w:val="both"/>
        <w:rPr>
          <w:rFonts w:ascii="Times New Roman" w:hAnsi="Times New Roman" w:cs="Times New Roman"/>
          <w:bCs/>
          <w:sz w:val="24"/>
          <w:szCs w:val="24"/>
        </w:rPr>
      </w:pPr>
      <w:r w:rsidRPr="006A2056">
        <w:rPr>
          <w:rFonts w:ascii="Times New Roman" w:hAnsi="Times New Roman" w:cs="Times New Roman"/>
          <w:bCs/>
          <w:sz w:val="24"/>
          <w:szCs w:val="24"/>
        </w:rPr>
        <w:t>WYKONAWCA</w:t>
      </w:r>
      <w:proofErr w:type="gramStart"/>
      <w:r w:rsidRPr="006A2056">
        <w:rPr>
          <w:rFonts w:ascii="Times New Roman" w:hAnsi="Times New Roman" w:cs="Times New Roman"/>
          <w:bCs/>
          <w:sz w:val="24"/>
          <w:szCs w:val="24"/>
        </w:rPr>
        <w:t>:</w:t>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r>
      <w:r w:rsidRPr="006A2056">
        <w:rPr>
          <w:rFonts w:ascii="Times New Roman" w:hAnsi="Times New Roman" w:cs="Times New Roman"/>
          <w:bCs/>
          <w:sz w:val="24"/>
          <w:szCs w:val="24"/>
        </w:rPr>
        <w:tab/>
        <w:t>ZAMAWIAJĄCY</w:t>
      </w:r>
      <w:proofErr w:type="gramEnd"/>
      <w:r w:rsidRPr="006A2056">
        <w:rPr>
          <w:rFonts w:ascii="Times New Roman" w:hAnsi="Times New Roman" w:cs="Times New Roman"/>
          <w:bCs/>
          <w:sz w:val="24"/>
          <w:szCs w:val="24"/>
        </w:rPr>
        <w:t>:</w:t>
      </w: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sz w:val="24"/>
          <w:szCs w:val="24"/>
          <w:lang w:eastAsia="pl-PL"/>
        </w:rPr>
      </w:pPr>
    </w:p>
    <w:p w:rsidR="00F277CB" w:rsidRPr="006A2056" w:rsidRDefault="00F277CB" w:rsidP="00F277CB">
      <w:pPr>
        <w:spacing w:after="0" w:line="360" w:lineRule="auto"/>
        <w:jc w:val="both"/>
        <w:rPr>
          <w:rFonts w:ascii="Times New Roman" w:eastAsia="Times New Roman" w:hAnsi="Times New Roman" w:cs="Times New Roman"/>
          <w:b/>
          <w:sz w:val="24"/>
          <w:szCs w:val="24"/>
          <w:lang w:eastAsia="pl-PL"/>
        </w:rPr>
      </w:pPr>
    </w:p>
    <w:p w:rsidR="00F277CB" w:rsidRPr="006A2056" w:rsidRDefault="00F277CB" w:rsidP="00F277CB">
      <w:pPr>
        <w:spacing w:after="0" w:line="360" w:lineRule="auto"/>
        <w:jc w:val="center"/>
        <w:rPr>
          <w:rFonts w:ascii="Times New Roman" w:eastAsia="Times New Roman" w:hAnsi="Times New Roman" w:cs="Times New Roman"/>
          <w:b/>
          <w:sz w:val="24"/>
          <w:szCs w:val="24"/>
          <w:lang w:eastAsia="pl-PL"/>
        </w:rPr>
      </w:pPr>
    </w:p>
    <w:p w:rsidR="00F277CB" w:rsidRPr="006A2056" w:rsidRDefault="00F277CB" w:rsidP="00F277CB">
      <w:pPr>
        <w:spacing w:after="0" w:line="276" w:lineRule="auto"/>
        <w:ind w:left="142" w:hanging="142"/>
        <w:jc w:val="both"/>
        <w:rPr>
          <w:rFonts w:ascii="Times New Roman" w:eastAsia="Calibri" w:hAnsi="Times New Roman" w:cs="Times New Roman"/>
          <w:sz w:val="24"/>
          <w:szCs w:val="24"/>
          <w:lang w:eastAsia="pl-PL"/>
        </w:rPr>
      </w:pPr>
    </w:p>
    <w:p w:rsidR="00F277CB" w:rsidRPr="006A2056" w:rsidRDefault="00F277CB" w:rsidP="00F277CB">
      <w:pPr>
        <w:spacing w:after="0" w:line="276" w:lineRule="auto"/>
        <w:ind w:left="142" w:hanging="142"/>
        <w:jc w:val="both"/>
        <w:rPr>
          <w:rFonts w:ascii="Times New Roman" w:eastAsia="Calibri" w:hAnsi="Times New Roman" w:cs="Times New Roman"/>
          <w:sz w:val="24"/>
          <w:szCs w:val="24"/>
          <w:lang w:eastAsia="pl-PL"/>
        </w:rPr>
      </w:pPr>
    </w:p>
    <w:p w:rsidR="00F277CB" w:rsidRPr="006A2056" w:rsidRDefault="00F277CB" w:rsidP="00F277CB">
      <w:pPr>
        <w:spacing w:line="259" w:lineRule="auto"/>
        <w:rPr>
          <w:rFonts w:asciiTheme="minorHAnsi" w:hAnsiTheme="minorHAnsi" w:cstheme="minorBidi"/>
        </w:rPr>
      </w:pPr>
    </w:p>
    <w:p w:rsidR="00F277CB" w:rsidRPr="006A2056" w:rsidRDefault="00F277CB" w:rsidP="00DF069E">
      <w:pPr>
        <w:pStyle w:val="Nagwek2"/>
        <w:keepNext/>
        <w:keepLines/>
        <w:jc w:val="center"/>
        <w:rPr>
          <w:i/>
          <w:sz w:val="24"/>
          <w:szCs w:val="24"/>
        </w:rPr>
      </w:pPr>
    </w:p>
    <w:sectPr w:rsidR="00F277CB" w:rsidRPr="006A20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lvl w:ilvl="0">
      <w:start w:val="1"/>
      <w:numFmt w:val="decimal"/>
      <w:lvlText w:val="%1."/>
      <w:lvlJc w:val="left"/>
      <w:pPr>
        <w:ind w:left="0" w:firstLine="0"/>
      </w:pPr>
      <w:rPr>
        <w:rFonts w:cs="Times New Roman"/>
      </w:rPr>
    </w:lvl>
  </w:abstractNum>
  <w:abstractNum w:abstractNumId="1" w15:restartNumberingAfterBreak="0">
    <w:nsid w:val="00000003"/>
    <w:multiLevelType w:val="singleLevel"/>
    <w:tmpl w:val="00000003"/>
    <w:lvl w:ilvl="0">
      <w:start w:val="1"/>
      <w:numFmt w:val="decimal"/>
      <w:lvlText w:val="%1."/>
      <w:lvlJc w:val="left"/>
      <w:pPr>
        <w:ind w:left="0" w:firstLine="0"/>
      </w:pPr>
      <w:rPr>
        <w:rFonts w:cs="Times New Roman"/>
      </w:rPr>
    </w:lvl>
  </w:abstractNum>
  <w:abstractNum w:abstractNumId="2" w15:restartNumberingAfterBreak="0">
    <w:nsid w:val="00000004"/>
    <w:multiLevelType w:val="singleLevel"/>
    <w:tmpl w:val="E5269F76"/>
    <w:lvl w:ilvl="0">
      <w:start w:val="1"/>
      <w:numFmt w:val="decimal"/>
      <w:lvlText w:val="%1)"/>
      <w:lvlJc w:val="left"/>
      <w:pPr>
        <w:tabs>
          <w:tab w:val="num" w:pos="360"/>
        </w:tabs>
        <w:ind w:left="360" w:hanging="360"/>
      </w:pPr>
      <w:rPr>
        <w:rFonts w:cs="Times New Roman"/>
      </w:rPr>
    </w:lvl>
  </w:abstractNum>
  <w:abstractNum w:abstractNumId="3" w15:restartNumberingAfterBreak="0">
    <w:nsid w:val="00000006"/>
    <w:multiLevelType w:val="singleLevel"/>
    <w:tmpl w:val="00000006"/>
    <w:lvl w:ilvl="0">
      <w:start w:val="1"/>
      <w:numFmt w:val="decimal"/>
      <w:lvlText w:val="%1."/>
      <w:lvlJc w:val="left"/>
      <w:pPr>
        <w:ind w:left="0" w:firstLine="0"/>
      </w:pPr>
      <w:rPr>
        <w:rFonts w:cs="Times New Roman"/>
        <w:sz w:val="20"/>
        <w:szCs w:val="20"/>
      </w:rPr>
    </w:lvl>
  </w:abstractNum>
  <w:abstractNum w:abstractNumId="4" w15:restartNumberingAfterBreak="0">
    <w:nsid w:val="020641C3"/>
    <w:multiLevelType w:val="hybridMultilevel"/>
    <w:tmpl w:val="4D345698"/>
    <w:lvl w:ilvl="0" w:tplc="B942BABA">
      <w:start w:val="4"/>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04450707"/>
    <w:multiLevelType w:val="hybridMultilevel"/>
    <w:tmpl w:val="9DA698C6"/>
    <w:lvl w:ilvl="0" w:tplc="04150011">
      <w:start w:val="1"/>
      <w:numFmt w:val="decimal"/>
      <w:lvlText w:val="%1)"/>
      <w:lvlJc w:val="left"/>
      <w:pPr>
        <w:ind w:left="1395" w:hanging="360"/>
      </w:pPr>
    </w:lvl>
    <w:lvl w:ilvl="1" w:tplc="04150019">
      <w:start w:val="1"/>
      <w:numFmt w:val="lowerLetter"/>
      <w:lvlText w:val="%2."/>
      <w:lvlJc w:val="left"/>
      <w:pPr>
        <w:ind w:left="2115" w:hanging="360"/>
      </w:pPr>
    </w:lvl>
    <w:lvl w:ilvl="2" w:tplc="0415001B">
      <w:start w:val="1"/>
      <w:numFmt w:val="lowerRoman"/>
      <w:lvlText w:val="%3."/>
      <w:lvlJc w:val="right"/>
      <w:pPr>
        <w:ind w:left="2835" w:hanging="180"/>
      </w:pPr>
    </w:lvl>
    <w:lvl w:ilvl="3" w:tplc="0415000F">
      <w:start w:val="1"/>
      <w:numFmt w:val="decimal"/>
      <w:lvlText w:val="%4."/>
      <w:lvlJc w:val="left"/>
      <w:pPr>
        <w:ind w:left="3555" w:hanging="360"/>
      </w:pPr>
    </w:lvl>
    <w:lvl w:ilvl="4" w:tplc="04150019">
      <w:start w:val="1"/>
      <w:numFmt w:val="lowerLetter"/>
      <w:lvlText w:val="%5."/>
      <w:lvlJc w:val="left"/>
      <w:pPr>
        <w:ind w:left="4275" w:hanging="360"/>
      </w:pPr>
    </w:lvl>
    <w:lvl w:ilvl="5" w:tplc="0415001B">
      <w:start w:val="1"/>
      <w:numFmt w:val="lowerRoman"/>
      <w:lvlText w:val="%6."/>
      <w:lvlJc w:val="right"/>
      <w:pPr>
        <w:ind w:left="4995" w:hanging="180"/>
      </w:pPr>
    </w:lvl>
    <w:lvl w:ilvl="6" w:tplc="0415000F">
      <w:start w:val="1"/>
      <w:numFmt w:val="decimal"/>
      <w:lvlText w:val="%7."/>
      <w:lvlJc w:val="left"/>
      <w:pPr>
        <w:ind w:left="5715" w:hanging="360"/>
      </w:pPr>
    </w:lvl>
    <w:lvl w:ilvl="7" w:tplc="04150019">
      <w:start w:val="1"/>
      <w:numFmt w:val="lowerLetter"/>
      <w:lvlText w:val="%8."/>
      <w:lvlJc w:val="left"/>
      <w:pPr>
        <w:ind w:left="6435" w:hanging="360"/>
      </w:pPr>
    </w:lvl>
    <w:lvl w:ilvl="8" w:tplc="0415001B">
      <w:start w:val="1"/>
      <w:numFmt w:val="lowerRoman"/>
      <w:lvlText w:val="%9."/>
      <w:lvlJc w:val="right"/>
      <w:pPr>
        <w:ind w:left="7155" w:hanging="180"/>
      </w:pPr>
    </w:lvl>
  </w:abstractNum>
  <w:abstractNum w:abstractNumId="6" w15:restartNumberingAfterBreak="0">
    <w:nsid w:val="04B26009"/>
    <w:multiLevelType w:val="singleLevel"/>
    <w:tmpl w:val="1B8C4B5A"/>
    <w:lvl w:ilvl="0">
      <w:start w:val="10"/>
      <w:numFmt w:val="decimal"/>
      <w:lvlText w:val="%1."/>
      <w:legacy w:legacy="1" w:legacySpace="0" w:legacyIndent="398"/>
      <w:lvlJc w:val="left"/>
      <w:pPr>
        <w:ind w:left="0" w:firstLine="0"/>
      </w:pPr>
      <w:rPr>
        <w:rFonts w:ascii="Arial" w:hAnsi="Arial" w:cs="Arial" w:hint="default"/>
      </w:rPr>
    </w:lvl>
  </w:abstractNum>
  <w:abstractNum w:abstractNumId="7" w15:restartNumberingAfterBreak="0">
    <w:nsid w:val="05293224"/>
    <w:multiLevelType w:val="multilevel"/>
    <w:tmpl w:val="F4446B06"/>
    <w:lvl w:ilvl="0">
      <w:start w:val="1"/>
      <w:numFmt w:val="decimal"/>
      <w:lvlText w:val="%1."/>
      <w:lvlJc w:val="left"/>
      <w:pPr>
        <w:ind w:left="717" w:hanging="360"/>
      </w:pPr>
    </w:lvl>
    <w:lvl w:ilvl="1">
      <w:start w:val="1"/>
      <w:numFmt w:val="decimal"/>
      <w:lvlText w:val="%1.%2."/>
      <w:lvlJc w:val="left"/>
      <w:pPr>
        <w:ind w:left="1149" w:hanging="432"/>
      </w:pPr>
    </w:lvl>
    <w:lvl w:ilvl="2">
      <w:start w:val="1"/>
      <w:numFmt w:val="decimal"/>
      <w:lvlText w:val="%1.%2.%3."/>
      <w:lvlJc w:val="left"/>
      <w:pPr>
        <w:ind w:left="1581" w:hanging="504"/>
      </w:pPr>
    </w:lvl>
    <w:lvl w:ilvl="3">
      <w:start w:val="1"/>
      <w:numFmt w:val="decimal"/>
      <w:lvlText w:val="%1.%2.%3.%4."/>
      <w:lvlJc w:val="left"/>
      <w:pPr>
        <w:ind w:left="2085" w:hanging="648"/>
      </w:pPr>
    </w:lvl>
    <w:lvl w:ilvl="4">
      <w:start w:val="1"/>
      <w:numFmt w:val="decimal"/>
      <w:lvlText w:val="%1.%2.%3.%4.%5."/>
      <w:lvlJc w:val="left"/>
      <w:pPr>
        <w:ind w:left="2589" w:hanging="792"/>
      </w:pPr>
    </w:lvl>
    <w:lvl w:ilvl="5">
      <w:start w:val="1"/>
      <w:numFmt w:val="decimal"/>
      <w:lvlText w:val="%1.%2.%3.%4.%5.%6."/>
      <w:lvlJc w:val="left"/>
      <w:pPr>
        <w:ind w:left="3093" w:hanging="936"/>
      </w:pPr>
    </w:lvl>
    <w:lvl w:ilvl="6">
      <w:start w:val="1"/>
      <w:numFmt w:val="decimal"/>
      <w:lvlText w:val="%1.%2.%3.%4.%5.%6.%7."/>
      <w:lvlJc w:val="left"/>
      <w:pPr>
        <w:ind w:left="3597" w:hanging="1080"/>
      </w:pPr>
    </w:lvl>
    <w:lvl w:ilvl="7">
      <w:start w:val="1"/>
      <w:numFmt w:val="decimal"/>
      <w:lvlText w:val="%1.%2.%3.%4.%5.%6.%7.%8."/>
      <w:lvlJc w:val="left"/>
      <w:pPr>
        <w:ind w:left="4101" w:hanging="1224"/>
      </w:pPr>
    </w:lvl>
    <w:lvl w:ilvl="8">
      <w:start w:val="1"/>
      <w:numFmt w:val="decimal"/>
      <w:lvlText w:val="%1.%2.%3.%4.%5.%6.%7.%8.%9."/>
      <w:lvlJc w:val="left"/>
      <w:pPr>
        <w:ind w:left="4677" w:hanging="1440"/>
      </w:pPr>
    </w:lvl>
  </w:abstractNum>
  <w:abstractNum w:abstractNumId="8" w15:restartNumberingAfterBreak="0">
    <w:nsid w:val="05472ED6"/>
    <w:multiLevelType w:val="multilevel"/>
    <w:tmpl w:val="BEB4A1CE"/>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69E080A"/>
    <w:multiLevelType w:val="hybridMultilevel"/>
    <w:tmpl w:val="1390D8A8"/>
    <w:lvl w:ilvl="0" w:tplc="31F038D8">
      <w:start w:val="1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71848C7"/>
    <w:multiLevelType w:val="multilevel"/>
    <w:tmpl w:val="3B14BA8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99C6164"/>
    <w:multiLevelType w:val="hybridMultilevel"/>
    <w:tmpl w:val="1172B2BC"/>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09A2331F"/>
    <w:multiLevelType w:val="multilevel"/>
    <w:tmpl w:val="C6289926"/>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D97849"/>
    <w:multiLevelType w:val="hybridMultilevel"/>
    <w:tmpl w:val="7EE23392"/>
    <w:lvl w:ilvl="0" w:tplc="3AF0882C">
      <w:start w:val="1"/>
      <w:numFmt w:val="decimal"/>
      <w:lvlText w:val="%1."/>
      <w:lvlJc w:val="left"/>
      <w:pPr>
        <w:ind w:left="1656" w:hanging="360"/>
      </w:pPr>
      <w:rPr>
        <w:rFonts w:asciiTheme="minorHAnsi" w:eastAsiaTheme="minorHAnsi" w:hAnsiTheme="minorHAnsi" w:cstheme="minorBidi" w:hint="default"/>
      </w:rPr>
    </w:lvl>
    <w:lvl w:ilvl="1" w:tplc="04150019">
      <w:start w:val="1"/>
      <w:numFmt w:val="lowerLetter"/>
      <w:lvlText w:val="%2."/>
      <w:lvlJc w:val="left"/>
      <w:pPr>
        <w:ind w:left="2376" w:hanging="360"/>
      </w:pPr>
    </w:lvl>
    <w:lvl w:ilvl="2" w:tplc="0415001B">
      <w:start w:val="1"/>
      <w:numFmt w:val="lowerRoman"/>
      <w:lvlText w:val="%3."/>
      <w:lvlJc w:val="right"/>
      <w:pPr>
        <w:ind w:left="3096" w:hanging="180"/>
      </w:pPr>
    </w:lvl>
    <w:lvl w:ilvl="3" w:tplc="0415000F">
      <w:start w:val="1"/>
      <w:numFmt w:val="decimal"/>
      <w:lvlText w:val="%4."/>
      <w:lvlJc w:val="left"/>
      <w:pPr>
        <w:ind w:left="3816" w:hanging="360"/>
      </w:pPr>
    </w:lvl>
    <w:lvl w:ilvl="4" w:tplc="04150019">
      <w:start w:val="1"/>
      <w:numFmt w:val="lowerLetter"/>
      <w:lvlText w:val="%5."/>
      <w:lvlJc w:val="left"/>
      <w:pPr>
        <w:ind w:left="4536" w:hanging="360"/>
      </w:pPr>
    </w:lvl>
    <w:lvl w:ilvl="5" w:tplc="0415001B">
      <w:start w:val="1"/>
      <w:numFmt w:val="lowerRoman"/>
      <w:lvlText w:val="%6."/>
      <w:lvlJc w:val="right"/>
      <w:pPr>
        <w:ind w:left="5256" w:hanging="180"/>
      </w:pPr>
    </w:lvl>
    <w:lvl w:ilvl="6" w:tplc="0415000F">
      <w:start w:val="1"/>
      <w:numFmt w:val="decimal"/>
      <w:lvlText w:val="%7."/>
      <w:lvlJc w:val="left"/>
      <w:pPr>
        <w:ind w:left="5976" w:hanging="360"/>
      </w:pPr>
    </w:lvl>
    <w:lvl w:ilvl="7" w:tplc="04150019">
      <w:start w:val="1"/>
      <w:numFmt w:val="lowerLetter"/>
      <w:lvlText w:val="%8."/>
      <w:lvlJc w:val="left"/>
      <w:pPr>
        <w:ind w:left="6696" w:hanging="360"/>
      </w:pPr>
    </w:lvl>
    <w:lvl w:ilvl="8" w:tplc="0415001B">
      <w:start w:val="1"/>
      <w:numFmt w:val="lowerRoman"/>
      <w:lvlText w:val="%9."/>
      <w:lvlJc w:val="right"/>
      <w:pPr>
        <w:ind w:left="7416" w:hanging="180"/>
      </w:pPr>
    </w:lvl>
  </w:abstractNum>
  <w:abstractNum w:abstractNumId="14" w15:restartNumberingAfterBreak="0">
    <w:nsid w:val="0A940E7D"/>
    <w:multiLevelType w:val="hybridMultilevel"/>
    <w:tmpl w:val="127EC3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AF915FD"/>
    <w:multiLevelType w:val="hybridMultilevel"/>
    <w:tmpl w:val="D14CFB54"/>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4CAA8DA4">
      <w:start w:val="1"/>
      <w:numFmt w:val="decimal"/>
      <w:lvlText w:val="%3."/>
      <w:lvlJc w:val="left"/>
      <w:pPr>
        <w:ind w:left="2340" w:hanging="360"/>
      </w:pPr>
      <w:rPr>
        <w:b/>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C4E3532"/>
    <w:multiLevelType w:val="multilevel"/>
    <w:tmpl w:val="5C7EE4B6"/>
    <w:lvl w:ilvl="0">
      <w:start w:val="9"/>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D582A99"/>
    <w:multiLevelType w:val="hybridMultilevel"/>
    <w:tmpl w:val="CE449EAC"/>
    <w:lvl w:ilvl="0" w:tplc="0415000F">
      <w:start w:val="1"/>
      <w:numFmt w:val="decimal"/>
      <w:lvlText w:val="%1."/>
      <w:lvlJc w:val="left"/>
      <w:pPr>
        <w:ind w:left="722" w:hanging="360"/>
      </w:pPr>
      <w:rPr>
        <w:rFonts w:cs="Times New Roman"/>
      </w:rPr>
    </w:lvl>
    <w:lvl w:ilvl="1" w:tplc="0415000F">
      <w:start w:val="1"/>
      <w:numFmt w:val="decimal"/>
      <w:lvlText w:val="%2."/>
      <w:lvlJc w:val="left"/>
      <w:pPr>
        <w:ind w:left="1442" w:hanging="360"/>
      </w:pPr>
      <w:rPr>
        <w:rFonts w:cs="Times New Roman"/>
      </w:rPr>
    </w:lvl>
    <w:lvl w:ilvl="2" w:tplc="0415001B">
      <w:start w:val="1"/>
      <w:numFmt w:val="lowerRoman"/>
      <w:lvlText w:val="%3."/>
      <w:lvlJc w:val="right"/>
      <w:pPr>
        <w:ind w:left="2162" w:hanging="180"/>
      </w:pPr>
      <w:rPr>
        <w:rFonts w:cs="Times New Roman"/>
      </w:rPr>
    </w:lvl>
    <w:lvl w:ilvl="3" w:tplc="0415000F">
      <w:start w:val="1"/>
      <w:numFmt w:val="decimal"/>
      <w:lvlText w:val="%4."/>
      <w:lvlJc w:val="left"/>
      <w:pPr>
        <w:ind w:left="2882" w:hanging="360"/>
      </w:pPr>
      <w:rPr>
        <w:rFonts w:cs="Times New Roman"/>
      </w:rPr>
    </w:lvl>
    <w:lvl w:ilvl="4" w:tplc="04150019">
      <w:start w:val="1"/>
      <w:numFmt w:val="lowerLetter"/>
      <w:lvlText w:val="%5."/>
      <w:lvlJc w:val="left"/>
      <w:pPr>
        <w:ind w:left="3602" w:hanging="360"/>
      </w:pPr>
      <w:rPr>
        <w:rFonts w:cs="Times New Roman"/>
      </w:rPr>
    </w:lvl>
    <w:lvl w:ilvl="5" w:tplc="0415001B">
      <w:start w:val="1"/>
      <w:numFmt w:val="lowerRoman"/>
      <w:lvlText w:val="%6."/>
      <w:lvlJc w:val="right"/>
      <w:pPr>
        <w:ind w:left="4322" w:hanging="180"/>
      </w:pPr>
      <w:rPr>
        <w:rFonts w:cs="Times New Roman"/>
      </w:rPr>
    </w:lvl>
    <w:lvl w:ilvl="6" w:tplc="0415000F">
      <w:start w:val="1"/>
      <w:numFmt w:val="decimal"/>
      <w:lvlText w:val="%7."/>
      <w:lvlJc w:val="left"/>
      <w:pPr>
        <w:ind w:left="5042" w:hanging="360"/>
      </w:pPr>
      <w:rPr>
        <w:rFonts w:cs="Times New Roman"/>
      </w:rPr>
    </w:lvl>
    <w:lvl w:ilvl="7" w:tplc="04150019">
      <w:start w:val="1"/>
      <w:numFmt w:val="lowerLetter"/>
      <w:lvlText w:val="%8."/>
      <w:lvlJc w:val="left"/>
      <w:pPr>
        <w:ind w:left="5762" w:hanging="360"/>
      </w:pPr>
      <w:rPr>
        <w:rFonts w:cs="Times New Roman"/>
      </w:rPr>
    </w:lvl>
    <w:lvl w:ilvl="8" w:tplc="0415001B">
      <w:start w:val="1"/>
      <w:numFmt w:val="lowerRoman"/>
      <w:lvlText w:val="%9."/>
      <w:lvlJc w:val="right"/>
      <w:pPr>
        <w:ind w:left="6482" w:hanging="180"/>
      </w:pPr>
      <w:rPr>
        <w:rFonts w:cs="Times New Roman"/>
      </w:rPr>
    </w:lvl>
  </w:abstractNum>
  <w:abstractNum w:abstractNumId="18" w15:restartNumberingAfterBreak="0">
    <w:nsid w:val="0E533A82"/>
    <w:multiLevelType w:val="singleLevel"/>
    <w:tmpl w:val="7346E4D2"/>
    <w:lvl w:ilvl="0">
      <w:start w:val="9"/>
      <w:numFmt w:val="decimal"/>
      <w:lvlText w:val="%1."/>
      <w:legacy w:legacy="1" w:legacySpace="0" w:legacyIndent="355"/>
      <w:lvlJc w:val="left"/>
      <w:pPr>
        <w:ind w:left="0" w:firstLine="0"/>
      </w:pPr>
      <w:rPr>
        <w:rFonts w:ascii="Arial" w:hAnsi="Arial" w:cs="Arial" w:hint="default"/>
      </w:rPr>
    </w:lvl>
  </w:abstractNum>
  <w:abstractNum w:abstractNumId="19" w15:restartNumberingAfterBreak="0">
    <w:nsid w:val="10E83864"/>
    <w:multiLevelType w:val="multilevel"/>
    <w:tmpl w:val="2916A1EA"/>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3D20B0B"/>
    <w:multiLevelType w:val="hybridMultilevel"/>
    <w:tmpl w:val="FD9839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4426A47"/>
    <w:multiLevelType w:val="multilevel"/>
    <w:tmpl w:val="90962F18"/>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46C2C99"/>
    <w:multiLevelType w:val="hybridMultilevel"/>
    <w:tmpl w:val="2A0C7674"/>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16520D70"/>
    <w:multiLevelType w:val="hybridMultilevel"/>
    <w:tmpl w:val="72D26C4E"/>
    <w:lvl w:ilvl="0" w:tplc="E5269F76">
      <w:start w:val="1"/>
      <w:numFmt w:val="decimal"/>
      <w:lvlText w:val="%1)"/>
      <w:lvlJc w:val="left"/>
      <w:pPr>
        <w:tabs>
          <w:tab w:val="num" w:pos="1440"/>
        </w:tabs>
        <w:ind w:left="144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18687F55"/>
    <w:multiLevelType w:val="hybridMultilevel"/>
    <w:tmpl w:val="70643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19713A4B"/>
    <w:multiLevelType w:val="singleLevel"/>
    <w:tmpl w:val="ADB81B5C"/>
    <w:lvl w:ilvl="0">
      <w:start w:val="4"/>
      <w:numFmt w:val="decimal"/>
      <w:lvlText w:val="%1."/>
      <w:legacy w:legacy="1" w:legacySpace="0" w:legacyIndent="355"/>
      <w:lvlJc w:val="left"/>
      <w:pPr>
        <w:ind w:left="0" w:firstLine="0"/>
      </w:pPr>
      <w:rPr>
        <w:rFonts w:ascii="Arial" w:hAnsi="Arial" w:cs="Arial" w:hint="default"/>
      </w:rPr>
    </w:lvl>
  </w:abstractNum>
  <w:abstractNum w:abstractNumId="2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7" w15:restartNumberingAfterBreak="0">
    <w:nsid w:val="1C5F161C"/>
    <w:multiLevelType w:val="hybridMultilevel"/>
    <w:tmpl w:val="26C0EA7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1E427FC9"/>
    <w:multiLevelType w:val="hybridMultilevel"/>
    <w:tmpl w:val="35E645CC"/>
    <w:lvl w:ilvl="0" w:tplc="11AE7C68">
      <w:start w:val="10"/>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1EF41E25"/>
    <w:multiLevelType w:val="multilevel"/>
    <w:tmpl w:val="17A43918"/>
    <w:lvl w:ilvl="0">
      <w:start w:val="2"/>
      <w:numFmt w:val="decimal"/>
      <w:lvlText w:val="%1."/>
      <w:lvlJc w:val="left"/>
      <w:pPr>
        <w:ind w:left="360" w:hanging="360"/>
      </w:pPr>
    </w:lvl>
    <w:lvl w:ilvl="1">
      <w:start w:val="1"/>
      <w:numFmt w:val="decimal"/>
      <w:lvlText w:val="%1.%2."/>
      <w:lvlJc w:val="left"/>
      <w:pPr>
        <w:ind w:left="792" w:hanging="432"/>
      </w:pPr>
    </w:lvl>
    <w:lvl w:ilvl="2">
      <w:start w:val="2"/>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19C0EC4"/>
    <w:multiLevelType w:val="hybridMultilevel"/>
    <w:tmpl w:val="235E110A"/>
    <w:lvl w:ilvl="0" w:tplc="2CCCD2C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23495511"/>
    <w:multiLevelType w:val="hybridMultilevel"/>
    <w:tmpl w:val="D75447BA"/>
    <w:lvl w:ilvl="0" w:tplc="FD684674">
      <w:start w:val="1"/>
      <w:numFmt w:val="decimal"/>
      <w:lvlText w:val="%1."/>
      <w:lvlJc w:val="left"/>
      <w:pPr>
        <w:tabs>
          <w:tab w:val="num" w:pos="720"/>
        </w:tabs>
        <w:ind w:left="720" w:hanging="360"/>
      </w:pPr>
      <w:rPr>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2364704F"/>
    <w:multiLevelType w:val="multilevel"/>
    <w:tmpl w:val="F4446B0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26C92F94"/>
    <w:multiLevelType w:val="hybridMultilevel"/>
    <w:tmpl w:val="713448F6"/>
    <w:lvl w:ilvl="0" w:tplc="77BE28FA">
      <w:start w:val="1"/>
      <w:numFmt w:val="decimal"/>
      <w:lvlText w:val="%1)"/>
      <w:lvlJc w:val="left"/>
      <w:pPr>
        <w:tabs>
          <w:tab w:val="num" w:pos="1440"/>
        </w:tabs>
        <w:ind w:left="1440" w:hanging="360"/>
      </w:pPr>
      <w:rPr>
        <w:rFonts w:cs="Times New Roman"/>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83234DF"/>
    <w:multiLevelType w:val="hybridMultilevel"/>
    <w:tmpl w:val="FCA848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DCD4D38"/>
    <w:multiLevelType w:val="hybridMultilevel"/>
    <w:tmpl w:val="5EA20788"/>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2DDD3F47"/>
    <w:multiLevelType w:val="multilevel"/>
    <w:tmpl w:val="78AE2AC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E203692"/>
    <w:multiLevelType w:val="hybridMultilevel"/>
    <w:tmpl w:val="2A7A0EC4"/>
    <w:lvl w:ilvl="0" w:tplc="E0DC146E">
      <w:start w:val="1"/>
      <w:numFmt w:val="decimal"/>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21E5701"/>
    <w:multiLevelType w:val="hybridMultilevel"/>
    <w:tmpl w:val="19CC0596"/>
    <w:lvl w:ilvl="0" w:tplc="D258F276">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32E717A2"/>
    <w:multiLevelType w:val="singleLevel"/>
    <w:tmpl w:val="A0600862"/>
    <w:lvl w:ilvl="0">
      <w:start w:val="12"/>
      <w:numFmt w:val="decimal"/>
      <w:lvlText w:val="%1."/>
      <w:lvlJc w:val="left"/>
      <w:pPr>
        <w:ind w:left="0" w:firstLine="0"/>
      </w:pPr>
      <w:rPr>
        <w:rFonts w:ascii="Arial" w:hAnsi="Arial" w:cs="Arial" w:hint="default"/>
      </w:rPr>
    </w:lvl>
  </w:abstractNum>
  <w:abstractNum w:abstractNumId="4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33186959"/>
    <w:multiLevelType w:val="multilevel"/>
    <w:tmpl w:val="6D805DF2"/>
    <w:lvl w:ilvl="0">
      <w:start w:val="3"/>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56942DF"/>
    <w:multiLevelType w:val="singleLevel"/>
    <w:tmpl w:val="10389190"/>
    <w:lvl w:ilvl="0">
      <w:start w:val="1"/>
      <w:numFmt w:val="decimal"/>
      <w:lvlText w:val="%1."/>
      <w:legacy w:legacy="1" w:legacySpace="0" w:legacyIndent="355"/>
      <w:lvlJc w:val="left"/>
      <w:pPr>
        <w:ind w:left="0" w:firstLine="0"/>
      </w:pPr>
      <w:rPr>
        <w:rFonts w:ascii="Arial" w:hAnsi="Arial" w:cs="Arial" w:hint="default"/>
      </w:rPr>
    </w:lvl>
  </w:abstractNum>
  <w:abstractNum w:abstractNumId="43" w15:restartNumberingAfterBreak="0">
    <w:nsid w:val="366E4DEC"/>
    <w:multiLevelType w:val="hybridMultilevel"/>
    <w:tmpl w:val="88CC8F9E"/>
    <w:lvl w:ilvl="0" w:tplc="0415000F">
      <w:start w:val="1"/>
      <w:numFmt w:val="decimal"/>
      <w:lvlText w:val="%1."/>
      <w:lvlJc w:val="left"/>
      <w:pPr>
        <w:ind w:left="720" w:hanging="360"/>
      </w:pPr>
      <w:rPr>
        <w:rFonts w:cs="Times New Roman"/>
        <w:i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36F64952"/>
    <w:multiLevelType w:val="hybridMultilevel"/>
    <w:tmpl w:val="14FEB66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37224D2B"/>
    <w:multiLevelType w:val="multilevel"/>
    <w:tmpl w:val="6B5C2B4C"/>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7416847"/>
    <w:multiLevelType w:val="multilevel"/>
    <w:tmpl w:val="A9B4CA1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8DE5F4F"/>
    <w:multiLevelType w:val="multilevel"/>
    <w:tmpl w:val="3A08A34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A5212C5"/>
    <w:multiLevelType w:val="hybridMultilevel"/>
    <w:tmpl w:val="A68CCEE8"/>
    <w:lvl w:ilvl="0" w:tplc="04150011">
      <w:start w:val="1"/>
      <w:numFmt w:val="decimal"/>
      <w:lvlText w:val="%1)"/>
      <w:lvlJc w:val="left"/>
      <w:pPr>
        <w:ind w:left="1146" w:hanging="360"/>
      </w:pPr>
      <w:rPr>
        <w:rFonts w:cs="Times New Roman"/>
      </w:rPr>
    </w:lvl>
    <w:lvl w:ilvl="1" w:tplc="04150019">
      <w:start w:val="1"/>
      <w:numFmt w:val="lowerLetter"/>
      <w:lvlText w:val="%2."/>
      <w:lvlJc w:val="left"/>
      <w:pPr>
        <w:ind w:left="1866" w:hanging="360"/>
      </w:pPr>
      <w:rPr>
        <w:rFonts w:cs="Times New Roman"/>
      </w:rPr>
    </w:lvl>
    <w:lvl w:ilvl="2" w:tplc="04150011">
      <w:start w:val="1"/>
      <w:numFmt w:val="decimal"/>
      <w:lvlText w:val="%3)"/>
      <w:lvlJc w:val="left"/>
      <w:pPr>
        <w:ind w:left="2586" w:hanging="180"/>
      </w:pPr>
      <w:rPr>
        <w:rFonts w:cs="Times New Roman"/>
      </w:rPr>
    </w:lvl>
    <w:lvl w:ilvl="3" w:tplc="0415000F">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start w:val="1"/>
      <w:numFmt w:val="lowerLetter"/>
      <w:lvlText w:val="%8."/>
      <w:lvlJc w:val="left"/>
      <w:pPr>
        <w:ind w:left="6186" w:hanging="360"/>
      </w:pPr>
      <w:rPr>
        <w:rFonts w:cs="Times New Roman"/>
      </w:rPr>
    </w:lvl>
    <w:lvl w:ilvl="8" w:tplc="0415001B">
      <w:start w:val="1"/>
      <w:numFmt w:val="lowerRoman"/>
      <w:lvlText w:val="%9."/>
      <w:lvlJc w:val="right"/>
      <w:pPr>
        <w:ind w:left="6906" w:hanging="180"/>
      </w:pPr>
      <w:rPr>
        <w:rFonts w:cs="Times New Roman"/>
      </w:rPr>
    </w:lvl>
  </w:abstractNum>
  <w:abstractNum w:abstractNumId="49" w15:restartNumberingAfterBreak="0">
    <w:nsid w:val="4450793F"/>
    <w:multiLevelType w:val="hybridMultilevel"/>
    <w:tmpl w:val="3E9EAE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4A8B78D0"/>
    <w:multiLevelType w:val="multilevel"/>
    <w:tmpl w:val="B14C2096"/>
    <w:lvl w:ilvl="0">
      <w:start w:val="3"/>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F0D626A"/>
    <w:multiLevelType w:val="multilevel"/>
    <w:tmpl w:val="A498D3FA"/>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F9B328A"/>
    <w:multiLevelType w:val="hybridMultilevel"/>
    <w:tmpl w:val="22D22B56"/>
    <w:lvl w:ilvl="0" w:tplc="04150011">
      <w:start w:val="1"/>
      <w:numFmt w:val="decimal"/>
      <w:lvlText w:val="%1)"/>
      <w:lvlJc w:val="left"/>
      <w:pPr>
        <w:ind w:left="1434" w:hanging="360"/>
      </w:pPr>
    </w:lvl>
    <w:lvl w:ilvl="1" w:tplc="04150019">
      <w:start w:val="1"/>
      <w:numFmt w:val="lowerLetter"/>
      <w:lvlText w:val="%2."/>
      <w:lvlJc w:val="left"/>
      <w:pPr>
        <w:ind w:left="2154" w:hanging="360"/>
      </w:pPr>
    </w:lvl>
    <w:lvl w:ilvl="2" w:tplc="0415001B">
      <w:start w:val="1"/>
      <w:numFmt w:val="lowerRoman"/>
      <w:lvlText w:val="%3."/>
      <w:lvlJc w:val="right"/>
      <w:pPr>
        <w:ind w:left="2874" w:hanging="180"/>
      </w:pPr>
    </w:lvl>
    <w:lvl w:ilvl="3" w:tplc="0415000F">
      <w:start w:val="1"/>
      <w:numFmt w:val="decimal"/>
      <w:lvlText w:val="%4."/>
      <w:lvlJc w:val="left"/>
      <w:pPr>
        <w:ind w:left="3594" w:hanging="360"/>
      </w:pPr>
    </w:lvl>
    <w:lvl w:ilvl="4" w:tplc="04150019">
      <w:start w:val="1"/>
      <w:numFmt w:val="lowerLetter"/>
      <w:lvlText w:val="%5."/>
      <w:lvlJc w:val="left"/>
      <w:pPr>
        <w:ind w:left="4314" w:hanging="360"/>
      </w:pPr>
    </w:lvl>
    <w:lvl w:ilvl="5" w:tplc="0415001B">
      <w:start w:val="1"/>
      <w:numFmt w:val="lowerRoman"/>
      <w:lvlText w:val="%6."/>
      <w:lvlJc w:val="right"/>
      <w:pPr>
        <w:ind w:left="5034" w:hanging="180"/>
      </w:pPr>
    </w:lvl>
    <w:lvl w:ilvl="6" w:tplc="0415000F">
      <w:start w:val="1"/>
      <w:numFmt w:val="decimal"/>
      <w:lvlText w:val="%7."/>
      <w:lvlJc w:val="left"/>
      <w:pPr>
        <w:ind w:left="5754" w:hanging="360"/>
      </w:pPr>
    </w:lvl>
    <w:lvl w:ilvl="7" w:tplc="04150019">
      <w:start w:val="1"/>
      <w:numFmt w:val="lowerLetter"/>
      <w:lvlText w:val="%8."/>
      <w:lvlJc w:val="left"/>
      <w:pPr>
        <w:ind w:left="6474" w:hanging="360"/>
      </w:pPr>
    </w:lvl>
    <w:lvl w:ilvl="8" w:tplc="0415001B">
      <w:start w:val="1"/>
      <w:numFmt w:val="lowerRoman"/>
      <w:lvlText w:val="%9."/>
      <w:lvlJc w:val="right"/>
      <w:pPr>
        <w:ind w:left="7194" w:hanging="180"/>
      </w:pPr>
    </w:lvl>
  </w:abstractNum>
  <w:abstractNum w:abstractNumId="53" w15:restartNumberingAfterBreak="0">
    <w:nsid w:val="53505AFB"/>
    <w:multiLevelType w:val="multilevel"/>
    <w:tmpl w:val="034E1090"/>
    <w:lvl w:ilvl="0">
      <w:start w:val="1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4F6202F"/>
    <w:multiLevelType w:val="hybridMultilevel"/>
    <w:tmpl w:val="3790F948"/>
    <w:lvl w:ilvl="0" w:tplc="8ED4BE32">
      <w:start w:val="2"/>
      <w:numFmt w:val="lowerLetter"/>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start w:val="1"/>
      <w:numFmt w:val="decimal"/>
      <w:lvlText w:val="%4."/>
      <w:lvlJc w:val="left"/>
      <w:pPr>
        <w:ind w:left="3938" w:hanging="360"/>
      </w:pPr>
    </w:lvl>
    <w:lvl w:ilvl="4" w:tplc="04150019">
      <w:start w:val="1"/>
      <w:numFmt w:val="lowerLetter"/>
      <w:lvlText w:val="%5."/>
      <w:lvlJc w:val="left"/>
      <w:pPr>
        <w:ind w:left="4658" w:hanging="360"/>
      </w:pPr>
    </w:lvl>
    <w:lvl w:ilvl="5" w:tplc="0415001B">
      <w:start w:val="1"/>
      <w:numFmt w:val="lowerRoman"/>
      <w:lvlText w:val="%6."/>
      <w:lvlJc w:val="right"/>
      <w:pPr>
        <w:ind w:left="5378" w:hanging="180"/>
      </w:pPr>
    </w:lvl>
    <w:lvl w:ilvl="6" w:tplc="0415000F">
      <w:start w:val="1"/>
      <w:numFmt w:val="decimal"/>
      <w:lvlText w:val="%7."/>
      <w:lvlJc w:val="left"/>
      <w:pPr>
        <w:ind w:left="6098" w:hanging="360"/>
      </w:pPr>
    </w:lvl>
    <w:lvl w:ilvl="7" w:tplc="04150019">
      <w:start w:val="1"/>
      <w:numFmt w:val="lowerLetter"/>
      <w:lvlText w:val="%8."/>
      <w:lvlJc w:val="left"/>
      <w:pPr>
        <w:ind w:left="6818" w:hanging="360"/>
      </w:pPr>
    </w:lvl>
    <w:lvl w:ilvl="8" w:tplc="0415001B">
      <w:start w:val="1"/>
      <w:numFmt w:val="lowerRoman"/>
      <w:lvlText w:val="%9."/>
      <w:lvlJc w:val="right"/>
      <w:pPr>
        <w:ind w:left="7538" w:hanging="180"/>
      </w:pPr>
    </w:lvl>
  </w:abstractNum>
  <w:abstractNum w:abstractNumId="55" w15:restartNumberingAfterBreak="0">
    <w:nsid w:val="579D61B4"/>
    <w:multiLevelType w:val="hybridMultilevel"/>
    <w:tmpl w:val="41DAB1F8"/>
    <w:lvl w:ilvl="0" w:tplc="0415000F">
      <w:start w:val="1"/>
      <w:numFmt w:val="decimal"/>
      <w:lvlText w:val="%1."/>
      <w:lvlJc w:val="left"/>
      <w:pPr>
        <w:tabs>
          <w:tab w:val="num" w:pos="720"/>
        </w:tabs>
        <w:ind w:left="720" w:hanging="360"/>
      </w:pPr>
      <w:rPr>
        <w:rFonts w:cs="Times New Roman"/>
      </w:rPr>
    </w:lvl>
    <w:lvl w:ilvl="1" w:tplc="8452AFDE">
      <w:start w:val="1"/>
      <w:numFmt w:val="lowerLetter"/>
      <w:lvlText w:val="%2)"/>
      <w:lvlJc w:val="left"/>
      <w:pPr>
        <w:tabs>
          <w:tab w:val="num" w:pos="1440"/>
        </w:tabs>
        <w:ind w:left="1440" w:hanging="360"/>
      </w:pPr>
      <w:rPr>
        <w:rFonts w:cs="Times New Roman"/>
      </w:rPr>
    </w:lvl>
    <w:lvl w:ilvl="2" w:tplc="1CBA9298">
      <w:start w:val="1"/>
      <w:numFmt w:val="decimal"/>
      <w:lvlText w:val="%3)"/>
      <w:lvlJc w:val="left"/>
      <w:pPr>
        <w:ind w:left="2460" w:hanging="480"/>
      </w:pPr>
      <w:rPr>
        <w:rFonts w:cs="Times New Roman"/>
      </w:rPr>
    </w:lvl>
    <w:lvl w:ilvl="3" w:tplc="F9E09EA8">
      <w:start w:val="3"/>
      <w:numFmt w:val="decimal"/>
      <w:lvlText w:val="%4"/>
      <w:lvlJc w:val="left"/>
      <w:pPr>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58160958"/>
    <w:multiLevelType w:val="singleLevel"/>
    <w:tmpl w:val="B964B70C"/>
    <w:lvl w:ilvl="0">
      <w:start w:val="6"/>
      <w:numFmt w:val="decimal"/>
      <w:lvlText w:val="%1."/>
      <w:lvlJc w:val="left"/>
      <w:pPr>
        <w:ind w:left="0" w:firstLine="0"/>
      </w:pPr>
      <w:rPr>
        <w:rFonts w:ascii="Arial" w:hAnsi="Arial" w:cs="Arial" w:hint="default"/>
      </w:rPr>
    </w:lvl>
  </w:abstractNum>
  <w:abstractNum w:abstractNumId="57" w15:restartNumberingAfterBreak="0">
    <w:nsid w:val="58866007"/>
    <w:multiLevelType w:val="hybridMultilevel"/>
    <w:tmpl w:val="1990EDC0"/>
    <w:lvl w:ilvl="0" w:tplc="61D824D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94A3125"/>
    <w:multiLevelType w:val="hybridMultilevel"/>
    <w:tmpl w:val="78CC88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9F97A3B"/>
    <w:multiLevelType w:val="hybridMultilevel"/>
    <w:tmpl w:val="96388BA6"/>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E8382D16">
      <w:start w:val="1"/>
      <w:numFmt w:val="decimal"/>
      <w:lvlText w:val="%3)"/>
      <w:lvlJc w:val="left"/>
      <w:pPr>
        <w:ind w:left="2340" w:hanging="360"/>
      </w:p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0" w15:restartNumberingAfterBreak="0">
    <w:nsid w:val="5C520211"/>
    <w:multiLevelType w:val="hybridMultilevel"/>
    <w:tmpl w:val="4BB0F00A"/>
    <w:lvl w:ilvl="0" w:tplc="444A532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CA44D7C"/>
    <w:multiLevelType w:val="hybridMultilevel"/>
    <w:tmpl w:val="AADC6D78"/>
    <w:lvl w:ilvl="0" w:tplc="0E0E700A">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5CE505FC"/>
    <w:multiLevelType w:val="hybridMultilevel"/>
    <w:tmpl w:val="AFF83BBA"/>
    <w:lvl w:ilvl="0" w:tplc="BD0864D2">
      <w:start w:val="1"/>
      <w:numFmt w:val="decimal"/>
      <w:lvlText w:val="%1."/>
      <w:lvlJc w:val="left"/>
      <w:pPr>
        <w:tabs>
          <w:tab w:val="num" w:pos="644"/>
        </w:tabs>
        <w:ind w:left="644" w:hanging="360"/>
      </w:pPr>
      <w:rPr>
        <w:rFonts w:cs="Times New Roman"/>
        <w:i w:val="0"/>
      </w:rPr>
    </w:lvl>
    <w:lvl w:ilvl="1" w:tplc="CAEC3818">
      <w:start w:val="1"/>
      <w:numFmt w:val="lowerLetter"/>
      <w:lvlText w:val="%2)"/>
      <w:lvlJc w:val="left"/>
      <w:pPr>
        <w:tabs>
          <w:tab w:val="num" w:pos="1440"/>
        </w:tabs>
        <w:ind w:left="1440" w:hanging="360"/>
      </w:pPr>
      <w:rPr>
        <w:rFonts w:cs="Times New Roman"/>
        <w:b/>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60B665F8"/>
    <w:multiLevelType w:val="hybridMultilevel"/>
    <w:tmpl w:val="B4ACAFA8"/>
    <w:lvl w:ilvl="0" w:tplc="DC7E88EC">
      <w:start w:val="1"/>
      <w:numFmt w:val="decimal"/>
      <w:lvlText w:val="%1."/>
      <w:lvlJc w:val="left"/>
      <w:pPr>
        <w:tabs>
          <w:tab w:val="num" w:pos="397"/>
        </w:tabs>
        <w:ind w:left="397" w:hanging="39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629C436A"/>
    <w:multiLevelType w:val="singleLevel"/>
    <w:tmpl w:val="F2261ED4"/>
    <w:lvl w:ilvl="0">
      <w:start w:val="1"/>
      <w:numFmt w:val="decimal"/>
      <w:lvlText w:val="%1)"/>
      <w:legacy w:legacy="1" w:legacySpace="0" w:legacyIndent="423"/>
      <w:lvlJc w:val="left"/>
      <w:pPr>
        <w:ind w:left="0" w:firstLine="0"/>
      </w:pPr>
      <w:rPr>
        <w:rFonts w:ascii="Times New Roman" w:hAnsi="Times New Roman" w:cs="Times New Roman" w:hint="default"/>
      </w:rPr>
    </w:lvl>
  </w:abstractNum>
  <w:abstractNum w:abstractNumId="65" w15:restartNumberingAfterBreak="0">
    <w:nsid w:val="62A94B8C"/>
    <w:multiLevelType w:val="hybridMultilevel"/>
    <w:tmpl w:val="E444897A"/>
    <w:lvl w:ilvl="0" w:tplc="8D300D8A">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6E77D90"/>
    <w:multiLevelType w:val="hybridMultilevel"/>
    <w:tmpl w:val="8996D2F4"/>
    <w:lvl w:ilvl="0" w:tplc="A25ADDF2">
      <w:start w:val="5"/>
      <w:numFmt w:val="decimal"/>
      <w:lvlText w:val="%1."/>
      <w:lvlJc w:val="left"/>
      <w:pPr>
        <w:ind w:left="360" w:hanging="360"/>
      </w:pPr>
      <w:rPr>
        <w:rFonts w:ascii="Times New Roman" w:hAnsi="Times New Roman" w:cs="Times New Roman" w:hint="default"/>
        <w:b w:val="0"/>
        <w:sz w:val="22"/>
        <w:szCs w:val="22"/>
      </w:rPr>
    </w:lvl>
    <w:lvl w:ilvl="1" w:tplc="D52EDC8E">
      <w:start w:val="78"/>
      <w:numFmt w:val="decimal"/>
      <w:lvlText w:val="%2)"/>
      <w:lvlJc w:val="left"/>
      <w:pPr>
        <w:tabs>
          <w:tab w:val="num" w:pos="1440"/>
        </w:tabs>
        <w:ind w:left="1440" w:hanging="360"/>
      </w:pPr>
      <w:rPr>
        <w:rFonts w:cs="Times New Roman"/>
        <w:b w:val="0"/>
        <w:color w:val="auto"/>
        <w:sz w:val="22"/>
        <w:szCs w:val="22"/>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7" w15:restartNumberingAfterBreak="0">
    <w:nsid w:val="684F6217"/>
    <w:multiLevelType w:val="hybridMultilevel"/>
    <w:tmpl w:val="8D0EC07E"/>
    <w:lvl w:ilvl="0" w:tplc="E7984AE0">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B672884"/>
    <w:multiLevelType w:val="singleLevel"/>
    <w:tmpl w:val="EA60FE2A"/>
    <w:lvl w:ilvl="0">
      <w:start w:val="1"/>
      <w:numFmt w:val="lowerLetter"/>
      <w:lvlText w:val="%1)"/>
      <w:legacy w:legacy="1" w:legacySpace="0" w:legacyIndent="365"/>
      <w:lvlJc w:val="left"/>
      <w:pPr>
        <w:ind w:left="0" w:firstLine="0"/>
      </w:pPr>
      <w:rPr>
        <w:rFonts w:ascii="Arial" w:hAnsi="Arial" w:cs="Arial" w:hint="default"/>
      </w:rPr>
    </w:lvl>
  </w:abstractNum>
  <w:abstractNum w:abstractNumId="69" w15:restartNumberingAfterBreak="0">
    <w:nsid w:val="6D4B2DC1"/>
    <w:multiLevelType w:val="multilevel"/>
    <w:tmpl w:val="95543858"/>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0" w15:restartNumberingAfterBreak="0">
    <w:nsid w:val="7050741D"/>
    <w:multiLevelType w:val="hybridMultilevel"/>
    <w:tmpl w:val="3D8A37E8"/>
    <w:lvl w:ilvl="0" w:tplc="E5269F76">
      <w:start w:val="1"/>
      <w:numFmt w:val="decimal"/>
      <w:lvlText w:val="%1)"/>
      <w:lvlJc w:val="left"/>
      <w:pPr>
        <w:tabs>
          <w:tab w:val="num" w:pos="786"/>
        </w:tabs>
        <w:ind w:left="786" w:hanging="360"/>
      </w:pPr>
      <w:rPr>
        <w:rFonts w:cs="Times New Roman"/>
      </w:rPr>
    </w:lvl>
    <w:lvl w:ilvl="1" w:tplc="BC163836">
      <w:start w:val="1"/>
      <w:numFmt w:val="decimal"/>
      <w:lvlText w:val="%2."/>
      <w:lvlJc w:val="left"/>
      <w:pPr>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712610FE"/>
    <w:multiLevelType w:val="hybridMultilevel"/>
    <w:tmpl w:val="108E7298"/>
    <w:lvl w:ilvl="0" w:tplc="0415000F">
      <w:start w:val="1"/>
      <w:numFmt w:val="decimal"/>
      <w:lvlText w:val="%1."/>
      <w:lvlJc w:val="left"/>
      <w:pPr>
        <w:ind w:left="720" w:hanging="360"/>
      </w:pPr>
      <w:rPr>
        <w:rFonts w:cs="Times New Roman"/>
      </w:rPr>
    </w:lvl>
    <w:lvl w:ilvl="1" w:tplc="0415000F">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2" w15:restartNumberingAfterBreak="0">
    <w:nsid w:val="718A7D0A"/>
    <w:multiLevelType w:val="hybridMultilevel"/>
    <w:tmpl w:val="57B66086"/>
    <w:lvl w:ilvl="0" w:tplc="0415000F">
      <w:start w:val="1"/>
      <w:numFmt w:val="decimal"/>
      <w:lvlText w:val="%1."/>
      <w:lvlJc w:val="left"/>
      <w:pPr>
        <w:ind w:left="720" w:hanging="360"/>
      </w:pPr>
      <w:rPr>
        <w:rFonts w:cs="Times New Roman"/>
      </w:rPr>
    </w:lvl>
    <w:lvl w:ilvl="1" w:tplc="D740658A">
      <w:start w:val="3"/>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3" w15:restartNumberingAfterBreak="0">
    <w:nsid w:val="71F93EAF"/>
    <w:multiLevelType w:val="multilevel"/>
    <w:tmpl w:val="2EBEAF7E"/>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2A749D6"/>
    <w:multiLevelType w:val="multilevel"/>
    <w:tmpl w:val="D2CC6696"/>
    <w:lvl w:ilvl="0">
      <w:start w:val="4"/>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769F0C1F"/>
    <w:multiLevelType w:val="hybridMultilevel"/>
    <w:tmpl w:val="ADFAE0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7473839"/>
    <w:multiLevelType w:val="hybridMultilevel"/>
    <w:tmpl w:val="88300682"/>
    <w:lvl w:ilvl="0" w:tplc="6E9E28A6">
      <w:start w:val="1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E294582"/>
    <w:multiLevelType w:val="hybridMultilevel"/>
    <w:tmpl w:val="01FA40CA"/>
    <w:lvl w:ilvl="0" w:tplc="04150011">
      <w:start w:val="1"/>
      <w:numFmt w:val="decimal"/>
      <w:lvlText w:val="%1)"/>
      <w:lvlJc w:val="left"/>
      <w:pPr>
        <w:tabs>
          <w:tab w:val="num" w:pos="720"/>
        </w:tabs>
        <w:ind w:left="720" w:hanging="360"/>
      </w:pPr>
      <w:rPr>
        <w:rFonts w:cs="Times New Roman"/>
      </w:rPr>
    </w:lvl>
    <w:lvl w:ilvl="1" w:tplc="E3B41346">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8" w15:restartNumberingAfterBreak="0">
    <w:nsid w:val="7E2E70E0"/>
    <w:multiLevelType w:val="multilevel"/>
    <w:tmpl w:val="72327236"/>
    <w:lvl w:ilvl="0">
      <w:start w:val="12"/>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2206"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4"/>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6"/>
    <w:lvlOverride w:ilvl="0">
      <w:startOverride w:val="6"/>
    </w:lvlOverride>
  </w:num>
  <w:num w:numId="28">
    <w:abstractNumId w:val="6"/>
    <w:lvlOverride w:ilvl="0">
      <w:startOverride w:val="10"/>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2"/>
    <w:lvlOverride w:ilvl="0">
      <w:startOverride w:val="1"/>
    </w:lvlOverride>
  </w:num>
  <w:num w:numId="34">
    <w:abstractNumId w:val="25"/>
    <w:lvlOverride w:ilvl="0">
      <w:startOverride w:val="4"/>
    </w:lvlOverride>
  </w:num>
  <w:num w:numId="35">
    <w:abstractNumId w:val="68"/>
    <w:lvlOverride w:ilvl="0">
      <w:startOverride w:val="1"/>
    </w:lvlOverride>
  </w:num>
  <w:num w:numId="36">
    <w:abstractNumId w:val="18"/>
    <w:lvlOverride w:ilvl="0">
      <w:startOverride w:val="9"/>
    </w:lvlOverride>
  </w:num>
  <w:num w:numId="37">
    <w:abstractNumId w:val="18"/>
    <w:lvlOverride w:ilvl="0">
      <w:lvl w:ilvl="0">
        <w:start w:val="9"/>
        <w:numFmt w:val="decimal"/>
        <w:lvlText w:val="%1."/>
        <w:legacy w:legacy="1" w:legacySpace="0" w:legacyIndent="331"/>
        <w:lvlJc w:val="left"/>
        <w:pPr>
          <w:ind w:left="0" w:firstLine="0"/>
        </w:pPr>
        <w:rPr>
          <w:rFonts w:ascii="Arial" w:hAnsi="Arial" w:cs="Arial" w:hint="default"/>
        </w:rPr>
      </w:lvl>
    </w:lvlOverride>
  </w:num>
  <w:num w:numId="38">
    <w:abstractNumId w:val="39"/>
    <w:lvlOverride w:ilvl="0">
      <w:startOverride w:val="12"/>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4"/>
    <w:lvlOverride w:ilvl="0">
      <w:startOverride w:val="1"/>
    </w:lvlOverride>
  </w:num>
  <w:num w:numId="41">
    <w:abstractNumId w:val="64"/>
    <w:lvlOverride w:ilvl="0">
      <w:lvl w:ilvl="0">
        <w:start w:val="1"/>
        <w:numFmt w:val="decimal"/>
        <w:lvlText w:val="%1)"/>
        <w:legacy w:legacy="1" w:legacySpace="0" w:legacyIndent="422"/>
        <w:lvlJc w:val="left"/>
        <w:pPr>
          <w:ind w:left="0" w:firstLine="0"/>
        </w:pPr>
        <w:rPr>
          <w:rFonts w:ascii="Times New Roman" w:hAnsi="Times New Roman" w:cs="Times New Roman" w:hint="default"/>
        </w:rPr>
      </w:lvl>
    </w:lvlOverride>
  </w:num>
  <w:num w:numId="4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6"/>
  </w:num>
  <w:num w:numId="50">
    <w:abstractNumId w:val="40"/>
  </w:num>
  <w:num w:numId="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startOverride w:val="1"/>
    </w:lvlOverride>
  </w:num>
  <w:num w:numId="59">
    <w:abstractNumId w:val="2"/>
    <w:lvlOverride w:ilvl="0">
      <w:startOverride w:val="1"/>
    </w:lvlOverride>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5"/>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0"/>
    <w:lvlOverride w:ilvl="0">
      <w:startOverride w:val="1"/>
    </w:lvlOverride>
  </w:num>
  <w:num w:numId="67">
    <w:abstractNumId w:val="3"/>
    <w:lvlOverride w:ilvl="0">
      <w:startOverride w:val="1"/>
    </w:lvlOverride>
  </w:num>
  <w:num w:numId="68">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66"/>
    <w:lvlOverride w:ilvl="0">
      <w:startOverride w:val="5"/>
    </w:lvlOverride>
    <w:lvlOverride w:ilvl="1">
      <w:startOverride w:val="7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0"/>
  </w:num>
  <w:num w:numId="83">
    <w:abstractNumId w:val="0"/>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069E"/>
    <w:rsid w:val="000C435C"/>
    <w:rsid w:val="003460E9"/>
    <w:rsid w:val="00586EDC"/>
    <w:rsid w:val="00657F96"/>
    <w:rsid w:val="006A2056"/>
    <w:rsid w:val="00A60381"/>
    <w:rsid w:val="00DE3AA7"/>
    <w:rsid w:val="00DF069E"/>
    <w:rsid w:val="00F277CB"/>
    <w:rsid w:val="00FC25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893725C1-7299-4690-BA8F-B2FB56143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F069E"/>
    <w:pPr>
      <w:spacing w:line="256" w:lineRule="auto"/>
    </w:pPr>
    <w:rPr>
      <w:rFonts w:ascii="Arial" w:hAnsi="Arial" w:cs="Arial"/>
    </w:rPr>
  </w:style>
  <w:style w:type="paragraph" w:styleId="Nagwek1">
    <w:name w:val="heading 1"/>
    <w:basedOn w:val="Normalny"/>
    <w:next w:val="Normalny"/>
    <w:link w:val="Nagwek1Znak"/>
    <w:uiPriority w:val="9"/>
    <w:qFormat/>
    <w:rsid w:val="00DF069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unhideWhenUsed/>
    <w:qFormat/>
    <w:rsid w:val="00DF069E"/>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DF069E"/>
    <w:pPr>
      <w:keepNext/>
      <w:keepLines/>
      <w:spacing w:before="40" w:after="0"/>
      <w:outlineLvl w:val="2"/>
    </w:pPr>
    <w:rPr>
      <w:rFonts w:ascii="Cambria" w:eastAsia="Times New Roman" w:hAnsi="Cambria" w:cs="Times New Roman"/>
      <w:color w:val="243F60"/>
      <w:sz w:val="24"/>
      <w:szCs w:val="24"/>
    </w:rPr>
  </w:style>
  <w:style w:type="paragraph" w:styleId="Nagwek6">
    <w:name w:val="heading 6"/>
    <w:basedOn w:val="Normalny"/>
    <w:next w:val="Normalny"/>
    <w:link w:val="Nagwek6Znak"/>
    <w:uiPriority w:val="9"/>
    <w:semiHidden/>
    <w:unhideWhenUsed/>
    <w:qFormat/>
    <w:rsid w:val="00DF069E"/>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F069E"/>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DF069E"/>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DF069E"/>
    <w:rPr>
      <w:rFonts w:ascii="Cambria" w:eastAsia="Times New Roman" w:hAnsi="Cambria" w:cs="Times New Roman"/>
      <w:color w:val="243F60"/>
      <w:sz w:val="24"/>
      <w:szCs w:val="24"/>
    </w:rPr>
  </w:style>
  <w:style w:type="character" w:customStyle="1" w:styleId="Nagwek6Znak">
    <w:name w:val="Nagłówek 6 Znak"/>
    <w:basedOn w:val="Domylnaczcionkaakapitu"/>
    <w:link w:val="Nagwek6"/>
    <w:uiPriority w:val="9"/>
    <w:semiHidden/>
    <w:rsid w:val="00DF069E"/>
    <w:rPr>
      <w:rFonts w:asciiTheme="majorHAnsi" w:eastAsiaTheme="majorEastAsia" w:hAnsiTheme="majorHAnsi" w:cstheme="majorBidi"/>
      <w:color w:val="1F3763" w:themeColor="accent1" w:themeShade="7F"/>
    </w:rPr>
  </w:style>
  <w:style w:type="character" w:styleId="Hipercze">
    <w:name w:val="Hyperlink"/>
    <w:basedOn w:val="Domylnaczcionkaakapitu"/>
    <w:uiPriority w:val="99"/>
    <w:unhideWhenUsed/>
    <w:rsid w:val="00DF069E"/>
    <w:rPr>
      <w:color w:val="0563C1" w:themeColor="hyperlink"/>
      <w:u w:val="single"/>
    </w:rPr>
  </w:style>
  <w:style w:type="character" w:styleId="UyteHipercze">
    <w:name w:val="FollowedHyperlink"/>
    <w:basedOn w:val="Domylnaczcionkaakapitu"/>
    <w:uiPriority w:val="99"/>
    <w:semiHidden/>
    <w:unhideWhenUsed/>
    <w:rsid w:val="00DF069E"/>
    <w:rPr>
      <w:color w:val="954F72" w:themeColor="followedHyperlink"/>
      <w:u w:val="single"/>
    </w:rPr>
  </w:style>
  <w:style w:type="paragraph" w:customStyle="1" w:styleId="msonormal0">
    <w:name w:val="msonormal"/>
    <w:basedOn w:val="Normalny"/>
    <w:uiPriority w:val="99"/>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NormalnyWeb">
    <w:name w:val="Normal (Web)"/>
    <w:basedOn w:val="Normalny"/>
    <w:uiPriority w:val="99"/>
    <w:semiHidden/>
    <w:unhideWhenUsed/>
    <w:rsid w:val="00DF069E"/>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DF069E"/>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DF069E"/>
    <w:rPr>
      <w:rFonts w:ascii="Calibri" w:eastAsia="Calibri" w:hAnsi="Calibri" w:cs="Times New Roman"/>
      <w:sz w:val="20"/>
      <w:szCs w:val="20"/>
    </w:rPr>
  </w:style>
  <w:style w:type="paragraph" w:styleId="Tekstkomentarza">
    <w:name w:val="annotation text"/>
    <w:basedOn w:val="Normalny"/>
    <w:link w:val="TekstkomentarzaZnak"/>
    <w:uiPriority w:val="99"/>
    <w:semiHidden/>
    <w:unhideWhenUsed/>
    <w:rsid w:val="00DF069E"/>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DF069E"/>
    <w:rPr>
      <w:rFonts w:ascii="Times New Roman" w:eastAsia="Times New Roman" w:hAnsi="Times New Roman" w:cs="Times New Roman"/>
      <w:sz w:val="20"/>
      <w:szCs w:val="20"/>
      <w:lang w:eastAsia="pl-PL"/>
    </w:rPr>
  </w:style>
  <w:style w:type="paragraph" w:styleId="Nagwek">
    <w:name w:val="header"/>
    <w:basedOn w:val="Normalny"/>
    <w:link w:val="NagwekZnak"/>
    <w:uiPriority w:val="99"/>
    <w:semiHidden/>
    <w:unhideWhenUsed/>
    <w:rsid w:val="00DF069E"/>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DF069E"/>
    <w:rPr>
      <w:rFonts w:ascii="Arial" w:hAnsi="Arial" w:cs="Arial"/>
    </w:rPr>
  </w:style>
  <w:style w:type="paragraph" w:styleId="Stopka">
    <w:name w:val="footer"/>
    <w:basedOn w:val="Normalny"/>
    <w:link w:val="StopkaZnak"/>
    <w:uiPriority w:val="99"/>
    <w:semiHidden/>
    <w:unhideWhenUsed/>
    <w:rsid w:val="00DF069E"/>
    <w:pPr>
      <w:tabs>
        <w:tab w:val="center" w:pos="4680"/>
        <w:tab w:val="right" w:pos="9360"/>
      </w:tabs>
      <w:spacing w:after="0" w:line="240" w:lineRule="auto"/>
    </w:pPr>
    <w:rPr>
      <w:rFonts w:eastAsiaTheme="minorEastAsia" w:cs="Times New Roman"/>
      <w:lang w:eastAsia="pl-PL"/>
    </w:rPr>
  </w:style>
  <w:style w:type="character" w:customStyle="1" w:styleId="StopkaZnak">
    <w:name w:val="Stopka Znak"/>
    <w:basedOn w:val="Domylnaczcionkaakapitu"/>
    <w:link w:val="Stopka"/>
    <w:uiPriority w:val="99"/>
    <w:semiHidden/>
    <w:rsid w:val="00DF069E"/>
    <w:rPr>
      <w:rFonts w:ascii="Arial" w:eastAsiaTheme="minorEastAsia" w:hAnsi="Arial" w:cs="Times New Roman"/>
      <w:lang w:eastAsia="pl-PL"/>
    </w:rPr>
  </w:style>
  <w:style w:type="paragraph" w:styleId="Tekstpodstawowy">
    <w:name w:val="Body Text"/>
    <w:basedOn w:val="Normalny"/>
    <w:link w:val="TekstpodstawowyZnak"/>
    <w:uiPriority w:val="99"/>
    <w:semiHidden/>
    <w:unhideWhenUsed/>
    <w:rsid w:val="00DF069E"/>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uiPriority w:val="99"/>
    <w:semiHidden/>
    <w:rsid w:val="00DF069E"/>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uiPriority w:val="99"/>
    <w:semiHidden/>
    <w:unhideWhenUsed/>
    <w:rsid w:val="00DF069E"/>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uiPriority w:val="99"/>
    <w:semiHidden/>
    <w:rsid w:val="00DF069E"/>
    <w:rPr>
      <w:rFonts w:ascii="Times New Roman" w:eastAsia="Lucida Sans Unicode" w:hAnsi="Times New Roman" w:cs="Times New Roman"/>
      <w:sz w:val="24"/>
      <w:szCs w:val="24"/>
      <w:lang w:eastAsia="pl-PL"/>
    </w:rPr>
  </w:style>
  <w:style w:type="paragraph" w:styleId="Tekstpodstawowy2">
    <w:name w:val="Body Text 2"/>
    <w:basedOn w:val="Normalny"/>
    <w:link w:val="Tekstpodstawowy2Znak"/>
    <w:uiPriority w:val="99"/>
    <w:semiHidden/>
    <w:unhideWhenUsed/>
    <w:rsid w:val="00DF069E"/>
    <w:pPr>
      <w:spacing w:after="120" w:line="480" w:lineRule="auto"/>
    </w:pPr>
  </w:style>
  <w:style w:type="character" w:customStyle="1" w:styleId="Tekstpodstawowy2Znak">
    <w:name w:val="Tekst podstawowy 2 Znak"/>
    <w:basedOn w:val="Domylnaczcionkaakapitu"/>
    <w:link w:val="Tekstpodstawowy2"/>
    <w:uiPriority w:val="99"/>
    <w:semiHidden/>
    <w:rsid w:val="00DF069E"/>
    <w:rPr>
      <w:rFonts w:ascii="Arial" w:hAnsi="Arial" w:cs="Arial"/>
    </w:rPr>
  </w:style>
  <w:style w:type="paragraph" w:styleId="Tekstpodstawowy3">
    <w:name w:val="Body Text 3"/>
    <w:basedOn w:val="Normalny"/>
    <w:link w:val="Tekstpodstawowy3Znak"/>
    <w:uiPriority w:val="99"/>
    <w:semiHidden/>
    <w:unhideWhenUsed/>
    <w:rsid w:val="00DF069E"/>
    <w:pPr>
      <w:spacing w:after="120"/>
    </w:pPr>
    <w:rPr>
      <w:sz w:val="16"/>
      <w:szCs w:val="16"/>
    </w:rPr>
  </w:style>
  <w:style w:type="character" w:customStyle="1" w:styleId="Tekstpodstawowy3Znak">
    <w:name w:val="Tekst podstawowy 3 Znak"/>
    <w:basedOn w:val="Domylnaczcionkaakapitu"/>
    <w:link w:val="Tekstpodstawowy3"/>
    <w:uiPriority w:val="99"/>
    <w:semiHidden/>
    <w:rsid w:val="00DF069E"/>
    <w:rPr>
      <w:rFonts w:ascii="Arial" w:hAnsi="Arial" w:cs="Arial"/>
      <w:sz w:val="16"/>
      <w:szCs w:val="16"/>
    </w:rPr>
  </w:style>
  <w:style w:type="paragraph" w:styleId="Zwykytekst">
    <w:name w:val="Plain Text"/>
    <w:basedOn w:val="Normalny"/>
    <w:link w:val="ZwykytekstZnak"/>
    <w:uiPriority w:val="99"/>
    <w:semiHidden/>
    <w:unhideWhenUsed/>
    <w:rsid w:val="00DF069E"/>
    <w:pPr>
      <w:spacing w:after="0" w:line="240" w:lineRule="auto"/>
    </w:pPr>
    <w:rPr>
      <w:rFonts w:ascii="Courier New" w:eastAsia="Times New Roman" w:hAnsi="Courier New" w:cs="Times New Roman"/>
      <w:sz w:val="20"/>
      <w:szCs w:val="20"/>
    </w:rPr>
  </w:style>
  <w:style w:type="character" w:customStyle="1" w:styleId="ZwykytekstZnak">
    <w:name w:val="Zwykły tekst Znak"/>
    <w:basedOn w:val="Domylnaczcionkaakapitu"/>
    <w:link w:val="Zwykytekst"/>
    <w:uiPriority w:val="99"/>
    <w:semiHidden/>
    <w:rsid w:val="00DF069E"/>
    <w:rPr>
      <w:rFonts w:ascii="Courier New" w:eastAsia="Times New Roman" w:hAnsi="Courier New" w:cs="Times New Roman"/>
      <w:sz w:val="20"/>
      <w:szCs w:val="20"/>
    </w:rPr>
  </w:style>
  <w:style w:type="paragraph" w:styleId="Tematkomentarza">
    <w:name w:val="annotation subject"/>
    <w:basedOn w:val="Tekstkomentarza"/>
    <w:next w:val="Tekstkomentarza"/>
    <w:link w:val="TematkomentarzaZnak"/>
    <w:uiPriority w:val="99"/>
    <w:semiHidden/>
    <w:unhideWhenUsed/>
    <w:rsid w:val="00DF069E"/>
    <w:rPr>
      <w:b/>
      <w:bCs/>
    </w:rPr>
  </w:style>
  <w:style w:type="character" w:customStyle="1" w:styleId="TematkomentarzaZnak">
    <w:name w:val="Temat komentarza Znak"/>
    <w:basedOn w:val="TekstkomentarzaZnak"/>
    <w:link w:val="Tematkomentarza"/>
    <w:uiPriority w:val="99"/>
    <w:semiHidden/>
    <w:rsid w:val="00DF069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DF069E"/>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DF069E"/>
    <w:rPr>
      <w:rFonts w:ascii="Tahoma" w:eastAsia="Times New Roman" w:hAnsi="Tahoma" w:cs="Tahoma"/>
      <w:sz w:val="16"/>
      <w:szCs w:val="16"/>
      <w:lang w:eastAsia="pl-PL"/>
    </w:rPr>
  </w:style>
  <w:style w:type="character" w:customStyle="1" w:styleId="AkapitzlistZnak">
    <w:name w:val="Akapit z listą Znak"/>
    <w:aliases w:val="List Paragraph1 Znak,BulletC Znak,CW_Lista Znak"/>
    <w:link w:val="Akapitzlist"/>
    <w:uiPriority w:val="99"/>
    <w:locked/>
    <w:rsid w:val="00DF069E"/>
    <w:rPr>
      <w:rFonts w:ascii="Calibri" w:eastAsia="Calibri" w:hAnsi="Calibri" w:cs="Times New Roman"/>
    </w:rPr>
  </w:style>
  <w:style w:type="paragraph" w:styleId="Akapitzlist">
    <w:name w:val="List Paragraph"/>
    <w:aliases w:val="List Paragraph1,BulletC,CW_Lista"/>
    <w:basedOn w:val="Normalny"/>
    <w:link w:val="AkapitzlistZnak"/>
    <w:uiPriority w:val="99"/>
    <w:qFormat/>
    <w:rsid w:val="00DF069E"/>
    <w:pPr>
      <w:ind w:left="720"/>
      <w:contextualSpacing/>
    </w:pPr>
    <w:rPr>
      <w:rFonts w:ascii="Calibri" w:eastAsia="Calibri" w:hAnsi="Calibri" w:cs="Times New Roman"/>
    </w:rPr>
  </w:style>
  <w:style w:type="paragraph" w:customStyle="1" w:styleId="Nagwek31">
    <w:name w:val="Nagłówek 31"/>
    <w:basedOn w:val="Normalny"/>
    <w:next w:val="Normalny"/>
    <w:uiPriority w:val="9"/>
    <w:semiHidden/>
    <w:qFormat/>
    <w:rsid w:val="00DF069E"/>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paragraph" w:customStyle="1" w:styleId="Style1">
    <w:name w:val="Style1"/>
    <w:basedOn w:val="Normalny"/>
    <w:uiPriority w:val="99"/>
    <w:rsid w:val="00DF069E"/>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DF069E"/>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DF069E"/>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DF069E"/>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DF069E"/>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DF069E"/>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DF069E"/>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DF069E"/>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DF069E"/>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uiPriority w:val="99"/>
    <w:rsid w:val="00DF069E"/>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DF069E"/>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DF069E"/>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DF069E"/>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DF069E"/>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DF069E"/>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DF069E"/>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DF069E"/>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DF069E"/>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DF069E"/>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DF069E"/>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DF069E"/>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DF069E"/>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DF069E"/>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DF069E"/>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DF069E"/>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DF069E"/>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DF069E"/>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DF069E"/>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DF069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DF069E"/>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DF069E"/>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paragraph" w:customStyle="1" w:styleId="Tekstpodstawowywcity31">
    <w:name w:val="Tekst podstawowy wcięty 31"/>
    <w:basedOn w:val="Normalny"/>
    <w:uiPriority w:val="99"/>
    <w:rsid w:val="00DF069E"/>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uiPriority w:val="99"/>
    <w:rsid w:val="00DF069E"/>
    <w:pPr>
      <w:spacing w:after="0" w:line="240" w:lineRule="auto"/>
      <w:jc w:val="center"/>
    </w:pPr>
    <w:rPr>
      <w:rFonts w:ascii="Arial Narrow" w:eastAsia="Times New Roman" w:hAnsi="Arial Narrow" w:cs="Arial Narrow"/>
      <w:lang w:eastAsia="pl-PL"/>
    </w:rPr>
  </w:style>
  <w:style w:type="paragraph" w:customStyle="1" w:styleId="justify">
    <w:name w:val="justify"/>
    <w:uiPriority w:val="99"/>
    <w:rsid w:val="00DF069E"/>
    <w:pPr>
      <w:spacing w:after="0" w:line="240" w:lineRule="auto"/>
      <w:jc w:val="both"/>
    </w:pPr>
    <w:rPr>
      <w:rFonts w:ascii="Arial Narrow" w:eastAsia="Times New Roman" w:hAnsi="Arial Narrow" w:cs="Arial Narrow"/>
      <w:lang w:eastAsia="pl-PL"/>
    </w:rPr>
  </w:style>
  <w:style w:type="paragraph" w:customStyle="1" w:styleId="Akapitzlist1">
    <w:name w:val="Akapit z listą1"/>
    <w:basedOn w:val="Normalny"/>
    <w:uiPriority w:val="99"/>
    <w:rsid w:val="00DF069E"/>
    <w:pPr>
      <w:suppressAutoHyphens/>
      <w:overflowPunct w:val="0"/>
      <w:autoSpaceDE w:val="0"/>
      <w:autoSpaceDN w:val="0"/>
      <w:adjustRightInd w:val="0"/>
      <w:spacing w:line="254" w:lineRule="auto"/>
      <w:ind w:left="720"/>
    </w:pPr>
    <w:rPr>
      <w:rFonts w:ascii="Calibri" w:eastAsia="Times New Roman" w:hAnsi="Calibri" w:cs="Times New Roman"/>
      <w:kern w:val="2"/>
      <w:szCs w:val="20"/>
      <w:lang w:eastAsia="pl-PL"/>
    </w:rPr>
  </w:style>
  <w:style w:type="character" w:styleId="Odwoanieprzypisudolnego">
    <w:name w:val="footnote reference"/>
    <w:uiPriority w:val="99"/>
    <w:semiHidden/>
    <w:unhideWhenUsed/>
    <w:rsid w:val="00DF069E"/>
    <w:rPr>
      <w:vertAlign w:val="superscript"/>
    </w:rPr>
  </w:style>
  <w:style w:type="character" w:styleId="Odwoaniedokomentarza">
    <w:name w:val="annotation reference"/>
    <w:basedOn w:val="Domylnaczcionkaakapitu"/>
    <w:semiHidden/>
    <w:unhideWhenUsed/>
    <w:rsid w:val="00DF069E"/>
    <w:rPr>
      <w:sz w:val="16"/>
      <w:szCs w:val="16"/>
    </w:rPr>
  </w:style>
  <w:style w:type="character" w:customStyle="1" w:styleId="FontStyle41">
    <w:name w:val="Font Style41"/>
    <w:basedOn w:val="Domylnaczcionkaakapitu"/>
    <w:uiPriority w:val="99"/>
    <w:rsid w:val="00DF069E"/>
    <w:rPr>
      <w:rFonts w:ascii="Times New Roman" w:hAnsi="Times New Roman" w:cs="Times New Roman" w:hint="default"/>
      <w:b/>
      <w:bCs/>
      <w:sz w:val="28"/>
      <w:szCs w:val="28"/>
    </w:rPr>
  </w:style>
  <w:style w:type="character" w:customStyle="1" w:styleId="FontStyle42">
    <w:name w:val="Font Style42"/>
    <w:basedOn w:val="Domylnaczcionkaakapitu"/>
    <w:uiPriority w:val="99"/>
    <w:rsid w:val="00DF069E"/>
    <w:rPr>
      <w:rFonts w:ascii="Times New Roman" w:hAnsi="Times New Roman" w:cs="Times New Roman" w:hint="default"/>
      <w:b/>
      <w:bCs/>
      <w:sz w:val="20"/>
      <w:szCs w:val="20"/>
    </w:rPr>
  </w:style>
  <w:style w:type="character" w:customStyle="1" w:styleId="FontStyle43">
    <w:name w:val="Font Style43"/>
    <w:basedOn w:val="Domylnaczcionkaakapitu"/>
    <w:uiPriority w:val="99"/>
    <w:rsid w:val="00DF069E"/>
    <w:rPr>
      <w:rFonts w:ascii="Times New Roman" w:hAnsi="Times New Roman" w:cs="Times New Roman" w:hint="default"/>
      <w:sz w:val="20"/>
      <w:szCs w:val="20"/>
    </w:rPr>
  </w:style>
  <w:style w:type="character" w:customStyle="1" w:styleId="FontStyle44">
    <w:name w:val="Font Style44"/>
    <w:basedOn w:val="Domylnaczcionkaakapitu"/>
    <w:uiPriority w:val="99"/>
    <w:rsid w:val="00DF069E"/>
    <w:rPr>
      <w:rFonts w:ascii="Times New Roman" w:hAnsi="Times New Roman" w:cs="Times New Roman" w:hint="default"/>
      <w:i/>
      <w:iCs/>
      <w:sz w:val="20"/>
      <w:szCs w:val="20"/>
    </w:rPr>
  </w:style>
  <w:style w:type="character" w:customStyle="1" w:styleId="FontStyle45">
    <w:name w:val="Font Style45"/>
    <w:basedOn w:val="Domylnaczcionkaakapitu"/>
    <w:uiPriority w:val="99"/>
    <w:rsid w:val="00DF069E"/>
    <w:rPr>
      <w:rFonts w:ascii="Times New Roman" w:hAnsi="Times New Roman" w:cs="Times New Roman" w:hint="default"/>
      <w:sz w:val="20"/>
      <w:szCs w:val="20"/>
    </w:rPr>
  </w:style>
  <w:style w:type="character" w:customStyle="1" w:styleId="FontStyle46">
    <w:name w:val="Font Style46"/>
    <w:basedOn w:val="Domylnaczcionkaakapitu"/>
    <w:uiPriority w:val="99"/>
    <w:rsid w:val="00DF069E"/>
    <w:rPr>
      <w:rFonts w:ascii="Times New Roman" w:hAnsi="Times New Roman" w:cs="Times New Roman" w:hint="default"/>
      <w:i/>
      <w:iCs/>
      <w:sz w:val="20"/>
      <w:szCs w:val="20"/>
    </w:rPr>
  </w:style>
  <w:style w:type="character" w:customStyle="1" w:styleId="FontStyle47">
    <w:name w:val="Font Style47"/>
    <w:basedOn w:val="Domylnaczcionkaakapitu"/>
    <w:uiPriority w:val="99"/>
    <w:rsid w:val="00DF069E"/>
    <w:rPr>
      <w:rFonts w:ascii="Times New Roman" w:hAnsi="Times New Roman" w:cs="Times New Roman" w:hint="default"/>
      <w:sz w:val="14"/>
      <w:szCs w:val="14"/>
    </w:rPr>
  </w:style>
  <w:style w:type="character" w:customStyle="1" w:styleId="FontStyle48">
    <w:name w:val="Font Style48"/>
    <w:basedOn w:val="Domylnaczcionkaakapitu"/>
    <w:uiPriority w:val="99"/>
    <w:rsid w:val="00DF069E"/>
    <w:rPr>
      <w:rFonts w:ascii="Times New Roman" w:hAnsi="Times New Roman" w:cs="Times New Roman" w:hint="default"/>
      <w:b/>
      <w:bCs/>
      <w:sz w:val="20"/>
      <w:szCs w:val="20"/>
    </w:rPr>
  </w:style>
  <w:style w:type="character" w:customStyle="1" w:styleId="FontStyle49">
    <w:name w:val="Font Style49"/>
    <w:basedOn w:val="Domylnaczcionkaakapitu"/>
    <w:uiPriority w:val="99"/>
    <w:rsid w:val="00DF069E"/>
    <w:rPr>
      <w:rFonts w:ascii="Times New Roman" w:hAnsi="Times New Roman" w:cs="Times New Roman" w:hint="default"/>
      <w:sz w:val="20"/>
      <w:szCs w:val="20"/>
    </w:rPr>
  </w:style>
  <w:style w:type="character" w:customStyle="1" w:styleId="bold">
    <w:name w:val="bold"/>
    <w:rsid w:val="00DF069E"/>
    <w:rPr>
      <w:b/>
      <w:bCs w:val="0"/>
    </w:rPr>
  </w:style>
  <w:style w:type="character" w:customStyle="1" w:styleId="WW8Num19z1">
    <w:name w:val="WW8Num19z1"/>
    <w:uiPriority w:val="99"/>
    <w:rsid w:val="00DF069E"/>
    <w:rPr>
      <w:rFonts w:ascii="Courier New" w:hAnsi="Courier New" w:cs="Courier New" w:hint="default"/>
    </w:rPr>
  </w:style>
  <w:style w:type="character" w:customStyle="1" w:styleId="Nagwek3Znak1">
    <w:name w:val="Nagłówek 3 Znak1"/>
    <w:basedOn w:val="Domylnaczcionkaakapitu"/>
    <w:uiPriority w:val="9"/>
    <w:semiHidden/>
    <w:rsid w:val="00DF069E"/>
    <w:rPr>
      <w:rFonts w:asciiTheme="majorHAnsi" w:eastAsiaTheme="majorEastAsia" w:hAnsiTheme="majorHAnsi" w:cstheme="majorBidi" w:hint="default"/>
      <w:color w:val="1F3763" w:themeColor="accent1" w:themeShade="7F"/>
      <w:sz w:val="24"/>
      <w:szCs w:val="24"/>
    </w:rPr>
  </w:style>
  <w:style w:type="character" w:customStyle="1" w:styleId="Nierozpoznanawzmianka1">
    <w:name w:val="Nierozpoznana wzmianka1"/>
    <w:basedOn w:val="Domylnaczcionkaakapitu"/>
    <w:uiPriority w:val="99"/>
    <w:semiHidden/>
    <w:rsid w:val="00DF069E"/>
    <w:rPr>
      <w:color w:val="808080"/>
      <w:shd w:val="clear" w:color="auto" w:fill="E6E6E6"/>
    </w:rPr>
  </w:style>
  <w:style w:type="character" w:customStyle="1" w:styleId="Nierozpoznanawzmianka2">
    <w:name w:val="Nierozpoznana wzmianka2"/>
    <w:basedOn w:val="Domylnaczcionkaakapitu"/>
    <w:uiPriority w:val="99"/>
    <w:semiHidden/>
    <w:rsid w:val="00DF069E"/>
    <w:rPr>
      <w:color w:val="808080"/>
      <w:shd w:val="clear" w:color="auto" w:fill="E6E6E6"/>
    </w:rPr>
  </w:style>
  <w:style w:type="character" w:customStyle="1" w:styleId="Nierozpoznanawzmianka3">
    <w:name w:val="Nierozpoznana wzmianka3"/>
    <w:basedOn w:val="Domylnaczcionkaakapitu"/>
    <w:uiPriority w:val="99"/>
    <w:semiHidden/>
    <w:rsid w:val="00DF069E"/>
    <w:rPr>
      <w:color w:val="605E5C"/>
      <w:shd w:val="clear" w:color="auto" w:fill="E1DFDD"/>
    </w:rPr>
  </w:style>
  <w:style w:type="character" w:customStyle="1" w:styleId="Nierozpoznanawzmianka4">
    <w:name w:val="Nierozpoznana wzmianka4"/>
    <w:basedOn w:val="Domylnaczcionkaakapitu"/>
    <w:uiPriority w:val="99"/>
    <w:semiHidden/>
    <w:rsid w:val="00DF069E"/>
    <w:rPr>
      <w:color w:val="605E5C"/>
      <w:shd w:val="clear" w:color="auto" w:fill="E1DFDD"/>
    </w:rPr>
  </w:style>
  <w:style w:type="table" w:styleId="Tabela-Siatka">
    <w:name w:val="Table Grid"/>
    <w:basedOn w:val="Standardowy"/>
    <w:rsid w:val="00DF069E"/>
    <w:pPr>
      <w:spacing w:after="0" w:line="240" w:lineRule="auto"/>
      <w:ind w:firstLine="360"/>
    </w:pPr>
    <w:rPr>
      <w:rFonts w:ascii="Arial" w:eastAsia="Times New Roman" w:hAnsi="Arial" w:cs="Arial"/>
      <w:lang w:val="en-US" w:bidi="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490">
    <w:name w:val="fontstyle49"/>
    <w:basedOn w:val="Domylnaczcionkaakapitu"/>
    <w:rsid w:val="00F27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507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mailto:daneosobowe@skm.pkp.pl" TargetMode="External"/><Relationship Id="rId18" Type="http://schemas.openxmlformats.org/officeDocument/2006/relationships/hyperlink" Target="mailto:daneosobowe@skm.pkp.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mailto:przetargi@skm.pkp.pl" TargetMode="External"/><Relationship Id="rId12" Type="http://schemas.openxmlformats.org/officeDocument/2006/relationships/hyperlink" Target="mailto:daneosobowe@skm.pkp.pl" TargetMode="External"/><Relationship Id="rId17"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mailto:daneosobowe@skm.pk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www.skm.pkp.pl" TargetMode="External"/><Relationship Id="rId11" Type="http://schemas.openxmlformats.org/officeDocument/2006/relationships/hyperlink" Target="http://www.skm.pkp.pl" TargetMode="External"/><Relationship Id="rId5" Type="http://schemas.openxmlformats.org/officeDocument/2006/relationships/webSettings" Target="webSettings.xml"/><Relationship Id="rId15" Type="http://schemas.openxmlformats.org/officeDocument/2006/relationships/hyperlink" Target="mailto:daneosobowe@skm.pkp.pl" TargetMode="External"/><Relationship Id="rId10" Type="http://schemas.openxmlformats.org/officeDocument/2006/relationships/hyperlink" Target="https://miniportal.uzp.gov.pl/WarunkiUslugi.aspx" TargetMode="External"/><Relationship Id="rId19" Type="http://schemas.openxmlformats.org/officeDocument/2006/relationships/hyperlink" Target="mailto:daneosobowe@skm.pkp.pl" TargetMode="External"/><Relationship Id="rId4" Type="http://schemas.openxmlformats.org/officeDocument/2006/relationships/settings" Target="settings.xml"/><Relationship Id="rId9" Type="http://schemas.openxmlformats.org/officeDocument/2006/relationships/hyperlink" Target="http://miniportal.uzp.gov.pl" TargetMode="External"/><Relationship Id="rId14" Type="http://schemas.openxmlformats.org/officeDocument/2006/relationships/hyperlink" Target="http://www.skm.pkp.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188202-1FBE-416B-BD80-5F81402A5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67</Pages>
  <Words>19921</Words>
  <Characters>119532</Characters>
  <Application>Microsoft Office Word</Application>
  <DocSecurity>0</DocSecurity>
  <Lines>996</Lines>
  <Paragraphs>278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Panuś</dc:creator>
  <cp:keywords/>
  <dc:description/>
  <cp:lastModifiedBy>Katarzyna Komakowska-Helińska</cp:lastModifiedBy>
  <cp:revision>6</cp:revision>
  <cp:lastPrinted>2019-07-11T10:19:00Z</cp:lastPrinted>
  <dcterms:created xsi:type="dcterms:W3CDTF">2019-07-09T07:38:00Z</dcterms:created>
  <dcterms:modified xsi:type="dcterms:W3CDTF">2019-07-12T05:57:00Z</dcterms:modified>
</cp:coreProperties>
</file>