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A5E96" w:rsidRPr="002A5E96" w:rsidRDefault="002A5E96" w:rsidP="002A5E96">
      <w:pPr>
        <w:rPr>
          <w:rFonts w:ascii="Arial" w:hAnsi="Arial" w:cs="Arial"/>
          <w:sz w:val="20"/>
          <w:szCs w:val="22"/>
        </w:rPr>
      </w:pPr>
      <w:r w:rsidRPr="002A5E96">
        <w:rPr>
          <w:rFonts w:ascii="Arial" w:hAnsi="Arial" w:cs="Arial"/>
          <w:b/>
          <w:sz w:val="22"/>
        </w:rPr>
        <w:t>Załącznik nr</w:t>
      </w:r>
      <w:r w:rsidRPr="004622CA">
        <w:rPr>
          <w:rFonts w:ascii="Arial" w:hAnsi="Arial" w:cs="Arial"/>
          <w:b/>
          <w:sz w:val="22"/>
        </w:rPr>
        <w:t xml:space="preserve"> </w:t>
      </w:r>
      <w:r w:rsidR="00CC0E7B">
        <w:rPr>
          <w:rFonts w:ascii="Arial" w:hAnsi="Arial" w:cs="Arial"/>
          <w:b/>
          <w:sz w:val="22"/>
        </w:rPr>
        <w:t>1</w:t>
      </w:r>
    </w:p>
    <w:p w:rsidR="0004415E" w:rsidRPr="004714F8" w:rsidRDefault="0004415E" w:rsidP="00575579">
      <w:pPr>
        <w:rPr>
          <w:rFonts w:ascii="Arial" w:hAnsi="Arial" w:cs="Arial"/>
          <w:b/>
          <w:sz w:val="20"/>
        </w:rPr>
      </w:pPr>
    </w:p>
    <w:p w:rsidR="002A5E96" w:rsidRPr="002A5E96" w:rsidRDefault="002A5E96" w:rsidP="002A5E96">
      <w:pPr>
        <w:rPr>
          <w:rFonts w:ascii="Arial" w:hAnsi="Arial" w:cs="Arial"/>
          <w:b/>
        </w:rPr>
      </w:pPr>
    </w:p>
    <w:p w:rsidR="002A5E96" w:rsidRPr="002A5E96" w:rsidRDefault="002449C5" w:rsidP="002A5E96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Opis Przedmiotu Zamówienia (</w:t>
      </w:r>
      <w:r w:rsidR="002A5E96" w:rsidRPr="002A5E96">
        <w:rPr>
          <w:rFonts w:ascii="Arial" w:hAnsi="Arial" w:cs="Arial"/>
          <w:b/>
          <w:sz w:val="22"/>
        </w:rPr>
        <w:t xml:space="preserve">OPZ) </w:t>
      </w:r>
    </w:p>
    <w:p w:rsidR="00F9321B" w:rsidRPr="00D5480E" w:rsidRDefault="002A5E96" w:rsidP="00D5480E">
      <w:pPr>
        <w:jc w:val="center"/>
        <w:rPr>
          <w:rFonts w:ascii="Arial" w:hAnsi="Arial" w:cs="Arial"/>
          <w:b/>
          <w:sz w:val="22"/>
        </w:rPr>
      </w:pPr>
      <w:r w:rsidRPr="002A5E96">
        <w:rPr>
          <w:rFonts w:ascii="Arial" w:hAnsi="Arial" w:cs="Arial"/>
          <w:b/>
          <w:sz w:val="22"/>
        </w:rPr>
        <w:t xml:space="preserve">na </w:t>
      </w:r>
      <w:r>
        <w:rPr>
          <w:rFonts w:ascii="Arial" w:hAnsi="Arial" w:cs="Arial"/>
          <w:b/>
          <w:sz w:val="22"/>
        </w:rPr>
        <w:t xml:space="preserve">roboty </w:t>
      </w:r>
      <w:r w:rsidR="002449C5">
        <w:rPr>
          <w:rFonts w:ascii="Arial" w:hAnsi="Arial" w:cs="Arial"/>
          <w:b/>
          <w:sz w:val="22"/>
        </w:rPr>
        <w:t xml:space="preserve">budowlane </w:t>
      </w:r>
      <w:r>
        <w:rPr>
          <w:rFonts w:ascii="Arial" w:hAnsi="Arial" w:cs="Arial"/>
          <w:b/>
          <w:sz w:val="22"/>
        </w:rPr>
        <w:t xml:space="preserve">związane z </w:t>
      </w:r>
      <w:r w:rsidR="002449C5">
        <w:rPr>
          <w:rFonts w:ascii="Arial" w:hAnsi="Arial" w:cs="Arial"/>
          <w:b/>
          <w:sz w:val="22"/>
        </w:rPr>
        <w:t>przebudową obiektu obrządzania kabin sanitarnych A-13</w:t>
      </w:r>
      <w:r w:rsidR="00FE63B8">
        <w:rPr>
          <w:rFonts w:ascii="Arial" w:hAnsi="Arial" w:cs="Arial"/>
          <w:b/>
          <w:sz w:val="22"/>
        </w:rPr>
        <w:t xml:space="preserve"> w zakresie etapu I</w:t>
      </w:r>
      <w:r w:rsidR="00875063">
        <w:rPr>
          <w:rFonts w:ascii="Arial" w:hAnsi="Arial" w:cs="Arial"/>
          <w:b/>
          <w:sz w:val="22"/>
        </w:rPr>
        <w:t>V</w:t>
      </w:r>
      <w:r w:rsidR="000B72DE">
        <w:rPr>
          <w:rFonts w:ascii="Arial" w:hAnsi="Arial" w:cs="Arial"/>
          <w:b/>
          <w:sz w:val="22"/>
        </w:rPr>
        <w:t xml:space="preserve"> i V</w:t>
      </w:r>
    </w:p>
    <w:p w:rsidR="0071118B" w:rsidRPr="00E26505" w:rsidRDefault="0071118B" w:rsidP="00063D66">
      <w:pPr>
        <w:rPr>
          <w:b/>
          <w:bCs/>
          <w:sz w:val="16"/>
          <w:szCs w:val="22"/>
        </w:rPr>
      </w:pPr>
    </w:p>
    <w:p w:rsidR="00BA1A46" w:rsidRPr="00BA1A46" w:rsidRDefault="00D5480E" w:rsidP="00BA1A46">
      <w:pPr>
        <w:pStyle w:val="Nagwek1"/>
        <w:numPr>
          <w:ilvl w:val="0"/>
          <w:numId w:val="21"/>
        </w:num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Przedmio</w:t>
      </w:r>
      <w:r w:rsidR="00BA1A46" w:rsidRPr="00BA1A46">
        <w:rPr>
          <w:rFonts w:ascii="Arial" w:hAnsi="Arial" w:cs="Arial"/>
          <w:sz w:val="22"/>
          <w:szCs w:val="24"/>
        </w:rPr>
        <w:t xml:space="preserve">t Zamówienia </w:t>
      </w:r>
    </w:p>
    <w:p w:rsidR="00145D98" w:rsidRPr="00E26505" w:rsidRDefault="00BA1A46" w:rsidP="00E26505">
      <w:pPr>
        <w:ind w:left="360" w:firstLine="709"/>
        <w:jc w:val="both"/>
        <w:rPr>
          <w:rFonts w:ascii="Arial" w:hAnsi="Arial" w:cs="Arial"/>
          <w:sz w:val="22"/>
        </w:rPr>
      </w:pPr>
      <w:r w:rsidRPr="00BA1A46">
        <w:rPr>
          <w:rFonts w:ascii="Arial" w:hAnsi="Arial" w:cs="Arial"/>
          <w:sz w:val="22"/>
        </w:rPr>
        <w:t xml:space="preserve">Przedmiotem Zamówienia są </w:t>
      </w:r>
      <w:r w:rsidR="002449C5">
        <w:rPr>
          <w:rFonts w:ascii="Arial" w:hAnsi="Arial" w:cs="Arial"/>
          <w:sz w:val="22"/>
        </w:rPr>
        <w:t>prace</w:t>
      </w:r>
      <w:r w:rsidRPr="00BA1A46">
        <w:rPr>
          <w:rFonts w:ascii="Arial" w:hAnsi="Arial" w:cs="Arial"/>
          <w:sz w:val="22"/>
        </w:rPr>
        <w:t xml:space="preserve"> </w:t>
      </w:r>
      <w:r w:rsidR="002449C5">
        <w:rPr>
          <w:rFonts w:ascii="Arial" w:hAnsi="Arial" w:cs="Arial"/>
          <w:sz w:val="22"/>
        </w:rPr>
        <w:t xml:space="preserve">budowlane </w:t>
      </w:r>
      <w:r w:rsidRPr="00BA1A46">
        <w:rPr>
          <w:rFonts w:ascii="Arial" w:hAnsi="Arial" w:cs="Arial"/>
          <w:sz w:val="22"/>
        </w:rPr>
        <w:t xml:space="preserve">związane z </w:t>
      </w:r>
      <w:r w:rsidR="002449C5">
        <w:rPr>
          <w:rFonts w:ascii="Arial" w:hAnsi="Arial" w:cs="Arial"/>
          <w:sz w:val="22"/>
        </w:rPr>
        <w:t xml:space="preserve">wykonaniem przebudowy </w:t>
      </w:r>
      <w:r w:rsidR="002449C5" w:rsidRPr="00095ABC">
        <w:rPr>
          <w:rFonts w:ascii="Arial" w:hAnsi="Arial" w:cs="Arial"/>
          <w:sz w:val="22"/>
        </w:rPr>
        <w:t xml:space="preserve">obiektu obrządzania kabin sanitarnych w zakresie </w:t>
      </w:r>
      <w:r w:rsidR="00875063">
        <w:rPr>
          <w:rFonts w:ascii="Arial" w:hAnsi="Arial" w:cs="Arial"/>
          <w:sz w:val="22"/>
        </w:rPr>
        <w:t>konserwacji konstrukcji dachu, wymiany rynien spustowych, przebudowy ściany osłonowej, wymiany instalacji oświetleniowej i sygnalizacji napięcia w sieci trakcyjnej na zewnętrzn</w:t>
      </w:r>
      <w:r w:rsidR="000B72DE">
        <w:rPr>
          <w:rFonts w:ascii="Arial" w:hAnsi="Arial" w:cs="Arial"/>
          <w:sz w:val="22"/>
        </w:rPr>
        <w:t>ych</w:t>
      </w:r>
      <w:r w:rsidR="002449C5">
        <w:rPr>
          <w:rFonts w:ascii="Arial" w:hAnsi="Arial" w:cs="Arial"/>
          <w:sz w:val="22"/>
        </w:rPr>
        <w:t xml:space="preserve"> </w:t>
      </w:r>
      <w:r w:rsidR="00875063">
        <w:rPr>
          <w:rFonts w:ascii="Arial" w:hAnsi="Arial" w:cs="Arial"/>
          <w:sz w:val="22"/>
        </w:rPr>
        <w:t>(południowej</w:t>
      </w:r>
      <w:r w:rsidR="000B72DE">
        <w:rPr>
          <w:rFonts w:ascii="Arial" w:hAnsi="Arial" w:cs="Arial"/>
          <w:sz w:val="22"/>
        </w:rPr>
        <w:t xml:space="preserve"> i północnej) platformie roboczej przy torach</w:t>
      </w:r>
      <w:r w:rsidR="00875063">
        <w:rPr>
          <w:rFonts w:ascii="Arial" w:hAnsi="Arial" w:cs="Arial"/>
          <w:sz w:val="22"/>
        </w:rPr>
        <w:t xml:space="preserve"> nr </w:t>
      </w:r>
      <w:r w:rsidR="000B72DE">
        <w:rPr>
          <w:rFonts w:ascii="Arial" w:hAnsi="Arial" w:cs="Arial"/>
          <w:sz w:val="22"/>
        </w:rPr>
        <w:t xml:space="preserve">204 i </w:t>
      </w:r>
      <w:r w:rsidR="00875063">
        <w:rPr>
          <w:rFonts w:ascii="Arial" w:hAnsi="Arial" w:cs="Arial"/>
          <w:sz w:val="22"/>
        </w:rPr>
        <w:t xml:space="preserve">205. </w:t>
      </w:r>
      <w:r w:rsidR="002449C5">
        <w:rPr>
          <w:rFonts w:ascii="Arial" w:hAnsi="Arial" w:cs="Arial"/>
          <w:sz w:val="22"/>
        </w:rPr>
        <w:t>Na potrzeby przedsięwzięcia wydana została decyzja pozwolenia na budowę.</w:t>
      </w:r>
    </w:p>
    <w:p w:rsidR="00AB0CCA" w:rsidRPr="00AB0CCA" w:rsidRDefault="00AB0CCA" w:rsidP="00AB0CCA">
      <w:pPr>
        <w:pStyle w:val="Nagwek1"/>
        <w:numPr>
          <w:ilvl w:val="0"/>
          <w:numId w:val="21"/>
        </w:numPr>
        <w:suppressAutoHyphens w:val="0"/>
        <w:rPr>
          <w:rFonts w:ascii="Arial" w:hAnsi="Arial" w:cs="Arial"/>
          <w:sz w:val="22"/>
          <w:szCs w:val="22"/>
        </w:rPr>
      </w:pPr>
      <w:r w:rsidRPr="00AB0CCA">
        <w:rPr>
          <w:rFonts w:ascii="Arial" w:hAnsi="Arial" w:cs="Arial"/>
          <w:sz w:val="22"/>
          <w:szCs w:val="22"/>
        </w:rPr>
        <w:t>Wymagania formalne Zamawiającego</w:t>
      </w:r>
    </w:p>
    <w:p w:rsidR="00ED311A" w:rsidRPr="00AB0CCA" w:rsidRDefault="00AB0CCA" w:rsidP="00D5480E">
      <w:pPr>
        <w:spacing w:after="240"/>
        <w:ind w:left="360"/>
        <w:rPr>
          <w:rFonts w:ascii="Arial" w:hAnsi="Arial" w:cs="Arial"/>
          <w:sz w:val="22"/>
          <w:szCs w:val="22"/>
        </w:rPr>
      </w:pPr>
      <w:r w:rsidRPr="00AB0CCA">
        <w:rPr>
          <w:rFonts w:ascii="Arial" w:hAnsi="Arial" w:cs="Arial"/>
          <w:sz w:val="22"/>
          <w:szCs w:val="22"/>
        </w:rPr>
        <w:t xml:space="preserve">Zamawiający wymaga aby wszystkie prace związane </w:t>
      </w:r>
      <w:r w:rsidR="002449C5">
        <w:rPr>
          <w:rFonts w:ascii="Arial" w:hAnsi="Arial" w:cs="Arial"/>
          <w:sz w:val="22"/>
          <w:szCs w:val="22"/>
        </w:rPr>
        <w:t>z przebudową obiektu obrządzania kabin sanitarnych</w:t>
      </w:r>
      <w:r w:rsidR="008C68D0">
        <w:rPr>
          <w:rFonts w:ascii="Arial" w:hAnsi="Arial" w:cs="Arial"/>
          <w:sz w:val="22"/>
          <w:szCs w:val="22"/>
        </w:rPr>
        <w:t xml:space="preserve"> </w:t>
      </w:r>
      <w:r w:rsidR="00DC3CA6">
        <w:rPr>
          <w:rFonts w:ascii="Arial" w:hAnsi="Arial" w:cs="Arial"/>
          <w:sz w:val="22"/>
          <w:szCs w:val="22"/>
        </w:rPr>
        <w:t>były zgodne z</w:t>
      </w:r>
      <w:r w:rsidRPr="00AB0CCA">
        <w:rPr>
          <w:rFonts w:ascii="Arial" w:hAnsi="Arial" w:cs="Arial"/>
          <w:sz w:val="22"/>
          <w:szCs w:val="22"/>
        </w:rPr>
        <w:t>:</w:t>
      </w:r>
    </w:p>
    <w:p w:rsidR="002449C5" w:rsidRDefault="00D5480E" w:rsidP="0018743F">
      <w:pPr>
        <w:numPr>
          <w:ilvl w:val="0"/>
          <w:numId w:val="2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2449C5" w:rsidRPr="002449C5">
        <w:rPr>
          <w:rFonts w:ascii="Arial" w:hAnsi="Arial" w:cs="Arial"/>
          <w:sz w:val="22"/>
          <w:szCs w:val="22"/>
        </w:rPr>
        <w:t>Projektem budowlanym</w:t>
      </w:r>
      <w:r w:rsidR="000A68BA">
        <w:rPr>
          <w:rFonts w:ascii="Arial" w:hAnsi="Arial" w:cs="Arial"/>
          <w:sz w:val="22"/>
          <w:szCs w:val="22"/>
        </w:rPr>
        <w:t xml:space="preserve"> przebudowy obiektu obrządzania kabin sanitarnych A-13</w:t>
      </w:r>
      <w:r w:rsidR="00FE63B8">
        <w:rPr>
          <w:rFonts w:ascii="Arial" w:hAnsi="Arial" w:cs="Arial"/>
          <w:sz w:val="22"/>
          <w:szCs w:val="22"/>
        </w:rPr>
        <w:t>;</w:t>
      </w:r>
    </w:p>
    <w:p w:rsidR="008A2B35" w:rsidRDefault="00D5480E" w:rsidP="0018743F">
      <w:pPr>
        <w:numPr>
          <w:ilvl w:val="0"/>
          <w:numId w:val="2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8A2B35">
        <w:rPr>
          <w:rFonts w:ascii="Arial" w:hAnsi="Arial" w:cs="Arial"/>
          <w:sz w:val="22"/>
          <w:szCs w:val="22"/>
        </w:rPr>
        <w:t>Specyfikacją techniczną</w:t>
      </w:r>
      <w:r w:rsidR="000A68BA">
        <w:rPr>
          <w:rFonts w:ascii="Arial" w:hAnsi="Arial" w:cs="Arial"/>
          <w:sz w:val="22"/>
          <w:szCs w:val="22"/>
        </w:rPr>
        <w:t xml:space="preserve"> wykonania i odbioru robót budowlanych</w:t>
      </w:r>
      <w:r w:rsidR="00FE63B8">
        <w:rPr>
          <w:rFonts w:ascii="Arial" w:hAnsi="Arial" w:cs="Arial"/>
          <w:sz w:val="22"/>
          <w:szCs w:val="22"/>
        </w:rPr>
        <w:t>;</w:t>
      </w:r>
    </w:p>
    <w:p w:rsidR="00CC0E7B" w:rsidRDefault="00D5480E" w:rsidP="0018743F">
      <w:pPr>
        <w:numPr>
          <w:ilvl w:val="0"/>
          <w:numId w:val="2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CC0E7B">
        <w:rPr>
          <w:rFonts w:ascii="Arial" w:hAnsi="Arial" w:cs="Arial"/>
          <w:sz w:val="22"/>
          <w:szCs w:val="22"/>
        </w:rPr>
        <w:t>Przedmiarem robót</w:t>
      </w:r>
      <w:r w:rsidR="00FE63B8">
        <w:rPr>
          <w:rFonts w:ascii="Arial" w:hAnsi="Arial" w:cs="Arial"/>
          <w:sz w:val="22"/>
          <w:szCs w:val="22"/>
        </w:rPr>
        <w:t>;</w:t>
      </w:r>
    </w:p>
    <w:p w:rsidR="00FE63B8" w:rsidRDefault="00D5480E" w:rsidP="0018743F">
      <w:pPr>
        <w:numPr>
          <w:ilvl w:val="0"/>
          <w:numId w:val="2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FE63B8">
        <w:rPr>
          <w:rFonts w:ascii="Arial" w:hAnsi="Arial" w:cs="Arial"/>
          <w:sz w:val="22"/>
          <w:szCs w:val="22"/>
        </w:rPr>
        <w:t>Zasadami sztuki budowlanej;</w:t>
      </w:r>
    </w:p>
    <w:p w:rsidR="00481E91" w:rsidRPr="00E26505" w:rsidRDefault="00D5480E" w:rsidP="00E26505">
      <w:pPr>
        <w:numPr>
          <w:ilvl w:val="0"/>
          <w:numId w:val="2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FE63B8">
        <w:rPr>
          <w:rFonts w:ascii="Arial" w:hAnsi="Arial" w:cs="Arial"/>
          <w:sz w:val="22"/>
          <w:szCs w:val="22"/>
        </w:rPr>
        <w:t>Niniejszym OPZ.</w:t>
      </w:r>
    </w:p>
    <w:p w:rsidR="000B70C7" w:rsidRDefault="000B70C7" w:rsidP="00063D66">
      <w:pPr>
        <w:jc w:val="both"/>
        <w:rPr>
          <w:rFonts w:ascii="Arial" w:hAnsi="Arial" w:cs="Arial"/>
          <w:sz w:val="22"/>
          <w:szCs w:val="22"/>
        </w:rPr>
      </w:pPr>
    </w:p>
    <w:p w:rsidR="009D5D7D" w:rsidRDefault="00936310" w:rsidP="00C9009E">
      <w:pPr>
        <w:numPr>
          <w:ilvl w:val="0"/>
          <w:numId w:val="21"/>
        </w:num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Zakres prac przewidzianych do wykonania przy realizacji etapu </w:t>
      </w:r>
      <w:r w:rsidR="003E1A73">
        <w:rPr>
          <w:rFonts w:ascii="Arial" w:hAnsi="Arial" w:cs="Arial"/>
          <w:b/>
          <w:sz w:val="22"/>
          <w:szCs w:val="22"/>
        </w:rPr>
        <w:t>IV</w:t>
      </w:r>
      <w:r w:rsidR="000B72DE">
        <w:rPr>
          <w:rFonts w:ascii="Arial" w:hAnsi="Arial" w:cs="Arial"/>
          <w:b/>
          <w:sz w:val="22"/>
          <w:szCs w:val="22"/>
        </w:rPr>
        <w:t xml:space="preserve"> i V</w:t>
      </w:r>
      <w:r>
        <w:rPr>
          <w:rFonts w:ascii="Arial" w:hAnsi="Arial" w:cs="Arial"/>
          <w:b/>
          <w:sz w:val="22"/>
          <w:szCs w:val="22"/>
        </w:rPr>
        <w:t xml:space="preserve"> przebudowy</w:t>
      </w:r>
    </w:p>
    <w:p w:rsidR="00D5480E" w:rsidRDefault="00D5480E" w:rsidP="00D5480E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:rsidR="00936310" w:rsidRDefault="00875063" w:rsidP="00D5480E">
      <w:pPr>
        <w:numPr>
          <w:ilvl w:val="1"/>
          <w:numId w:val="35"/>
        </w:num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Prace na poszyciu dachowym:</w:t>
      </w:r>
    </w:p>
    <w:p w:rsidR="00D5480E" w:rsidRPr="00D5480E" w:rsidRDefault="00D5480E" w:rsidP="00D5480E">
      <w:pPr>
        <w:ind w:left="644"/>
        <w:jc w:val="both"/>
        <w:rPr>
          <w:rFonts w:ascii="Arial" w:hAnsi="Arial" w:cs="Arial"/>
          <w:b/>
          <w:sz w:val="22"/>
          <w:szCs w:val="22"/>
        </w:rPr>
      </w:pPr>
    </w:p>
    <w:p w:rsidR="00D5480E" w:rsidRDefault="00D5480E" w:rsidP="00D5480E">
      <w:pPr>
        <w:ind w:left="1571"/>
        <w:jc w:val="both"/>
        <w:rPr>
          <w:rFonts w:ascii="Arial" w:hAnsi="Arial" w:cs="Arial"/>
          <w:sz w:val="22"/>
          <w:szCs w:val="22"/>
        </w:rPr>
      </w:pPr>
    </w:p>
    <w:p w:rsidR="0018743F" w:rsidRDefault="00875063" w:rsidP="0018743F">
      <w:pPr>
        <w:numPr>
          <w:ilvl w:val="2"/>
          <w:numId w:val="3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Demontaż i utylizacja istniejących rynien, rur spustowych;</w:t>
      </w:r>
    </w:p>
    <w:p w:rsidR="00875063" w:rsidRDefault="00875063" w:rsidP="00875063">
      <w:pPr>
        <w:ind w:left="1571"/>
        <w:jc w:val="both"/>
        <w:rPr>
          <w:rFonts w:ascii="Arial" w:hAnsi="Arial" w:cs="Arial"/>
          <w:sz w:val="22"/>
          <w:szCs w:val="22"/>
        </w:rPr>
      </w:pPr>
    </w:p>
    <w:p w:rsidR="00875063" w:rsidRPr="0018743F" w:rsidRDefault="00875063" w:rsidP="0018743F">
      <w:pPr>
        <w:numPr>
          <w:ilvl w:val="2"/>
          <w:numId w:val="3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Ponowny montaż nowych rynien, zbiorniczków i rur spustowych zgodnie z Projektem Budowlanym;</w:t>
      </w:r>
    </w:p>
    <w:p w:rsidR="0018743F" w:rsidRDefault="0018743F" w:rsidP="0018743F">
      <w:pPr>
        <w:ind w:left="1571"/>
        <w:jc w:val="both"/>
        <w:rPr>
          <w:rFonts w:ascii="Arial" w:hAnsi="Arial" w:cs="Arial"/>
          <w:sz w:val="22"/>
          <w:szCs w:val="22"/>
        </w:rPr>
      </w:pPr>
    </w:p>
    <w:p w:rsidR="00D5480E" w:rsidRDefault="00D5480E" w:rsidP="004E175C">
      <w:pPr>
        <w:jc w:val="both"/>
        <w:rPr>
          <w:rFonts w:ascii="Arial" w:hAnsi="Arial" w:cs="Arial"/>
          <w:sz w:val="22"/>
          <w:szCs w:val="22"/>
        </w:rPr>
      </w:pPr>
    </w:p>
    <w:p w:rsidR="004E175C" w:rsidRDefault="00782D8B" w:rsidP="00D5480E">
      <w:pPr>
        <w:numPr>
          <w:ilvl w:val="1"/>
          <w:numId w:val="35"/>
        </w:num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Prace </w:t>
      </w:r>
      <w:r w:rsidR="00875063">
        <w:rPr>
          <w:rFonts w:ascii="Arial" w:hAnsi="Arial" w:cs="Arial"/>
          <w:b/>
          <w:sz w:val="22"/>
          <w:szCs w:val="22"/>
        </w:rPr>
        <w:t>przy ścianie osłonowej:</w:t>
      </w:r>
    </w:p>
    <w:p w:rsidR="00D5480E" w:rsidRDefault="00D5480E" w:rsidP="00D5480E">
      <w:pPr>
        <w:ind w:left="644"/>
        <w:jc w:val="both"/>
        <w:rPr>
          <w:rFonts w:ascii="Arial" w:hAnsi="Arial" w:cs="Arial"/>
          <w:b/>
          <w:sz w:val="22"/>
          <w:szCs w:val="22"/>
        </w:rPr>
      </w:pPr>
    </w:p>
    <w:p w:rsidR="0026315D" w:rsidRDefault="00875063" w:rsidP="009F0319">
      <w:pPr>
        <w:numPr>
          <w:ilvl w:val="2"/>
          <w:numId w:val="3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Demontaż i utylizacja istniejącej ściany osłonowej na peronie, w tym m.in. szkleń, blach fałdowych, konstrukcji stalowej</w:t>
      </w:r>
      <w:r w:rsidR="00F96443">
        <w:rPr>
          <w:rFonts w:ascii="Arial" w:hAnsi="Arial" w:cs="Arial"/>
          <w:sz w:val="22"/>
          <w:szCs w:val="22"/>
        </w:rPr>
        <w:t>, drzwi stalowych</w:t>
      </w:r>
      <w:r>
        <w:rPr>
          <w:rFonts w:ascii="Arial" w:hAnsi="Arial" w:cs="Arial"/>
          <w:sz w:val="22"/>
          <w:szCs w:val="22"/>
        </w:rPr>
        <w:t>;</w:t>
      </w:r>
    </w:p>
    <w:p w:rsidR="00875063" w:rsidRDefault="00875063" w:rsidP="00875063">
      <w:pPr>
        <w:ind w:left="1571"/>
        <w:jc w:val="both"/>
        <w:rPr>
          <w:rFonts w:ascii="Arial" w:hAnsi="Arial" w:cs="Arial"/>
          <w:sz w:val="22"/>
          <w:szCs w:val="22"/>
        </w:rPr>
      </w:pPr>
    </w:p>
    <w:p w:rsidR="00F96443" w:rsidRPr="00F96443" w:rsidRDefault="00875063" w:rsidP="00F96443">
      <w:pPr>
        <w:numPr>
          <w:ilvl w:val="2"/>
          <w:numId w:val="3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Ponowny montaż systemowej ściany osłonowej </w:t>
      </w:r>
      <w:r w:rsidR="00F96443">
        <w:rPr>
          <w:rFonts w:ascii="Arial" w:hAnsi="Arial" w:cs="Arial"/>
          <w:sz w:val="22"/>
          <w:szCs w:val="22"/>
        </w:rPr>
        <w:t xml:space="preserve">wraz z drzwiami </w:t>
      </w:r>
      <w:r>
        <w:rPr>
          <w:rFonts w:ascii="Arial" w:hAnsi="Arial" w:cs="Arial"/>
          <w:sz w:val="22"/>
          <w:szCs w:val="22"/>
        </w:rPr>
        <w:t>zgodnie z Projektem Budowlanym;</w:t>
      </w:r>
    </w:p>
    <w:p w:rsidR="00F96443" w:rsidRPr="00F96443" w:rsidRDefault="00F96443" w:rsidP="00F96443">
      <w:pPr>
        <w:ind w:left="1571"/>
        <w:jc w:val="both"/>
        <w:rPr>
          <w:rFonts w:ascii="Arial" w:hAnsi="Arial" w:cs="Arial"/>
          <w:sz w:val="22"/>
          <w:szCs w:val="22"/>
        </w:rPr>
      </w:pPr>
    </w:p>
    <w:p w:rsidR="00875063" w:rsidRPr="00F6369A" w:rsidRDefault="00875063" w:rsidP="009F0319">
      <w:pPr>
        <w:numPr>
          <w:ilvl w:val="2"/>
          <w:numId w:val="3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Naprawa elewacji</w:t>
      </w:r>
      <w:r w:rsidR="00F96443">
        <w:rPr>
          <w:rFonts w:ascii="Arial" w:hAnsi="Arial" w:cs="Arial"/>
          <w:sz w:val="22"/>
          <w:szCs w:val="22"/>
        </w:rPr>
        <w:t xml:space="preserve"> podmurówki pod ścianą</w:t>
      </w:r>
      <w:r w:rsidR="000B72DE">
        <w:rPr>
          <w:rFonts w:ascii="Arial" w:hAnsi="Arial" w:cs="Arial"/>
          <w:sz w:val="22"/>
          <w:szCs w:val="22"/>
        </w:rPr>
        <w:t xml:space="preserve"> przy torze 205</w:t>
      </w:r>
      <w:r w:rsidR="00F96443">
        <w:rPr>
          <w:rFonts w:ascii="Arial" w:hAnsi="Arial" w:cs="Arial"/>
          <w:sz w:val="22"/>
          <w:szCs w:val="22"/>
        </w:rPr>
        <w:t>, w tym: ułożenie nowego tynku elewacyjnego na siatce i pomalowanie farbą elewacyjną w kolorze uzgodnionym przez Zamawiającego;</w:t>
      </w:r>
    </w:p>
    <w:p w:rsidR="00F6369A" w:rsidRDefault="00F6369A" w:rsidP="009F0319">
      <w:pPr>
        <w:jc w:val="both"/>
        <w:rPr>
          <w:rFonts w:ascii="Arial" w:hAnsi="Arial" w:cs="Arial"/>
          <w:sz w:val="22"/>
          <w:szCs w:val="22"/>
        </w:rPr>
      </w:pPr>
    </w:p>
    <w:p w:rsidR="00CF7F59" w:rsidRDefault="00CF7F59" w:rsidP="00F43F26">
      <w:pPr>
        <w:jc w:val="both"/>
        <w:rPr>
          <w:rFonts w:ascii="Arial" w:hAnsi="Arial" w:cs="Arial"/>
          <w:sz w:val="22"/>
          <w:szCs w:val="22"/>
        </w:rPr>
      </w:pPr>
    </w:p>
    <w:p w:rsidR="00476F19" w:rsidRDefault="00476F19" w:rsidP="00F43F26">
      <w:pPr>
        <w:jc w:val="both"/>
        <w:rPr>
          <w:rFonts w:ascii="Arial" w:hAnsi="Arial" w:cs="Arial"/>
          <w:sz w:val="22"/>
          <w:szCs w:val="22"/>
        </w:rPr>
      </w:pPr>
    </w:p>
    <w:p w:rsidR="009F0319" w:rsidRDefault="00476F19" w:rsidP="00D5480E">
      <w:pPr>
        <w:numPr>
          <w:ilvl w:val="1"/>
          <w:numId w:val="35"/>
        </w:num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Wymiana instalacji elektrycznej:</w:t>
      </w:r>
    </w:p>
    <w:p w:rsidR="00476F19" w:rsidRPr="00936310" w:rsidRDefault="00476F19" w:rsidP="004E175C">
      <w:pPr>
        <w:jc w:val="both"/>
        <w:rPr>
          <w:rFonts w:ascii="Arial" w:hAnsi="Arial" w:cs="Arial"/>
          <w:sz w:val="22"/>
          <w:szCs w:val="22"/>
        </w:rPr>
      </w:pPr>
    </w:p>
    <w:p w:rsidR="00F6369A" w:rsidRDefault="002474D7" w:rsidP="00476F19">
      <w:pPr>
        <w:numPr>
          <w:ilvl w:val="2"/>
          <w:numId w:val="3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Demontaż</w:t>
      </w:r>
      <w:r w:rsidR="00476F19">
        <w:rPr>
          <w:rFonts w:ascii="Arial" w:hAnsi="Arial" w:cs="Arial"/>
          <w:sz w:val="22"/>
          <w:szCs w:val="22"/>
        </w:rPr>
        <w:t>, za</w:t>
      </w:r>
      <w:r>
        <w:rPr>
          <w:rFonts w:ascii="Arial" w:hAnsi="Arial" w:cs="Arial"/>
          <w:sz w:val="22"/>
          <w:szCs w:val="22"/>
        </w:rPr>
        <w:t>bezpieczenie i utylizacja</w:t>
      </w:r>
      <w:r w:rsidR="00476F19">
        <w:rPr>
          <w:rFonts w:ascii="Arial" w:hAnsi="Arial" w:cs="Arial"/>
          <w:sz w:val="22"/>
          <w:szCs w:val="22"/>
        </w:rPr>
        <w:t xml:space="preserve"> istniejąc</w:t>
      </w:r>
      <w:r>
        <w:rPr>
          <w:rFonts w:ascii="Arial" w:hAnsi="Arial" w:cs="Arial"/>
          <w:sz w:val="22"/>
          <w:szCs w:val="22"/>
        </w:rPr>
        <w:t>ej</w:t>
      </w:r>
      <w:r w:rsidR="00476F19">
        <w:rPr>
          <w:rFonts w:ascii="Arial" w:hAnsi="Arial" w:cs="Arial"/>
          <w:sz w:val="22"/>
          <w:szCs w:val="22"/>
        </w:rPr>
        <w:t xml:space="preserve"> instalacj</w:t>
      </w:r>
      <w:r>
        <w:rPr>
          <w:rFonts w:ascii="Arial" w:hAnsi="Arial" w:cs="Arial"/>
          <w:sz w:val="22"/>
          <w:szCs w:val="22"/>
        </w:rPr>
        <w:t>i</w:t>
      </w:r>
      <w:r w:rsidR="00476F19">
        <w:rPr>
          <w:rFonts w:ascii="Arial" w:hAnsi="Arial" w:cs="Arial"/>
          <w:sz w:val="22"/>
          <w:szCs w:val="22"/>
        </w:rPr>
        <w:t xml:space="preserve"> elektryczn</w:t>
      </w:r>
      <w:r>
        <w:rPr>
          <w:rFonts w:ascii="Arial" w:hAnsi="Arial" w:cs="Arial"/>
          <w:sz w:val="22"/>
          <w:szCs w:val="22"/>
        </w:rPr>
        <w:t>ej</w:t>
      </w:r>
      <w:r w:rsidR="00476F19">
        <w:rPr>
          <w:rFonts w:ascii="Arial" w:hAnsi="Arial" w:cs="Arial"/>
          <w:sz w:val="22"/>
          <w:szCs w:val="22"/>
        </w:rPr>
        <w:t xml:space="preserve"> na </w:t>
      </w:r>
      <w:r w:rsidR="00751459">
        <w:rPr>
          <w:rFonts w:ascii="Arial" w:hAnsi="Arial" w:cs="Arial"/>
          <w:sz w:val="22"/>
          <w:szCs w:val="22"/>
        </w:rPr>
        <w:t>zewnętrzny</w:t>
      </w:r>
      <w:r w:rsidR="00150D04">
        <w:rPr>
          <w:rFonts w:ascii="Arial" w:hAnsi="Arial" w:cs="Arial"/>
          <w:sz w:val="22"/>
          <w:szCs w:val="22"/>
        </w:rPr>
        <w:t>ch</w:t>
      </w:r>
      <w:r w:rsidR="00476F19">
        <w:rPr>
          <w:rFonts w:ascii="Arial" w:hAnsi="Arial" w:cs="Arial"/>
          <w:sz w:val="22"/>
          <w:szCs w:val="22"/>
        </w:rPr>
        <w:t xml:space="preserve"> pode</w:t>
      </w:r>
      <w:r w:rsidR="00114A48">
        <w:rPr>
          <w:rFonts w:ascii="Arial" w:hAnsi="Arial" w:cs="Arial"/>
          <w:sz w:val="22"/>
          <w:szCs w:val="22"/>
        </w:rPr>
        <w:t>stach</w:t>
      </w:r>
      <w:r w:rsidR="00476F1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roboczy</w:t>
      </w:r>
      <w:r w:rsidR="00114A48">
        <w:rPr>
          <w:rFonts w:ascii="Arial" w:hAnsi="Arial" w:cs="Arial"/>
          <w:sz w:val="22"/>
          <w:szCs w:val="22"/>
        </w:rPr>
        <w:t>ch</w:t>
      </w:r>
      <w:r w:rsidR="00751459">
        <w:rPr>
          <w:rFonts w:ascii="Arial" w:hAnsi="Arial" w:cs="Arial"/>
          <w:sz w:val="22"/>
          <w:szCs w:val="22"/>
        </w:rPr>
        <w:t xml:space="preserve"> przy tor</w:t>
      </w:r>
      <w:r w:rsidR="00114A48">
        <w:rPr>
          <w:rFonts w:ascii="Arial" w:hAnsi="Arial" w:cs="Arial"/>
          <w:sz w:val="22"/>
          <w:szCs w:val="22"/>
        </w:rPr>
        <w:t>ach 204 i</w:t>
      </w:r>
      <w:r w:rsidR="00751459">
        <w:rPr>
          <w:rFonts w:ascii="Arial" w:hAnsi="Arial" w:cs="Arial"/>
          <w:sz w:val="22"/>
          <w:szCs w:val="22"/>
        </w:rPr>
        <w:t xml:space="preserve"> 205</w:t>
      </w:r>
      <w:r w:rsidR="00CE7ED3">
        <w:rPr>
          <w:rFonts w:ascii="Arial" w:hAnsi="Arial" w:cs="Arial"/>
          <w:sz w:val="22"/>
          <w:szCs w:val="22"/>
        </w:rPr>
        <w:t xml:space="preserve"> w zakresie prowadzonych prac</w:t>
      </w:r>
      <w:r>
        <w:rPr>
          <w:rFonts w:ascii="Arial" w:hAnsi="Arial" w:cs="Arial"/>
          <w:sz w:val="22"/>
          <w:szCs w:val="22"/>
        </w:rPr>
        <w:t>;</w:t>
      </w:r>
    </w:p>
    <w:p w:rsidR="002C0619" w:rsidRDefault="002C0619" w:rsidP="002C0619">
      <w:pPr>
        <w:ind w:left="1571"/>
        <w:jc w:val="both"/>
        <w:rPr>
          <w:rFonts w:ascii="Arial" w:hAnsi="Arial" w:cs="Arial"/>
          <w:sz w:val="22"/>
          <w:szCs w:val="22"/>
        </w:rPr>
      </w:pPr>
    </w:p>
    <w:p w:rsidR="002C0619" w:rsidRPr="002C0619" w:rsidRDefault="002C0619" w:rsidP="002C0619">
      <w:pPr>
        <w:numPr>
          <w:ilvl w:val="2"/>
          <w:numId w:val="35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221F3B">
        <w:rPr>
          <w:rFonts w:ascii="Arial" w:hAnsi="Arial" w:cs="Arial"/>
          <w:color w:val="000000"/>
          <w:sz w:val="22"/>
          <w:szCs w:val="22"/>
        </w:rPr>
        <w:t>Wykonanie wymiany instalacji elektrycznej z zabudową nowych elementów zgodnie z istniejącym projektem z zastrzeżeniem zmian podyktowanych przez Zamawiającego</w:t>
      </w:r>
      <w:r>
        <w:rPr>
          <w:rFonts w:ascii="Arial" w:hAnsi="Arial" w:cs="Arial"/>
          <w:color w:val="000000"/>
          <w:sz w:val="22"/>
          <w:szCs w:val="22"/>
        </w:rPr>
        <w:t xml:space="preserve"> w zakresie peron</w:t>
      </w:r>
      <w:r w:rsidR="00114A48">
        <w:rPr>
          <w:rFonts w:ascii="Arial" w:hAnsi="Arial" w:cs="Arial"/>
          <w:color w:val="000000"/>
          <w:sz w:val="22"/>
          <w:szCs w:val="22"/>
        </w:rPr>
        <w:t>ów</w:t>
      </w:r>
      <w:r>
        <w:rPr>
          <w:rFonts w:ascii="Arial" w:hAnsi="Arial" w:cs="Arial"/>
          <w:color w:val="000000"/>
          <w:sz w:val="22"/>
          <w:szCs w:val="22"/>
        </w:rPr>
        <w:t xml:space="preserve"> zewnętrzn</w:t>
      </w:r>
      <w:r w:rsidR="00114A48">
        <w:rPr>
          <w:rFonts w:ascii="Arial" w:hAnsi="Arial" w:cs="Arial"/>
          <w:color w:val="000000"/>
          <w:sz w:val="22"/>
          <w:szCs w:val="22"/>
        </w:rPr>
        <w:t>ych</w:t>
      </w:r>
      <w:r>
        <w:rPr>
          <w:rFonts w:ascii="Arial" w:hAnsi="Arial" w:cs="Arial"/>
          <w:color w:val="000000"/>
          <w:sz w:val="22"/>
          <w:szCs w:val="22"/>
        </w:rPr>
        <w:t xml:space="preserve"> przy tor</w:t>
      </w:r>
      <w:r w:rsidR="00114A48">
        <w:rPr>
          <w:rFonts w:ascii="Arial" w:hAnsi="Arial" w:cs="Arial"/>
          <w:color w:val="000000"/>
          <w:sz w:val="22"/>
          <w:szCs w:val="22"/>
        </w:rPr>
        <w:t>ach 204 i</w:t>
      </w:r>
      <w:r>
        <w:rPr>
          <w:rFonts w:ascii="Arial" w:hAnsi="Arial" w:cs="Arial"/>
          <w:color w:val="000000"/>
          <w:sz w:val="22"/>
          <w:szCs w:val="22"/>
        </w:rPr>
        <w:t xml:space="preserve"> 205;</w:t>
      </w:r>
    </w:p>
    <w:p w:rsidR="00F6369A" w:rsidRDefault="00F6369A" w:rsidP="00476F19">
      <w:pPr>
        <w:jc w:val="both"/>
        <w:rPr>
          <w:rFonts w:ascii="Arial" w:hAnsi="Arial" w:cs="Arial"/>
          <w:sz w:val="22"/>
          <w:szCs w:val="22"/>
        </w:rPr>
      </w:pPr>
    </w:p>
    <w:p w:rsidR="002474D7" w:rsidRPr="002C0619" w:rsidRDefault="002C0619" w:rsidP="00D5480E">
      <w:pPr>
        <w:numPr>
          <w:ilvl w:val="2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2C0619">
        <w:rPr>
          <w:rFonts w:ascii="Arial" w:hAnsi="Arial" w:cs="Arial"/>
          <w:sz w:val="22"/>
          <w:szCs w:val="22"/>
        </w:rPr>
        <w:t xml:space="preserve">Zabudowa </w:t>
      </w:r>
      <w:r w:rsidR="00114A48">
        <w:rPr>
          <w:rFonts w:ascii="Arial" w:hAnsi="Arial" w:cs="Arial"/>
          <w:sz w:val="22"/>
          <w:szCs w:val="22"/>
        </w:rPr>
        <w:t>4</w:t>
      </w:r>
      <w:r w:rsidRPr="002C0619">
        <w:rPr>
          <w:rFonts w:ascii="Arial" w:hAnsi="Arial" w:cs="Arial"/>
          <w:sz w:val="22"/>
          <w:szCs w:val="22"/>
        </w:rPr>
        <w:t xml:space="preserve"> nowych rozdzielnic na pode</w:t>
      </w:r>
      <w:r w:rsidR="00114A48">
        <w:rPr>
          <w:rFonts w:ascii="Arial" w:hAnsi="Arial" w:cs="Arial"/>
          <w:sz w:val="22"/>
          <w:szCs w:val="22"/>
        </w:rPr>
        <w:t>stach</w:t>
      </w:r>
      <w:r w:rsidRPr="002C0619">
        <w:rPr>
          <w:rFonts w:ascii="Arial" w:hAnsi="Arial" w:cs="Arial"/>
          <w:sz w:val="22"/>
          <w:szCs w:val="22"/>
        </w:rPr>
        <w:t xml:space="preserve"> roboczy</w:t>
      </w:r>
      <w:r w:rsidR="00114A48">
        <w:rPr>
          <w:rFonts w:ascii="Arial" w:hAnsi="Arial" w:cs="Arial"/>
          <w:sz w:val="22"/>
          <w:szCs w:val="22"/>
        </w:rPr>
        <w:t>ch</w:t>
      </w:r>
      <w:r w:rsidRPr="002C0619">
        <w:rPr>
          <w:rFonts w:ascii="Arial" w:hAnsi="Arial" w:cs="Arial"/>
          <w:sz w:val="22"/>
          <w:szCs w:val="22"/>
        </w:rPr>
        <w:t xml:space="preserve"> przy tor</w:t>
      </w:r>
      <w:r w:rsidR="00114A48">
        <w:rPr>
          <w:rFonts w:ascii="Arial" w:hAnsi="Arial" w:cs="Arial"/>
          <w:sz w:val="22"/>
          <w:szCs w:val="22"/>
        </w:rPr>
        <w:t>ach 204 i</w:t>
      </w:r>
      <w:r w:rsidRPr="002C0619">
        <w:rPr>
          <w:rFonts w:ascii="Arial" w:hAnsi="Arial" w:cs="Arial"/>
          <w:sz w:val="22"/>
          <w:szCs w:val="22"/>
        </w:rPr>
        <w:t xml:space="preserve"> 205 zgodnie</w:t>
      </w:r>
      <w:r w:rsidR="002474D7" w:rsidRPr="002C0619">
        <w:rPr>
          <w:rFonts w:ascii="Arial" w:hAnsi="Arial" w:cs="Arial"/>
          <w:sz w:val="22"/>
          <w:szCs w:val="22"/>
        </w:rPr>
        <w:t xml:space="preserve"> z projektem </w:t>
      </w:r>
      <w:r w:rsidR="00CE7ED3" w:rsidRPr="002C0619">
        <w:rPr>
          <w:rFonts w:ascii="Arial" w:hAnsi="Arial" w:cs="Arial"/>
          <w:sz w:val="22"/>
          <w:szCs w:val="22"/>
        </w:rPr>
        <w:t>elektrycznym</w:t>
      </w:r>
      <w:r w:rsidR="002474D7" w:rsidRPr="002C0619">
        <w:rPr>
          <w:rFonts w:ascii="Arial" w:hAnsi="Arial" w:cs="Arial"/>
          <w:sz w:val="22"/>
          <w:szCs w:val="22"/>
        </w:rPr>
        <w:t>;</w:t>
      </w:r>
    </w:p>
    <w:p w:rsidR="002474D7" w:rsidRDefault="002474D7" w:rsidP="00476F19">
      <w:pPr>
        <w:jc w:val="both"/>
        <w:rPr>
          <w:rFonts w:ascii="Arial" w:hAnsi="Arial" w:cs="Arial"/>
          <w:sz w:val="22"/>
          <w:szCs w:val="22"/>
        </w:rPr>
      </w:pPr>
    </w:p>
    <w:p w:rsidR="002474D7" w:rsidRDefault="002474D7" w:rsidP="00D5480E">
      <w:pPr>
        <w:numPr>
          <w:ilvl w:val="2"/>
          <w:numId w:val="3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Wymiana opraw oświetleniowych </w:t>
      </w:r>
      <w:r w:rsidR="00095ABC">
        <w:rPr>
          <w:rFonts w:ascii="Arial" w:hAnsi="Arial" w:cs="Arial"/>
          <w:sz w:val="22"/>
          <w:szCs w:val="22"/>
        </w:rPr>
        <w:t xml:space="preserve">na nowe w technologii LED </w:t>
      </w:r>
      <w:r>
        <w:rPr>
          <w:rFonts w:ascii="Arial" w:hAnsi="Arial" w:cs="Arial"/>
          <w:sz w:val="22"/>
          <w:szCs w:val="22"/>
        </w:rPr>
        <w:t xml:space="preserve">na </w:t>
      </w:r>
      <w:r w:rsidR="00751459">
        <w:rPr>
          <w:rFonts w:ascii="Arial" w:hAnsi="Arial" w:cs="Arial"/>
          <w:sz w:val="22"/>
          <w:szCs w:val="22"/>
        </w:rPr>
        <w:t>pode</w:t>
      </w:r>
      <w:r w:rsidR="00114A48">
        <w:rPr>
          <w:rFonts w:ascii="Arial" w:hAnsi="Arial" w:cs="Arial"/>
          <w:sz w:val="22"/>
          <w:szCs w:val="22"/>
        </w:rPr>
        <w:t>stach</w:t>
      </w:r>
      <w:r w:rsidR="00751459">
        <w:rPr>
          <w:rFonts w:ascii="Arial" w:hAnsi="Arial" w:cs="Arial"/>
          <w:sz w:val="22"/>
          <w:szCs w:val="22"/>
        </w:rPr>
        <w:t xml:space="preserve"> przy tor</w:t>
      </w:r>
      <w:r w:rsidR="00114A48">
        <w:rPr>
          <w:rFonts w:ascii="Arial" w:hAnsi="Arial" w:cs="Arial"/>
          <w:sz w:val="22"/>
          <w:szCs w:val="22"/>
        </w:rPr>
        <w:t>ach 204 i</w:t>
      </w:r>
      <w:r w:rsidR="00751459">
        <w:rPr>
          <w:rFonts w:ascii="Arial" w:hAnsi="Arial" w:cs="Arial"/>
          <w:sz w:val="22"/>
          <w:szCs w:val="22"/>
        </w:rPr>
        <w:t xml:space="preserve"> 205;</w:t>
      </w:r>
    </w:p>
    <w:p w:rsidR="002474D7" w:rsidRDefault="002474D7" w:rsidP="00476F19">
      <w:pPr>
        <w:jc w:val="both"/>
        <w:rPr>
          <w:rFonts w:ascii="Arial" w:hAnsi="Arial" w:cs="Arial"/>
          <w:sz w:val="22"/>
          <w:szCs w:val="22"/>
        </w:rPr>
      </w:pPr>
    </w:p>
    <w:p w:rsidR="002474D7" w:rsidRPr="002C0619" w:rsidRDefault="002474D7" w:rsidP="00D5480E">
      <w:pPr>
        <w:numPr>
          <w:ilvl w:val="2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2C0619">
        <w:rPr>
          <w:rFonts w:ascii="Arial" w:hAnsi="Arial" w:cs="Arial"/>
          <w:sz w:val="22"/>
          <w:szCs w:val="22"/>
        </w:rPr>
        <w:t xml:space="preserve">Wymiana instalacji sterowania oświetleniem </w:t>
      </w:r>
      <w:r w:rsidR="002C0619" w:rsidRPr="002C0619">
        <w:rPr>
          <w:rFonts w:ascii="Arial" w:hAnsi="Arial" w:cs="Arial"/>
          <w:sz w:val="22"/>
          <w:szCs w:val="22"/>
        </w:rPr>
        <w:t>na zewnętrzn</w:t>
      </w:r>
      <w:r w:rsidR="00114A48">
        <w:rPr>
          <w:rFonts w:ascii="Arial" w:hAnsi="Arial" w:cs="Arial"/>
          <w:sz w:val="22"/>
          <w:szCs w:val="22"/>
        </w:rPr>
        <w:t>ych</w:t>
      </w:r>
      <w:r w:rsidR="002C0619" w:rsidRPr="002C0619">
        <w:rPr>
          <w:rFonts w:ascii="Arial" w:hAnsi="Arial" w:cs="Arial"/>
          <w:sz w:val="22"/>
          <w:szCs w:val="22"/>
        </w:rPr>
        <w:t xml:space="preserve"> pode</w:t>
      </w:r>
      <w:r w:rsidR="00114A48">
        <w:rPr>
          <w:rFonts w:ascii="Arial" w:hAnsi="Arial" w:cs="Arial"/>
          <w:sz w:val="22"/>
          <w:szCs w:val="22"/>
        </w:rPr>
        <w:t xml:space="preserve">stach </w:t>
      </w:r>
      <w:r w:rsidR="002C0619" w:rsidRPr="002C0619">
        <w:rPr>
          <w:rFonts w:ascii="Arial" w:hAnsi="Arial" w:cs="Arial"/>
          <w:sz w:val="22"/>
          <w:szCs w:val="22"/>
        </w:rPr>
        <w:t>roboczy</w:t>
      </w:r>
      <w:r w:rsidR="00114A48">
        <w:rPr>
          <w:rFonts w:ascii="Arial" w:hAnsi="Arial" w:cs="Arial"/>
          <w:sz w:val="22"/>
          <w:szCs w:val="22"/>
        </w:rPr>
        <w:t>ch</w:t>
      </w:r>
      <w:r w:rsidR="002C0619" w:rsidRPr="002C0619">
        <w:rPr>
          <w:rFonts w:ascii="Arial" w:hAnsi="Arial" w:cs="Arial"/>
          <w:sz w:val="22"/>
          <w:szCs w:val="22"/>
        </w:rPr>
        <w:t xml:space="preserve"> przy tor</w:t>
      </w:r>
      <w:r w:rsidR="00114A48">
        <w:rPr>
          <w:rFonts w:ascii="Arial" w:hAnsi="Arial" w:cs="Arial"/>
          <w:sz w:val="22"/>
          <w:szCs w:val="22"/>
        </w:rPr>
        <w:t>ach 204 i</w:t>
      </w:r>
      <w:r w:rsidR="002C0619" w:rsidRPr="002C0619">
        <w:rPr>
          <w:rFonts w:ascii="Arial" w:hAnsi="Arial" w:cs="Arial"/>
          <w:sz w:val="22"/>
          <w:szCs w:val="22"/>
        </w:rPr>
        <w:t xml:space="preserve"> 205</w:t>
      </w:r>
      <w:r w:rsidR="002C0619">
        <w:rPr>
          <w:rFonts w:ascii="Arial" w:hAnsi="Arial" w:cs="Arial"/>
          <w:sz w:val="22"/>
          <w:szCs w:val="22"/>
        </w:rPr>
        <w:t>;</w:t>
      </w:r>
    </w:p>
    <w:p w:rsidR="00F6369A" w:rsidRPr="00221F3B" w:rsidRDefault="00F6369A" w:rsidP="00F6369A">
      <w:pPr>
        <w:ind w:left="1571"/>
        <w:jc w:val="both"/>
        <w:rPr>
          <w:rFonts w:ascii="Arial" w:hAnsi="Arial" w:cs="Arial"/>
          <w:color w:val="000000"/>
          <w:sz w:val="22"/>
          <w:szCs w:val="22"/>
        </w:rPr>
      </w:pPr>
    </w:p>
    <w:p w:rsidR="00F7637B" w:rsidRPr="002C0619" w:rsidRDefault="002C104B" w:rsidP="00F7637B">
      <w:pPr>
        <w:numPr>
          <w:ilvl w:val="2"/>
          <w:numId w:val="35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Wymiana</w:t>
      </w:r>
      <w:r w:rsidR="002474D7" w:rsidRPr="00221F3B">
        <w:rPr>
          <w:rFonts w:ascii="Arial" w:hAnsi="Arial" w:cs="Arial"/>
          <w:color w:val="000000"/>
          <w:sz w:val="22"/>
          <w:szCs w:val="22"/>
        </w:rPr>
        <w:t xml:space="preserve"> </w:t>
      </w:r>
      <w:r w:rsidR="002C0619">
        <w:rPr>
          <w:rFonts w:ascii="Arial" w:hAnsi="Arial" w:cs="Arial"/>
          <w:color w:val="000000"/>
          <w:sz w:val="22"/>
          <w:szCs w:val="22"/>
        </w:rPr>
        <w:t>sygnalizatorów</w:t>
      </w:r>
      <w:r w:rsidR="002474D7" w:rsidRPr="00221F3B">
        <w:rPr>
          <w:rFonts w:ascii="Arial" w:hAnsi="Arial" w:cs="Arial"/>
          <w:color w:val="000000"/>
          <w:sz w:val="22"/>
          <w:szCs w:val="22"/>
        </w:rPr>
        <w:t xml:space="preserve"> </w:t>
      </w:r>
      <w:r w:rsidR="002C0619">
        <w:rPr>
          <w:rFonts w:ascii="Arial" w:hAnsi="Arial" w:cs="Arial"/>
          <w:color w:val="000000"/>
          <w:sz w:val="22"/>
          <w:szCs w:val="22"/>
        </w:rPr>
        <w:t>stanu</w:t>
      </w:r>
      <w:r w:rsidR="002474D7" w:rsidRPr="00221F3B">
        <w:rPr>
          <w:rFonts w:ascii="Arial" w:hAnsi="Arial" w:cs="Arial"/>
          <w:color w:val="000000"/>
          <w:sz w:val="22"/>
          <w:szCs w:val="22"/>
        </w:rPr>
        <w:t xml:space="preserve"> napięcia w sieci trakcyjnej</w:t>
      </w:r>
      <w:r w:rsidR="00F7637B" w:rsidRPr="00221F3B">
        <w:rPr>
          <w:rFonts w:ascii="Arial" w:hAnsi="Arial" w:cs="Arial"/>
          <w:color w:val="000000"/>
          <w:sz w:val="22"/>
          <w:szCs w:val="22"/>
        </w:rPr>
        <w:t xml:space="preserve"> </w:t>
      </w:r>
      <w:r w:rsidR="00751459">
        <w:rPr>
          <w:rFonts w:ascii="Arial" w:hAnsi="Arial" w:cs="Arial"/>
          <w:color w:val="000000"/>
          <w:sz w:val="22"/>
          <w:szCs w:val="22"/>
        </w:rPr>
        <w:t>tor</w:t>
      </w:r>
      <w:r w:rsidR="00114A48">
        <w:rPr>
          <w:rFonts w:ascii="Arial" w:hAnsi="Arial" w:cs="Arial"/>
          <w:color w:val="000000"/>
          <w:sz w:val="22"/>
          <w:szCs w:val="22"/>
        </w:rPr>
        <w:t>ów 204 i</w:t>
      </w:r>
      <w:r w:rsidR="00751459">
        <w:rPr>
          <w:rFonts w:ascii="Arial" w:hAnsi="Arial" w:cs="Arial"/>
          <w:color w:val="000000"/>
          <w:sz w:val="22"/>
          <w:szCs w:val="22"/>
        </w:rPr>
        <w:t xml:space="preserve"> 205 na pode</w:t>
      </w:r>
      <w:r w:rsidR="00114A48">
        <w:rPr>
          <w:rFonts w:ascii="Arial" w:hAnsi="Arial" w:cs="Arial"/>
          <w:color w:val="000000"/>
          <w:sz w:val="22"/>
          <w:szCs w:val="22"/>
        </w:rPr>
        <w:t>stach</w:t>
      </w:r>
      <w:r w:rsidR="00751459">
        <w:rPr>
          <w:rFonts w:ascii="Arial" w:hAnsi="Arial" w:cs="Arial"/>
          <w:color w:val="000000"/>
          <w:sz w:val="22"/>
          <w:szCs w:val="22"/>
        </w:rPr>
        <w:t xml:space="preserve"> zewnętrzny</w:t>
      </w:r>
      <w:r w:rsidR="00114A48">
        <w:rPr>
          <w:rFonts w:ascii="Arial" w:hAnsi="Arial" w:cs="Arial"/>
          <w:color w:val="000000"/>
          <w:sz w:val="22"/>
          <w:szCs w:val="22"/>
        </w:rPr>
        <w:t>ch</w:t>
      </w:r>
      <w:r w:rsidR="002C0619">
        <w:rPr>
          <w:rFonts w:ascii="Arial" w:hAnsi="Arial" w:cs="Arial"/>
          <w:color w:val="000000"/>
          <w:sz w:val="22"/>
          <w:szCs w:val="22"/>
        </w:rPr>
        <w:t xml:space="preserve"> i przyłączenie ich do istniejącego systemu sygnalizacji napięcia</w:t>
      </w:r>
      <w:r w:rsidR="00751459">
        <w:rPr>
          <w:rFonts w:ascii="Arial" w:hAnsi="Arial" w:cs="Arial"/>
          <w:color w:val="000000"/>
          <w:sz w:val="22"/>
          <w:szCs w:val="22"/>
        </w:rPr>
        <w:t>;</w:t>
      </w:r>
    </w:p>
    <w:p w:rsidR="007549F4" w:rsidRDefault="007549F4" w:rsidP="00476F19">
      <w:pPr>
        <w:jc w:val="both"/>
        <w:rPr>
          <w:rFonts w:ascii="Arial" w:hAnsi="Arial" w:cs="Arial"/>
          <w:sz w:val="22"/>
          <w:szCs w:val="22"/>
        </w:rPr>
      </w:pPr>
    </w:p>
    <w:p w:rsidR="00A61BFB" w:rsidRPr="00E26505" w:rsidRDefault="007549F4" w:rsidP="002474D7">
      <w:pPr>
        <w:numPr>
          <w:ilvl w:val="2"/>
          <w:numId w:val="3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Uszynienie i </w:t>
      </w:r>
      <w:r w:rsidRPr="00221F3B">
        <w:rPr>
          <w:rFonts w:ascii="Arial" w:hAnsi="Arial" w:cs="Arial"/>
          <w:color w:val="000000"/>
          <w:sz w:val="22"/>
          <w:szCs w:val="22"/>
        </w:rPr>
        <w:t>uziemienie nowo budowanych instalacji i elementów, w tym również słupów, barier</w:t>
      </w:r>
      <w:r w:rsidR="00041C3D" w:rsidRPr="00221F3B">
        <w:rPr>
          <w:rFonts w:ascii="Arial" w:hAnsi="Arial" w:cs="Arial"/>
          <w:color w:val="000000"/>
          <w:sz w:val="22"/>
          <w:szCs w:val="22"/>
        </w:rPr>
        <w:t>ek,</w:t>
      </w:r>
      <w:r w:rsidR="002C104B">
        <w:rPr>
          <w:rFonts w:ascii="Arial" w:hAnsi="Arial" w:cs="Arial"/>
          <w:color w:val="000000"/>
          <w:sz w:val="22"/>
          <w:szCs w:val="22"/>
        </w:rPr>
        <w:t xml:space="preserve"> podestów,</w:t>
      </w:r>
      <w:r w:rsidR="00041C3D" w:rsidRPr="00221F3B">
        <w:rPr>
          <w:rFonts w:ascii="Arial" w:hAnsi="Arial" w:cs="Arial"/>
          <w:color w:val="000000"/>
          <w:sz w:val="22"/>
          <w:szCs w:val="22"/>
        </w:rPr>
        <w:t xml:space="preserve"> poszycia dachowego i innych</w:t>
      </w:r>
      <w:r w:rsidR="002C104B">
        <w:rPr>
          <w:rFonts w:ascii="Arial" w:hAnsi="Arial" w:cs="Arial"/>
          <w:color w:val="000000"/>
          <w:sz w:val="22"/>
          <w:szCs w:val="22"/>
        </w:rPr>
        <w:t>,</w:t>
      </w:r>
      <w:r w:rsidR="00041C3D" w:rsidRPr="00221F3B">
        <w:rPr>
          <w:rFonts w:ascii="Arial" w:hAnsi="Arial" w:cs="Arial"/>
          <w:color w:val="000000"/>
          <w:sz w:val="22"/>
          <w:szCs w:val="22"/>
        </w:rPr>
        <w:t xml:space="preserve"> zgodnie z</w:t>
      </w:r>
      <w:r w:rsidR="002C104B">
        <w:rPr>
          <w:rFonts w:ascii="Arial" w:hAnsi="Arial" w:cs="Arial"/>
          <w:color w:val="000000"/>
          <w:sz w:val="22"/>
          <w:szCs w:val="22"/>
        </w:rPr>
        <w:t> </w:t>
      </w:r>
      <w:r w:rsidR="00041C3D" w:rsidRPr="00221F3B">
        <w:rPr>
          <w:rFonts w:ascii="Arial" w:hAnsi="Arial" w:cs="Arial"/>
          <w:color w:val="000000"/>
          <w:sz w:val="22"/>
          <w:szCs w:val="22"/>
        </w:rPr>
        <w:t>instrukcją utrzymania sieci trakcyjnej.</w:t>
      </w:r>
    </w:p>
    <w:p w:rsidR="00CA3D21" w:rsidRDefault="00CA3D21" w:rsidP="00CA3D21">
      <w:pPr>
        <w:ind w:left="720" w:firstLine="698"/>
        <w:jc w:val="both"/>
        <w:rPr>
          <w:rFonts w:ascii="Arial" w:hAnsi="Arial" w:cs="Arial"/>
          <w:b/>
          <w:sz w:val="22"/>
          <w:szCs w:val="22"/>
        </w:rPr>
      </w:pPr>
    </w:p>
    <w:p w:rsidR="00E26505" w:rsidRPr="00E26505" w:rsidRDefault="00E26505" w:rsidP="00E26505">
      <w:pPr>
        <w:spacing w:after="240"/>
        <w:ind w:left="1571"/>
        <w:jc w:val="both"/>
        <w:rPr>
          <w:rFonts w:ascii="Arial" w:hAnsi="Arial" w:cs="Arial"/>
          <w:sz w:val="22"/>
          <w:szCs w:val="22"/>
        </w:rPr>
      </w:pPr>
    </w:p>
    <w:p w:rsidR="00F9321B" w:rsidRDefault="00F9321B" w:rsidP="000B70C7">
      <w:pPr>
        <w:ind w:left="5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Zakresowi przebudowy nie podlega:</w:t>
      </w:r>
    </w:p>
    <w:p w:rsidR="00F6369A" w:rsidRPr="00F6369A" w:rsidRDefault="00F6369A" w:rsidP="000B70C7">
      <w:pPr>
        <w:ind w:left="568"/>
        <w:jc w:val="both"/>
        <w:rPr>
          <w:rFonts w:ascii="Arial" w:hAnsi="Arial" w:cs="Arial"/>
          <w:sz w:val="14"/>
          <w:szCs w:val="22"/>
        </w:rPr>
      </w:pPr>
    </w:p>
    <w:p w:rsidR="00F9321B" w:rsidRDefault="00F9321B" w:rsidP="000B70C7">
      <w:pPr>
        <w:numPr>
          <w:ilvl w:val="0"/>
          <w:numId w:val="33"/>
        </w:numPr>
        <w:spacing w:line="360" w:lineRule="auto"/>
        <w:ind w:left="121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Naprawa kanałów obrządzania kabin sanitarnych</w:t>
      </w:r>
      <w:r w:rsidR="00751459">
        <w:rPr>
          <w:rFonts w:ascii="Arial" w:hAnsi="Arial" w:cs="Arial"/>
          <w:sz w:val="22"/>
          <w:szCs w:val="22"/>
        </w:rPr>
        <w:t>;</w:t>
      </w:r>
    </w:p>
    <w:p w:rsidR="00F9321B" w:rsidRDefault="00F9321B" w:rsidP="000B70C7">
      <w:pPr>
        <w:numPr>
          <w:ilvl w:val="0"/>
          <w:numId w:val="33"/>
        </w:numPr>
        <w:spacing w:line="360" w:lineRule="auto"/>
        <w:ind w:left="121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Modernizacja </w:t>
      </w:r>
      <w:r w:rsidR="00095ABC">
        <w:rPr>
          <w:rFonts w:ascii="Arial" w:hAnsi="Arial" w:cs="Arial"/>
          <w:sz w:val="22"/>
          <w:szCs w:val="22"/>
        </w:rPr>
        <w:t xml:space="preserve">ściekowej </w:t>
      </w:r>
      <w:r>
        <w:rPr>
          <w:rFonts w:ascii="Arial" w:hAnsi="Arial" w:cs="Arial"/>
          <w:sz w:val="22"/>
          <w:szCs w:val="22"/>
        </w:rPr>
        <w:t>instalacji sanitarnej</w:t>
      </w:r>
      <w:r w:rsidR="00751459">
        <w:rPr>
          <w:rFonts w:ascii="Arial" w:hAnsi="Arial" w:cs="Arial"/>
          <w:sz w:val="22"/>
          <w:szCs w:val="22"/>
        </w:rPr>
        <w:t>;</w:t>
      </w:r>
    </w:p>
    <w:p w:rsidR="00F9321B" w:rsidRPr="00751459" w:rsidRDefault="00751459" w:rsidP="00751459">
      <w:pPr>
        <w:numPr>
          <w:ilvl w:val="0"/>
          <w:numId w:val="33"/>
        </w:numPr>
        <w:spacing w:line="360" w:lineRule="auto"/>
        <w:ind w:left="121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Prace na podeście centralnym</w:t>
      </w:r>
      <w:r w:rsidR="009D288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 zarówno budowlane jak i elektryczne;</w:t>
      </w:r>
    </w:p>
    <w:p w:rsidR="00095ABC" w:rsidRDefault="00751459" w:rsidP="000B70C7">
      <w:pPr>
        <w:numPr>
          <w:ilvl w:val="0"/>
          <w:numId w:val="33"/>
        </w:numPr>
        <w:spacing w:line="360" w:lineRule="auto"/>
        <w:ind w:left="121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Wymiana poszycia dachowego wiaty przy peronie zewnętrznym przy torze 205;</w:t>
      </w:r>
    </w:p>
    <w:p w:rsidR="00E26505" w:rsidRDefault="00751459" w:rsidP="000B70C7">
      <w:pPr>
        <w:numPr>
          <w:ilvl w:val="0"/>
          <w:numId w:val="33"/>
        </w:numPr>
        <w:spacing w:line="360" w:lineRule="auto"/>
        <w:ind w:left="121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Remont schodów i barierek prowadzących z podestu przy torze 205 na zewnątrz w kierunku toru 206;</w:t>
      </w:r>
    </w:p>
    <w:p w:rsidR="00F6369A" w:rsidRDefault="00F6369A" w:rsidP="00063D66">
      <w:pPr>
        <w:jc w:val="both"/>
        <w:rPr>
          <w:rFonts w:ascii="Arial" w:hAnsi="Arial" w:cs="Arial"/>
          <w:sz w:val="22"/>
          <w:szCs w:val="22"/>
        </w:rPr>
      </w:pPr>
    </w:p>
    <w:p w:rsidR="00BF3A9E" w:rsidRPr="00D5480E" w:rsidRDefault="007A5B9B" w:rsidP="00BF3A9E">
      <w:pPr>
        <w:pStyle w:val="Nagwek1"/>
        <w:numPr>
          <w:ilvl w:val="0"/>
          <w:numId w:val="21"/>
        </w:numPr>
        <w:rPr>
          <w:rFonts w:ascii="Arial" w:hAnsi="Arial" w:cs="Arial"/>
          <w:sz w:val="22"/>
          <w:szCs w:val="24"/>
        </w:rPr>
      </w:pPr>
      <w:r w:rsidRPr="00D5480E">
        <w:rPr>
          <w:rFonts w:ascii="Arial" w:hAnsi="Arial" w:cs="Arial"/>
          <w:sz w:val="22"/>
          <w:szCs w:val="24"/>
        </w:rPr>
        <w:t>Inne istotne warunki</w:t>
      </w:r>
      <w:r w:rsidR="00BF3A9E" w:rsidRPr="00D5480E">
        <w:rPr>
          <w:rFonts w:ascii="Arial" w:hAnsi="Arial" w:cs="Arial"/>
          <w:sz w:val="22"/>
          <w:szCs w:val="24"/>
        </w:rPr>
        <w:t xml:space="preserve"> wykonania zamówienia</w:t>
      </w:r>
    </w:p>
    <w:p w:rsidR="00632C0B" w:rsidRPr="00D5480E" w:rsidRDefault="00751459" w:rsidP="00F6369A">
      <w:pPr>
        <w:numPr>
          <w:ilvl w:val="0"/>
          <w:numId w:val="34"/>
        </w:num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nie przewiduje zamknięć torowych torów nr </w:t>
      </w:r>
      <w:r w:rsidR="000B72DE">
        <w:rPr>
          <w:rFonts w:ascii="Arial" w:hAnsi="Arial" w:cs="Arial"/>
          <w:sz w:val="22"/>
          <w:szCs w:val="22"/>
        </w:rPr>
        <w:t xml:space="preserve">204, </w:t>
      </w:r>
      <w:r>
        <w:rPr>
          <w:rFonts w:ascii="Arial" w:hAnsi="Arial" w:cs="Arial"/>
          <w:sz w:val="22"/>
          <w:szCs w:val="22"/>
        </w:rPr>
        <w:t>205 i 206</w:t>
      </w:r>
    </w:p>
    <w:p w:rsidR="00CE7ED3" w:rsidRPr="00D5480E" w:rsidRDefault="00CE7ED3" w:rsidP="00F6369A">
      <w:pPr>
        <w:numPr>
          <w:ilvl w:val="0"/>
          <w:numId w:val="34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221F3B">
        <w:rPr>
          <w:rFonts w:ascii="Arial" w:hAnsi="Arial" w:cs="Arial"/>
          <w:color w:val="000000"/>
          <w:sz w:val="22"/>
          <w:szCs w:val="22"/>
        </w:rPr>
        <w:t>Zamawiający udzieli Wykonawcy bezpłatnie przepustek do przebywania</w:t>
      </w:r>
      <w:r w:rsidRPr="00D5480E">
        <w:rPr>
          <w:rFonts w:ascii="Arial" w:hAnsi="Arial" w:cs="Arial"/>
          <w:sz w:val="22"/>
          <w:szCs w:val="22"/>
        </w:rPr>
        <w:t xml:space="preserve"> na terenie stacji Gdynia Cisowa Postojowa na cele realizacji budowy, a także umożliwi organizację placu budowy przy obiekcie A-13</w:t>
      </w:r>
    </w:p>
    <w:p w:rsidR="000B70C7" w:rsidRPr="00E26505" w:rsidRDefault="00CE7ED3" w:rsidP="00E26505">
      <w:pPr>
        <w:numPr>
          <w:ilvl w:val="0"/>
          <w:numId w:val="34"/>
        </w:numPr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D5480E">
        <w:rPr>
          <w:rFonts w:ascii="Arial" w:hAnsi="Arial" w:cs="Arial"/>
          <w:sz w:val="22"/>
          <w:szCs w:val="22"/>
        </w:rPr>
        <w:t xml:space="preserve">Zamawiający </w:t>
      </w:r>
      <w:r w:rsidRPr="00221F3B">
        <w:rPr>
          <w:rFonts w:ascii="Arial" w:hAnsi="Arial" w:cs="Arial"/>
          <w:color w:val="000000"/>
          <w:sz w:val="22"/>
          <w:szCs w:val="22"/>
        </w:rPr>
        <w:t xml:space="preserve">udostępni Wykonawcy </w:t>
      </w:r>
      <w:r w:rsidR="00F77905" w:rsidRPr="00221F3B">
        <w:rPr>
          <w:rFonts w:ascii="Arial" w:hAnsi="Arial" w:cs="Arial"/>
          <w:color w:val="000000"/>
          <w:sz w:val="22"/>
          <w:szCs w:val="22"/>
        </w:rPr>
        <w:t xml:space="preserve">możliwość zabudowy </w:t>
      </w:r>
      <w:r w:rsidRPr="00221F3B">
        <w:rPr>
          <w:rFonts w:ascii="Arial" w:hAnsi="Arial" w:cs="Arial"/>
          <w:color w:val="000000"/>
          <w:sz w:val="22"/>
          <w:szCs w:val="22"/>
        </w:rPr>
        <w:t>olicznikowane</w:t>
      </w:r>
      <w:r w:rsidR="00F77905" w:rsidRPr="00221F3B">
        <w:rPr>
          <w:rFonts w:ascii="Arial" w:hAnsi="Arial" w:cs="Arial"/>
          <w:color w:val="000000"/>
          <w:sz w:val="22"/>
          <w:szCs w:val="22"/>
        </w:rPr>
        <w:t>go przyłącza</w:t>
      </w:r>
      <w:r w:rsidRPr="00221F3B">
        <w:rPr>
          <w:rFonts w:ascii="Arial" w:hAnsi="Arial" w:cs="Arial"/>
          <w:color w:val="000000"/>
          <w:sz w:val="22"/>
          <w:szCs w:val="22"/>
        </w:rPr>
        <w:t xml:space="preserve"> wodociągowe</w:t>
      </w:r>
      <w:r w:rsidR="00F77905" w:rsidRPr="00221F3B">
        <w:rPr>
          <w:rFonts w:ascii="Arial" w:hAnsi="Arial" w:cs="Arial"/>
          <w:color w:val="000000"/>
          <w:sz w:val="22"/>
          <w:szCs w:val="22"/>
        </w:rPr>
        <w:t>go</w:t>
      </w:r>
      <w:r w:rsidRPr="00221F3B">
        <w:rPr>
          <w:rFonts w:ascii="Arial" w:hAnsi="Arial" w:cs="Arial"/>
          <w:color w:val="000000"/>
          <w:sz w:val="22"/>
          <w:szCs w:val="22"/>
        </w:rPr>
        <w:t xml:space="preserve"> i energii elektrycznej </w:t>
      </w:r>
      <w:r w:rsidR="00F77905" w:rsidRPr="00221F3B">
        <w:rPr>
          <w:rFonts w:ascii="Arial" w:hAnsi="Arial" w:cs="Arial"/>
          <w:color w:val="000000"/>
          <w:sz w:val="22"/>
          <w:szCs w:val="22"/>
        </w:rPr>
        <w:t xml:space="preserve">(o mocy do 20kW) </w:t>
      </w:r>
      <w:r w:rsidRPr="00221F3B">
        <w:rPr>
          <w:rFonts w:ascii="Arial" w:hAnsi="Arial" w:cs="Arial"/>
          <w:color w:val="000000"/>
          <w:sz w:val="22"/>
          <w:szCs w:val="22"/>
        </w:rPr>
        <w:t>na cele realizacji</w:t>
      </w:r>
      <w:r w:rsidRPr="00D5480E">
        <w:rPr>
          <w:rFonts w:ascii="Arial" w:hAnsi="Arial" w:cs="Arial"/>
          <w:sz w:val="22"/>
          <w:szCs w:val="22"/>
        </w:rPr>
        <w:t xml:space="preserve"> inwestycji. </w:t>
      </w:r>
      <w:r w:rsidRPr="00221F3B">
        <w:rPr>
          <w:rFonts w:ascii="Arial" w:hAnsi="Arial" w:cs="Arial"/>
          <w:color w:val="000000"/>
          <w:sz w:val="22"/>
          <w:szCs w:val="22"/>
        </w:rPr>
        <w:t>Kosz zużytych mediów poniesie Wykonawca na podstawie wielkości zużycia.</w:t>
      </w:r>
    </w:p>
    <w:p w:rsidR="00632C0B" w:rsidRPr="00221F3B" w:rsidRDefault="00D5480E" w:rsidP="00F6369A">
      <w:pPr>
        <w:numPr>
          <w:ilvl w:val="0"/>
          <w:numId w:val="34"/>
        </w:numPr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221F3B">
        <w:rPr>
          <w:rFonts w:ascii="Arial" w:hAnsi="Arial" w:cs="Arial"/>
          <w:color w:val="000000"/>
          <w:sz w:val="22"/>
          <w:szCs w:val="22"/>
        </w:rPr>
        <w:lastRenderedPageBreak/>
        <w:t>Zamawiający zorganizuje bezpłatnie</w:t>
      </w:r>
      <w:r w:rsidR="00CF7F59" w:rsidRPr="00221F3B">
        <w:rPr>
          <w:rFonts w:ascii="Arial" w:hAnsi="Arial" w:cs="Arial"/>
          <w:color w:val="000000"/>
          <w:sz w:val="22"/>
          <w:szCs w:val="22"/>
        </w:rPr>
        <w:t xml:space="preserve"> nadzór</w:t>
      </w:r>
      <w:r w:rsidR="00F77905" w:rsidRPr="00221F3B">
        <w:rPr>
          <w:rFonts w:ascii="Arial" w:hAnsi="Arial" w:cs="Arial"/>
          <w:color w:val="000000"/>
          <w:sz w:val="22"/>
          <w:szCs w:val="22"/>
        </w:rPr>
        <w:t xml:space="preserve"> przez pracowników PKP SKM i prace komisji odbiorowej</w:t>
      </w:r>
    </w:p>
    <w:p w:rsidR="00CB31E9" w:rsidRPr="00D5480E" w:rsidRDefault="007A5B9B" w:rsidP="00F6369A">
      <w:pPr>
        <w:numPr>
          <w:ilvl w:val="0"/>
          <w:numId w:val="31"/>
        </w:numPr>
        <w:spacing w:after="240"/>
        <w:rPr>
          <w:rFonts w:ascii="Arial" w:hAnsi="Arial" w:cs="Arial"/>
          <w:sz w:val="22"/>
        </w:rPr>
      </w:pPr>
      <w:r w:rsidRPr="00D5480E">
        <w:rPr>
          <w:rFonts w:ascii="Arial" w:hAnsi="Arial" w:cs="Arial"/>
          <w:sz w:val="22"/>
        </w:rPr>
        <w:t xml:space="preserve">Wykonawca jest zobowiązany wykonać zadanie do dnia </w:t>
      </w:r>
      <w:bookmarkStart w:id="0" w:name="_GoBack"/>
      <w:r w:rsidR="00A32D27" w:rsidRPr="00A32D27">
        <w:rPr>
          <w:rFonts w:ascii="Arial" w:hAnsi="Arial" w:cs="Arial"/>
          <w:color w:val="FF0000"/>
          <w:sz w:val="22"/>
        </w:rPr>
        <w:t>15 grudnia</w:t>
      </w:r>
      <w:r w:rsidRPr="00A32D27">
        <w:rPr>
          <w:rFonts w:ascii="Arial" w:hAnsi="Arial" w:cs="Arial"/>
          <w:color w:val="FF0000"/>
          <w:sz w:val="22"/>
        </w:rPr>
        <w:t xml:space="preserve"> 201</w:t>
      </w:r>
      <w:r w:rsidR="00751459" w:rsidRPr="00A32D27">
        <w:rPr>
          <w:rFonts w:ascii="Arial" w:hAnsi="Arial" w:cs="Arial"/>
          <w:color w:val="FF0000"/>
          <w:sz w:val="22"/>
        </w:rPr>
        <w:t>9</w:t>
      </w:r>
      <w:r w:rsidR="00FF4B03" w:rsidRPr="00A32D27">
        <w:rPr>
          <w:rFonts w:ascii="Arial" w:hAnsi="Arial" w:cs="Arial"/>
          <w:color w:val="FF0000"/>
          <w:sz w:val="22"/>
        </w:rPr>
        <w:t xml:space="preserve"> r</w:t>
      </w:r>
      <w:bookmarkEnd w:id="0"/>
      <w:r w:rsidR="00FF4B03" w:rsidRPr="00D5480E">
        <w:rPr>
          <w:rFonts w:ascii="Arial" w:hAnsi="Arial" w:cs="Arial"/>
          <w:sz w:val="22"/>
        </w:rPr>
        <w:t>.;</w:t>
      </w:r>
    </w:p>
    <w:p w:rsidR="007A5B9B" w:rsidRPr="00D5480E" w:rsidRDefault="007A5B9B" w:rsidP="00F6369A">
      <w:pPr>
        <w:numPr>
          <w:ilvl w:val="0"/>
          <w:numId w:val="29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D5480E">
        <w:rPr>
          <w:rFonts w:ascii="Arial" w:hAnsi="Arial" w:cs="Arial"/>
          <w:sz w:val="22"/>
          <w:szCs w:val="22"/>
        </w:rPr>
        <w:t xml:space="preserve">Przed przystąpieniem do </w:t>
      </w:r>
      <w:r w:rsidR="00FF4B03" w:rsidRPr="00D5480E">
        <w:rPr>
          <w:rFonts w:ascii="Arial" w:hAnsi="Arial" w:cs="Arial"/>
          <w:sz w:val="22"/>
          <w:szCs w:val="22"/>
        </w:rPr>
        <w:t xml:space="preserve">robót budowlanych należy przedstawić do akceptacji harmonogram </w:t>
      </w:r>
      <w:r w:rsidR="00D5480E" w:rsidRPr="00D5480E">
        <w:rPr>
          <w:rFonts w:ascii="Arial" w:hAnsi="Arial" w:cs="Arial"/>
          <w:sz w:val="22"/>
          <w:szCs w:val="22"/>
        </w:rPr>
        <w:t>rzeczowo-finansowy;</w:t>
      </w:r>
    </w:p>
    <w:p w:rsidR="007A5B9B" w:rsidRPr="00D5480E" w:rsidRDefault="000A208F" w:rsidP="00F6369A">
      <w:pPr>
        <w:numPr>
          <w:ilvl w:val="0"/>
          <w:numId w:val="29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D5480E">
        <w:rPr>
          <w:rFonts w:ascii="Arial" w:hAnsi="Arial" w:cs="Arial"/>
          <w:sz w:val="22"/>
          <w:szCs w:val="22"/>
        </w:rPr>
        <w:t>Wykonawca zapewni uprawnionego kierownika robót</w:t>
      </w:r>
      <w:r w:rsidR="00F9321B" w:rsidRPr="00D5480E">
        <w:rPr>
          <w:rFonts w:ascii="Arial" w:hAnsi="Arial" w:cs="Arial"/>
          <w:sz w:val="22"/>
          <w:szCs w:val="22"/>
        </w:rPr>
        <w:t xml:space="preserve"> branży konstrukcyjnej</w:t>
      </w:r>
      <w:r w:rsidR="00E26505">
        <w:rPr>
          <w:rFonts w:ascii="Arial" w:hAnsi="Arial" w:cs="Arial"/>
          <w:sz w:val="22"/>
          <w:szCs w:val="22"/>
        </w:rPr>
        <w:t xml:space="preserve"> i</w:t>
      </w:r>
      <w:r w:rsidR="00D5480E" w:rsidRPr="00D5480E">
        <w:rPr>
          <w:rFonts w:ascii="Arial" w:hAnsi="Arial" w:cs="Arial"/>
          <w:sz w:val="22"/>
          <w:szCs w:val="22"/>
        </w:rPr>
        <w:t xml:space="preserve"> elektrycznej</w:t>
      </w:r>
      <w:r w:rsidR="00E26505">
        <w:rPr>
          <w:rFonts w:ascii="Arial" w:hAnsi="Arial" w:cs="Arial"/>
          <w:sz w:val="22"/>
          <w:szCs w:val="22"/>
        </w:rPr>
        <w:t>;</w:t>
      </w:r>
      <w:r w:rsidR="00D5480E" w:rsidRPr="00D5480E">
        <w:rPr>
          <w:rFonts w:ascii="Arial" w:hAnsi="Arial" w:cs="Arial"/>
          <w:sz w:val="22"/>
          <w:szCs w:val="22"/>
        </w:rPr>
        <w:t xml:space="preserve"> </w:t>
      </w:r>
    </w:p>
    <w:p w:rsidR="007A5B9B" w:rsidRPr="00D5480E" w:rsidRDefault="000A208F" w:rsidP="00F6369A">
      <w:pPr>
        <w:numPr>
          <w:ilvl w:val="0"/>
          <w:numId w:val="29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D5480E">
        <w:rPr>
          <w:rFonts w:ascii="Arial" w:hAnsi="Arial" w:cs="Arial"/>
          <w:sz w:val="22"/>
          <w:szCs w:val="22"/>
        </w:rPr>
        <w:t>Prace należy prowadzić zgodnie z planem BIOZ</w:t>
      </w:r>
      <w:r w:rsidR="00F9321B" w:rsidRPr="00D5480E">
        <w:rPr>
          <w:rFonts w:ascii="Arial" w:hAnsi="Arial" w:cs="Arial"/>
          <w:sz w:val="22"/>
          <w:szCs w:val="22"/>
        </w:rPr>
        <w:t>, sporządzenie którego ma w obowiązku kierownik budowy</w:t>
      </w:r>
    </w:p>
    <w:p w:rsidR="00E4193E" w:rsidRPr="00221F3B" w:rsidRDefault="00E4193E" w:rsidP="00F6369A">
      <w:pPr>
        <w:numPr>
          <w:ilvl w:val="0"/>
          <w:numId w:val="29"/>
        </w:numPr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221F3B">
        <w:rPr>
          <w:rFonts w:ascii="Arial" w:hAnsi="Arial" w:cs="Arial"/>
          <w:color w:val="000000"/>
          <w:sz w:val="22"/>
          <w:szCs w:val="22"/>
        </w:rPr>
        <w:t>Wykonawca zabezpieczy na czas budowy lub przeniesie wszelkie elementy będące w koli</w:t>
      </w:r>
      <w:r w:rsidR="00041C3D" w:rsidRPr="00221F3B">
        <w:rPr>
          <w:rFonts w:ascii="Arial" w:hAnsi="Arial" w:cs="Arial"/>
          <w:color w:val="000000"/>
          <w:sz w:val="22"/>
          <w:szCs w:val="22"/>
        </w:rPr>
        <w:t>zji z zakresem prac budowlanych oraz dokona niezwłocznej naprawy uszkodzonej infrastruktury.</w:t>
      </w:r>
    </w:p>
    <w:p w:rsidR="00F77905" w:rsidRPr="00221F3B" w:rsidRDefault="00F77905" w:rsidP="00F6369A">
      <w:pPr>
        <w:numPr>
          <w:ilvl w:val="0"/>
          <w:numId w:val="29"/>
        </w:numPr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221F3B">
        <w:rPr>
          <w:rFonts w:ascii="Arial" w:hAnsi="Arial" w:cs="Arial"/>
          <w:color w:val="000000"/>
          <w:sz w:val="22"/>
          <w:szCs w:val="22"/>
        </w:rPr>
        <w:t>Wykonawca będzie odpowiadał za mienie pozostawione na terenie budowy oraz materiały zabudowane do czasu końcowego odbioru robót.</w:t>
      </w:r>
    </w:p>
    <w:p w:rsidR="002E183E" w:rsidRDefault="002E183E" w:rsidP="001A503C">
      <w:pPr>
        <w:tabs>
          <w:tab w:val="right" w:pos="9356"/>
        </w:tabs>
        <w:rPr>
          <w:rFonts w:ascii="Arial" w:hAnsi="Arial" w:cs="Arial"/>
          <w:b/>
          <w:sz w:val="20"/>
          <w:szCs w:val="20"/>
        </w:rPr>
      </w:pPr>
    </w:p>
    <w:p w:rsidR="00CB31E9" w:rsidRPr="00D5480E" w:rsidRDefault="00CB31E9" w:rsidP="001A503C">
      <w:pPr>
        <w:tabs>
          <w:tab w:val="right" w:pos="9356"/>
        </w:tabs>
        <w:rPr>
          <w:rFonts w:ascii="Arial" w:hAnsi="Arial" w:cs="Arial"/>
          <w:b/>
          <w:sz w:val="20"/>
          <w:szCs w:val="20"/>
        </w:rPr>
      </w:pPr>
    </w:p>
    <w:sectPr w:rsidR="00CB31E9" w:rsidRPr="00D5480E" w:rsidSect="00AB7BC5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247" w:bottom="1134" w:left="12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4045" w:rsidRDefault="00284045">
      <w:r>
        <w:separator/>
      </w:r>
    </w:p>
  </w:endnote>
  <w:endnote w:type="continuationSeparator" w:id="0">
    <w:p w:rsidR="00284045" w:rsidRDefault="00284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A8E" w:rsidRPr="003C4439" w:rsidRDefault="003C4439" w:rsidP="003C4439">
    <w:pPr>
      <w:ind w:right="-180"/>
      <w:jc w:val="center"/>
      <w:rPr>
        <w:rFonts w:ascii="Arial" w:hAnsi="Arial" w:cs="Arial"/>
        <w:sz w:val="22"/>
        <w:szCs w:val="22"/>
      </w:rPr>
    </w:pPr>
    <w:r w:rsidRPr="003C4439">
      <w:rPr>
        <w:rFonts w:ascii="Arial" w:hAnsi="Arial" w:cs="Arial"/>
        <w:sz w:val="22"/>
        <w:szCs w:val="22"/>
      </w:rPr>
      <w:t>-</w:t>
    </w:r>
    <w:r w:rsidR="009A6EF7" w:rsidRPr="003C4439">
      <w:rPr>
        <w:rStyle w:val="Numerstrony"/>
        <w:rFonts w:ascii="Arial" w:hAnsi="Arial" w:cs="Arial"/>
        <w:sz w:val="22"/>
        <w:szCs w:val="22"/>
      </w:rPr>
      <w:fldChar w:fldCharType="begin"/>
    </w:r>
    <w:r w:rsidRPr="003C4439">
      <w:rPr>
        <w:rStyle w:val="Numerstrony"/>
        <w:rFonts w:ascii="Arial" w:hAnsi="Arial" w:cs="Arial"/>
        <w:sz w:val="22"/>
        <w:szCs w:val="22"/>
      </w:rPr>
      <w:instrText xml:space="preserve"> PAGE </w:instrText>
    </w:r>
    <w:r w:rsidR="009A6EF7" w:rsidRPr="003C4439">
      <w:rPr>
        <w:rStyle w:val="Numerstrony"/>
        <w:rFonts w:ascii="Arial" w:hAnsi="Arial" w:cs="Arial"/>
        <w:sz w:val="22"/>
        <w:szCs w:val="22"/>
      </w:rPr>
      <w:fldChar w:fldCharType="separate"/>
    </w:r>
    <w:r w:rsidR="000B72DE">
      <w:rPr>
        <w:rStyle w:val="Numerstrony"/>
        <w:rFonts w:ascii="Arial" w:hAnsi="Arial" w:cs="Arial"/>
        <w:noProof/>
        <w:sz w:val="22"/>
        <w:szCs w:val="22"/>
      </w:rPr>
      <w:t>2</w:t>
    </w:r>
    <w:r w:rsidR="009A6EF7" w:rsidRPr="003C4439">
      <w:rPr>
        <w:rStyle w:val="Numerstrony"/>
        <w:rFonts w:ascii="Arial" w:hAnsi="Arial" w:cs="Arial"/>
        <w:sz w:val="22"/>
        <w:szCs w:val="22"/>
      </w:rPr>
      <w:fldChar w:fldCharType="end"/>
    </w:r>
    <w:r w:rsidRPr="003C4439">
      <w:rPr>
        <w:rFonts w:ascii="Arial" w:hAnsi="Arial" w:cs="Arial"/>
        <w:sz w:val="22"/>
        <w:szCs w:val="22"/>
      </w:rPr>
      <w:t>-</w:t>
    </w:r>
  </w:p>
  <w:p w:rsidR="00142CDA" w:rsidRDefault="00A32D27" w:rsidP="0097571F">
    <w:pPr>
      <w:pStyle w:val="Stopka"/>
      <w:tabs>
        <w:tab w:val="clear" w:pos="4536"/>
        <w:tab w:val="clear" w:pos="9072"/>
        <w:tab w:val="left" w:pos="4140"/>
      </w:tabs>
    </w:pP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8240" behindDoc="1" locked="0" layoutInCell="1" allowOverlap="1">
              <wp:simplePos x="0" y="0"/>
              <wp:positionH relativeFrom="column">
                <wp:posOffset>152400</wp:posOffset>
              </wp:positionH>
              <wp:positionV relativeFrom="paragraph">
                <wp:posOffset>37465</wp:posOffset>
              </wp:positionV>
              <wp:extent cx="1599565" cy="626745"/>
              <wp:effectExtent l="0" t="8890" r="635" b="2540"/>
              <wp:wrapNone/>
              <wp:docPr id="9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9565" cy="6267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A86" w:rsidRDefault="009A7A86" w:rsidP="009A7A86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PKP Szybka Kolej Miejska</w:t>
                          </w:r>
                        </w:p>
                        <w:p w:rsidR="009A7A86" w:rsidRDefault="009A7A86" w:rsidP="009A7A86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w Trójmieście sp. z o. o.</w:t>
                          </w:r>
                        </w:p>
                        <w:p w:rsidR="009A7A86" w:rsidRDefault="009A7A86" w:rsidP="009A7A86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81-002 Gdynia ul. Morska 350A</w:t>
                          </w:r>
                        </w:p>
                        <w:p w:rsidR="009A7A86" w:rsidRDefault="00A32D27" w:rsidP="009A7A86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hyperlink r:id="rId1" w:history="1">
                            <w:r w:rsidR="009A7A86" w:rsidRPr="00804557">
                              <w:rPr>
                                <w:rStyle w:val="Hipercze"/>
                                <w:sz w:val="16"/>
                                <w:szCs w:val="16"/>
                                <w:lang w:eastAsia="pl-PL"/>
                              </w:rPr>
                              <w:t>www.skm.pkp.pl</w:t>
                            </w:r>
                          </w:hyperlink>
                        </w:p>
                        <w:p w:rsidR="009A7A86" w:rsidRPr="00597D98" w:rsidRDefault="009A7A86" w:rsidP="009A7A86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skm@skm.pkp.pl</w:t>
                          </w:r>
                        </w:p>
                        <w:p w:rsidR="00142CDA" w:rsidRDefault="00142CDA" w:rsidP="00142CDA">
                          <w:pPr>
                            <w:rPr>
                              <w:color w:val="143C46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7" type="#_x0000_t202" style="position:absolute;margin-left:12pt;margin-top:2.95pt;width:125.95pt;height:49.35pt;z-index:-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" stroked="f">
              <v:fill opacity="0"/>
              <v:textbox inset="0,0,0,0">
                <w:txbxContent>
                  <w:p w:rsidR="009A7A86" w:rsidRDefault="009A7A86" w:rsidP="009A7A86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PKP Szybka Kolej Miejska</w:t>
                    </w:r>
                  </w:p>
                  <w:p w:rsidR="009A7A86" w:rsidRDefault="009A7A86" w:rsidP="009A7A86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w Trójmieście sp. z o. o.</w:t>
                    </w:r>
                  </w:p>
                  <w:p w:rsidR="009A7A86" w:rsidRDefault="009A7A86" w:rsidP="009A7A86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81-002 Gdynia ul. Morska 350A</w:t>
                    </w:r>
                  </w:p>
                  <w:p w:rsidR="009A7A86" w:rsidRDefault="00A32D27" w:rsidP="009A7A86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hyperlink r:id="rId2" w:history="1">
                      <w:r w:rsidR="009A7A86" w:rsidRPr="00804557">
                        <w:rPr>
                          <w:rStyle w:val="Hipercze"/>
                          <w:sz w:val="16"/>
                          <w:szCs w:val="16"/>
                          <w:lang w:eastAsia="pl-PL"/>
                        </w:rPr>
                        <w:t>www.skm.pkp.pl</w:t>
                      </w:r>
                    </w:hyperlink>
                  </w:p>
                  <w:p w:rsidR="009A7A86" w:rsidRPr="00597D98" w:rsidRDefault="009A7A86" w:rsidP="009A7A86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skm@skm.pkp.pl</w:t>
                    </w:r>
                  </w:p>
                  <w:p w:rsidR="00142CDA" w:rsidRDefault="00142CDA" w:rsidP="00142CDA">
                    <w:pPr>
                      <w:rPr>
                        <w:color w:val="143C46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590FE9">
      <w:rPr>
        <w:noProof/>
        <w:lang w:eastAsia="pl-PL"/>
      </w:rPr>
      <w:drawing>
        <wp:anchor distT="0" distB="0" distL="114935" distR="114935" simplePos="0" relativeHeight="251662336" behindDoc="1" locked="0" layoutInCell="1" allowOverlap="1">
          <wp:simplePos x="0" y="0"/>
          <wp:positionH relativeFrom="column">
            <wp:posOffset>2878455</wp:posOffset>
          </wp:positionH>
          <wp:positionV relativeFrom="paragraph">
            <wp:posOffset>46990</wp:posOffset>
          </wp:positionV>
          <wp:extent cx="83185" cy="418465"/>
          <wp:effectExtent l="19050" t="0" r="0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185" cy="41846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60288" behindDoc="1" locked="0" layoutInCell="1" allowOverlap="1">
              <wp:simplePos x="0" y="0"/>
              <wp:positionH relativeFrom="column">
                <wp:posOffset>3009900</wp:posOffset>
              </wp:positionH>
              <wp:positionV relativeFrom="paragraph">
                <wp:posOffset>56515</wp:posOffset>
              </wp:positionV>
              <wp:extent cx="3199765" cy="542290"/>
              <wp:effectExtent l="0" t="8890" r="635" b="1270"/>
              <wp:wrapNone/>
              <wp:docPr id="8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99765" cy="5422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A86" w:rsidRDefault="009A7A86" w:rsidP="009A7A86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 xml:space="preserve">NIP: 958-13-70-512 | REGON: 192488478 |Sąd Rejonowy Gdańsk Północ </w:t>
                          </w:r>
                        </w:p>
                        <w:p w:rsidR="009A7A86" w:rsidRDefault="009A7A86" w:rsidP="009A7A86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w Gdańsku, VIII Wydział Gospodarczy Krajowego Rejestru Sądowego</w:t>
                          </w:r>
                        </w:p>
                        <w:p w:rsidR="009A7A86" w:rsidRDefault="009A7A86" w:rsidP="009A7A86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 xml:space="preserve">KRS: 0000076705 | Kapitał Zakładowy </w:t>
                          </w:r>
                          <w:r w:rsidR="004714F8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16</w:t>
                          </w:r>
                          <w:r w:rsidR="00AA3157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5  9</w:t>
                          </w:r>
                          <w:r w:rsidR="004714F8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 xml:space="preserve">19 </w:t>
                          </w:r>
                          <w:r w:rsidR="00AA3157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 xml:space="preserve"> </w:t>
                          </w:r>
                          <w:r w:rsidR="004714F8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000</w:t>
                          </w: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,00 zł</w:t>
                          </w:r>
                        </w:p>
                        <w:p w:rsidR="009A7A86" w:rsidRPr="00B66FA7" w:rsidRDefault="009A7A86" w:rsidP="009A7A86">
                          <w:pPr>
                            <w:rPr>
                              <w:color w:val="143C46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</w:rPr>
                            <w:t>BGK Oddział Gdańsk  88 1130 1121 0080 0116 9520 0008</w:t>
                          </w:r>
                        </w:p>
                        <w:p w:rsidR="00142CDA" w:rsidRPr="003C4439" w:rsidRDefault="00142CDA" w:rsidP="00142CDA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2" o:spid="_x0000_s1028" type="#_x0000_t202" style="position:absolute;margin-left:237pt;margin-top:4.45pt;width:251.95pt;height:42.7pt;z-index:-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" stroked="f">
              <v:fill opacity="0"/>
              <v:textbox inset="0,0,0,0">
                <w:txbxContent>
                  <w:p w:rsidR="009A7A86" w:rsidRDefault="009A7A86" w:rsidP="009A7A86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 xml:space="preserve">NIP: 958-13-70-512 | REGON: 192488478 |Sąd Rejonowy Gdańsk Północ </w:t>
                    </w:r>
                  </w:p>
                  <w:p w:rsidR="009A7A86" w:rsidRDefault="009A7A86" w:rsidP="009A7A86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w Gdańsku, VIII Wydział Gospodarczy Krajowego Rejestru Sądowego</w:t>
                    </w:r>
                  </w:p>
                  <w:p w:rsidR="009A7A86" w:rsidRDefault="009A7A86" w:rsidP="009A7A86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 xml:space="preserve">KRS: 0000076705 | Kapitał Zakładowy </w:t>
                    </w:r>
                    <w:r w:rsidR="004714F8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16</w:t>
                    </w:r>
                    <w:r w:rsidR="00AA3157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5  9</w:t>
                    </w:r>
                    <w:r w:rsidR="004714F8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 xml:space="preserve">19 </w:t>
                    </w:r>
                    <w:r w:rsidR="00AA3157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 xml:space="preserve"> </w:t>
                    </w:r>
                    <w:r w:rsidR="004714F8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000</w:t>
                    </w: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,00 zł</w:t>
                    </w:r>
                  </w:p>
                  <w:p w:rsidR="009A7A86" w:rsidRPr="00B66FA7" w:rsidRDefault="009A7A86" w:rsidP="009A7A86">
                    <w:pPr>
                      <w:rPr>
                        <w:color w:val="143C46"/>
                        <w:sz w:val="18"/>
                        <w:szCs w:val="18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</w:rPr>
                      <w:t>BGK Oddział Gdańsk  88 1130 1121 0080 0116 9520 0008</w:t>
                    </w:r>
                  </w:p>
                  <w:p w:rsidR="00142CDA" w:rsidRPr="003C4439" w:rsidRDefault="00142CDA" w:rsidP="00142CDA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9264" behindDoc="1" locked="0" layoutInCell="1" allowOverlap="1">
              <wp:simplePos x="0" y="0"/>
              <wp:positionH relativeFrom="column">
                <wp:posOffset>1752600</wp:posOffset>
              </wp:positionH>
              <wp:positionV relativeFrom="paragraph">
                <wp:posOffset>56515</wp:posOffset>
              </wp:positionV>
              <wp:extent cx="1157605" cy="456565"/>
              <wp:effectExtent l="0" t="8890" r="4445" b="1270"/>
              <wp:wrapNone/>
              <wp:docPr id="7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7605" cy="4565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A86" w:rsidRPr="00AF2EDD" w:rsidRDefault="009A7A86" w:rsidP="009A7A86">
                          <w:pPr>
                            <w:tabs>
                              <w:tab w:val="left" w:pos="362"/>
                            </w:tabs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 w:rsidRPr="00AF2EDD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 xml:space="preserve">Tel.+48 58 721 </w:t>
                          </w: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29 85</w:t>
                          </w:r>
                        </w:p>
                        <w:p w:rsidR="009A7A86" w:rsidRPr="00AF2EDD" w:rsidRDefault="009A7A86" w:rsidP="009A7A86">
                          <w:pPr>
                            <w:tabs>
                              <w:tab w:val="left" w:pos="362"/>
                            </w:tabs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 w:rsidRPr="00AF2EDD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 xml:space="preserve">Fax +48 58 721 </w:t>
                          </w: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27 59 kdluginski</w:t>
                          </w:r>
                          <w:r w:rsidRPr="00AF2EDD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@skm.pkp.pl</w:t>
                          </w:r>
                        </w:p>
                        <w:p w:rsidR="00142CDA" w:rsidRPr="00336B1F" w:rsidRDefault="00142CDA" w:rsidP="00336B1F">
                          <w:pPr>
                            <w:rPr>
                              <w:szCs w:val="16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1" o:spid="_x0000_s1029" type="#_x0000_t202" style="position:absolute;margin-left:138pt;margin-top:4.45pt;width:91.15pt;height:35.95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" stroked="f">
              <v:fill opacity="0"/>
              <v:textbox inset="0,0,0,0">
                <w:txbxContent>
                  <w:p w:rsidR="009A7A86" w:rsidRPr="00AF2EDD" w:rsidRDefault="009A7A86" w:rsidP="009A7A86">
                    <w:pPr>
                      <w:tabs>
                        <w:tab w:val="left" w:pos="362"/>
                      </w:tabs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 w:rsidRPr="00AF2EDD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 xml:space="preserve">Tel.+48 58 721 </w:t>
                    </w: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29 85</w:t>
                    </w:r>
                  </w:p>
                  <w:p w:rsidR="009A7A86" w:rsidRPr="00AF2EDD" w:rsidRDefault="009A7A86" w:rsidP="009A7A86">
                    <w:pPr>
                      <w:tabs>
                        <w:tab w:val="left" w:pos="362"/>
                      </w:tabs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 w:rsidRPr="00AF2EDD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 xml:space="preserve">Fax +48 58 721 </w:t>
                    </w: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27 59 kdluginski</w:t>
                    </w:r>
                    <w:r w:rsidRPr="00AF2EDD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@skm.pkp.pl</w:t>
                    </w:r>
                  </w:p>
                  <w:p w:rsidR="00142CDA" w:rsidRPr="00336B1F" w:rsidRDefault="00142CDA" w:rsidP="00336B1F">
                    <w:pPr>
                      <w:rPr>
                        <w:szCs w:val="16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590FE9">
      <w:rPr>
        <w:noProof/>
        <w:lang w:eastAsia="pl-PL"/>
      </w:rPr>
      <w:drawing>
        <wp:anchor distT="0" distB="0" distL="114935" distR="114935" simplePos="0" relativeHeight="251661312" behindDoc="1" locked="0" layoutInCell="1" allowOverlap="1">
          <wp:simplePos x="0" y="0"/>
          <wp:positionH relativeFrom="column">
            <wp:posOffset>1621155</wp:posOffset>
          </wp:positionH>
          <wp:positionV relativeFrom="paragraph">
            <wp:posOffset>46990</wp:posOffset>
          </wp:positionV>
          <wp:extent cx="83185" cy="418465"/>
          <wp:effectExtent l="19050" t="0" r="0" b="0"/>
          <wp:wrapNone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185" cy="41846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42CDA" w:rsidRDefault="00142CDA" w:rsidP="00142CDA">
    <w:pPr>
      <w:pStyle w:val="Stopka"/>
    </w:pPr>
  </w:p>
  <w:p w:rsidR="00A64A8E" w:rsidRPr="00AB7BC5" w:rsidRDefault="00A64A8E" w:rsidP="00AB7BC5">
    <w:pPr>
      <w:pageBreakBefore/>
      <w:ind w:right="-180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7BC5" w:rsidRPr="003C4439" w:rsidRDefault="00AB7BC5" w:rsidP="00AB7BC5">
    <w:pPr>
      <w:pStyle w:val="Stopka"/>
      <w:jc w:val="center"/>
      <w:rPr>
        <w:sz w:val="22"/>
        <w:szCs w:val="22"/>
      </w:rPr>
    </w:pPr>
    <w:r w:rsidRPr="003C4439">
      <w:rPr>
        <w:sz w:val="22"/>
        <w:szCs w:val="22"/>
      </w:rPr>
      <w:t>-</w:t>
    </w:r>
    <w:r w:rsidR="009A6EF7" w:rsidRPr="003C4439">
      <w:rPr>
        <w:rStyle w:val="Numerstrony"/>
        <w:sz w:val="22"/>
        <w:szCs w:val="22"/>
      </w:rPr>
      <w:fldChar w:fldCharType="begin"/>
    </w:r>
    <w:r w:rsidRPr="003C4439">
      <w:rPr>
        <w:rStyle w:val="Numerstrony"/>
        <w:sz w:val="22"/>
        <w:szCs w:val="22"/>
      </w:rPr>
      <w:instrText xml:space="preserve"> PAGE </w:instrText>
    </w:r>
    <w:r w:rsidR="009A6EF7" w:rsidRPr="003C4439">
      <w:rPr>
        <w:rStyle w:val="Numerstrony"/>
        <w:sz w:val="22"/>
        <w:szCs w:val="22"/>
      </w:rPr>
      <w:fldChar w:fldCharType="separate"/>
    </w:r>
    <w:r w:rsidR="000B72DE">
      <w:rPr>
        <w:rStyle w:val="Numerstrony"/>
        <w:noProof/>
        <w:sz w:val="22"/>
        <w:szCs w:val="22"/>
      </w:rPr>
      <w:t>1</w:t>
    </w:r>
    <w:r w:rsidR="009A6EF7" w:rsidRPr="003C4439">
      <w:rPr>
        <w:rStyle w:val="Numerstrony"/>
        <w:sz w:val="22"/>
        <w:szCs w:val="22"/>
      </w:rPr>
      <w:fldChar w:fldCharType="end"/>
    </w:r>
    <w:r w:rsidRPr="003C4439">
      <w:rPr>
        <w:rStyle w:val="Numerstrony"/>
        <w:sz w:val="22"/>
        <w:szCs w:val="22"/>
      </w:rPr>
      <w:t>-</w:t>
    </w:r>
  </w:p>
  <w:p w:rsidR="00AB7BC5" w:rsidRDefault="00A32D27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2096" behindDoc="1" locked="0" layoutInCell="1" allowOverlap="1">
              <wp:simplePos x="0" y="0"/>
              <wp:positionH relativeFrom="column">
                <wp:posOffset>152400</wp:posOffset>
              </wp:positionH>
              <wp:positionV relativeFrom="paragraph">
                <wp:posOffset>37465</wp:posOffset>
              </wp:positionV>
              <wp:extent cx="1599565" cy="681990"/>
              <wp:effectExtent l="0" t="8890" r="635" b="4445"/>
              <wp:wrapNone/>
              <wp:docPr id="5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9565" cy="681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7BC5" w:rsidRDefault="00AB7BC5" w:rsidP="003C4439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PKP Szybka Kolej Miejska</w:t>
                          </w:r>
                        </w:p>
                        <w:p w:rsidR="00AB7BC5" w:rsidRDefault="00AB7BC5" w:rsidP="003C4439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w Trójmieście sp. z o. o.</w:t>
                          </w:r>
                        </w:p>
                        <w:p w:rsidR="00AB7BC5" w:rsidRDefault="00AB7BC5" w:rsidP="003C4439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81-002 Gdynia ul. Morska 350A</w:t>
                          </w:r>
                        </w:p>
                        <w:p w:rsidR="00CB283D" w:rsidRDefault="00A32D27" w:rsidP="003C4439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hyperlink r:id="rId1" w:history="1">
                            <w:r w:rsidR="003C4439" w:rsidRPr="00804557">
                              <w:rPr>
                                <w:rStyle w:val="Hipercze"/>
                                <w:sz w:val="16"/>
                                <w:szCs w:val="16"/>
                                <w:lang w:eastAsia="pl-PL"/>
                              </w:rPr>
                              <w:t>www.skm.pkp.pl</w:t>
                            </w:r>
                          </w:hyperlink>
                        </w:p>
                        <w:p w:rsidR="009A1C15" w:rsidRPr="00597D98" w:rsidRDefault="009A1C15" w:rsidP="003C4439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skm@skm.pkp.pl</w:t>
                          </w:r>
                        </w:p>
                        <w:p w:rsidR="00CB283D" w:rsidRDefault="00CB283D" w:rsidP="00AB7BC5">
                          <w:pPr>
                            <w:rPr>
                              <w:color w:val="143C46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1" type="#_x0000_t202" style="position:absolute;margin-left:12pt;margin-top:2.95pt;width:125.95pt;height:53.7pt;z-index:-251664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" stroked="f">
              <v:fill opacity="0"/>
              <v:textbox inset="0,0,0,0">
                <w:txbxContent>
                  <w:p w:rsidR="00AB7BC5" w:rsidRDefault="00AB7BC5" w:rsidP="003C4439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PKP Szybka Kolej Miejska</w:t>
                    </w:r>
                  </w:p>
                  <w:p w:rsidR="00AB7BC5" w:rsidRDefault="00AB7BC5" w:rsidP="003C4439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w Trójmieście sp. z o. o.</w:t>
                    </w:r>
                  </w:p>
                  <w:p w:rsidR="00AB7BC5" w:rsidRDefault="00AB7BC5" w:rsidP="003C4439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81-002 Gdynia ul. Morska 350A</w:t>
                    </w:r>
                  </w:p>
                  <w:p w:rsidR="00CB283D" w:rsidRDefault="00A32D27" w:rsidP="003C4439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hyperlink r:id="rId2" w:history="1">
                      <w:r w:rsidR="003C4439" w:rsidRPr="00804557">
                        <w:rPr>
                          <w:rStyle w:val="Hipercze"/>
                          <w:sz w:val="16"/>
                          <w:szCs w:val="16"/>
                          <w:lang w:eastAsia="pl-PL"/>
                        </w:rPr>
                        <w:t>www.skm.pkp.pl</w:t>
                      </w:r>
                    </w:hyperlink>
                  </w:p>
                  <w:p w:rsidR="009A1C15" w:rsidRPr="00597D98" w:rsidRDefault="009A1C15" w:rsidP="003C4439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skm@skm.pkp.pl</w:t>
                    </w:r>
                  </w:p>
                  <w:p w:rsidR="00CB283D" w:rsidRDefault="00CB283D" w:rsidP="00AB7BC5">
                    <w:pPr>
                      <w:rPr>
                        <w:color w:val="143C46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590FE9">
      <w:rPr>
        <w:noProof/>
        <w:lang w:eastAsia="pl-PL"/>
      </w:rPr>
      <w:drawing>
        <wp:anchor distT="0" distB="0" distL="114935" distR="114935" simplePos="0" relativeHeight="251656192" behindDoc="1" locked="0" layoutInCell="1" allowOverlap="1">
          <wp:simplePos x="0" y="0"/>
          <wp:positionH relativeFrom="column">
            <wp:posOffset>2878455</wp:posOffset>
          </wp:positionH>
          <wp:positionV relativeFrom="paragraph">
            <wp:posOffset>46990</wp:posOffset>
          </wp:positionV>
          <wp:extent cx="83185" cy="418465"/>
          <wp:effectExtent l="1905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185" cy="41846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4144" behindDoc="1" locked="0" layoutInCell="1" allowOverlap="1">
              <wp:simplePos x="0" y="0"/>
              <wp:positionH relativeFrom="column">
                <wp:posOffset>3009900</wp:posOffset>
              </wp:positionH>
              <wp:positionV relativeFrom="paragraph">
                <wp:posOffset>56515</wp:posOffset>
              </wp:positionV>
              <wp:extent cx="3199765" cy="542290"/>
              <wp:effectExtent l="0" t="8890" r="635" b="1270"/>
              <wp:wrapNone/>
              <wp:docPr id="3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99765" cy="5422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1C24" w:rsidRDefault="00361C24" w:rsidP="00361C24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 xml:space="preserve">NIP: 958-13-70-512 | REGON: 192488478 |Sąd Rejonowy Gdańsk Północ </w:t>
                          </w:r>
                        </w:p>
                        <w:p w:rsidR="00B7059A" w:rsidRDefault="00361C24" w:rsidP="00361C24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w Gdańsku</w:t>
                          </w:r>
                          <w:r w:rsidR="00B7059A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,</w:t>
                          </w: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 xml:space="preserve"> VIII Wydział Gospodarczy </w:t>
                          </w:r>
                          <w:r w:rsidR="00B7059A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Krajowego Rejestru Sądowego</w:t>
                          </w:r>
                        </w:p>
                        <w:p w:rsidR="00361C24" w:rsidRDefault="00361C24" w:rsidP="00361C24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KRS:</w:t>
                          </w:r>
                          <w:r w:rsidR="00B7059A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 xml:space="preserve"> 0000076705 | </w:t>
                          </w: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Kapitał Zakładowy 1</w:t>
                          </w:r>
                          <w:r w:rsidR="004714F8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6</w:t>
                          </w:r>
                          <w:r w:rsidR="00AA3157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5</w:t>
                          </w: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 </w:t>
                          </w:r>
                          <w:r w:rsidR="00AA3157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9</w:t>
                          </w:r>
                          <w:r w:rsidR="004714F8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19 0</w:t>
                          </w: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00,00 zł</w:t>
                          </w:r>
                        </w:p>
                        <w:p w:rsidR="00361C24" w:rsidRPr="00B66FA7" w:rsidRDefault="00361C24" w:rsidP="00361C24">
                          <w:pPr>
                            <w:rPr>
                              <w:color w:val="143C46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</w:rPr>
                            <w:t>BGK Oddział Gdańsk  88 1130 1121 0080 0116 9520 0008</w:t>
                          </w:r>
                        </w:p>
                        <w:p w:rsidR="00AB7BC5" w:rsidRPr="00361C24" w:rsidRDefault="00AB7BC5" w:rsidP="00361C24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" o:spid="_x0000_s1032" type="#_x0000_t202" style="position:absolute;margin-left:237pt;margin-top:4.45pt;width:251.95pt;height:42.7pt;z-index:-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" stroked="f">
              <v:fill opacity="0"/>
              <v:textbox inset="0,0,0,0">
                <w:txbxContent>
                  <w:p w:rsidR="00361C24" w:rsidRDefault="00361C24" w:rsidP="00361C24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 xml:space="preserve">NIP: 958-13-70-512 | REGON: 192488478 |Sąd Rejonowy Gdańsk Północ </w:t>
                    </w:r>
                  </w:p>
                  <w:p w:rsidR="00B7059A" w:rsidRDefault="00361C24" w:rsidP="00361C24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w Gdańsku</w:t>
                    </w:r>
                    <w:r w:rsidR="00B7059A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,</w:t>
                    </w: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 xml:space="preserve"> VIII Wydział Gospodarczy </w:t>
                    </w:r>
                    <w:r w:rsidR="00B7059A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Krajowego Rejestru Sądowego</w:t>
                    </w:r>
                  </w:p>
                  <w:p w:rsidR="00361C24" w:rsidRDefault="00361C24" w:rsidP="00361C24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KRS:</w:t>
                    </w:r>
                    <w:r w:rsidR="00B7059A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 xml:space="preserve"> 0000076705 | </w:t>
                    </w: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Kapitał Zakładowy 1</w:t>
                    </w:r>
                    <w:r w:rsidR="004714F8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6</w:t>
                    </w:r>
                    <w:r w:rsidR="00AA3157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5</w:t>
                    </w: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 </w:t>
                    </w:r>
                    <w:r w:rsidR="00AA3157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9</w:t>
                    </w:r>
                    <w:r w:rsidR="004714F8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19 0</w:t>
                    </w: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00,00 zł</w:t>
                    </w:r>
                  </w:p>
                  <w:p w:rsidR="00361C24" w:rsidRPr="00B66FA7" w:rsidRDefault="00361C24" w:rsidP="00361C24">
                    <w:pPr>
                      <w:rPr>
                        <w:color w:val="143C46"/>
                        <w:sz w:val="18"/>
                        <w:szCs w:val="18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</w:rPr>
                      <w:t>BGK Oddział Gdańsk  88 1130 1121 0080 0116 9520 0008</w:t>
                    </w:r>
                  </w:p>
                  <w:p w:rsidR="00AB7BC5" w:rsidRPr="00361C24" w:rsidRDefault="00AB7BC5" w:rsidP="00361C24">
                    <w:pPr>
                      <w:rPr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3120" behindDoc="1" locked="0" layoutInCell="1" allowOverlap="1">
              <wp:simplePos x="0" y="0"/>
              <wp:positionH relativeFrom="column">
                <wp:posOffset>1752600</wp:posOffset>
              </wp:positionH>
              <wp:positionV relativeFrom="paragraph">
                <wp:posOffset>56515</wp:posOffset>
              </wp:positionV>
              <wp:extent cx="1157605" cy="456565"/>
              <wp:effectExtent l="0" t="8890" r="4445" b="1270"/>
              <wp:wrapNone/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7605" cy="4565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7BC5" w:rsidRPr="00AF2EDD" w:rsidRDefault="00AF2EDD" w:rsidP="003C4439">
                          <w:pPr>
                            <w:tabs>
                              <w:tab w:val="left" w:pos="362"/>
                            </w:tabs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 w:rsidRPr="00AF2EDD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 xml:space="preserve">Tel.+48 58 721 </w:t>
                          </w:r>
                          <w:r w:rsidR="008F52D3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29 85</w:t>
                          </w:r>
                        </w:p>
                        <w:p w:rsidR="00AB7BC5" w:rsidRPr="00AF2EDD" w:rsidRDefault="00AF2EDD" w:rsidP="003C4439">
                          <w:pPr>
                            <w:tabs>
                              <w:tab w:val="left" w:pos="362"/>
                            </w:tabs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 w:rsidRPr="00AF2EDD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 xml:space="preserve">Fax +48 58 721 </w:t>
                          </w:r>
                          <w:r w:rsidR="00BC323B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27 59</w:t>
                          </w: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 xml:space="preserve"> </w:t>
                          </w:r>
                          <w:r w:rsidR="002408CA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kdluginski</w:t>
                          </w:r>
                          <w:r w:rsidR="00AB7BC5" w:rsidRPr="00AF2EDD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@skm.pkp.pl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33" type="#_x0000_t202" style="position:absolute;margin-left:138pt;margin-top:4.45pt;width:91.15pt;height:35.95pt;z-index:-251663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" stroked="f">
              <v:fill opacity="0"/>
              <v:textbox inset="0,0,0,0">
                <w:txbxContent>
                  <w:p w:rsidR="00AB7BC5" w:rsidRPr="00AF2EDD" w:rsidRDefault="00AF2EDD" w:rsidP="003C4439">
                    <w:pPr>
                      <w:tabs>
                        <w:tab w:val="left" w:pos="362"/>
                      </w:tabs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 w:rsidRPr="00AF2EDD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 xml:space="preserve">Tel.+48 58 721 </w:t>
                    </w:r>
                    <w:r w:rsidR="008F52D3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29 85</w:t>
                    </w:r>
                  </w:p>
                  <w:p w:rsidR="00AB7BC5" w:rsidRPr="00AF2EDD" w:rsidRDefault="00AF2EDD" w:rsidP="003C4439">
                    <w:pPr>
                      <w:tabs>
                        <w:tab w:val="left" w:pos="362"/>
                      </w:tabs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 w:rsidRPr="00AF2EDD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 xml:space="preserve">Fax +48 58 721 </w:t>
                    </w:r>
                    <w:r w:rsidR="00BC323B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27 59</w:t>
                    </w: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 xml:space="preserve"> </w:t>
                    </w:r>
                    <w:r w:rsidR="002408CA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kdluginski</w:t>
                    </w:r>
                    <w:r w:rsidR="00AB7BC5" w:rsidRPr="00AF2EDD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@skm.pkp.pl</w:t>
                    </w:r>
                  </w:p>
                </w:txbxContent>
              </v:textbox>
            </v:shape>
          </w:pict>
        </mc:Fallback>
      </mc:AlternateContent>
    </w:r>
    <w:r w:rsidR="00590FE9">
      <w:rPr>
        <w:noProof/>
        <w:lang w:eastAsia="pl-PL"/>
      </w:rPr>
      <w:drawing>
        <wp:anchor distT="0" distB="0" distL="114935" distR="114935" simplePos="0" relativeHeight="251655168" behindDoc="1" locked="0" layoutInCell="1" allowOverlap="1">
          <wp:simplePos x="0" y="0"/>
          <wp:positionH relativeFrom="column">
            <wp:posOffset>1621155</wp:posOffset>
          </wp:positionH>
          <wp:positionV relativeFrom="paragraph">
            <wp:posOffset>46990</wp:posOffset>
          </wp:positionV>
          <wp:extent cx="83185" cy="418465"/>
          <wp:effectExtent l="1905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185" cy="41846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B7BC5" w:rsidRDefault="00AB7B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4045" w:rsidRDefault="00284045">
      <w:r>
        <w:separator/>
      </w:r>
    </w:p>
  </w:footnote>
  <w:footnote w:type="continuationSeparator" w:id="0">
    <w:p w:rsidR="00284045" w:rsidRDefault="002840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2CDA" w:rsidRDefault="00A32D27" w:rsidP="009D2B72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146050</wp:posOffset>
              </wp:positionH>
              <wp:positionV relativeFrom="paragraph">
                <wp:posOffset>657225</wp:posOffset>
              </wp:positionV>
              <wp:extent cx="2990850" cy="266700"/>
              <wp:effectExtent l="3175" t="0" r="0" b="0"/>
              <wp:wrapNone/>
              <wp:docPr id="12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085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42CDA" w:rsidRPr="00B23024" w:rsidRDefault="00142CDA" w:rsidP="00142CDA">
                          <w:pPr>
                            <w:rPr>
                              <w:b/>
                              <w:color w:val="143C46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margin-left:11.5pt;margin-top:51.75pt;width:235.5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" filled="f" stroked="f">
              <v:textbox>
                <w:txbxContent>
                  <w:p w:rsidR="00142CDA" w:rsidRPr="00B23024" w:rsidRDefault="00142CDA" w:rsidP="00142CDA">
                    <w:pPr>
                      <w:rPr>
                        <w:b/>
                        <w:color w:val="143C46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590FE9">
      <w:rPr>
        <w:noProof/>
        <w:lang w:eastAsia="pl-PL"/>
      </w:rPr>
      <w:drawing>
        <wp:inline distT="0" distB="0" distL="0" distR="0">
          <wp:extent cx="2714625" cy="695325"/>
          <wp:effectExtent l="19050" t="0" r="952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735" t="12587" r="3752" b="14149"/>
                  <a:stretch>
                    <a:fillRect/>
                  </a:stretch>
                </pic:blipFill>
                <pic:spPr bwMode="auto">
                  <a:xfrm>
                    <a:off x="0" y="0"/>
                    <a:ext cx="2714625" cy="6953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42CDA">
      <w:t xml:space="preserve">          </w:t>
    </w:r>
    <w:r w:rsidR="009A7A86">
      <w:t xml:space="preserve">                                  </w:t>
    </w:r>
    <w:r w:rsidR="00142CDA">
      <w:t xml:space="preserve">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059A" w:rsidRDefault="00A32D27" w:rsidP="00063D66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146050</wp:posOffset>
              </wp:positionH>
              <wp:positionV relativeFrom="paragraph">
                <wp:posOffset>657225</wp:posOffset>
              </wp:positionV>
              <wp:extent cx="2990850" cy="266700"/>
              <wp:effectExtent l="3175" t="0" r="0" b="0"/>
              <wp:wrapNone/>
              <wp:docPr id="6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085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059A" w:rsidRPr="008F52D3" w:rsidRDefault="00B7059A" w:rsidP="008F52D3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30" type="#_x0000_t202" style="position:absolute;margin-left:11.5pt;margin-top:51.75pt;width:235.5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" filled="f" stroked="f">
              <v:textbox>
                <w:txbxContent>
                  <w:p w:rsidR="00B7059A" w:rsidRPr="008F52D3" w:rsidRDefault="00B7059A" w:rsidP="008F52D3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590FE9">
      <w:rPr>
        <w:noProof/>
        <w:lang w:eastAsia="pl-PL"/>
      </w:rPr>
      <w:drawing>
        <wp:inline distT="0" distB="0" distL="0" distR="0">
          <wp:extent cx="2714625" cy="695325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735" t="12587" r="3752" b="14149"/>
                  <a:stretch>
                    <a:fillRect/>
                  </a:stretch>
                </pic:blipFill>
                <pic:spPr bwMode="auto">
                  <a:xfrm>
                    <a:off x="0" y="0"/>
                    <a:ext cx="2714625" cy="6953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7059A">
      <w:t xml:space="preserve">       </w:t>
    </w:r>
    <w:r w:rsidR="00063D66">
      <w:t xml:space="preserve"> </w:t>
    </w:r>
    <w:r w:rsidR="009A7A86">
      <w:t xml:space="preserve">  </w:t>
    </w:r>
    <w:r w:rsidR="00063D66">
      <w:t xml:space="preserve"> </w:t>
    </w:r>
    <w:r w:rsidR="009A7A86">
      <w:t xml:space="preserve">                                      </w:t>
    </w:r>
    <w:r w:rsidR="00B7059A">
      <w:t xml:space="preserve"> </w:t>
    </w:r>
  </w:p>
  <w:p w:rsidR="005B1FFD" w:rsidRPr="00B7059A" w:rsidRDefault="005B1FFD" w:rsidP="00B705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31"/>
        </w:tabs>
        <w:ind w:left="1211" w:hanging="360"/>
      </w:pPr>
    </w:lvl>
  </w:abstractNum>
  <w:abstractNum w:abstractNumId="2" w15:restartNumberingAfterBreak="0">
    <w:nsid w:val="00000003"/>
    <w:multiLevelType w:val="singleLevel"/>
    <w:tmpl w:val="C13A6B5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485" w:hanging="360"/>
      </w:pPr>
      <w:rPr>
        <w:rFonts w:ascii="Symbol" w:hAnsi="Symbol"/>
        <w:color w:val="auto"/>
      </w:rPr>
    </w:lvl>
  </w:abstractNum>
  <w:abstractNum w:abstractNumId="3" w15:restartNumberingAfterBreak="0">
    <w:nsid w:val="00000004"/>
    <w:multiLevelType w:val="singleLevel"/>
    <w:tmpl w:val="7B3402FE"/>
    <w:lvl w:ilvl="0">
      <w:start w:val="1"/>
      <w:numFmt w:val="bullet"/>
      <w:lvlText w:val=""/>
      <w:lvlJc w:val="left"/>
      <w:pPr>
        <w:tabs>
          <w:tab w:val="num" w:pos="0"/>
        </w:tabs>
        <w:ind w:left="1353" w:hanging="360"/>
      </w:pPr>
      <w:rPr>
        <w:rFonts w:ascii="Symbol" w:hAnsi="Symbol"/>
        <w:color w:val="auto"/>
      </w:rPr>
    </w:lvl>
  </w:abstractNum>
  <w:abstractNum w:abstractNumId="4" w15:restartNumberingAfterBreak="0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ABDA354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  <w:color w:val="auto"/>
      </w:rPr>
    </w:lvl>
  </w:abstractNum>
  <w:abstractNum w:abstractNumId="7" w15:restartNumberingAfterBreak="0">
    <w:nsid w:val="00000008"/>
    <w:multiLevelType w:val="singleLevel"/>
    <w:tmpl w:val="2CC00BFA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  <w:color w:val="auto"/>
      </w:rPr>
    </w:lvl>
  </w:abstractNum>
  <w:abstractNum w:abstractNumId="8" w15:restartNumberingAfterBreak="0">
    <w:nsid w:val="01BA60EA"/>
    <w:multiLevelType w:val="hybridMultilevel"/>
    <w:tmpl w:val="55DA1E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2191AC9"/>
    <w:multiLevelType w:val="hybridMultilevel"/>
    <w:tmpl w:val="15547F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BA73EDF"/>
    <w:multiLevelType w:val="hybridMultilevel"/>
    <w:tmpl w:val="72E2A3AA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0C402984"/>
    <w:multiLevelType w:val="hybridMultilevel"/>
    <w:tmpl w:val="CAE8A1B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0CF83C24"/>
    <w:multiLevelType w:val="multilevel"/>
    <w:tmpl w:val="F53C98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3" w15:restartNumberingAfterBreak="0">
    <w:nsid w:val="12A320C1"/>
    <w:multiLevelType w:val="hybridMultilevel"/>
    <w:tmpl w:val="58F2CDBE"/>
    <w:lvl w:ilvl="0" w:tplc="ED845E90">
      <w:start w:val="1"/>
      <w:numFmt w:val="lowerLetter"/>
      <w:pStyle w:val="wyliczankaa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BD159D7"/>
    <w:multiLevelType w:val="hybridMultilevel"/>
    <w:tmpl w:val="AD94AD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7CCA2B0">
      <w:start w:val="1"/>
      <w:numFmt w:val="ordinal"/>
      <w:lvlText w:val="%2.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F3324D2"/>
    <w:multiLevelType w:val="hybridMultilevel"/>
    <w:tmpl w:val="36C817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3703F0E"/>
    <w:multiLevelType w:val="hybridMultilevel"/>
    <w:tmpl w:val="60F611B4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74F4E65"/>
    <w:multiLevelType w:val="hybridMultilevel"/>
    <w:tmpl w:val="358EFB48"/>
    <w:lvl w:ilvl="0" w:tplc="AA400E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8DA7662"/>
    <w:multiLevelType w:val="multilevel"/>
    <w:tmpl w:val="047C747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CB25D68"/>
    <w:multiLevelType w:val="hybridMultilevel"/>
    <w:tmpl w:val="30F235D0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2D874581"/>
    <w:multiLevelType w:val="hybridMultilevel"/>
    <w:tmpl w:val="3A8A16FE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46B28D2"/>
    <w:multiLevelType w:val="hybridMultilevel"/>
    <w:tmpl w:val="A8961AFE"/>
    <w:lvl w:ilvl="0" w:tplc="44B418A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2" w15:restartNumberingAfterBreak="0">
    <w:nsid w:val="348D4C5B"/>
    <w:multiLevelType w:val="hybridMultilevel"/>
    <w:tmpl w:val="A28A2BC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483177F"/>
    <w:multiLevelType w:val="hybridMultilevel"/>
    <w:tmpl w:val="3F0626A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47205DF5"/>
    <w:multiLevelType w:val="multilevel"/>
    <w:tmpl w:val="7250E054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DC25874"/>
    <w:multiLevelType w:val="hybridMultilevel"/>
    <w:tmpl w:val="FA8ED3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4C4808"/>
    <w:multiLevelType w:val="hybridMultilevel"/>
    <w:tmpl w:val="A6DA8D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5BC4C33"/>
    <w:multiLevelType w:val="hybridMultilevel"/>
    <w:tmpl w:val="03AAE1B6"/>
    <w:lvl w:ilvl="0" w:tplc="838C2D36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sz w:val="22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664C36B3"/>
    <w:multiLevelType w:val="hybridMultilevel"/>
    <w:tmpl w:val="62469342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9" w15:restartNumberingAfterBreak="0">
    <w:nsid w:val="6AE65AD0"/>
    <w:multiLevelType w:val="hybridMultilevel"/>
    <w:tmpl w:val="0A8AC8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D7D259F"/>
    <w:multiLevelType w:val="hybridMultilevel"/>
    <w:tmpl w:val="CE3668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4B52332"/>
    <w:multiLevelType w:val="hybridMultilevel"/>
    <w:tmpl w:val="3D72A8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58A0C15"/>
    <w:multiLevelType w:val="hybridMultilevel"/>
    <w:tmpl w:val="3B70A3F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0F2AD8"/>
    <w:multiLevelType w:val="hybridMultilevel"/>
    <w:tmpl w:val="EE7A65AE"/>
    <w:lvl w:ilvl="0" w:tplc="2CFC47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 w15:restartNumberingAfterBreak="0">
    <w:nsid w:val="7B79319D"/>
    <w:multiLevelType w:val="hybridMultilevel"/>
    <w:tmpl w:val="0BD4FFE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0"/>
  </w:num>
  <w:num w:numId="10">
    <w:abstractNumId w:val="11"/>
  </w:num>
  <w:num w:numId="11">
    <w:abstractNumId w:val="9"/>
  </w:num>
  <w:num w:numId="12">
    <w:abstractNumId w:val="32"/>
  </w:num>
  <w:num w:numId="13">
    <w:abstractNumId w:val="31"/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</w:num>
  <w:num w:numId="16">
    <w:abstractNumId w:val="21"/>
  </w:num>
  <w:num w:numId="17">
    <w:abstractNumId w:val="17"/>
  </w:num>
  <w:num w:numId="18">
    <w:abstractNumId w:val="26"/>
  </w:num>
  <w:num w:numId="19">
    <w:abstractNumId w:val="29"/>
  </w:num>
  <w:num w:numId="20">
    <w:abstractNumId w:val="15"/>
  </w:num>
  <w:num w:numId="21">
    <w:abstractNumId w:val="14"/>
  </w:num>
  <w:num w:numId="22">
    <w:abstractNumId w:val="24"/>
  </w:num>
  <w:num w:numId="23">
    <w:abstractNumId w:val="22"/>
  </w:num>
  <w:num w:numId="24">
    <w:abstractNumId w:val="13"/>
  </w:num>
  <w:num w:numId="25">
    <w:abstractNumId w:val="8"/>
  </w:num>
  <w:num w:numId="26">
    <w:abstractNumId w:val="27"/>
  </w:num>
  <w:num w:numId="27">
    <w:abstractNumId w:val="25"/>
  </w:num>
  <w:num w:numId="28">
    <w:abstractNumId w:val="19"/>
  </w:num>
  <w:num w:numId="29">
    <w:abstractNumId w:val="23"/>
  </w:num>
  <w:num w:numId="30">
    <w:abstractNumId w:val="20"/>
  </w:num>
  <w:num w:numId="31">
    <w:abstractNumId w:val="28"/>
  </w:num>
  <w:num w:numId="32">
    <w:abstractNumId w:val="18"/>
  </w:num>
  <w:num w:numId="33">
    <w:abstractNumId w:val="34"/>
  </w:num>
  <w:num w:numId="34">
    <w:abstractNumId w:val="16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7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A5C"/>
    <w:rsid w:val="00010972"/>
    <w:rsid w:val="00011F05"/>
    <w:rsid w:val="000211B9"/>
    <w:rsid w:val="0003661F"/>
    <w:rsid w:val="000404BF"/>
    <w:rsid w:val="00041A64"/>
    <w:rsid w:val="00041C3D"/>
    <w:rsid w:val="0004415E"/>
    <w:rsid w:val="00045450"/>
    <w:rsid w:val="00047CA9"/>
    <w:rsid w:val="000519B7"/>
    <w:rsid w:val="00053363"/>
    <w:rsid w:val="00060371"/>
    <w:rsid w:val="00063D66"/>
    <w:rsid w:val="00074BEC"/>
    <w:rsid w:val="00074F4C"/>
    <w:rsid w:val="000755A6"/>
    <w:rsid w:val="00077983"/>
    <w:rsid w:val="00095ABC"/>
    <w:rsid w:val="000A2057"/>
    <w:rsid w:val="000A208F"/>
    <w:rsid w:val="000A68BA"/>
    <w:rsid w:val="000A779C"/>
    <w:rsid w:val="000A7955"/>
    <w:rsid w:val="000A7CA0"/>
    <w:rsid w:val="000B2A25"/>
    <w:rsid w:val="000B38D8"/>
    <w:rsid w:val="000B4769"/>
    <w:rsid w:val="000B70C7"/>
    <w:rsid w:val="000B72DE"/>
    <w:rsid w:val="000C22D8"/>
    <w:rsid w:val="000C47BB"/>
    <w:rsid w:val="000C7E67"/>
    <w:rsid w:val="000D0760"/>
    <w:rsid w:val="000D178D"/>
    <w:rsid w:val="000D4A39"/>
    <w:rsid w:val="000D5707"/>
    <w:rsid w:val="000E01A6"/>
    <w:rsid w:val="000E52DB"/>
    <w:rsid w:val="000E6E91"/>
    <w:rsid w:val="000F375D"/>
    <w:rsid w:val="000F483F"/>
    <w:rsid w:val="00101B48"/>
    <w:rsid w:val="00114A48"/>
    <w:rsid w:val="0011545B"/>
    <w:rsid w:val="00120952"/>
    <w:rsid w:val="00121B2A"/>
    <w:rsid w:val="00122102"/>
    <w:rsid w:val="00122EFF"/>
    <w:rsid w:val="0012386E"/>
    <w:rsid w:val="00125C64"/>
    <w:rsid w:val="00126AE1"/>
    <w:rsid w:val="0013161F"/>
    <w:rsid w:val="00131C4E"/>
    <w:rsid w:val="0013226B"/>
    <w:rsid w:val="001325AD"/>
    <w:rsid w:val="00132E57"/>
    <w:rsid w:val="00142CDA"/>
    <w:rsid w:val="00145D98"/>
    <w:rsid w:val="00147757"/>
    <w:rsid w:val="00150D04"/>
    <w:rsid w:val="001542F4"/>
    <w:rsid w:val="0017145C"/>
    <w:rsid w:val="00171C82"/>
    <w:rsid w:val="00175938"/>
    <w:rsid w:val="00175A2E"/>
    <w:rsid w:val="00180AE6"/>
    <w:rsid w:val="00182D12"/>
    <w:rsid w:val="001842B8"/>
    <w:rsid w:val="00186B5B"/>
    <w:rsid w:val="0018743F"/>
    <w:rsid w:val="00194331"/>
    <w:rsid w:val="00197AFA"/>
    <w:rsid w:val="001A44D9"/>
    <w:rsid w:val="001A46E1"/>
    <w:rsid w:val="001A503C"/>
    <w:rsid w:val="001A5A44"/>
    <w:rsid w:val="001B1AD2"/>
    <w:rsid w:val="001B263C"/>
    <w:rsid w:val="001B4900"/>
    <w:rsid w:val="001B7A53"/>
    <w:rsid w:val="001C5BA0"/>
    <w:rsid w:val="001C63C1"/>
    <w:rsid w:val="001D1C00"/>
    <w:rsid w:val="001D5E87"/>
    <w:rsid w:val="001D7648"/>
    <w:rsid w:val="001E00A2"/>
    <w:rsid w:val="001E00F5"/>
    <w:rsid w:val="001E26CA"/>
    <w:rsid w:val="001E75AF"/>
    <w:rsid w:val="001F11A3"/>
    <w:rsid w:val="001F3905"/>
    <w:rsid w:val="001F4CCC"/>
    <w:rsid w:val="00201368"/>
    <w:rsid w:val="00203F73"/>
    <w:rsid w:val="00204D76"/>
    <w:rsid w:val="00207D37"/>
    <w:rsid w:val="00214B2C"/>
    <w:rsid w:val="00221EA6"/>
    <w:rsid w:val="00221F3B"/>
    <w:rsid w:val="00225D21"/>
    <w:rsid w:val="00227766"/>
    <w:rsid w:val="0023251B"/>
    <w:rsid w:val="002326D9"/>
    <w:rsid w:val="002408CA"/>
    <w:rsid w:val="00240BF8"/>
    <w:rsid w:val="002449C5"/>
    <w:rsid w:val="00246961"/>
    <w:rsid w:val="002474D7"/>
    <w:rsid w:val="00254086"/>
    <w:rsid w:val="00254EE2"/>
    <w:rsid w:val="0026315D"/>
    <w:rsid w:val="002665AF"/>
    <w:rsid w:val="00266EB1"/>
    <w:rsid w:val="00277FB3"/>
    <w:rsid w:val="002803B9"/>
    <w:rsid w:val="00282FDD"/>
    <w:rsid w:val="00283ED9"/>
    <w:rsid w:val="00284045"/>
    <w:rsid w:val="00292A3B"/>
    <w:rsid w:val="0029751B"/>
    <w:rsid w:val="00297A66"/>
    <w:rsid w:val="00297BC4"/>
    <w:rsid w:val="002A412F"/>
    <w:rsid w:val="002A5E96"/>
    <w:rsid w:val="002A60BC"/>
    <w:rsid w:val="002A6DCE"/>
    <w:rsid w:val="002A760E"/>
    <w:rsid w:val="002A7D03"/>
    <w:rsid w:val="002B7586"/>
    <w:rsid w:val="002C0619"/>
    <w:rsid w:val="002C104B"/>
    <w:rsid w:val="002C2876"/>
    <w:rsid w:val="002C5118"/>
    <w:rsid w:val="002C7E59"/>
    <w:rsid w:val="002D06C8"/>
    <w:rsid w:val="002D199E"/>
    <w:rsid w:val="002D37A7"/>
    <w:rsid w:val="002D77B2"/>
    <w:rsid w:val="002E144D"/>
    <w:rsid w:val="002E183E"/>
    <w:rsid w:val="002E41DE"/>
    <w:rsid w:val="002E4314"/>
    <w:rsid w:val="002E6EA5"/>
    <w:rsid w:val="002F1686"/>
    <w:rsid w:val="002F52E4"/>
    <w:rsid w:val="00303B86"/>
    <w:rsid w:val="00305AE3"/>
    <w:rsid w:val="003065BC"/>
    <w:rsid w:val="0031003A"/>
    <w:rsid w:val="003151AB"/>
    <w:rsid w:val="003255A4"/>
    <w:rsid w:val="00330769"/>
    <w:rsid w:val="00336669"/>
    <w:rsid w:val="00336B1F"/>
    <w:rsid w:val="0034087D"/>
    <w:rsid w:val="00345286"/>
    <w:rsid w:val="00347FA0"/>
    <w:rsid w:val="003503FF"/>
    <w:rsid w:val="003526BC"/>
    <w:rsid w:val="003537CD"/>
    <w:rsid w:val="00356040"/>
    <w:rsid w:val="00361C24"/>
    <w:rsid w:val="00363FFB"/>
    <w:rsid w:val="003646B0"/>
    <w:rsid w:val="00372C0F"/>
    <w:rsid w:val="00375A1A"/>
    <w:rsid w:val="00385B89"/>
    <w:rsid w:val="00392C13"/>
    <w:rsid w:val="003930FB"/>
    <w:rsid w:val="0039532C"/>
    <w:rsid w:val="003A3F29"/>
    <w:rsid w:val="003A731E"/>
    <w:rsid w:val="003B2483"/>
    <w:rsid w:val="003B4A27"/>
    <w:rsid w:val="003B764C"/>
    <w:rsid w:val="003B7A24"/>
    <w:rsid w:val="003B7FFB"/>
    <w:rsid w:val="003C241A"/>
    <w:rsid w:val="003C4439"/>
    <w:rsid w:val="003C4A5A"/>
    <w:rsid w:val="003C52C4"/>
    <w:rsid w:val="003D3D3A"/>
    <w:rsid w:val="003D64BD"/>
    <w:rsid w:val="003D7D3A"/>
    <w:rsid w:val="003E1A73"/>
    <w:rsid w:val="003E26C5"/>
    <w:rsid w:val="003E41F9"/>
    <w:rsid w:val="003F10DF"/>
    <w:rsid w:val="003F1F07"/>
    <w:rsid w:val="003F3CF4"/>
    <w:rsid w:val="003F48CA"/>
    <w:rsid w:val="0041443B"/>
    <w:rsid w:val="00421081"/>
    <w:rsid w:val="00422B53"/>
    <w:rsid w:val="004272C6"/>
    <w:rsid w:val="00434182"/>
    <w:rsid w:val="00436D74"/>
    <w:rsid w:val="0044313B"/>
    <w:rsid w:val="00444140"/>
    <w:rsid w:val="00445440"/>
    <w:rsid w:val="00446740"/>
    <w:rsid w:val="00450C32"/>
    <w:rsid w:val="00454622"/>
    <w:rsid w:val="0045502A"/>
    <w:rsid w:val="00455EEB"/>
    <w:rsid w:val="00456F17"/>
    <w:rsid w:val="004622CA"/>
    <w:rsid w:val="00464D57"/>
    <w:rsid w:val="00466CAC"/>
    <w:rsid w:val="004714F8"/>
    <w:rsid w:val="00476F19"/>
    <w:rsid w:val="00477F14"/>
    <w:rsid w:val="00481E91"/>
    <w:rsid w:val="00484FB2"/>
    <w:rsid w:val="00486D24"/>
    <w:rsid w:val="0049144A"/>
    <w:rsid w:val="00491FD5"/>
    <w:rsid w:val="00494E73"/>
    <w:rsid w:val="004A4F21"/>
    <w:rsid w:val="004A4F39"/>
    <w:rsid w:val="004A6AD9"/>
    <w:rsid w:val="004A6CAF"/>
    <w:rsid w:val="004B5757"/>
    <w:rsid w:val="004B65BD"/>
    <w:rsid w:val="004D1A09"/>
    <w:rsid w:val="004E135C"/>
    <w:rsid w:val="004E175C"/>
    <w:rsid w:val="004F0B59"/>
    <w:rsid w:val="004F7DEF"/>
    <w:rsid w:val="00505621"/>
    <w:rsid w:val="00506081"/>
    <w:rsid w:val="005102B1"/>
    <w:rsid w:val="00511CFC"/>
    <w:rsid w:val="00513A3A"/>
    <w:rsid w:val="005152A5"/>
    <w:rsid w:val="005213EE"/>
    <w:rsid w:val="005218AE"/>
    <w:rsid w:val="00521CCF"/>
    <w:rsid w:val="00522078"/>
    <w:rsid w:val="005349DC"/>
    <w:rsid w:val="00545D00"/>
    <w:rsid w:val="00546138"/>
    <w:rsid w:val="0055075C"/>
    <w:rsid w:val="00550FCD"/>
    <w:rsid w:val="00554F46"/>
    <w:rsid w:val="0055594B"/>
    <w:rsid w:val="005562C6"/>
    <w:rsid w:val="00560BB4"/>
    <w:rsid w:val="00564BDC"/>
    <w:rsid w:val="00564C37"/>
    <w:rsid w:val="00565094"/>
    <w:rsid w:val="005679B6"/>
    <w:rsid w:val="00567AC4"/>
    <w:rsid w:val="005735F2"/>
    <w:rsid w:val="005737C4"/>
    <w:rsid w:val="00575579"/>
    <w:rsid w:val="00582456"/>
    <w:rsid w:val="005842EF"/>
    <w:rsid w:val="00590FE9"/>
    <w:rsid w:val="005913EF"/>
    <w:rsid w:val="00593A73"/>
    <w:rsid w:val="00595131"/>
    <w:rsid w:val="00597D98"/>
    <w:rsid w:val="005A0ACF"/>
    <w:rsid w:val="005A3070"/>
    <w:rsid w:val="005A3263"/>
    <w:rsid w:val="005A443C"/>
    <w:rsid w:val="005A7A83"/>
    <w:rsid w:val="005B1FFD"/>
    <w:rsid w:val="005B494F"/>
    <w:rsid w:val="005C0752"/>
    <w:rsid w:val="005C378D"/>
    <w:rsid w:val="005C50DF"/>
    <w:rsid w:val="005D115A"/>
    <w:rsid w:val="005D222A"/>
    <w:rsid w:val="005D44FE"/>
    <w:rsid w:val="005D773D"/>
    <w:rsid w:val="005E0DFB"/>
    <w:rsid w:val="005E423C"/>
    <w:rsid w:val="005E4781"/>
    <w:rsid w:val="005E6E8A"/>
    <w:rsid w:val="005F501E"/>
    <w:rsid w:val="00607CAF"/>
    <w:rsid w:val="00610D71"/>
    <w:rsid w:val="006154DB"/>
    <w:rsid w:val="00630F12"/>
    <w:rsid w:val="0063192B"/>
    <w:rsid w:val="00632C0B"/>
    <w:rsid w:val="00632D92"/>
    <w:rsid w:val="0063529C"/>
    <w:rsid w:val="00636662"/>
    <w:rsid w:val="00641D8F"/>
    <w:rsid w:val="00643F5A"/>
    <w:rsid w:val="006470B3"/>
    <w:rsid w:val="00651604"/>
    <w:rsid w:val="0065538D"/>
    <w:rsid w:val="00664F91"/>
    <w:rsid w:val="00665CF1"/>
    <w:rsid w:val="00675A50"/>
    <w:rsid w:val="006826BC"/>
    <w:rsid w:val="00687AC5"/>
    <w:rsid w:val="006905AC"/>
    <w:rsid w:val="0069215D"/>
    <w:rsid w:val="006933F8"/>
    <w:rsid w:val="006A2F88"/>
    <w:rsid w:val="006A520F"/>
    <w:rsid w:val="006A5C31"/>
    <w:rsid w:val="006A7756"/>
    <w:rsid w:val="006B2E69"/>
    <w:rsid w:val="006B3A79"/>
    <w:rsid w:val="006C59CA"/>
    <w:rsid w:val="006E1497"/>
    <w:rsid w:val="006E2D9F"/>
    <w:rsid w:val="006F63E4"/>
    <w:rsid w:val="007044C2"/>
    <w:rsid w:val="0071118B"/>
    <w:rsid w:val="00721DD2"/>
    <w:rsid w:val="0073209F"/>
    <w:rsid w:val="0073530B"/>
    <w:rsid w:val="0073596B"/>
    <w:rsid w:val="00744988"/>
    <w:rsid w:val="00750F80"/>
    <w:rsid w:val="00751459"/>
    <w:rsid w:val="007549F4"/>
    <w:rsid w:val="007633FB"/>
    <w:rsid w:val="00763DB3"/>
    <w:rsid w:val="007716A5"/>
    <w:rsid w:val="00775D46"/>
    <w:rsid w:val="00776368"/>
    <w:rsid w:val="00782D8B"/>
    <w:rsid w:val="0078408F"/>
    <w:rsid w:val="00787C78"/>
    <w:rsid w:val="00790163"/>
    <w:rsid w:val="007907F4"/>
    <w:rsid w:val="00791D93"/>
    <w:rsid w:val="00792722"/>
    <w:rsid w:val="00796B93"/>
    <w:rsid w:val="007A3CE1"/>
    <w:rsid w:val="007A457E"/>
    <w:rsid w:val="007A5B9B"/>
    <w:rsid w:val="007A7DC9"/>
    <w:rsid w:val="007B025F"/>
    <w:rsid w:val="007B5A3B"/>
    <w:rsid w:val="007C0B61"/>
    <w:rsid w:val="007C1ED7"/>
    <w:rsid w:val="007C23E9"/>
    <w:rsid w:val="007C281F"/>
    <w:rsid w:val="007C2F17"/>
    <w:rsid w:val="007C472B"/>
    <w:rsid w:val="007C4977"/>
    <w:rsid w:val="007D0C6D"/>
    <w:rsid w:val="007D100A"/>
    <w:rsid w:val="007D7837"/>
    <w:rsid w:val="007F16FF"/>
    <w:rsid w:val="007F6733"/>
    <w:rsid w:val="007F6A4B"/>
    <w:rsid w:val="007F764C"/>
    <w:rsid w:val="00801D5D"/>
    <w:rsid w:val="00805DB0"/>
    <w:rsid w:val="008117E0"/>
    <w:rsid w:val="00815CDF"/>
    <w:rsid w:val="00815CED"/>
    <w:rsid w:val="008240FC"/>
    <w:rsid w:val="008277B5"/>
    <w:rsid w:val="00827882"/>
    <w:rsid w:val="00830839"/>
    <w:rsid w:val="00832059"/>
    <w:rsid w:val="00843BC7"/>
    <w:rsid w:val="00844440"/>
    <w:rsid w:val="00845091"/>
    <w:rsid w:val="008469DA"/>
    <w:rsid w:val="0085056A"/>
    <w:rsid w:val="008539F2"/>
    <w:rsid w:val="00857F6F"/>
    <w:rsid w:val="00862804"/>
    <w:rsid w:val="008709C2"/>
    <w:rsid w:val="00872630"/>
    <w:rsid w:val="0087354F"/>
    <w:rsid w:val="00873742"/>
    <w:rsid w:val="00875063"/>
    <w:rsid w:val="00877457"/>
    <w:rsid w:val="00877BAF"/>
    <w:rsid w:val="008804B4"/>
    <w:rsid w:val="00882E67"/>
    <w:rsid w:val="00885701"/>
    <w:rsid w:val="00887AC0"/>
    <w:rsid w:val="00887F51"/>
    <w:rsid w:val="00892176"/>
    <w:rsid w:val="00896A72"/>
    <w:rsid w:val="008A0BDA"/>
    <w:rsid w:val="008A2B35"/>
    <w:rsid w:val="008A66F1"/>
    <w:rsid w:val="008A6827"/>
    <w:rsid w:val="008A7665"/>
    <w:rsid w:val="008A7734"/>
    <w:rsid w:val="008C02D6"/>
    <w:rsid w:val="008C4E6C"/>
    <w:rsid w:val="008C68B9"/>
    <w:rsid w:val="008C68D0"/>
    <w:rsid w:val="008C6D90"/>
    <w:rsid w:val="008C71E0"/>
    <w:rsid w:val="008C7ACB"/>
    <w:rsid w:val="008C7E5B"/>
    <w:rsid w:val="008D18EC"/>
    <w:rsid w:val="008D1F86"/>
    <w:rsid w:val="008D25B3"/>
    <w:rsid w:val="008D4E77"/>
    <w:rsid w:val="008D7AB5"/>
    <w:rsid w:val="008E0397"/>
    <w:rsid w:val="008F52D3"/>
    <w:rsid w:val="009039E6"/>
    <w:rsid w:val="00906B18"/>
    <w:rsid w:val="00912216"/>
    <w:rsid w:val="00914F5A"/>
    <w:rsid w:val="00932352"/>
    <w:rsid w:val="00936310"/>
    <w:rsid w:val="0094325F"/>
    <w:rsid w:val="00945715"/>
    <w:rsid w:val="00946610"/>
    <w:rsid w:val="00946CA7"/>
    <w:rsid w:val="00960C80"/>
    <w:rsid w:val="00961192"/>
    <w:rsid w:val="009611B7"/>
    <w:rsid w:val="00961E52"/>
    <w:rsid w:val="00966D09"/>
    <w:rsid w:val="0097571F"/>
    <w:rsid w:val="00977831"/>
    <w:rsid w:val="00982DA4"/>
    <w:rsid w:val="00984BEF"/>
    <w:rsid w:val="00985774"/>
    <w:rsid w:val="00991D0A"/>
    <w:rsid w:val="00995BE5"/>
    <w:rsid w:val="00995CE5"/>
    <w:rsid w:val="0099653E"/>
    <w:rsid w:val="009A1C15"/>
    <w:rsid w:val="009A229B"/>
    <w:rsid w:val="009A6EF7"/>
    <w:rsid w:val="009A7A86"/>
    <w:rsid w:val="009A7D0E"/>
    <w:rsid w:val="009B3611"/>
    <w:rsid w:val="009B73A0"/>
    <w:rsid w:val="009C38E1"/>
    <w:rsid w:val="009C3E7F"/>
    <w:rsid w:val="009D2886"/>
    <w:rsid w:val="009D2B72"/>
    <w:rsid w:val="009D3A2C"/>
    <w:rsid w:val="009D5D7D"/>
    <w:rsid w:val="009D640D"/>
    <w:rsid w:val="009E4192"/>
    <w:rsid w:val="009E78EA"/>
    <w:rsid w:val="009F0319"/>
    <w:rsid w:val="009F220D"/>
    <w:rsid w:val="00A0283F"/>
    <w:rsid w:val="00A04208"/>
    <w:rsid w:val="00A05882"/>
    <w:rsid w:val="00A07E69"/>
    <w:rsid w:val="00A112B3"/>
    <w:rsid w:val="00A113D3"/>
    <w:rsid w:val="00A118B1"/>
    <w:rsid w:val="00A1238E"/>
    <w:rsid w:val="00A13C69"/>
    <w:rsid w:val="00A14A23"/>
    <w:rsid w:val="00A17E5F"/>
    <w:rsid w:val="00A17FB8"/>
    <w:rsid w:val="00A31510"/>
    <w:rsid w:val="00A32D27"/>
    <w:rsid w:val="00A42C42"/>
    <w:rsid w:val="00A47702"/>
    <w:rsid w:val="00A571CB"/>
    <w:rsid w:val="00A61BFB"/>
    <w:rsid w:val="00A64A8E"/>
    <w:rsid w:val="00A6613A"/>
    <w:rsid w:val="00A66382"/>
    <w:rsid w:val="00A66E21"/>
    <w:rsid w:val="00A67201"/>
    <w:rsid w:val="00A7092C"/>
    <w:rsid w:val="00A70CA5"/>
    <w:rsid w:val="00A7174D"/>
    <w:rsid w:val="00A73076"/>
    <w:rsid w:val="00A73FB7"/>
    <w:rsid w:val="00A76FAC"/>
    <w:rsid w:val="00A77A13"/>
    <w:rsid w:val="00A91B34"/>
    <w:rsid w:val="00A9215D"/>
    <w:rsid w:val="00A92819"/>
    <w:rsid w:val="00A92C99"/>
    <w:rsid w:val="00AA2E32"/>
    <w:rsid w:val="00AA3157"/>
    <w:rsid w:val="00AA51A1"/>
    <w:rsid w:val="00AB0CCA"/>
    <w:rsid w:val="00AB4BE7"/>
    <w:rsid w:val="00AB5CB2"/>
    <w:rsid w:val="00AB7BC5"/>
    <w:rsid w:val="00AC02C7"/>
    <w:rsid w:val="00AC4F15"/>
    <w:rsid w:val="00AC51A9"/>
    <w:rsid w:val="00AC7CAC"/>
    <w:rsid w:val="00AD1EC5"/>
    <w:rsid w:val="00AD3C5F"/>
    <w:rsid w:val="00AD52D0"/>
    <w:rsid w:val="00AD5AD2"/>
    <w:rsid w:val="00AE35A4"/>
    <w:rsid w:val="00AE40AA"/>
    <w:rsid w:val="00AE6791"/>
    <w:rsid w:val="00AE6D10"/>
    <w:rsid w:val="00AF2EDD"/>
    <w:rsid w:val="00AF479A"/>
    <w:rsid w:val="00B0171C"/>
    <w:rsid w:val="00B04197"/>
    <w:rsid w:val="00B07125"/>
    <w:rsid w:val="00B10E2D"/>
    <w:rsid w:val="00B119CA"/>
    <w:rsid w:val="00B147E7"/>
    <w:rsid w:val="00B14971"/>
    <w:rsid w:val="00B14B8D"/>
    <w:rsid w:val="00B21E77"/>
    <w:rsid w:val="00B22A5D"/>
    <w:rsid w:val="00B252B8"/>
    <w:rsid w:val="00B27D84"/>
    <w:rsid w:val="00B3299E"/>
    <w:rsid w:val="00B35EA2"/>
    <w:rsid w:val="00B428A2"/>
    <w:rsid w:val="00B43E1F"/>
    <w:rsid w:val="00B44958"/>
    <w:rsid w:val="00B46F7E"/>
    <w:rsid w:val="00B4766F"/>
    <w:rsid w:val="00B519EB"/>
    <w:rsid w:val="00B60E53"/>
    <w:rsid w:val="00B62BE0"/>
    <w:rsid w:val="00B7059A"/>
    <w:rsid w:val="00B7492B"/>
    <w:rsid w:val="00B74A5C"/>
    <w:rsid w:val="00B75552"/>
    <w:rsid w:val="00B84217"/>
    <w:rsid w:val="00B84C23"/>
    <w:rsid w:val="00B85EAF"/>
    <w:rsid w:val="00B90E2E"/>
    <w:rsid w:val="00B94D04"/>
    <w:rsid w:val="00BA1A46"/>
    <w:rsid w:val="00BA708E"/>
    <w:rsid w:val="00BB015F"/>
    <w:rsid w:val="00BB0584"/>
    <w:rsid w:val="00BB20D9"/>
    <w:rsid w:val="00BB27B4"/>
    <w:rsid w:val="00BB492C"/>
    <w:rsid w:val="00BB52EC"/>
    <w:rsid w:val="00BB7242"/>
    <w:rsid w:val="00BC09D4"/>
    <w:rsid w:val="00BC323B"/>
    <w:rsid w:val="00BC3FE2"/>
    <w:rsid w:val="00BD630F"/>
    <w:rsid w:val="00BE4E84"/>
    <w:rsid w:val="00BF356B"/>
    <w:rsid w:val="00BF3A9E"/>
    <w:rsid w:val="00C01A45"/>
    <w:rsid w:val="00C05CB6"/>
    <w:rsid w:val="00C06571"/>
    <w:rsid w:val="00C123C0"/>
    <w:rsid w:val="00C14955"/>
    <w:rsid w:val="00C15782"/>
    <w:rsid w:val="00C16E7B"/>
    <w:rsid w:val="00C16F36"/>
    <w:rsid w:val="00C27EF9"/>
    <w:rsid w:val="00C341FC"/>
    <w:rsid w:val="00C34346"/>
    <w:rsid w:val="00C34F5B"/>
    <w:rsid w:val="00C40DF1"/>
    <w:rsid w:val="00C417C4"/>
    <w:rsid w:val="00C43503"/>
    <w:rsid w:val="00C4383B"/>
    <w:rsid w:val="00C520C9"/>
    <w:rsid w:val="00C55D34"/>
    <w:rsid w:val="00C65C52"/>
    <w:rsid w:val="00C67852"/>
    <w:rsid w:val="00C67B18"/>
    <w:rsid w:val="00C72532"/>
    <w:rsid w:val="00C7589B"/>
    <w:rsid w:val="00C808AC"/>
    <w:rsid w:val="00C9009E"/>
    <w:rsid w:val="00C9297C"/>
    <w:rsid w:val="00C94A90"/>
    <w:rsid w:val="00CA3C03"/>
    <w:rsid w:val="00CA3D21"/>
    <w:rsid w:val="00CB283D"/>
    <w:rsid w:val="00CB31E9"/>
    <w:rsid w:val="00CC0E7B"/>
    <w:rsid w:val="00CC0EA6"/>
    <w:rsid w:val="00CC3F53"/>
    <w:rsid w:val="00CC535E"/>
    <w:rsid w:val="00CC6126"/>
    <w:rsid w:val="00CD791C"/>
    <w:rsid w:val="00CE0F16"/>
    <w:rsid w:val="00CE117E"/>
    <w:rsid w:val="00CE1403"/>
    <w:rsid w:val="00CE7ED3"/>
    <w:rsid w:val="00CF6C88"/>
    <w:rsid w:val="00CF7D22"/>
    <w:rsid w:val="00CF7F59"/>
    <w:rsid w:val="00D02DE5"/>
    <w:rsid w:val="00D0496F"/>
    <w:rsid w:val="00D10FD8"/>
    <w:rsid w:val="00D14D67"/>
    <w:rsid w:val="00D15D77"/>
    <w:rsid w:val="00D15FE8"/>
    <w:rsid w:val="00D1699F"/>
    <w:rsid w:val="00D200D6"/>
    <w:rsid w:val="00D207AF"/>
    <w:rsid w:val="00D241A1"/>
    <w:rsid w:val="00D277FE"/>
    <w:rsid w:val="00D3157C"/>
    <w:rsid w:val="00D34522"/>
    <w:rsid w:val="00D3633E"/>
    <w:rsid w:val="00D36F91"/>
    <w:rsid w:val="00D538E1"/>
    <w:rsid w:val="00D53DC0"/>
    <w:rsid w:val="00D54335"/>
    <w:rsid w:val="00D54585"/>
    <w:rsid w:val="00D5480E"/>
    <w:rsid w:val="00D563A0"/>
    <w:rsid w:val="00D574F5"/>
    <w:rsid w:val="00D706A7"/>
    <w:rsid w:val="00D72419"/>
    <w:rsid w:val="00D7773E"/>
    <w:rsid w:val="00D82BC3"/>
    <w:rsid w:val="00D92ADD"/>
    <w:rsid w:val="00D95CAA"/>
    <w:rsid w:val="00DC0879"/>
    <w:rsid w:val="00DC173E"/>
    <w:rsid w:val="00DC3CA6"/>
    <w:rsid w:val="00DC5E7E"/>
    <w:rsid w:val="00DC6260"/>
    <w:rsid w:val="00DC63D0"/>
    <w:rsid w:val="00DC67EA"/>
    <w:rsid w:val="00DC6DB0"/>
    <w:rsid w:val="00DD6B29"/>
    <w:rsid w:val="00DE601A"/>
    <w:rsid w:val="00DF4665"/>
    <w:rsid w:val="00E00392"/>
    <w:rsid w:val="00E037A9"/>
    <w:rsid w:val="00E10E7B"/>
    <w:rsid w:val="00E15867"/>
    <w:rsid w:val="00E16649"/>
    <w:rsid w:val="00E17932"/>
    <w:rsid w:val="00E26505"/>
    <w:rsid w:val="00E30283"/>
    <w:rsid w:val="00E31248"/>
    <w:rsid w:val="00E4193E"/>
    <w:rsid w:val="00E446E0"/>
    <w:rsid w:val="00E46B85"/>
    <w:rsid w:val="00E54820"/>
    <w:rsid w:val="00E56202"/>
    <w:rsid w:val="00E567CA"/>
    <w:rsid w:val="00E56A92"/>
    <w:rsid w:val="00E570E0"/>
    <w:rsid w:val="00E60157"/>
    <w:rsid w:val="00E603E7"/>
    <w:rsid w:val="00E6331F"/>
    <w:rsid w:val="00E64ED1"/>
    <w:rsid w:val="00E65699"/>
    <w:rsid w:val="00E74D9F"/>
    <w:rsid w:val="00E82FFC"/>
    <w:rsid w:val="00E9109C"/>
    <w:rsid w:val="00E91113"/>
    <w:rsid w:val="00E92BBB"/>
    <w:rsid w:val="00EA00F5"/>
    <w:rsid w:val="00EA2E20"/>
    <w:rsid w:val="00EB0C1C"/>
    <w:rsid w:val="00EB1DF6"/>
    <w:rsid w:val="00EB37DC"/>
    <w:rsid w:val="00EC04A9"/>
    <w:rsid w:val="00EC2B8E"/>
    <w:rsid w:val="00EC4096"/>
    <w:rsid w:val="00EC40AC"/>
    <w:rsid w:val="00EC61C1"/>
    <w:rsid w:val="00EC6E57"/>
    <w:rsid w:val="00ED2ABD"/>
    <w:rsid w:val="00ED311A"/>
    <w:rsid w:val="00EE03BE"/>
    <w:rsid w:val="00EE2066"/>
    <w:rsid w:val="00EF4A80"/>
    <w:rsid w:val="00EF4E5B"/>
    <w:rsid w:val="00EF5FB9"/>
    <w:rsid w:val="00F00F40"/>
    <w:rsid w:val="00F01A7C"/>
    <w:rsid w:val="00F03648"/>
    <w:rsid w:val="00F14541"/>
    <w:rsid w:val="00F1494E"/>
    <w:rsid w:val="00F167D7"/>
    <w:rsid w:val="00F17BB7"/>
    <w:rsid w:val="00F22339"/>
    <w:rsid w:val="00F2243B"/>
    <w:rsid w:val="00F2746D"/>
    <w:rsid w:val="00F35B10"/>
    <w:rsid w:val="00F364F4"/>
    <w:rsid w:val="00F36B7D"/>
    <w:rsid w:val="00F37616"/>
    <w:rsid w:val="00F40829"/>
    <w:rsid w:val="00F40E80"/>
    <w:rsid w:val="00F43F26"/>
    <w:rsid w:val="00F46E29"/>
    <w:rsid w:val="00F53978"/>
    <w:rsid w:val="00F5599C"/>
    <w:rsid w:val="00F6369A"/>
    <w:rsid w:val="00F65518"/>
    <w:rsid w:val="00F676A5"/>
    <w:rsid w:val="00F7046C"/>
    <w:rsid w:val="00F7637B"/>
    <w:rsid w:val="00F77905"/>
    <w:rsid w:val="00F9321B"/>
    <w:rsid w:val="00F96443"/>
    <w:rsid w:val="00FA1920"/>
    <w:rsid w:val="00FA2F73"/>
    <w:rsid w:val="00FA3609"/>
    <w:rsid w:val="00FB05BC"/>
    <w:rsid w:val="00FB460B"/>
    <w:rsid w:val="00FB5E8D"/>
    <w:rsid w:val="00FB7A4C"/>
    <w:rsid w:val="00FC5235"/>
    <w:rsid w:val="00FC55F9"/>
    <w:rsid w:val="00FD2109"/>
    <w:rsid w:val="00FD4FC6"/>
    <w:rsid w:val="00FD60C6"/>
    <w:rsid w:val="00FE31A4"/>
    <w:rsid w:val="00FE48EB"/>
    <w:rsid w:val="00FE4BF3"/>
    <w:rsid w:val="00FE5157"/>
    <w:rsid w:val="00FE63B8"/>
    <w:rsid w:val="00FF4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"/>
    <o:shapelayout v:ext="edit">
      <o:idmap v:ext="edit" data="1"/>
    </o:shapelayout>
  </w:shapeDefaults>
  <w:doNotEmbedSmartTags/>
  <w:decimalSymbol w:val=","/>
  <w:listSeparator w:val=";"/>
  <w14:docId w14:val="2FC1AB41"/>
  <w15:docId w15:val="{32616E69-43B6-4746-8A6C-DEF2596AA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6EF7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A1A4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A6EF7"/>
    <w:pPr>
      <w:keepNext/>
      <w:numPr>
        <w:ilvl w:val="1"/>
        <w:numId w:val="1"/>
      </w:numPr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9A6EF7"/>
    <w:rPr>
      <w:rFonts w:ascii="Symbol" w:hAnsi="Symbol"/>
    </w:rPr>
  </w:style>
  <w:style w:type="character" w:customStyle="1" w:styleId="WW8Num2z1">
    <w:name w:val="WW8Num2z1"/>
    <w:rsid w:val="009A6EF7"/>
    <w:rPr>
      <w:rFonts w:ascii="Courier New" w:hAnsi="Courier New" w:cs="Courier New"/>
    </w:rPr>
  </w:style>
  <w:style w:type="character" w:customStyle="1" w:styleId="WW8Num2z2">
    <w:name w:val="WW8Num2z2"/>
    <w:rsid w:val="009A6EF7"/>
    <w:rPr>
      <w:rFonts w:ascii="Wingdings" w:hAnsi="Wingdings"/>
    </w:rPr>
  </w:style>
  <w:style w:type="character" w:customStyle="1" w:styleId="WW8Num3z0">
    <w:name w:val="WW8Num3z0"/>
    <w:rsid w:val="009A6EF7"/>
    <w:rPr>
      <w:rFonts w:ascii="Symbol" w:hAnsi="Symbol"/>
    </w:rPr>
  </w:style>
  <w:style w:type="character" w:customStyle="1" w:styleId="WW8Num3z1">
    <w:name w:val="WW8Num3z1"/>
    <w:rsid w:val="009A6EF7"/>
    <w:rPr>
      <w:rFonts w:ascii="Courier New" w:hAnsi="Courier New" w:cs="Courier New"/>
    </w:rPr>
  </w:style>
  <w:style w:type="character" w:customStyle="1" w:styleId="WW8Num3z2">
    <w:name w:val="WW8Num3z2"/>
    <w:rsid w:val="009A6EF7"/>
    <w:rPr>
      <w:rFonts w:ascii="Wingdings" w:hAnsi="Wingdings"/>
    </w:rPr>
  </w:style>
  <w:style w:type="character" w:customStyle="1" w:styleId="WW8Num4z0">
    <w:name w:val="WW8Num4z0"/>
    <w:rsid w:val="009A6EF7"/>
    <w:rPr>
      <w:rFonts w:ascii="Symbol" w:hAnsi="Symbol"/>
    </w:rPr>
  </w:style>
  <w:style w:type="character" w:customStyle="1" w:styleId="WW8Num4z1">
    <w:name w:val="WW8Num4z1"/>
    <w:rsid w:val="009A6EF7"/>
    <w:rPr>
      <w:rFonts w:ascii="Courier New" w:hAnsi="Courier New" w:cs="Courier New"/>
    </w:rPr>
  </w:style>
  <w:style w:type="character" w:customStyle="1" w:styleId="WW8Num4z2">
    <w:name w:val="WW8Num4z2"/>
    <w:rsid w:val="009A6EF7"/>
    <w:rPr>
      <w:rFonts w:ascii="Wingdings" w:hAnsi="Wingdings"/>
    </w:rPr>
  </w:style>
  <w:style w:type="character" w:customStyle="1" w:styleId="WW8Num5z0">
    <w:name w:val="WW8Num5z0"/>
    <w:rsid w:val="009A6EF7"/>
    <w:rPr>
      <w:rFonts w:ascii="Symbol" w:hAnsi="Symbol"/>
    </w:rPr>
  </w:style>
  <w:style w:type="character" w:customStyle="1" w:styleId="WW8Num5z1">
    <w:name w:val="WW8Num5z1"/>
    <w:rsid w:val="009A6EF7"/>
    <w:rPr>
      <w:rFonts w:ascii="Courier New" w:hAnsi="Courier New" w:cs="Courier New"/>
    </w:rPr>
  </w:style>
  <w:style w:type="character" w:customStyle="1" w:styleId="WW8Num5z2">
    <w:name w:val="WW8Num5z2"/>
    <w:rsid w:val="009A6EF7"/>
    <w:rPr>
      <w:rFonts w:ascii="Wingdings" w:hAnsi="Wingdings"/>
    </w:rPr>
  </w:style>
  <w:style w:type="character" w:customStyle="1" w:styleId="WW8Num6z0">
    <w:name w:val="WW8Num6z0"/>
    <w:rsid w:val="009A6EF7"/>
    <w:rPr>
      <w:rFonts w:ascii="Symbol" w:hAnsi="Symbol"/>
    </w:rPr>
  </w:style>
  <w:style w:type="character" w:customStyle="1" w:styleId="WW8Num6z1">
    <w:name w:val="WW8Num6z1"/>
    <w:rsid w:val="009A6EF7"/>
    <w:rPr>
      <w:rFonts w:ascii="Courier New" w:hAnsi="Courier New" w:cs="Courier New"/>
    </w:rPr>
  </w:style>
  <w:style w:type="character" w:customStyle="1" w:styleId="WW8Num6z2">
    <w:name w:val="WW8Num6z2"/>
    <w:rsid w:val="009A6EF7"/>
    <w:rPr>
      <w:rFonts w:ascii="Wingdings" w:hAnsi="Wingdings"/>
    </w:rPr>
  </w:style>
  <w:style w:type="character" w:customStyle="1" w:styleId="WW8Num7z0">
    <w:name w:val="WW8Num7z0"/>
    <w:rsid w:val="009A6EF7"/>
    <w:rPr>
      <w:rFonts w:ascii="Symbol" w:hAnsi="Symbol"/>
    </w:rPr>
  </w:style>
  <w:style w:type="character" w:customStyle="1" w:styleId="WW8Num7z1">
    <w:name w:val="WW8Num7z1"/>
    <w:rsid w:val="009A6EF7"/>
    <w:rPr>
      <w:rFonts w:ascii="Courier New" w:hAnsi="Courier New" w:cs="Courier New"/>
    </w:rPr>
  </w:style>
  <w:style w:type="character" w:customStyle="1" w:styleId="WW8Num7z2">
    <w:name w:val="WW8Num7z2"/>
    <w:rsid w:val="009A6EF7"/>
    <w:rPr>
      <w:rFonts w:ascii="Wingdings" w:hAnsi="Wingdings"/>
    </w:rPr>
  </w:style>
  <w:style w:type="character" w:customStyle="1" w:styleId="WW8Num8z0">
    <w:name w:val="WW8Num8z0"/>
    <w:rsid w:val="009A6EF7"/>
    <w:rPr>
      <w:rFonts w:ascii="Symbol" w:hAnsi="Symbol"/>
    </w:rPr>
  </w:style>
  <w:style w:type="character" w:customStyle="1" w:styleId="WW8Num8z1">
    <w:name w:val="WW8Num8z1"/>
    <w:rsid w:val="009A6EF7"/>
    <w:rPr>
      <w:rFonts w:ascii="Courier New" w:hAnsi="Courier New" w:cs="Courier New"/>
    </w:rPr>
  </w:style>
  <w:style w:type="character" w:customStyle="1" w:styleId="WW8Num8z2">
    <w:name w:val="WW8Num8z2"/>
    <w:rsid w:val="009A6EF7"/>
    <w:rPr>
      <w:rFonts w:ascii="Wingdings" w:hAnsi="Wingdings"/>
    </w:rPr>
  </w:style>
  <w:style w:type="character" w:customStyle="1" w:styleId="WW8Num9z0">
    <w:name w:val="WW8Num9z0"/>
    <w:rsid w:val="009A6EF7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9A6EF7"/>
    <w:rPr>
      <w:rFonts w:ascii="Courier New" w:hAnsi="Courier New"/>
    </w:rPr>
  </w:style>
  <w:style w:type="character" w:customStyle="1" w:styleId="WW8Num9z2">
    <w:name w:val="WW8Num9z2"/>
    <w:rsid w:val="009A6EF7"/>
    <w:rPr>
      <w:rFonts w:ascii="Wingdings" w:hAnsi="Wingdings"/>
    </w:rPr>
  </w:style>
  <w:style w:type="character" w:customStyle="1" w:styleId="WW8Num9z3">
    <w:name w:val="WW8Num9z3"/>
    <w:rsid w:val="009A6EF7"/>
    <w:rPr>
      <w:rFonts w:ascii="Symbol" w:hAnsi="Symbol"/>
    </w:rPr>
  </w:style>
  <w:style w:type="character" w:customStyle="1" w:styleId="WW8Num10z0">
    <w:name w:val="WW8Num10z0"/>
    <w:rsid w:val="009A6EF7"/>
    <w:rPr>
      <w:rFonts w:ascii="Symbol" w:hAnsi="Symbol"/>
    </w:rPr>
  </w:style>
  <w:style w:type="character" w:customStyle="1" w:styleId="WW8Num10z1">
    <w:name w:val="WW8Num10z1"/>
    <w:rsid w:val="009A6EF7"/>
    <w:rPr>
      <w:rFonts w:ascii="Courier New" w:hAnsi="Courier New" w:cs="Courier New"/>
    </w:rPr>
  </w:style>
  <w:style w:type="character" w:customStyle="1" w:styleId="WW8Num10z2">
    <w:name w:val="WW8Num10z2"/>
    <w:rsid w:val="009A6EF7"/>
    <w:rPr>
      <w:rFonts w:ascii="Wingdings" w:hAnsi="Wingdings"/>
    </w:rPr>
  </w:style>
  <w:style w:type="character" w:customStyle="1" w:styleId="WW8Num11z0">
    <w:name w:val="WW8Num11z0"/>
    <w:rsid w:val="009A6EF7"/>
    <w:rPr>
      <w:rFonts w:ascii="Symbol" w:hAnsi="Symbol"/>
    </w:rPr>
  </w:style>
  <w:style w:type="character" w:customStyle="1" w:styleId="WW8Num13z0">
    <w:name w:val="WW8Num13z0"/>
    <w:rsid w:val="009A6EF7"/>
    <w:rPr>
      <w:rFonts w:ascii="Arial" w:hAnsi="Arial"/>
      <w:b w:val="0"/>
      <w:i w:val="0"/>
      <w:sz w:val="24"/>
    </w:rPr>
  </w:style>
  <w:style w:type="character" w:customStyle="1" w:styleId="WW8Num14z0">
    <w:name w:val="WW8Num14z0"/>
    <w:rsid w:val="009A6EF7"/>
    <w:rPr>
      <w:rFonts w:ascii="Symbol" w:hAnsi="Symbol"/>
    </w:rPr>
  </w:style>
  <w:style w:type="character" w:customStyle="1" w:styleId="WW8Num14z1">
    <w:name w:val="WW8Num14z1"/>
    <w:rsid w:val="009A6EF7"/>
    <w:rPr>
      <w:rFonts w:ascii="Courier New" w:hAnsi="Courier New" w:cs="Courier New"/>
    </w:rPr>
  </w:style>
  <w:style w:type="character" w:customStyle="1" w:styleId="WW8Num14z2">
    <w:name w:val="WW8Num14z2"/>
    <w:rsid w:val="009A6EF7"/>
    <w:rPr>
      <w:rFonts w:ascii="Wingdings" w:hAnsi="Wingdings"/>
    </w:rPr>
  </w:style>
  <w:style w:type="character" w:customStyle="1" w:styleId="WW8Num15z0">
    <w:name w:val="WW8Num15z0"/>
    <w:rsid w:val="009A6EF7"/>
    <w:rPr>
      <w:rFonts w:ascii="Symbol" w:hAnsi="Symbol"/>
    </w:rPr>
  </w:style>
  <w:style w:type="character" w:customStyle="1" w:styleId="WW8Num15z1">
    <w:name w:val="WW8Num15z1"/>
    <w:rsid w:val="009A6EF7"/>
    <w:rPr>
      <w:rFonts w:ascii="Courier New" w:hAnsi="Courier New" w:cs="Courier New"/>
    </w:rPr>
  </w:style>
  <w:style w:type="character" w:customStyle="1" w:styleId="WW8Num15z2">
    <w:name w:val="WW8Num15z2"/>
    <w:rsid w:val="009A6EF7"/>
    <w:rPr>
      <w:rFonts w:ascii="Wingdings" w:hAnsi="Wingdings"/>
    </w:rPr>
  </w:style>
  <w:style w:type="character" w:customStyle="1" w:styleId="WW8Num16z0">
    <w:name w:val="WW8Num16z0"/>
    <w:rsid w:val="009A6EF7"/>
    <w:rPr>
      <w:rFonts w:ascii="Symbol" w:hAnsi="Symbol"/>
    </w:rPr>
  </w:style>
  <w:style w:type="character" w:customStyle="1" w:styleId="WW8Num16z1">
    <w:name w:val="WW8Num16z1"/>
    <w:rsid w:val="009A6EF7"/>
    <w:rPr>
      <w:rFonts w:ascii="Courier New" w:hAnsi="Courier New" w:cs="Courier New"/>
    </w:rPr>
  </w:style>
  <w:style w:type="character" w:customStyle="1" w:styleId="WW8Num16z2">
    <w:name w:val="WW8Num16z2"/>
    <w:rsid w:val="009A6EF7"/>
    <w:rPr>
      <w:rFonts w:ascii="Wingdings" w:hAnsi="Wingdings"/>
    </w:rPr>
  </w:style>
  <w:style w:type="character" w:customStyle="1" w:styleId="WW8Num17z0">
    <w:name w:val="WW8Num17z0"/>
    <w:rsid w:val="009A6EF7"/>
    <w:rPr>
      <w:rFonts w:ascii="Symbol" w:hAnsi="Symbol"/>
    </w:rPr>
  </w:style>
  <w:style w:type="character" w:customStyle="1" w:styleId="WW8Num17z1">
    <w:name w:val="WW8Num17z1"/>
    <w:rsid w:val="009A6EF7"/>
    <w:rPr>
      <w:rFonts w:ascii="Courier New" w:hAnsi="Courier New" w:cs="Courier New"/>
    </w:rPr>
  </w:style>
  <w:style w:type="character" w:customStyle="1" w:styleId="WW8Num17z2">
    <w:name w:val="WW8Num17z2"/>
    <w:rsid w:val="009A6EF7"/>
    <w:rPr>
      <w:rFonts w:ascii="Wingdings" w:hAnsi="Wingdings"/>
    </w:rPr>
  </w:style>
  <w:style w:type="character" w:customStyle="1" w:styleId="WW8Num18z0">
    <w:name w:val="WW8Num18z0"/>
    <w:rsid w:val="009A6EF7"/>
    <w:rPr>
      <w:rFonts w:ascii="Symbol" w:hAnsi="Symbol"/>
    </w:rPr>
  </w:style>
  <w:style w:type="character" w:customStyle="1" w:styleId="WW8Num18z1">
    <w:name w:val="WW8Num18z1"/>
    <w:rsid w:val="009A6EF7"/>
    <w:rPr>
      <w:rFonts w:ascii="Courier New" w:hAnsi="Courier New" w:cs="Courier New"/>
    </w:rPr>
  </w:style>
  <w:style w:type="character" w:customStyle="1" w:styleId="WW8Num18z2">
    <w:name w:val="WW8Num18z2"/>
    <w:rsid w:val="009A6EF7"/>
    <w:rPr>
      <w:rFonts w:ascii="Wingdings" w:hAnsi="Wingdings"/>
    </w:rPr>
  </w:style>
  <w:style w:type="character" w:customStyle="1" w:styleId="WW8Num19z0">
    <w:name w:val="WW8Num19z0"/>
    <w:rsid w:val="009A6EF7"/>
    <w:rPr>
      <w:rFonts w:ascii="Symbol" w:hAnsi="Symbol"/>
    </w:rPr>
  </w:style>
  <w:style w:type="character" w:customStyle="1" w:styleId="WW8Num19z1">
    <w:name w:val="WW8Num19z1"/>
    <w:rsid w:val="009A6EF7"/>
    <w:rPr>
      <w:rFonts w:ascii="Courier New" w:hAnsi="Courier New" w:cs="Courier New"/>
    </w:rPr>
  </w:style>
  <w:style w:type="character" w:customStyle="1" w:styleId="WW8Num19z2">
    <w:name w:val="WW8Num19z2"/>
    <w:rsid w:val="009A6EF7"/>
    <w:rPr>
      <w:rFonts w:ascii="Wingdings" w:hAnsi="Wingdings"/>
    </w:rPr>
  </w:style>
  <w:style w:type="character" w:customStyle="1" w:styleId="WW8Num20z0">
    <w:name w:val="WW8Num20z0"/>
    <w:rsid w:val="009A6EF7"/>
    <w:rPr>
      <w:rFonts w:ascii="Symbol" w:hAnsi="Symbol"/>
    </w:rPr>
  </w:style>
  <w:style w:type="character" w:customStyle="1" w:styleId="WW8Num20z1">
    <w:name w:val="WW8Num20z1"/>
    <w:rsid w:val="009A6EF7"/>
    <w:rPr>
      <w:rFonts w:ascii="Courier New" w:hAnsi="Courier New" w:cs="Courier New"/>
    </w:rPr>
  </w:style>
  <w:style w:type="character" w:customStyle="1" w:styleId="WW8Num20z2">
    <w:name w:val="WW8Num20z2"/>
    <w:rsid w:val="009A6EF7"/>
    <w:rPr>
      <w:rFonts w:ascii="Wingdings" w:hAnsi="Wingdings"/>
    </w:rPr>
  </w:style>
  <w:style w:type="character" w:customStyle="1" w:styleId="Domylnaczcionkaakapitu1">
    <w:name w:val="Domyślna czcionka akapitu1"/>
    <w:rsid w:val="009A6EF7"/>
  </w:style>
  <w:style w:type="character" w:styleId="Hipercze">
    <w:name w:val="Hyperlink"/>
    <w:rsid w:val="009A6EF7"/>
    <w:rPr>
      <w:color w:val="0000FF"/>
      <w:u w:val="single"/>
    </w:rPr>
  </w:style>
  <w:style w:type="character" w:styleId="Numerstrony">
    <w:name w:val="page number"/>
    <w:basedOn w:val="Domylnaczcionkaakapitu1"/>
    <w:rsid w:val="009A6EF7"/>
  </w:style>
  <w:style w:type="character" w:customStyle="1" w:styleId="TekstprzypisukocowegoZnak">
    <w:name w:val="Tekst przypisu końcowego Znak"/>
    <w:basedOn w:val="Domylnaczcionkaakapitu1"/>
    <w:rsid w:val="009A6EF7"/>
  </w:style>
  <w:style w:type="character" w:customStyle="1" w:styleId="Znakiprzypiswkocowych">
    <w:name w:val="Znaki przypisów końcowych"/>
    <w:rsid w:val="009A6EF7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9A6EF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rsid w:val="009A6EF7"/>
    <w:pPr>
      <w:spacing w:after="120"/>
    </w:pPr>
  </w:style>
  <w:style w:type="paragraph" w:styleId="Lista">
    <w:name w:val="List"/>
    <w:basedOn w:val="Tekstpodstawowy"/>
    <w:rsid w:val="009A6EF7"/>
    <w:rPr>
      <w:rFonts w:cs="Mangal"/>
    </w:rPr>
  </w:style>
  <w:style w:type="paragraph" w:customStyle="1" w:styleId="Podpis1">
    <w:name w:val="Podpis1"/>
    <w:basedOn w:val="Normalny"/>
    <w:rsid w:val="009A6EF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9A6EF7"/>
    <w:pPr>
      <w:suppressLineNumbers/>
    </w:pPr>
    <w:rPr>
      <w:rFonts w:cs="Mangal"/>
    </w:rPr>
  </w:style>
  <w:style w:type="paragraph" w:styleId="Nagwek">
    <w:name w:val="header"/>
    <w:basedOn w:val="Normalny"/>
    <w:rsid w:val="009A6EF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A6EF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9A6EF7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9A6EF7"/>
    <w:pPr>
      <w:ind w:firstLine="708"/>
    </w:pPr>
  </w:style>
  <w:style w:type="paragraph" w:styleId="Akapitzlist">
    <w:name w:val="List Paragraph"/>
    <w:basedOn w:val="Normalny"/>
    <w:qFormat/>
    <w:rsid w:val="009A6EF7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rzypisukocowego">
    <w:name w:val="endnote text"/>
    <w:basedOn w:val="Normalny"/>
    <w:rsid w:val="009A6EF7"/>
    <w:rPr>
      <w:sz w:val="20"/>
      <w:szCs w:val="20"/>
    </w:rPr>
  </w:style>
  <w:style w:type="paragraph" w:customStyle="1" w:styleId="Zawartoramki">
    <w:name w:val="Zawartość ramki"/>
    <w:basedOn w:val="Tekstpodstawowy"/>
    <w:rsid w:val="009A6EF7"/>
  </w:style>
  <w:style w:type="character" w:styleId="Odwoanieprzypisukocowego">
    <w:name w:val="endnote reference"/>
    <w:uiPriority w:val="99"/>
    <w:semiHidden/>
    <w:unhideWhenUsed/>
    <w:rsid w:val="00877457"/>
    <w:rPr>
      <w:vertAlign w:val="superscript"/>
    </w:rPr>
  </w:style>
  <w:style w:type="character" w:styleId="Uwydatnienie">
    <w:name w:val="Emphasis"/>
    <w:qFormat/>
    <w:rsid w:val="00AB5CB2"/>
    <w:rPr>
      <w:i/>
      <w:iCs/>
    </w:rPr>
  </w:style>
  <w:style w:type="character" w:styleId="Odwoaniedokomentarza">
    <w:name w:val="annotation reference"/>
    <w:semiHidden/>
    <w:rsid w:val="00D706A7"/>
    <w:rPr>
      <w:sz w:val="16"/>
      <w:szCs w:val="16"/>
    </w:rPr>
  </w:style>
  <w:style w:type="paragraph" w:styleId="Tekstkomentarza">
    <w:name w:val="annotation text"/>
    <w:basedOn w:val="Normalny"/>
    <w:semiHidden/>
    <w:rsid w:val="00D706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706A7"/>
    <w:rPr>
      <w:b/>
      <w:bCs/>
    </w:rPr>
  </w:style>
  <w:style w:type="table" w:styleId="Tabela-Siatka">
    <w:name w:val="Table Grid"/>
    <w:basedOn w:val="Standardowy"/>
    <w:uiPriority w:val="59"/>
    <w:rsid w:val="0011545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link w:val="Nagwek1"/>
    <w:rsid w:val="00BA1A46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paragraph" w:customStyle="1" w:styleId="wyliczankaa">
    <w:name w:val="wyliczanka a)"/>
    <w:basedOn w:val="Normalny"/>
    <w:rsid w:val="00AB0CCA"/>
    <w:pPr>
      <w:numPr>
        <w:numId w:val="24"/>
      </w:numPr>
      <w:suppressAutoHyphens w:val="0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skm.pkp.pl" TargetMode="External"/><Relationship Id="rId1" Type="http://schemas.openxmlformats.org/officeDocument/2006/relationships/hyperlink" Target="http://www.skm.pkp.pl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skm.pkp.pl" TargetMode="External"/><Relationship Id="rId1" Type="http://schemas.openxmlformats.org/officeDocument/2006/relationships/hyperlink" Target="http://www.skm.pkp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635</Words>
  <Characters>3810</Characters>
  <Application>Microsoft Office Word</Application>
  <DocSecurity>4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PKP Szybka Kolej Miejska</vt:lpstr>
    </vt:vector>
  </TitlesOfParts>
  <Company>PKP Szybka Kolej Miejska w Trójmieście Sp. z o. o.</Company>
  <LinksUpToDate>false</LinksUpToDate>
  <CharactersWithSpaces>4437</CharactersWithSpaces>
  <SharedDoc>false</SharedDoc>
  <HLinks>
    <vt:vector size="12" baseType="variant">
      <vt:variant>
        <vt:i4>6946876</vt:i4>
      </vt:variant>
      <vt:variant>
        <vt:i4>3</vt:i4>
      </vt:variant>
      <vt:variant>
        <vt:i4>0</vt:i4>
      </vt:variant>
      <vt:variant>
        <vt:i4>5</vt:i4>
      </vt:variant>
      <vt:variant>
        <vt:lpwstr>http://www.skm.pkp.pl/</vt:lpwstr>
      </vt:variant>
      <vt:variant>
        <vt:lpwstr/>
      </vt:variant>
      <vt:variant>
        <vt:i4>6946876</vt:i4>
      </vt:variant>
      <vt:variant>
        <vt:i4>0</vt:i4>
      </vt:variant>
      <vt:variant>
        <vt:i4>0</vt:i4>
      </vt:variant>
      <vt:variant>
        <vt:i4>5</vt:i4>
      </vt:variant>
      <vt:variant>
        <vt:lpwstr>http://www.skm.pkp.pl/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PKP Szybka Kolej Miejska</dc:title>
  <dc:creator>Administrator</dc:creator>
  <cp:lastModifiedBy>Natalia Panuś</cp:lastModifiedBy>
  <cp:revision>2</cp:revision>
  <cp:lastPrinted>2018-01-17T11:22:00Z</cp:lastPrinted>
  <dcterms:created xsi:type="dcterms:W3CDTF">2019-06-04T07:47:00Z</dcterms:created>
  <dcterms:modified xsi:type="dcterms:W3CDTF">2019-06-04T07:47:00Z</dcterms:modified>
</cp:coreProperties>
</file>