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b/>
          <w:bCs/>
          <w:sz w:val="40"/>
          <w:szCs w:val="40"/>
        </w:rPr>
      </w:pPr>
      <w:r w:rsidRPr="0038099F">
        <w:rPr>
          <w:rFonts w:ascii="Times New Roman" w:hAnsi="Times New Roman"/>
          <w:b/>
          <w:bCs/>
          <w:sz w:val="40"/>
          <w:szCs w:val="40"/>
        </w:rPr>
        <w:t>SPECYFIKACJA ISTOTNYCH WARUNKÓW ZAMÓWIENIA</w:t>
      </w:r>
    </w:p>
    <w:p w:rsidR="003D4444" w:rsidRPr="0038099F" w:rsidRDefault="003D4444" w:rsidP="003D4444">
      <w:pPr>
        <w:pStyle w:val="Tekstpodstawowy"/>
        <w:jc w:val="center"/>
        <w:rPr>
          <w:rFonts w:ascii="Times New Roman" w:hAnsi="Times New Roman"/>
          <w:b/>
          <w:bCs/>
          <w:sz w:val="32"/>
          <w:szCs w:val="32"/>
        </w:rPr>
      </w:pPr>
      <w:r w:rsidRPr="0038099F">
        <w:rPr>
          <w:rFonts w:ascii="Times New Roman" w:hAnsi="Times New Roman"/>
          <w:b/>
          <w:bCs/>
          <w:sz w:val="32"/>
          <w:szCs w:val="32"/>
        </w:rPr>
        <w:t>na</w:t>
      </w:r>
    </w:p>
    <w:p w:rsidR="003D4444" w:rsidRPr="0038099F" w:rsidRDefault="007915BD" w:rsidP="003D4444">
      <w:pPr>
        <w:spacing w:line="240" w:lineRule="auto"/>
        <w:jc w:val="center"/>
        <w:rPr>
          <w:rFonts w:ascii="Times New Roman" w:hAnsi="Times New Roman"/>
          <w:b/>
          <w:bCs/>
          <w:sz w:val="28"/>
          <w:szCs w:val="28"/>
        </w:rPr>
      </w:pPr>
      <w:r>
        <w:rPr>
          <w:rFonts w:ascii="Times New Roman" w:hAnsi="Times New Roman"/>
          <w:b/>
          <w:bCs/>
          <w:sz w:val="28"/>
          <w:szCs w:val="28"/>
        </w:rPr>
        <w:t>utrzymanie porządku i czystości na stacjach i przystankach osobowych zarządzanych przez PKP Szybka Kolej Miejska w Trójmieście Sp. z o.o.</w:t>
      </w:r>
    </w:p>
    <w:p w:rsidR="003D4444" w:rsidRPr="0038099F" w:rsidRDefault="003D4444" w:rsidP="003D4444">
      <w:pPr>
        <w:pStyle w:val="Tekstpodstawowy"/>
        <w:ind w:right="-427"/>
        <w:jc w:val="center"/>
        <w:rPr>
          <w:rFonts w:ascii="Times New Roman" w:hAnsi="Times New Roman"/>
          <w:b/>
          <w:bCs/>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ind w:firstLine="4860"/>
        <w:jc w:val="both"/>
        <w:rPr>
          <w:rFonts w:ascii="Times New Roman" w:hAnsi="Times New Roman"/>
        </w:rPr>
      </w:pPr>
      <w:r w:rsidRPr="0038099F">
        <w:rPr>
          <w:rFonts w:ascii="Times New Roman" w:hAnsi="Times New Roman"/>
        </w:rPr>
        <w:t>Zatwierdził:</w:t>
      </w:r>
    </w:p>
    <w:p w:rsidR="003D4444" w:rsidRPr="0038099F" w:rsidRDefault="003D4444" w:rsidP="003D4444">
      <w:pPr>
        <w:pStyle w:val="Tekstpodstawowy"/>
        <w:ind w:firstLine="4500"/>
        <w:jc w:val="center"/>
        <w:rPr>
          <w:rFonts w:ascii="Times New Roman" w:hAnsi="Times New Roman"/>
        </w:rPr>
      </w:pPr>
      <w:r w:rsidRPr="0038099F">
        <w:rPr>
          <w:rFonts w:ascii="Times New Roman" w:hAnsi="Times New Roman"/>
        </w:rPr>
        <w:t>Zarząd PKP SKM w Trójmieście Sp. z o.o.</w:t>
      </w:r>
    </w:p>
    <w:p w:rsidR="003D4444" w:rsidRPr="0038099F" w:rsidRDefault="003D4444" w:rsidP="003D4444">
      <w:pPr>
        <w:pStyle w:val="Tekstpodstawowy"/>
        <w:rPr>
          <w:rFonts w:ascii="Times New Roman" w:hAnsi="Times New Roman"/>
          <w:i/>
          <w:iCs/>
        </w:rPr>
      </w:pPr>
    </w:p>
    <w:p w:rsidR="003D4444" w:rsidRPr="0038099F" w:rsidRDefault="003D4444" w:rsidP="003D4444">
      <w:pPr>
        <w:pStyle w:val="Tekstpodstawowy"/>
        <w:ind w:right="-427"/>
        <w:rPr>
          <w:rFonts w:ascii="Times New Roman" w:hAnsi="Times New Roman"/>
          <w:i/>
          <w:iCs/>
        </w:rPr>
      </w:pPr>
    </w:p>
    <w:p w:rsidR="003D4444" w:rsidRPr="0038099F" w:rsidRDefault="003D4444" w:rsidP="003D4444">
      <w:pPr>
        <w:pStyle w:val="Tekstpodstawowy"/>
        <w:ind w:right="-427"/>
        <w:rPr>
          <w:rFonts w:ascii="Times New Roman" w:hAnsi="Times New Roman"/>
          <w:smallCaps/>
        </w:rPr>
      </w:pPr>
    </w:p>
    <w:p w:rsidR="003D4444" w:rsidRPr="0038099F" w:rsidRDefault="003D4444" w:rsidP="003D4444">
      <w:pPr>
        <w:pStyle w:val="Tekstpodstawowy"/>
        <w:pageBreakBefore/>
        <w:ind w:left="-567" w:right="-427"/>
        <w:jc w:val="center"/>
        <w:rPr>
          <w:rFonts w:ascii="Times New Roman" w:hAnsi="Times New Roman"/>
        </w:rPr>
      </w:pPr>
    </w:p>
    <w:p w:rsidR="003D4444" w:rsidRPr="0038099F" w:rsidRDefault="003D4444" w:rsidP="003D4444">
      <w:pPr>
        <w:pStyle w:val="Tekstpodstawowy"/>
        <w:jc w:val="both"/>
        <w:rPr>
          <w:rFonts w:ascii="Times New Roman" w:hAnsi="Times New Roman"/>
          <w:b/>
          <w:bCs/>
          <w:sz w:val="28"/>
          <w:szCs w:val="28"/>
        </w:rPr>
      </w:pPr>
      <w:r w:rsidRPr="0038099F">
        <w:rPr>
          <w:rFonts w:ascii="Times New Roman" w:hAnsi="Times New Roman"/>
          <w:b/>
          <w:bCs/>
          <w:sz w:val="28"/>
          <w:szCs w:val="28"/>
        </w:rPr>
        <w:t xml:space="preserve">Zawartość Specyfikacji Istotnych Warunków Zamówienia: </w:t>
      </w:r>
    </w:p>
    <w:p w:rsidR="003D4444" w:rsidRPr="0038099F" w:rsidRDefault="003D4444" w:rsidP="003D4444">
      <w:pPr>
        <w:pStyle w:val="Tekstpodstawowy"/>
        <w:jc w:val="center"/>
        <w:rPr>
          <w:rFonts w:ascii="Times New Roman" w:hAnsi="Times New Roman"/>
          <w:b/>
          <w:bCs/>
          <w:sz w:val="28"/>
          <w:szCs w:val="28"/>
        </w:rPr>
      </w:pPr>
    </w:p>
    <w:tbl>
      <w:tblPr>
        <w:tblW w:w="0" w:type="auto"/>
        <w:tblInd w:w="-106" w:type="dxa"/>
        <w:tblLayout w:type="fixed"/>
        <w:tblLook w:val="0000" w:firstRow="0" w:lastRow="0" w:firstColumn="0" w:lastColumn="0" w:noHBand="0" w:noVBand="0"/>
      </w:tblPr>
      <w:tblGrid>
        <w:gridCol w:w="1908"/>
        <w:gridCol w:w="7302"/>
      </w:tblGrid>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Instrukcja dla Wykonawców.</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oświadczenia Wykonawcy o spełnianiu warunków określonych w art. 22 ust. 1 ustawy Prawo zamówień publicznych, wraz z formularzem załącznika.</w:t>
            </w:r>
          </w:p>
        </w:tc>
      </w:tr>
      <w:tr w:rsidR="003D4444" w:rsidRPr="0038099F" w:rsidTr="00092B95">
        <w:tc>
          <w:tcPr>
            <w:tcW w:w="1908"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Załącznik Nr 1:</w:t>
            </w:r>
          </w:p>
        </w:tc>
        <w:tc>
          <w:tcPr>
            <w:tcW w:w="7302"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Formularz oświadczenia Wykonawcy na temat wykonanych zamówień („Doświadczenie zawodowe”).</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„Oferta”.</w:t>
            </w:r>
          </w:p>
        </w:tc>
      </w:tr>
      <w:tr w:rsidR="003D4444" w:rsidRPr="0038099F" w:rsidTr="00092B95">
        <w:tc>
          <w:tcPr>
            <w:tcW w:w="1908" w:type="dxa"/>
            <w:shd w:val="clear" w:color="auto" w:fill="auto"/>
          </w:tcPr>
          <w:p w:rsidR="003D4444" w:rsidRPr="0038099F" w:rsidRDefault="003D4444" w:rsidP="00092B95">
            <w:pPr>
              <w:pStyle w:val="tytu0"/>
              <w:snapToGrid w:val="0"/>
              <w:spacing w:line="240" w:lineRule="auto"/>
              <w:rPr>
                <w:rStyle w:val="tekstdokbold"/>
                <w:b/>
                <w:sz w:val="22"/>
                <w:szCs w:val="22"/>
              </w:rPr>
            </w:pPr>
            <w:r w:rsidRPr="0038099F">
              <w:rPr>
                <w:rStyle w:val="tekstdokbold"/>
                <w:sz w:val="22"/>
                <w:szCs w:val="22"/>
              </w:rPr>
              <w:t>Rozdział IV:</w:t>
            </w:r>
          </w:p>
        </w:tc>
        <w:tc>
          <w:tcPr>
            <w:tcW w:w="7302" w:type="dxa"/>
            <w:shd w:val="clear" w:color="auto" w:fill="auto"/>
          </w:tcPr>
          <w:p w:rsidR="003D4444" w:rsidRPr="0038099F" w:rsidRDefault="003D4444" w:rsidP="00092B95">
            <w:pPr>
              <w:pStyle w:val="tytu0"/>
              <w:snapToGrid w:val="0"/>
              <w:spacing w:line="240" w:lineRule="auto"/>
              <w:rPr>
                <w:sz w:val="22"/>
                <w:szCs w:val="22"/>
              </w:rPr>
            </w:pPr>
            <w:r w:rsidRPr="0038099F">
              <w:rPr>
                <w:sz w:val="22"/>
                <w:szCs w:val="22"/>
              </w:rPr>
              <w:t>Projekt umowy.</w:t>
            </w:r>
          </w:p>
        </w:tc>
      </w:tr>
    </w:tbl>
    <w:p w:rsidR="003D4444" w:rsidRPr="0038099F" w:rsidRDefault="003D4444" w:rsidP="003D4444">
      <w:pPr>
        <w:pStyle w:val="Tekstpodstawowywcity"/>
        <w:ind w:left="0"/>
        <w:jc w:val="both"/>
      </w:pPr>
    </w:p>
    <w:p w:rsidR="003D4444" w:rsidRPr="0038099F" w:rsidRDefault="003D4444" w:rsidP="003D4444">
      <w:pPr>
        <w:pStyle w:val="Tekstpodstawowywcity"/>
        <w:spacing w:before="120"/>
        <w:ind w:left="0"/>
        <w:jc w:val="both"/>
        <w:rPr>
          <w:sz w:val="22"/>
          <w:szCs w:val="22"/>
        </w:rPr>
      </w:pPr>
      <w:r w:rsidRPr="0038099F">
        <w:rPr>
          <w:sz w:val="22"/>
          <w:szCs w:val="22"/>
        </w:rPr>
        <w:t>Niniejsza Specyfikacja Istotnych Warunków Zamówienia jest nazwana w dalszej treści także „SIWZ” lub „specyfikacją”.</w:t>
      </w:r>
    </w:p>
    <w:p w:rsidR="003D4444" w:rsidRPr="0038099F" w:rsidRDefault="003D4444" w:rsidP="003D4444">
      <w:pPr>
        <w:pStyle w:val="Tekstpodstawowywcity"/>
        <w:spacing w:before="120"/>
        <w:ind w:left="0"/>
        <w:jc w:val="both"/>
        <w:rPr>
          <w:sz w:val="22"/>
          <w:szCs w:val="22"/>
        </w:rPr>
      </w:pPr>
      <w:r w:rsidRPr="0038099F">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3D4444" w:rsidRPr="0038099F" w:rsidRDefault="003D4444" w:rsidP="003D4444">
      <w:pPr>
        <w:pStyle w:val="Tekstpodstawowy22"/>
        <w:pageBreakBefore/>
        <w:rPr>
          <w:b w:val="0"/>
          <w:bCs w:val="0"/>
        </w:rPr>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jc w:val="left"/>
      </w:pPr>
    </w:p>
    <w:p w:rsidR="003D4444" w:rsidRPr="0038099F" w:rsidRDefault="003D4444" w:rsidP="003D4444">
      <w:pPr>
        <w:pStyle w:val="Tekstpodstawowy22"/>
        <w:jc w:val="center"/>
        <w:rPr>
          <w:sz w:val="32"/>
          <w:szCs w:val="32"/>
        </w:rPr>
      </w:pPr>
      <w:r w:rsidRPr="0038099F">
        <w:rPr>
          <w:sz w:val="32"/>
          <w:szCs w:val="32"/>
        </w:rPr>
        <w:t>ROZDZIAŁ 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INSTRUKCJA DLA WYKONAWCÓW</w:t>
      </w: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rozdzia"/>
        <w:pageBreakBefore/>
        <w:spacing w:before="0"/>
        <w:rPr>
          <w:sz w:val="22"/>
          <w:szCs w:val="22"/>
        </w:rPr>
      </w:pPr>
      <w:r w:rsidRPr="0038099F">
        <w:rPr>
          <w:sz w:val="22"/>
          <w:szCs w:val="22"/>
        </w:rPr>
        <w:lastRenderedPageBreak/>
        <w:t>1.</w:t>
      </w:r>
      <w:r w:rsidRPr="0038099F">
        <w:rPr>
          <w:sz w:val="22"/>
          <w:szCs w:val="22"/>
        </w:rPr>
        <w:tab/>
        <w:t>Zamawiający.</w:t>
      </w:r>
    </w:p>
    <w:p w:rsidR="003D4444" w:rsidRPr="0038099F" w:rsidRDefault="003D4444" w:rsidP="003D4444">
      <w:pPr>
        <w:spacing w:after="0" w:line="240" w:lineRule="auto"/>
        <w:ind w:left="720" w:hanging="11"/>
        <w:jc w:val="both"/>
        <w:rPr>
          <w:rFonts w:ascii="Times New Roman" w:hAnsi="Times New Roman"/>
          <w:b/>
          <w:bCs/>
        </w:rPr>
      </w:pP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ul. Morska 350A, 81-002 Gdynia</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Telefon: (58) 721 28 19; Faks: (58) 721 29 66</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Godziny urzędowania: od 8.00 do 14.00</w:t>
      </w:r>
    </w:p>
    <w:p w:rsidR="003D4444" w:rsidRPr="0038099F" w:rsidRDefault="003D4444" w:rsidP="003D4444">
      <w:pPr>
        <w:spacing w:after="0" w:line="240" w:lineRule="auto"/>
        <w:ind w:left="720" w:hanging="11"/>
        <w:jc w:val="both"/>
      </w:pPr>
      <w:r w:rsidRPr="0038099F">
        <w:rPr>
          <w:rFonts w:ascii="Times New Roman" w:hAnsi="Times New Roman"/>
        </w:rPr>
        <w:t xml:space="preserve">Strona internetowa, na której udostępniona jest SIWZ: </w:t>
      </w:r>
      <w:hyperlink r:id="rId8" w:history="1">
        <w:r w:rsidRPr="0038099F">
          <w:rPr>
            <w:rStyle w:val="Hipercze"/>
          </w:rPr>
          <w:t>www.skm.pkp.pl</w:t>
        </w:r>
      </w:hyperlink>
    </w:p>
    <w:p w:rsidR="003D4444" w:rsidRPr="0038099F" w:rsidRDefault="003D4444" w:rsidP="003D4444">
      <w:pPr>
        <w:pStyle w:val="rozdzia"/>
        <w:rPr>
          <w:sz w:val="22"/>
          <w:szCs w:val="22"/>
        </w:rPr>
      </w:pPr>
      <w:r w:rsidRPr="0038099F">
        <w:rPr>
          <w:sz w:val="22"/>
          <w:szCs w:val="22"/>
        </w:rPr>
        <w:t>2.</w:t>
      </w:r>
      <w:r w:rsidRPr="0038099F">
        <w:rPr>
          <w:sz w:val="22"/>
          <w:szCs w:val="22"/>
        </w:rPr>
        <w:tab/>
        <w:t>Tryb postępowania.</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 xml:space="preserve">Postępowanie o udzielenie zamówienia prowadzone jest w trybie przetargu nieograniczonego, na podstawie ustawy z dnia 29 stycznia 2004 r. Prawo zamówień publicznych, zwanej dalej „ustawą”, „ustawą </w:t>
      </w:r>
      <w:proofErr w:type="spellStart"/>
      <w:r w:rsidRPr="0038099F">
        <w:rPr>
          <w:rFonts w:ascii="Times New Roman" w:hAnsi="Times New Roman"/>
        </w:rPr>
        <w:t>Pzp</w:t>
      </w:r>
      <w:proofErr w:type="spellEnd"/>
      <w:r w:rsidRPr="0038099F">
        <w:rPr>
          <w:rFonts w:ascii="Times New Roman" w:hAnsi="Times New Roman"/>
        </w:rPr>
        <w:t>” lub „</w:t>
      </w:r>
      <w:proofErr w:type="spellStart"/>
      <w:r w:rsidRPr="0038099F">
        <w:rPr>
          <w:rFonts w:ascii="Times New Roman" w:hAnsi="Times New Roman"/>
        </w:rPr>
        <w:t>Pzp</w:t>
      </w:r>
      <w:proofErr w:type="spellEnd"/>
      <w:r w:rsidRPr="0038099F">
        <w:rPr>
          <w:rFonts w:ascii="Times New Roman" w:hAnsi="Times New Roman"/>
        </w:rPr>
        <w:t>”.</w:t>
      </w:r>
    </w:p>
    <w:p w:rsidR="003D4444" w:rsidRPr="0038099F" w:rsidRDefault="003D4444" w:rsidP="003D4444">
      <w:pPr>
        <w:pStyle w:val="rozdzia"/>
        <w:rPr>
          <w:sz w:val="22"/>
          <w:szCs w:val="22"/>
        </w:rPr>
      </w:pPr>
      <w:r w:rsidRPr="0038099F">
        <w:rPr>
          <w:sz w:val="22"/>
          <w:szCs w:val="22"/>
        </w:rPr>
        <w:t>3.</w:t>
      </w:r>
      <w:r w:rsidRPr="0038099F">
        <w:rPr>
          <w:sz w:val="22"/>
          <w:szCs w:val="22"/>
        </w:rPr>
        <w:tab/>
        <w:t>Oznaczenie i język postępowania.</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 xml:space="preserve">3.1. </w:t>
      </w:r>
      <w:r w:rsidRPr="0038099F">
        <w:rPr>
          <w:rFonts w:ascii="Times New Roman" w:hAnsi="Times New Roman"/>
        </w:rPr>
        <w:tab/>
        <w:t xml:space="preserve">Postępowanie, którego dotyczy niniejszy dokument oznaczone jest znakiem: </w:t>
      </w:r>
      <w:r>
        <w:rPr>
          <w:rFonts w:ascii="Times New Roman" w:hAnsi="Times New Roman"/>
        </w:rPr>
        <w:t>SKMMS.ZP.N.</w:t>
      </w:r>
      <w:r w:rsidR="007915BD">
        <w:rPr>
          <w:rFonts w:ascii="Times New Roman" w:hAnsi="Times New Roman"/>
        </w:rPr>
        <w:t>43</w:t>
      </w:r>
      <w:r>
        <w:rPr>
          <w:rFonts w:ascii="Times New Roman" w:hAnsi="Times New Roman"/>
        </w:rPr>
        <w:t>.15</w:t>
      </w:r>
      <w:r w:rsidRPr="0038099F">
        <w:rPr>
          <w:rFonts w:ascii="Times New Roman" w:hAnsi="Times New Roman"/>
        </w:rPr>
        <w:t xml:space="preserve"> Wykonawcy zobowiązani są do powoływania się na ten znak we wszelkich kontaktach z Zamawiającym. </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3.2.</w:t>
      </w:r>
      <w:r w:rsidRPr="0038099F">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rsidR="003D4444" w:rsidRPr="0038099F" w:rsidRDefault="003D4444" w:rsidP="003D4444">
      <w:pPr>
        <w:pStyle w:val="rozdzia"/>
        <w:rPr>
          <w:sz w:val="22"/>
          <w:szCs w:val="22"/>
        </w:rPr>
      </w:pPr>
      <w:r w:rsidRPr="0038099F">
        <w:rPr>
          <w:sz w:val="22"/>
          <w:szCs w:val="22"/>
        </w:rPr>
        <w:t>4.</w:t>
      </w:r>
      <w:r w:rsidRPr="0038099F">
        <w:rPr>
          <w:sz w:val="22"/>
          <w:szCs w:val="22"/>
        </w:rPr>
        <w:tab/>
        <w:t>Przedmiot zamówienia.</w:t>
      </w:r>
    </w:p>
    <w:p w:rsidR="003D4444" w:rsidRPr="0038099F" w:rsidRDefault="003D4444" w:rsidP="003D4444">
      <w:pPr>
        <w:pStyle w:val="Tekstpodstawowy31"/>
        <w:numPr>
          <w:ilvl w:val="1"/>
          <w:numId w:val="30"/>
        </w:numPr>
        <w:tabs>
          <w:tab w:val="left" w:pos="720"/>
        </w:tabs>
        <w:ind w:left="720" w:hanging="720"/>
        <w:rPr>
          <w:iCs/>
          <w:sz w:val="22"/>
          <w:szCs w:val="22"/>
        </w:rPr>
      </w:pPr>
      <w:r w:rsidRPr="0038099F">
        <w:rPr>
          <w:iCs/>
          <w:sz w:val="22"/>
          <w:szCs w:val="22"/>
        </w:rPr>
        <w:t xml:space="preserve">Przedmiotem zamówienia jest </w:t>
      </w:r>
      <w:r w:rsidR="007915BD">
        <w:rPr>
          <w:iCs/>
          <w:sz w:val="22"/>
          <w:szCs w:val="22"/>
        </w:rPr>
        <w:t>utrzymanie porządku i czystości na stacjach i przystankach osobowych zarządzanych przez Zamawiającego.</w:t>
      </w:r>
      <w:r w:rsidRPr="0038099F">
        <w:rPr>
          <w:iCs/>
          <w:sz w:val="22"/>
          <w:szCs w:val="22"/>
        </w:rPr>
        <w:t xml:space="preserve"> </w:t>
      </w:r>
    </w:p>
    <w:p w:rsidR="003D4444" w:rsidRDefault="003D4444" w:rsidP="003D4444">
      <w:pPr>
        <w:pStyle w:val="Tekstpodstawowy31"/>
        <w:spacing w:before="0"/>
        <w:rPr>
          <w:b/>
          <w:bCs/>
          <w:iCs/>
          <w:sz w:val="22"/>
          <w:szCs w:val="22"/>
        </w:rPr>
      </w:pPr>
      <w:r>
        <w:rPr>
          <w:b/>
          <w:bCs/>
          <w:iCs/>
          <w:sz w:val="22"/>
          <w:szCs w:val="22"/>
        </w:rPr>
        <w:t>Szczegółowy opis przedmiotu zamówieni</w:t>
      </w:r>
      <w:r w:rsidR="00F84185">
        <w:rPr>
          <w:b/>
          <w:bCs/>
          <w:iCs/>
          <w:sz w:val="22"/>
          <w:szCs w:val="22"/>
        </w:rPr>
        <w:t>a znajduje się w rozdziale nr IV</w:t>
      </w:r>
      <w:r>
        <w:rPr>
          <w:b/>
          <w:bCs/>
          <w:iCs/>
          <w:sz w:val="22"/>
          <w:szCs w:val="22"/>
        </w:rPr>
        <w:t xml:space="preserve"> do niniejszej </w:t>
      </w:r>
      <w:r w:rsidR="000D6C20">
        <w:rPr>
          <w:b/>
          <w:bCs/>
          <w:iCs/>
          <w:sz w:val="22"/>
          <w:szCs w:val="22"/>
        </w:rPr>
        <w:t>SIWZ</w:t>
      </w:r>
      <w:r>
        <w:rPr>
          <w:b/>
          <w:bCs/>
          <w:iCs/>
          <w:sz w:val="22"/>
          <w:szCs w:val="22"/>
        </w:rPr>
        <w:t xml:space="preserve"> (projekt umowy). </w:t>
      </w:r>
    </w:p>
    <w:p w:rsidR="003D4444" w:rsidRDefault="003D4444" w:rsidP="003D4444">
      <w:pPr>
        <w:pStyle w:val="Tekstpodstawowy31"/>
        <w:spacing w:before="0"/>
        <w:rPr>
          <w:b/>
          <w:bCs/>
          <w:iCs/>
          <w:sz w:val="22"/>
          <w:szCs w:val="22"/>
        </w:rPr>
      </w:pPr>
    </w:p>
    <w:p w:rsidR="003D4444" w:rsidRPr="008167F7" w:rsidRDefault="003D4444" w:rsidP="007915BD">
      <w:pPr>
        <w:rPr>
          <w:rFonts w:ascii="Arial" w:hAnsi="Arial" w:cs="Arial"/>
        </w:rPr>
      </w:pPr>
      <w:r w:rsidRPr="0038099F">
        <w:rPr>
          <w:b/>
          <w:bCs/>
          <w:iCs/>
        </w:rPr>
        <w:t xml:space="preserve">KOD CPV: </w:t>
      </w:r>
      <w:r w:rsidR="007915BD" w:rsidRPr="007915BD">
        <w:rPr>
          <w:rStyle w:val="symbol"/>
          <w:iCs/>
        </w:rPr>
        <w:t>90910000-9</w:t>
      </w:r>
      <w:r w:rsidR="007915BD">
        <w:rPr>
          <w:rStyle w:val="symbol"/>
          <w:iCs/>
        </w:rPr>
        <w:t xml:space="preserve"> – usługi sprzątania</w:t>
      </w:r>
      <w:r w:rsidRPr="0038099F">
        <w:rPr>
          <w:iCs/>
        </w:rPr>
        <w:br/>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wymaga, aby przedmiot zamówienia był wykonany zgodnie z wymaganiami zawartymi w „Projekci</w:t>
      </w:r>
      <w:r w:rsidR="00F84185">
        <w:rPr>
          <w:iCs/>
          <w:sz w:val="22"/>
          <w:szCs w:val="22"/>
        </w:rPr>
        <w:t>e umowy” (stanowiącym Rozdział IV</w:t>
      </w:r>
      <w:r w:rsidRPr="0038099F">
        <w:rPr>
          <w:iCs/>
          <w:sz w:val="22"/>
          <w:szCs w:val="22"/>
        </w:rPr>
        <w:t xml:space="preserve"> niniejszej SIWZ) </w:t>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 xml:space="preserve">Zamawiający </w:t>
      </w:r>
      <w:r w:rsidR="007915BD">
        <w:rPr>
          <w:iCs/>
          <w:sz w:val="22"/>
          <w:szCs w:val="22"/>
        </w:rPr>
        <w:t>dopuszcza możliwość składania ofert częściowych – przedmiot zamówienia podzielony został na siedem zadań</w:t>
      </w:r>
      <w:r w:rsidR="000D6C20">
        <w:rPr>
          <w:iCs/>
          <w:sz w:val="22"/>
          <w:szCs w:val="22"/>
        </w:rPr>
        <w:t>, opisanych szczegółowo w rozdziale nr IV do niniejszej SIWZ (projekt umowy). Oferta Wykonawcy musi obejmować całość przynajmniej jednego z ww. zadań.</w:t>
      </w:r>
    </w:p>
    <w:p w:rsidR="003D4444" w:rsidRPr="0038099F" w:rsidRDefault="003D4444" w:rsidP="003D4444">
      <w:pPr>
        <w:pStyle w:val="Tekstpodstawowy31"/>
        <w:numPr>
          <w:ilvl w:val="1"/>
          <w:numId w:val="33"/>
        </w:numPr>
        <w:tabs>
          <w:tab w:val="clear" w:pos="435"/>
          <w:tab w:val="num" w:pos="709"/>
        </w:tabs>
        <w:spacing w:before="0"/>
        <w:ind w:left="709" w:hanging="709"/>
        <w:rPr>
          <w:sz w:val="22"/>
          <w:szCs w:val="22"/>
        </w:rPr>
      </w:pPr>
      <w:r w:rsidRPr="0038099F">
        <w:rPr>
          <w:iCs/>
          <w:sz w:val="22"/>
          <w:szCs w:val="22"/>
        </w:rPr>
        <w:t>Zamawiający nie dopuszcza możliwości składania ofert wariantowych</w:t>
      </w:r>
      <w:r w:rsidRPr="0038099F">
        <w:rPr>
          <w:sz w:val="22"/>
          <w:szCs w:val="22"/>
        </w:rPr>
        <w:t>.</w:t>
      </w:r>
    </w:p>
    <w:p w:rsidR="003D4444" w:rsidRPr="0038099F" w:rsidRDefault="003D4444" w:rsidP="003D4444">
      <w:p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4.5.   </w:t>
      </w:r>
      <w:r w:rsidRPr="0038099F">
        <w:rPr>
          <w:rFonts w:ascii="Times New Roman" w:hAnsi="Times New Roman"/>
        </w:rPr>
        <w:tab/>
        <w:t>Zamawiający nie zamierza udzielać zamówień uzupełniających</w:t>
      </w:r>
    </w:p>
    <w:p w:rsidR="003D4444" w:rsidRPr="0038099F" w:rsidRDefault="003D4444" w:rsidP="003D4444">
      <w:pPr>
        <w:tabs>
          <w:tab w:val="left" w:pos="709"/>
        </w:tabs>
        <w:spacing w:after="0" w:line="240" w:lineRule="auto"/>
        <w:jc w:val="both"/>
        <w:rPr>
          <w:rFonts w:ascii="Times New Roman" w:hAnsi="Times New Roman"/>
        </w:rPr>
      </w:pPr>
      <w:r w:rsidRPr="0038099F">
        <w:rPr>
          <w:rFonts w:ascii="Times New Roman" w:hAnsi="Times New Roman"/>
        </w:rPr>
        <w:t>4.6.      Zamawiający nie przewiduje zawarcia umowy ramowej.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4.7.      Zamawiający nie przewiduje rozliczenia w walutach obcych.</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4.8.      Zamawiający nie przewiduje aukcji elektronicznej.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4.9.      Zamawiający nie przewiduje zwrotu kosztów udziału w postępowaniu.</w:t>
      </w:r>
    </w:p>
    <w:p w:rsidR="003D4444" w:rsidRPr="00764007" w:rsidRDefault="003D4444" w:rsidP="003D4444">
      <w:pPr>
        <w:pStyle w:val="rozdzia"/>
        <w:rPr>
          <w:sz w:val="22"/>
          <w:szCs w:val="22"/>
        </w:rPr>
      </w:pPr>
      <w:r w:rsidRPr="0038099F">
        <w:rPr>
          <w:sz w:val="22"/>
          <w:szCs w:val="22"/>
        </w:rPr>
        <w:t>5.</w:t>
      </w:r>
      <w:r w:rsidRPr="00764007">
        <w:rPr>
          <w:sz w:val="22"/>
          <w:szCs w:val="22"/>
        </w:rPr>
        <w:tab/>
        <w:t>Termin realizacji zamówienia.</w:t>
      </w:r>
    </w:p>
    <w:p w:rsidR="00C3314E" w:rsidRPr="00764007" w:rsidRDefault="00190D9C" w:rsidP="003D4444">
      <w:pPr>
        <w:pStyle w:val="Tekstpodstawowy31"/>
        <w:spacing w:before="0"/>
        <w:ind w:left="709"/>
        <w:rPr>
          <w:iCs/>
          <w:sz w:val="22"/>
          <w:szCs w:val="22"/>
        </w:rPr>
      </w:pPr>
      <w:r>
        <w:rPr>
          <w:iCs/>
          <w:sz w:val="22"/>
          <w:szCs w:val="22"/>
        </w:rPr>
        <w:t>36 miesięcy od daty zawarcia umowy.</w:t>
      </w:r>
    </w:p>
    <w:p w:rsidR="003D4444" w:rsidRPr="0038099F" w:rsidRDefault="003D4444" w:rsidP="003D4444">
      <w:pPr>
        <w:pStyle w:val="rozdzia"/>
        <w:rPr>
          <w:sz w:val="22"/>
          <w:szCs w:val="22"/>
        </w:rPr>
      </w:pPr>
      <w:r w:rsidRPr="0038099F">
        <w:rPr>
          <w:sz w:val="22"/>
          <w:szCs w:val="22"/>
        </w:rPr>
        <w:t>6.</w:t>
      </w:r>
      <w:r w:rsidRPr="0038099F">
        <w:rPr>
          <w:sz w:val="22"/>
          <w:szCs w:val="22"/>
        </w:rPr>
        <w:tab/>
        <w:t>Warunki udziału w postępowaniu, które muszą spełniać Wykonawcy.</w:t>
      </w:r>
    </w:p>
    <w:p w:rsidR="003D4444" w:rsidRPr="0038099F" w:rsidRDefault="003D4444" w:rsidP="003D4444">
      <w:pPr>
        <w:spacing w:before="120" w:line="240" w:lineRule="auto"/>
        <w:ind w:left="720"/>
        <w:jc w:val="both"/>
        <w:rPr>
          <w:rFonts w:ascii="Times New Roman" w:hAnsi="Times New Roman"/>
          <w:b/>
          <w:bCs/>
        </w:rPr>
      </w:pPr>
      <w:r w:rsidRPr="0038099F">
        <w:rPr>
          <w:rFonts w:ascii="Times New Roman" w:hAnsi="Times New Roman"/>
          <w:b/>
          <w:bCs/>
        </w:rPr>
        <w:t xml:space="preserve">Zamawiający wymaga, aby Wykonawca spełniał niżej określone warunki ogólne i szczegółowe: </w:t>
      </w:r>
    </w:p>
    <w:p w:rsidR="003D4444" w:rsidRPr="0038099F" w:rsidRDefault="003D4444" w:rsidP="003D4444">
      <w:pPr>
        <w:keepNext/>
        <w:numPr>
          <w:ilvl w:val="1"/>
          <w:numId w:val="35"/>
        </w:numPr>
        <w:spacing w:after="0" w:line="240" w:lineRule="auto"/>
        <w:jc w:val="both"/>
        <w:rPr>
          <w:rFonts w:ascii="Times New Roman" w:hAnsi="Times New Roman"/>
          <w:b/>
          <w:bCs/>
        </w:rPr>
      </w:pPr>
      <w:r w:rsidRPr="0038099F">
        <w:rPr>
          <w:rFonts w:ascii="Times New Roman" w:hAnsi="Times New Roman"/>
          <w:b/>
          <w:bCs/>
        </w:rPr>
        <w:t>Warunki ogólne.</w:t>
      </w:r>
    </w:p>
    <w:p w:rsidR="00092B95" w:rsidRPr="0038099F" w:rsidRDefault="00092B95" w:rsidP="00092B95">
      <w:pPr>
        <w:keepNext/>
        <w:spacing w:after="0" w:line="240" w:lineRule="auto"/>
        <w:ind w:left="703" w:firstLine="2"/>
        <w:jc w:val="both"/>
        <w:rPr>
          <w:rFonts w:ascii="Times New Roman" w:hAnsi="Times New Roman"/>
        </w:rPr>
      </w:pPr>
      <w:r w:rsidRPr="00092B95">
        <w:rPr>
          <w:rFonts w:ascii="Times New Roman" w:hAnsi="Times New Roman"/>
        </w:rPr>
        <w:t xml:space="preserve">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Jeżeli z uzasadnionej przyczyny Wykonawca nie może przedstawić </w:t>
      </w:r>
      <w:r w:rsidRPr="00092B95">
        <w:rPr>
          <w:rFonts w:ascii="Times New Roman" w:hAnsi="Times New Roman"/>
        </w:rPr>
        <w:lastRenderedPageBreak/>
        <w:t>dokumentów dotyczących sytuacji finansowej i ekonomicznej wymaganych przez Zamawiającego, może przedstawić inny dokument, który w wystarczający sposób potwierdza spełnianie opisanego warunku.</w:t>
      </w:r>
    </w:p>
    <w:p w:rsidR="003D4444" w:rsidRDefault="003D4444" w:rsidP="003D4444">
      <w:pPr>
        <w:numPr>
          <w:ilvl w:val="2"/>
          <w:numId w:val="35"/>
        </w:numPr>
        <w:spacing w:after="0" w:line="240" w:lineRule="auto"/>
        <w:jc w:val="both"/>
        <w:rPr>
          <w:rFonts w:ascii="Times New Roman" w:hAnsi="Times New Roman"/>
        </w:rPr>
      </w:pPr>
      <w:r w:rsidRPr="0038099F">
        <w:rPr>
          <w:rFonts w:ascii="Times New Roman" w:hAnsi="Times New Roman"/>
        </w:rPr>
        <w:t xml:space="preserve">Wykonawca nie może podlegać wykluczeniu z ubiegania się o zamówienie publiczne na podstawie art. 24 ust. 1 i ust. 2 ustawy </w:t>
      </w:r>
      <w:proofErr w:type="spellStart"/>
      <w:r w:rsidRPr="0038099F">
        <w:rPr>
          <w:rFonts w:ascii="Times New Roman" w:hAnsi="Times New Roman"/>
        </w:rPr>
        <w:t>Pzp</w:t>
      </w:r>
      <w:proofErr w:type="spellEnd"/>
      <w:r w:rsidRPr="0038099F">
        <w:rPr>
          <w:rFonts w:ascii="Times New Roman" w:hAnsi="Times New Roman"/>
        </w:rPr>
        <w:t xml:space="preserve">. Wykonawcy, którzy nie wykażą spełnienia warunków udziału w postępowaniu, podlegać będą wykluczeniu z udziału </w:t>
      </w:r>
      <w:r w:rsidRPr="0038099F">
        <w:rPr>
          <w:rFonts w:ascii="Times New Roman" w:hAnsi="Times New Roman"/>
        </w:rPr>
        <w:br/>
        <w:t xml:space="preserve">w postępowaniu. Ocena spełnienia warunków udziału w postępowaniu dokonywana będzie </w:t>
      </w:r>
      <w:r w:rsidRPr="0038099F">
        <w:rPr>
          <w:rFonts w:ascii="Times New Roman" w:hAnsi="Times New Roman"/>
        </w:rPr>
        <w:br/>
        <w:t>w oparciu o złożone przez Wykonawcę w niniejszym postępowaniu dokumenty oraz oświadczenia.</w:t>
      </w:r>
      <w:r w:rsidR="003A78DF">
        <w:rPr>
          <w:rFonts w:ascii="Times New Roman" w:hAnsi="Times New Roman"/>
        </w:rPr>
        <w:t xml:space="preserve"> </w:t>
      </w:r>
    </w:p>
    <w:p w:rsidR="003D4444" w:rsidRDefault="003D4444" w:rsidP="003D4444">
      <w:pPr>
        <w:spacing w:after="0" w:line="240" w:lineRule="auto"/>
        <w:ind w:left="720" w:hanging="720"/>
        <w:jc w:val="both"/>
        <w:rPr>
          <w:rFonts w:ascii="Times New Roman" w:hAnsi="Times New Roman"/>
        </w:rPr>
      </w:pPr>
      <w:r w:rsidRPr="0038099F">
        <w:rPr>
          <w:rFonts w:ascii="Times New Roman" w:hAnsi="Times New Roman"/>
        </w:rPr>
        <w:t>6.1.1.</w:t>
      </w:r>
      <w:r w:rsidRPr="0038099F">
        <w:rPr>
          <w:rFonts w:ascii="Times New Roman" w:hAnsi="Times New Roman"/>
          <w:vertAlign w:val="superscript"/>
        </w:rPr>
        <w:t>1</w:t>
      </w:r>
      <w:r w:rsidRPr="0038099F">
        <w:rPr>
          <w:rFonts w:ascii="Times New Roman" w:hAnsi="Times New Roman"/>
        </w:rPr>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w:t>
      </w:r>
      <w:proofErr w:type="spellStart"/>
      <w:r w:rsidRPr="0038099F">
        <w:rPr>
          <w:rFonts w:ascii="Times New Roman" w:hAnsi="Times New Roman"/>
        </w:rPr>
        <w:t>Pzp</w:t>
      </w:r>
      <w:proofErr w:type="spellEnd"/>
      <w:r w:rsidRPr="0038099F">
        <w:rPr>
          <w:rFonts w:ascii="Times New Roman" w:hAnsi="Times New Roman"/>
        </w:rPr>
        <w:t xml:space="preserve"> winni spełnić łącznie, natomiast warunek określony w art. 24 ust. 1 oraz art. 24 ust. 2 ustawy </w:t>
      </w:r>
      <w:proofErr w:type="spellStart"/>
      <w:r w:rsidRPr="0038099F">
        <w:rPr>
          <w:rFonts w:ascii="Times New Roman" w:hAnsi="Times New Roman"/>
        </w:rPr>
        <w:t>Pzp</w:t>
      </w:r>
      <w:proofErr w:type="spellEnd"/>
      <w:r w:rsidRPr="0038099F">
        <w:rPr>
          <w:rFonts w:ascii="Times New Roman" w:hAnsi="Times New Roman"/>
        </w:rPr>
        <w:t xml:space="preserve"> musi spełnić każdy z wykonawców osobno.</w:t>
      </w:r>
    </w:p>
    <w:p w:rsidR="00AE5CFB" w:rsidRPr="001527FD" w:rsidRDefault="00AE5CFB" w:rsidP="00AE5CFB">
      <w:pPr>
        <w:numPr>
          <w:ilvl w:val="2"/>
          <w:numId w:val="35"/>
        </w:numPr>
        <w:spacing w:after="0" w:line="240" w:lineRule="auto"/>
        <w:jc w:val="both"/>
        <w:rPr>
          <w:rFonts w:ascii="Times New Roman" w:hAnsi="Times New Roman"/>
        </w:rPr>
      </w:pPr>
      <w:r w:rsidRPr="001527FD">
        <w:rPr>
          <w:rFonts w:ascii="Times New Roman" w:hAnsi="Times New Roman"/>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AE5CFB" w:rsidRPr="0038099F" w:rsidRDefault="00AE5CFB" w:rsidP="003D4444">
      <w:pPr>
        <w:spacing w:after="0" w:line="240" w:lineRule="auto"/>
        <w:ind w:left="720" w:hanging="720"/>
        <w:jc w:val="both"/>
        <w:rPr>
          <w:rFonts w:ascii="Times New Roman" w:hAnsi="Times New Roman"/>
        </w:rPr>
      </w:pPr>
    </w:p>
    <w:p w:rsidR="003D4444" w:rsidRPr="0038099F" w:rsidRDefault="003D4444" w:rsidP="003D4444">
      <w:pPr>
        <w:spacing w:before="120" w:line="240" w:lineRule="auto"/>
        <w:ind w:left="720" w:hanging="720"/>
        <w:jc w:val="both"/>
        <w:rPr>
          <w:rFonts w:ascii="Times New Roman" w:hAnsi="Times New Roman"/>
        </w:rPr>
      </w:pPr>
      <w:r w:rsidRPr="0038099F">
        <w:rPr>
          <w:rFonts w:ascii="Times New Roman" w:hAnsi="Times New Roman"/>
        </w:rPr>
        <w:t>Oferta Wykonawcy wykluczonego uznana zostanie za odrzuconą.</w:t>
      </w:r>
    </w:p>
    <w:p w:rsidR="003D4444" w:rsidRPr="0038099F" w:rsidRDefault="003D4444" w:rsidP="003D4444">
      <w:pPr>
        <w:keepNext/>
        <w:numPr>
          <w:ilvl w:val="1"/>
          <w:numId w:val="35"/>
        </w:numPr>
        <w:spacing w:before="120" w:after="0" w:line="240" w:lineRule="auto"/>
        <w:jc w:val="both"/>
        <w:rPr>
          <w:rFonts w:ascii="Times New Roman" w:hAnsi="Times New Roman"/>
          <w:b/>
          <w:bCs/>
        </w:rPr>
      </w:pPr>
      <w:r w:rsidRPr="0038099F">
        <w:rPr>
          <w:rFonts w:ascii="Times New Roman" w:hAnsi="Times New Roman"/>
          <w:b/>
          <w:bCs/>
        </w:rPr>
        <w:t xml:space="preserve">Warunki szczegółowe. </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6.2.1.  </w:t>
      </w:r>
      <w:r w:rsidRPr="0038099F">
        <w:rPr>
          <w:rFonts w:ascii="Times New Roman" w:hAnsi="Times New Roman"/>
          <w:b/>
          <w:bCs/>
        </w:rPr>
        <w:t>Potencjał ekonomiczno-finansowy.</w:t>
      </w:r>
    </w:p>
    <w:p w:rsidR="003D4444" w:rsidRPr="00A53127" w:rsidRDefault="003D4444" w:rsidP="003D4444">
      <w:pPr>
        <w:keepNext/>
        <w:spacing w:after="0" w:line="240" w:lineRule="auto"/>
        <w:ind w:left="703" w:hanging="703"/>
        <w:jc w:val="both"/>
        <w:rPr>
          <w:rFonts w:ascii="Times New Roman" w:hAnsi="Times New Roman"/>
          <w:b/>
          <w:bCs/>
        </w:rPr>
      </w:pPr>
      <w:r w:rsidRPr="0038099F">
        <w:rPr>
          <w:rFonts w:ascii="Times New Roman" w:hAnsi="Times New Roman"/>
        </w:rPr>
        <w:t xml:space="preserve">6.2.1.1 </w:t>
      </w:r>
      <w:r w:rsidRPr="00A53127">
        <w:rPr>
          <w:rFonts w:ascii="Times New Roman" w:hAnsi="Times New Roman"/>
        </w:rPr>
        <w:t xml:space="preserve">Wykonawca winien znajdować się w sytuacji ekonomicznej i finansowej umożliwiającej zrealizowanie zamówienia tj. Wykonawca winien posiadać środki lub zdolność kredytową                         w wysokości nie mniejszej niż </w:t>
      </w:r>
      <w:r w:rsidR="00525CB9" w:rsidRPr="00A53127">
        <w:rPr>
          <w:rFonts w:ascii="Times New Roman" w:hAnsi="Times New Roman"/>
          <w:b/>
        </w:rPr>
        <w:t>1</w:t>
      </w:r>
      <w:r w:rsidR="00525CB9" w:rsidRPr="00A53127">
        <w:rPr>
          <w:rFonts w:ascii="Times New Roman" w:hAnsi="Times New Roman"/>
        </w:rPr>
        <w:t xml:space="preserve"> </w:t>
      </w:r>
      <w:r w:rsidR="00575655">
        <w:rPr>
          <w:rFonts w:ascii="Times New Roman" w:hAnsi="Times New Roman"/>
          <w:b/>
          <w:bCs/>
        </w:rPr>
        <w:t>0</w:t>
      </w:r>
      <w:r w:rsidRPr="00A53127">
        <w:rPr>
          <w:rFonts w:ascii="Times New Roman" w:hAnsi="Times New Roman"/>
          <w:b/>
          <w:bCs/>
        </w:rPr>
        <w:t>00 000 PLN.</w:t>
      </w:r>
    </w:p>
    <w:p w:rsidR="003D4444" w:rsidRPr="00A53127" w:rsidRDefault="003D4444" w:rsidP="003D4444">
      <w:pPr>
        <w:autoSpaceDE w:val="0"/>
        <w:spacing w:after="0" w:line="240" w:lineRule="auto"/>
        <w:ind w:left="720" w:hanging="720"/>
        <w:jc w:val="both"/>
        <w:rPr>
          <w:rFonts w:ascii="Times New Roman" w:hAnsi="Times New Roman"/>
        </w:rPr>
      </w:pPr>
      <w:r w:rsidRPr="00A53127">
        <w:rPr>
          <w:rFonts w:ascii="Times New Roman" w:hAnsi="Times New Roman"/>
        </w:rPr>
        <w:t xml:space="preserve">6.2.1.2 Wykonawca winien być ubezpieczony od odpowiedzialności cywilnej w zakresie prowadzonej działalności gospodarczej na kwotę w wysokości co najmniej </w:t>
      </w:r>
      <w:r w:rsidR="00E10B56" w:rsidRPr="00E10B56">
        <w:rPr>
          <w:rFonts w:ascii="Times New Roman" w:hAnsi="Times New Roman"/>
          <w:b/>
        </w:rPr>
        <w:t>1</w:t>
      </w:r>
      <w:r w:rsidR="00E10B56">
        <w:rPr>
          <w:rFonts w:ascii="Times New Roman" w:hAnsi="Times New Roman"/>
          <w:b/>
        </w:rPr>
        <w:t xml:space="preserve"> 0</w:t>
      </w:r>
      <w:r w:rsidRPr="00A53127">
        <w:rPr>
          <w:rFonts w:ascii="Times New Roman" w:hAnsi="Times New Roman"/>
          <w:b/>
          <w:bCs/>
        </w:rPr>
        <w:t>00 000 PLN</w:t>
      </w:r>
      <w:r w:rsidRPr="00A53127">
        <w:rPr>
          <w:rFonts w:ascii="Times New Roman" w:hAnsi="Times New Roman"/>
        </w:rPr>
        <w:t>.</w:t>
      </w:r>
    </w:p>
    <w:p w:rsidR="003D4444" w:rsidRPr="0038099F" w:rsidRDefault="003D4444" w:rsidP="003D4444">
      <w:pPr>
        <w:spacing w:before="120" w:line="240" w:lineRule="auto"/>
        <w:ind w:left="720" w:hanging="720"/>
        <w:jc w:val="both"/>
        <w:rPr>
          <w:rFonts w:ascii="Times New Roman" w:hAnsi="Times New Roman"/>
          <w:b/>
          <w:bCs/>
        </w:rPr>
      </w:pPr>
      <w:r w:rsidRPr="0038099F">
        <w:rPr>
          <w:rFonts w:ascii="Times New Roman" w:hAnsi="Times New Roman"/>
        </w:rPr>
        <w:t>6.2.1.</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ekonomiczno-finansowy Wykonawców składających wspólną ofertę.</w:t>
      </w:r>
    </w:p>
    <w:p w:rsidR="003D4444" w:rsidRPr="0038099F" w:rsidRDefault="003D4444" w:rsidP="003D4444">
      <w:pPr>
        <w:spacing w:before="12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6.2.1.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20B9B" w:rsidRDefault="003D4444" w:rsidP="003D4444">
      <w:pPr>
        <w:keepNext/>
        <w:spacing w:before="120" w:line="240" w:lineRule="auto"/>
        <w:ind w:left="703" w:hanging="703"/>
        <w:jc w:val="both"/>
        <w:rPr>
          <w:rFonts w:ascii="Times New Roman" w:hAnsi="Times New Roman"/>
          <w:b/>
          <w:bCs/>
        </w:rPr>
      </w:pPr>
      <w:r w:rsidRPr="00320B9B">
        <w:rPr>
          <w:rFonts w:ascii="Times New Roman" w:hAnsi="Times New Roman"/>
        </w:rPr>
        <w:t xml:space="preserve">6.2.2.  </w:t>
      </w:r>
      <w:r w:rsidRPr="00320B9B">
        <w:rPr>
          <w:rFonts w:ascii="Times New Roman" w:hAnsi="Times New Roman"/>
          <w:b/>
          <w:bCs/>
        </w:rPr>
        <w:t>Potencjał techniczny oraz osoby zdolne do wykonania zamówienia.</w:t>
      </w:r>
    </w:p>
    <w:p w:rsidR="00806923" w:rsidRPr="0038099F" w:rsidRDefault="003D4444" w:rsidP="00674AD9">
      <w:pPr>
        <w:spacing w:after="0" w:line="240" w:lineRule="auto"/>
        <w:ind w:left="705" w:hanging="705"/>
        <w:jc w:val="both"/>
        <w:rPr>
          <w:rFonts w:ascii="Times New Roman" w:hAnsi="Times New Roman"/>
        </w:rPr>
      </w:pPr>
      <w:r w:rsidRPr="00320B9B">
        <w:rPr>
          <w:rFonts w:ascii="Times New Roman" w:hAnsi="Times New Roman"/>
        </w:rPr>
        <w:t xml:space="preserve">6.2.2.1 Wykonawca winien </w:t>
      </w:r>
      <w:r w:rsidR="00575655" w:rsidRPr="00320B9B">
        <w:rPr>
          <w:rFonts w:ascii="Times New Roman" w:hAnsi="Times New Roman"/>
          <w:bCs/>
        </w:rPr>
        <w:t>posiadać zaświadczenie niezależnego podmiotu zajmującego się poświadczaniem zgodności działań Wykonawcy z normami jakościowymi w zakresie świadczenia usług będących przedmiotem zamówienia zgodnych z normami systemu zarządzania jakością (ISO</w:t>
      </w:r>
      <w:r w:rsidR="00320B9B" w:rsidRPr="00320B9B">
        <w:rPr>
          <w:rFonts w:ascii="Times New Roman" w:hAnsi="Times New Roman"/>
          <w:bCs/>
        </w:rPr>
        <w:t xml:space="preserve"> lub równoważny</w:t>
      </w:r>
      <w:r w:rsidR="00575655" w:rsidRPr="00320B9B">
        <w:rPr>
          <w:rFonts w:ascii="Times New Roman" w:hAnsi="Times New Roman"/>
          <w:bCs/>
        </w:rPr>
        <w:t>).</w:t>
      </w:r>
    </w:p>
    <w:p w:rsidR="00BE13CF" w:rsidRPr="0038099F" w:rsidRDefault="00BE13CF" w:rsidP="003D4444">
      <w:pPr>
        <w:pStyle w:val="Zwykytekst2"/>
        <w:spacing w:line="240" w:lineRule="auto"/>
        <w:ind w:left="709" w:hanging="709"/>
        <w:jc w:val="both"/>
        <w:rPr>
          <w:rFonts w:ascii="Times New Roman" w:hAnsi="Times New Roman"/>
          <w:sz w:val="22"/>
          <w:szCs w:val="22"/>
        </w:rPr>
      </w:pPr>
    </w:p>
    <w:p w:rsidR="003D4444" w:rsidRPr="0038099F" w:rsidRDefault="003D4444" w:rsidP="003D4444">
      <w:pPr>
        <w:spacing w:after="0" w:line="240" w:lineRule="auto"/>
        <w:ind w:left="720" w:hanging="720"/>
        <w:jc w:val="both"/>
        <w:rPr>
          <w:rFonts w:ascii="Times New Roman" w:hAnsi="Times New Roman"/>
          <w:b/>
          <w:bCs/>
        </w:rPr>
      </w:pPr>
      <w:r w:rsidRPr="0038099F">
        <w:rPr>
          <w:rFonts w:ascii="Times New Roman" w:hAnsi="Times New Roman"/>
        </w:rPr>
        <w:t>6.2.2.</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techniczny oraz osoby zdolne do wykonania zamówienia Wykonawców składających wspólną ofertę.</w:t>
      </w:r>
    </w:p>
    <w:p w:rsidR="003D4444" w:rsidRPr="0038099F" w:rsidRDefault="003D4444" w:rsidP="003D4444">
      <w:pPr>
        <w:spacing w:after="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6.2.2.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6.2.3.</w:t>
      </w:r>
      <w:r w:rsidRPr="0038099F">
        <w:rPr>
          <w:rFonts w:ascii="Times New Roman" w:hAnsi="Times New Roman"/>
          <w:b/>
          <w:bCs/>
        </w:rPr>
        <w:t xml:space="preserve">  Doświadczenie zawodowe.</w:t>
      </w:r>
    </w:p>
    <w:p w:rsidR="00884FB6" w:rsidRDefault="003D4444" w:rsidP="00525CB9">
      <w:pPr>
        <w:spacing w:after="0" w:line="240" w:lineRule="auto"/>
        <w:ind w:left="705" w:hanging="705"/>
        <w:jc w:val="both"/>
        <w:rPr>
          <w:rFonts w:ascii="Times New Roman" w:hAnsi="Times New Roman"/>
        </w:rPr>
      </w:pPr>
      <w:r w:rsidRPr="0038099F">
        <w:rPr>
          <w:rFonts w:ascii="Times New Roman" w:hAnsi="Times New Roman"/>
        </w:rPr>
        <w:t xml:space="preserve">6.2.3.1 Wymagane jest </w:t>
      </w:r>
      <w:r w:rsidRPr="0038099F">
        <w:rPr>
          <w:rFonts w:ascii="Times New Roman" w:hAnsi="Times New Roman"/>
          <w:bCs/>
        </w:rPr>
        <w:t>doświadczenie polegające na</w:t>
      </w:r>
      <w:r w:rsidRPr="0038099F">
        <w:rPr>
          <w:rFonts w:ascii="Times New Roman" w:hAnsi="Times New Roman"/>
          <w:b/>
          <w:bCs/>
        </w:rPr>
        <w:t xml:space="preserve"> </w:t>
      </w:r>
      <w:r w:rsidRPr="0038099F">
        <w:rPr>
          <w:rFonts w:ascii="Times New Roman" w:hAnsi="Times New Roman"/>
        </w:rPr>
        <w:t>zrealizowaniu</w:t>
      </w:r>
      <w:r w:rsidRPr="0038099F">
        <w:rPr>
          <w:rFonts w:ascii="Times New Roman" w:hAnsi="Times New Roman"/>
          <w:b/>
          <w:bCs/>
        </w:rPr>
        <w:t xml:space="preserve"> </w:t>
      </w:r>
      <w:r w:rsidRPr="0038099F">
        <w:rPr>
          <w:rFonts w:ascii="Times New Roman" w:hAnsi="Times New Roman"/>
        </w:rPr>
        <w:t xml:space="preserve">co </w:t>
      </w:r>
      <w:r w:rsidR="00C04397">
        <w:rPr>
          <w:rFonts w:ascii="Times New Roman" w:hAnsi="Times New Roman"/>
        </w:rPr>
        <w:t>najmniej jednego zamówienia</w:t>
      </w:r>
      <w:r w:rsidRPr="0038099F">
        <w:rPr>
          <w:rFonts w:ascii="Times New Roman" w:hAnsi="Times New Roman"/>
        </w:rPr>
        <w:t xml:space="preserve"> </w:t>
      </w:r>
      <w:r w:rsidRPr="0038099F">
        <w:rPr>
          <w:rFonts w:ascii="Times New Roman" w:hAnsi="Times New Roman"/>
        </w:rPr>
        <w:br/>
        <w:t xml:space="preserve">w zakresie </w:t>
      </w:r>
      <w:r w:rsidR="000D6C20">
        <w:rPr>
          <w:rFonts w:ascii="Times New Roman" w:hAnsi="Times New Roman"/>
        </w:rPr>
        <w:t xml:space="preserve">usług </w:t>
      </w:r>
      <w:r w:rsidR="00575655">
        <w:rPr>
          <w:rFonts w:ascii="Times New Roman" w:hAnsi="Times New Roman"/>
        </w:rPr>
        <w:t xml:space="preserve">sprzątania na terenach otwartych w cyklu ciągłym (codziennie) łącznej powierzchni co najmniej 20 000 metrów kwadratowych dziennie w okresie kolejnych </w:t>
      </w:r>
      <w:r w:rsidR="000D6C20">
        <w:rPr>
          <w:rFonts w:ascii="Times New Roman" w:hAnsi="Times New Roman"/>
        </w:rPr>
        <w:t xml:space="preserve">co </w:t>
      </w:r>
      <w:r w:rsidR="000D6C20">
        <w:rPr>
          <w:rFonts w:ascii="Times New Roman" w:hAnsi="Times New Roman"/>
        </w:rPr>
        <w:lastRenderedPageBreak/>
        <w:t xml:space="preserve">najmniej </w:t>
      </w:r>
      <w:r w:rsidR="00575655">
        <w:rPr>
          <w:rFonts w:ascii="Times New Roman" w:hAnsi="Times New Roman"/>
        </w:rPr>
        <w:t>12 miesięcy</w:t>
      </w:r>
      <w:r w:rsidRPr="0038099F">
        <w:rPr>
          <w:rFonts w:ascii="Times New Roman" w:hAnsi="Times New Roman"/>
        </w:rPr>
        <w:t xml:space="preserve">, zrealizowanego w okresie ostatnich trzech lat przed terminem składania ofert, a jeżeli okres prowadzenia działalności jest krótszy to w tym okresie. </w:t>
      </w:r>
    </w:p>
    <w:p w:rsidR="00525CB9" w:rsidRPr="0038099F" w:rsidRDefault="006D2D52" w:rsidP="00575655">
      <w:pPr>
        <w:spacing w:after="0" w:line="240" w:lineRule="auto"/>
        <w:ind w:left="705" w:hanging="705"/>
        <w:jc w:val="both"/>
        <w:rPr>
          <w:rFonts w:ascii="Times New Roman" w:hAnsi="Times New Roman"/>
        </w:rPr>
      </w:pPr>
      <w:r>
        <w:rPr>
          <w:rFonts w:ascii="Times New Roman" w:hAnsi="Times New Roman"/>
        </w:rPr>
        <w:t xml:space="preserve">           </w:t>
      </w:r>
      <w:r w:rsidR="00884FB6">
        <w:rPr>
          <w:rFonts w:ascii="Times New Roman" w:hAnsi="Times New Roman"/>
        </w:rPr>
        <w:t xml:space="preserve">             </w:t>
      </w:r>
    </w:p>
    <w:p w:rsidR="003D4444" w:rsidRPr="0038099F" w:rsidRDefault="003D4444" w:rsidP="003D4444">
      <w:pPr>
        <w:pStyle w:val="Tekstpodstawowy22"/>
        <w:keepNext/>
        <w:spacing w:before="0"/>
        <w:ind w:left="703" w:hanging="703"/>
        <w:rPr>
          <w:sz w:val="22"/>
          <w:szCs w:val="22"/>
        </w:rPr>
      </w:pPr>
      <w:r w:rsidRPr="0038099F">
        <w:rPr>
          <w:b w:val="0"/>
          <w:bCs w:val="0"/>
          <w:sz w:val="22"/>
          <w:szCs w:val="22"/>
        </w:rPr>
        <w:t>6.2.3.</w:t>
      </w:r>
      <w:r w:rsidRPr="0038099F">
        <w:rPr>
          <w:b w:val="0"/>
          <w:bCs w:val="0"/>
          <w:sz w:val="22"/>
          <w:szCs w:val="22"/>
          <w:vertAlign w:val="superscript"/>
        </w:rPr>
        <w:t>1</w:t>
      </w:r>
      <w:r w:rsidRPr="0038099F">
        <w:rPr>
          <w:sz w:val="22"/>
          <w:szCs w:val="22"/>
        </w:rPr>
        <w:t xml:space="preserve"> Doświadczenie zawodowe Wykonawców składających wspólną ofertę.</w:t>
      </w:r>
    </w:p>
    <w:p w:rsidR="003D4444" w:rsidRPr="0038099F" w:rsidRDefault="003D4444" w:rsidP="003D4444">
      <w:pPr>
        <w:pStyle w:val="Tekstpodstawowy22"/>
        <w:spacing w:before="0"/>
        <w:ind w:left="705"/>
        <w:rPr>
          <w:b w:val="0"/>
          <w:bCs w:val="0"/>
          <w:sz w:val="22"/>
          <w:szCs w:val="22"/>
        </w:rPr>
      </w:pPr>
      <w:r w:rsidRPr="0038099F">
        <w:rPr>
          <w:b w:val="0"/>
          <w:bCs w:val="0"/>
          <w:sz w:val="22"/>
          <w:szCs w:val="22"/>
        </w:rPr>
        <w:t>W przypadku Wykonawców składających wspólną ofertę warunki doświadczenia określone                           w pkt</w:t>
      </w:r>
      <w:r w:rsidR="00C04397">
        <w:rPr>
          <w:b w:val="0"/>
          <w:bCs w:val="0"/>
          <w:sz w:val="22"/>
          <w:szCs w:val="22"/>
        </w:rPr>
        <w:t>.</w:t>
      </w:r>
      <w:r w:rsidRPr="0038099F">
        <w:rPr>
          <w:b w:val="0"/>
          <w:bCs w:val="0"/>
          <w:sz w:val="22"/>
          <w:szCs w:val="22"/>
        </w:rPr>
        <w:t xml:space="preserve"> </w:t>
      </w:r>
      <w:r w:rsidRPr="0038099F">
        <w:rPr>
          <w:sz w:val="22"/>
          <w:szCs w:val="22"/>
        </w:rPr>
        <w:t xml:space="preserve">6.2.3. </w:t>
      </w:r>
      <w:r w:rsidRPr="0038099F">
        <w:rPr>
          <w:b w:val="0"/>
          <w:bCs w:val="0"/>
          <w:sz w:val="22"/>
          <w:szCs w:val="22"/>
        </w:rPr>
        <w:t xml:space="preserve">winny być spełniony </w:t>
      </w:r>
      <w:r w:rsidRPr="0038099F">
        <w:rPr>
          <w:sz w:val="22"/>
          <w:szCs w:val="22"/>
        </w:rPr>
        <w:t>łącznie</w:t>
      </w:r>
      <w:r w:rsidRPr="0038099F">
        <w:rPr>
          <w:b w:val="0"/>
          <w:bCs w:val="0"/>
          <w:sz w:val="22"/>
          <w:szCs w:val="22"/>
        </w:rPr>
        <w:t>.</w:t>
      </w:r>
    </w:p>
    <w:p w:rsidR="003D4444" w:rsidRPr="0038099F" w:rsidRDefault="003D4444" w:rsidP="003D4444">
      <w:pPr>
        <w:pStyle w:val="Tekstpodstawowy22"/>
        <w:keepNext/>
        <w:ind w:left="703" w:hanging="703"/>
        <w:rPr>
          <w:b w:val="0"/>
          <w:bCs w:val="0"/>
          <w:sz w:val="22"/>
          <w:szCs w:val="22"/>
        </w:rPr>
      </w:pPr>
      <w:r w:rsidRPr="0038099F">
        <w:rPr>
          <w:b w:val="0"/>
          <w:bCs w:val="0"/>
          <w:sz w:val="22"/>
          <w:szCs w:val="22"/>
        </w:rPr>
        <w:t>6.2.4   Podwykonawstwo.</w:t>
      </w:r>
    </w:p>
    <w:p w:rsidR="00750F33" w:rsidRPr="0038099F" w:rsidRDefault="003D4444" w:rsidP="00750F33">
      <w:pPr>
        <w:spacing w:after="0" w:line="240" w:lineRule="auto"/>
        <w:ind w:left="709"/>
        <w:jc w:val="both"/>
        <w:rPr>
          <w:rFonts w:ascii="Times New Roman" w:hAnsi="Times New Roman"/>
        </w:rPr>
      </w:pPr>
      <w:r w:rsidRPr="0038099F">
        <w:rPr>
          <w:rFonts w:ascii="Times New Roman" w:hAnsi="Times New Roman"/>
        </w:rPr>
        <w:t xml:space="preserve">Zamawiający dopuszcza zlecanie przez Wykonawcę wykonywania przedmiotu zamówienia podwykonawcom. W takim wypadku wykonawca jest zobowiązany wykazać w formularzu ofertowym część zamówienia, którą zamierza powierzyć podwykonawcy. </w:t>
      </w:r>
    </w:p>
    <w:p w:rsidR="003D4444" w:rsidRPr="0038099F" w:rsidRDefault="003D4444" w:rsidP="003D4444">
      <w:pPr>
        <w:pStyle w:val="rozdzia"/>
        <w:ind w:left="705" w:hanging="705"/>
        <w:rPr>
          <w:sz w:val="22"/>
          <w:szCs w:val="22"/>
        </w:rPr>
      </w:pPr>
      <w:r w:rsidRPr="0038099F">
        <w:rPr>
          <w:sz w:val="22"/>
          <w:szCs w:val="22"/>
        </w:rPr>
        <w:t>7.</w:t>
      </w:r>
      <w:r w:rsidRPr="0038099F">
        <w:rPr>
          <w:sz w:val="22"/>
          <w:szCs w:val="22"/>
        </w:rPr>
        <w:tab/>
        <w:t>Dokumenty wymagane dla potwierdzenia spełniania przez Wykonawców warunków udziału w postępowaniu.</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7.1.</w:t>
      </w:r>
      <w:r w:rsidRPr="0038099F">
        <w:rPr>
          <w:rFonts w:ascii="Times New Roman" w:hAnsi="Times New Roman"/>
        </w:rPr>
        <w:tab/>
        <w:t xml:space="preserve">Dla potwierdzenia spełnienia </w:t>
      </w:r>
      <w:r w:rsidRPr="0038099F">
        <w:rPr>
          <w:rFonts w:ascii="Times New Roman" w:hAnsi="Times New Roman"/>
          <w:b/>
          <w:bCs/>
        </w:rPr>
        <w:t>warunków ogólnych</w:t>
      </w:r>
      <w:r w:rsidRPr="0038099F">
        <w:rPr>
          <w:rFonts w:ascii="Times New Roman" w:hAnsi="Times New Roman"/>
        </w:rPr>
        <w:t>, określonych w pkt 6.1. niniejszej Instrukcji dla Wykonawców, Wykonawcy winni przedłożyć niżej wymienione dokumenty:</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Oświadczenie o spełnianiu warunków określonych w art. 22 ust. 1 ustawy </w:t>
      </w:r>
      <w:proofErr w:type="spellStart"/>
      <w:r w:rsidRPr="0038099F">
        <w:rPr>
          <w:rFonts w:ascii="Times New Roman" w:hAnsi="Times New Roman"/>
        </w:rPr>
        <w:t>Pzp</w:t>
      </w:r>
      <w:proofErr w:type="spellEnd"/>
      <w:r w:rsidRPr="0038099F">
        <w:rPr>
          <w:rFonts w:ascii="Times New Roman" w:hAnsi="Times New Roman"/>
        </w:rPr>
        <w:t xml:space="preserve"> zgodne                         z treścią Formularza Oświadczenia stanowiącego Rozdział II niniejszej SIWZ.</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b/>
          <w:bCs/>
          <w:u w:val="single"/>
        </w:rPr>
        <w:t>Aktualny</w:t>
      </w:r>
      <w:r w:rsidRPr="0038099F">
        <w:rPr>
          <w:rFonts w:ascii="Times New Roman" w:hAnsi="Times New Roman"/>
        </w:rPr>
        <w:t xml:space="preserve"> odpis z właściwego rejestru lub z centralnej ewidencji i informacji o działalności gospodarczej, jeżeli odrębne przepisy wymagają wpisu do rejestru</w:t>
      </w:r>
      <w:r w:rsidR="004C2A7E">
        <w:rPr>
          <w:rFonts w:ascii="Times New Roman" w:hAnsi="Times New Roman"/>
        </w:rPr>
        <w:t xml:space="preserve"> lub ewidencji</w:t>
      </w:r>
      <w:r w:rsidRPr="0038099F">
        <w:rPr>
          <w:rFonts w:ascii="Times New Roman" w:hAnsi="Times New Roman"/>
        </w:rPr>
        <w:t>, w celu wykazania braku podstaw do wykluczenia Wykonawcy w oparciu w art. 24 ust. 1 pkt 2 ustawy Prawo zamówień publicznych, wystawiony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od 4 do 8 ustawy </w:t>
      </w:r>
      <w:proofErr w:type="spellStart"/>
      <w:r w:rsidRPr="0038099F">
        <w:rPr>
          <w:rFonts w:ascii="Times New Roman" w:hAnsi="Times New Roman"/>
        </w:rPr>
        <w:t>Pzp</w:t>
      </w:r>
      <w:proofErr w:type="spellEnd"/>
      <w:r w:rsidRPr="0038099F">
        <w:rPr>
          <w:rFonts w:ascii="Times New Roman" w:hAnsi="Times New Roman"/>
        </w:rPr>
        <w:t xml:space="preserve">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9 ustawy </w:t>
      </w:r>
      <w:proofErr w:type="spellStart"/>
      <w:r w:rsidRPr="0038099F">
        <w:rPr>
          <w:rFonts w:ascii="Times New Roman" w:hAnsi="Times New Roman"/>
        </w:rPr>
        <w:t>Pzp</w:t>
      </w:r>
      <w:proofErr w:type="spellEnd"/>
      <w:r w:rsidRPr="0038099F">
        <w:rPr>
          <w:rFonts w:ascii="Times New Roman" w:hAnsi="Times New Roman"/>
        </w:rPr>
        <w:t>,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10-11 ustawy </w:t>
      </w:r>
      <w:proofErr w:type="spellStart"/>
      <w:r w:rsidRPr="0038099F">
        <w:rPr>
          <w:rFonts w:ascii="Times New Roman" w:hAnsi="Times New Roman"/>
        </w:rPr>
        <w:t>Pzp</w:t>
      </w:r>
      <w:proofErr w:type="spellEnd"/>
      <w:r w:rsidRPr="0038099F">
        <w:rPr>
          <w:rFonts w:ascii="Times New Roman" w:hAnsi="Times New Roman"/>
        </w:rPr>
        <w:t>, wystawione nie wcześniej niż 6 miesięcy przed upływem terminu składania ofert.</w:t>
      </w:r>
    </w:p>
    <w:p w:rsidR="003D4444" w:rsidRPr="0038099F" w:rsidRDefault="003D4444" w:rsidP="003D4444">
      <w:pPr>
        <w:pStyle w:val="Tekstpodstawowy31"/>
        <w:spacing w:before="0"/>
        <w:ind w:left="708"/>
        <w:rPr>
          <w:b/>
          <w:bCs/>
          <w:iCs/>
          <w:sz w:val="22"/>
          <w:szCs w:val="22"/>
        </w:rPr>
      </w:pPr>
      <w:r w:rsidRPr="0038099F">
        <w:rPr>
          <w:b/>
          <w:bCs/>
          <w:iCs/>
          <w:sz w:val="22"/>
          <w:szCs w:val="22"/>
        </w:rPr>
        <w:t>Informujemy, że Biuro Informacyjne Krajowego Rejestru Karnego w Warszawie znajduje się przy ul. Czerniakowskiej 100 tel. (0-22) 39 76 200 fax: 022 39 76 205.</w:t>
      </w:r>
    </w:p>
    <w:p w:rsidR="003D4444" w:rsidRPr="0038099F" w:rsidRDefault="003D4444" w:rsidP="003D4444">
      <w:pPr>
        <w:pStyle w:val="Tekstpodstawowy22"/>
        <w:numPr>
          <w:ilvl w:val="2"/>
          <w:numId w:val="36"/>
        </w:numPr>
        <w:spacing w:before="0"/>
        <w:rPr>
          <w:b w:val="0"/>
          <w:bCs w:val="0"/>
          <w:sz w:val="22"/>
          <w:szCs w:val="22"/>
        </w:rPr>
      </w:pPr>
      <w:r w:rsidRPr="0038099F">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W przypadku Wykonawców składających wspólną ofertę, dokumenty wymienione w pkt od 7.1.2. do 7.1.6. winien złożyć każdy z Wykonawców składających wspólną ofertę. Oświadczenie, o którym mowa w pkt 7.1.1. Wykonawcy składający wspólną ofertę winni </w:t>
      </w:r>
      <w:r w:rsidRPr="0038099F">
        <w:rPr>
          <w:b w:val="0"/>
          <w:bCs w:val="0"/>
          <w:sz w:val="22"/>
          <w:szCs w:val="22"/>
        </w:rPr>
        <w:br/>
        <w:t xml:space="preserve">w zakresie art. 22 ust. 1 pkt 1-4 ustawy </w:t>
      </w:r>
      <w:proofErr w:type="spellStart"/>
      <w:r w:rsidRPr="0038099F">
        <w:rPr>
          <w:b w:val="0"/>
          <w:bCs w:val="0"/>
          <w:sz w:val="22"/>
          <w:szCs w:val="22"/>
        </w:rPr>
        <w:t>Pzp</w:t>
      </w:r>
      <w:proofErr w:type="spellEnd"/>
      <w:r w:rsidRPr="0038099F">
        <w:rPr>
          <w:b w:val="0"/>
          <w:bCs w:val="0"/>
          <w:sz w:val="22"/>
          <w:szCs w:val="22"/>
        </w:rPr>
        <w:t xml:space="preserve"> złożyć wspólnie na jednym formularzu,  natomiast w zakresie art. 24 ust. 1 i ust. 2 ustawy </w:t>
      </w:r>
      <w:proofErr w:type="spellStart"/>
      <w:r w:rsidRPr="0038099F">
        <w:rPr>
          <w:b w:val="0"/>
          <w:bCs w:val="0"/>
          <w:sz w:val="22"/>
          <w:szCs w:val="22"/>
        </w:rPr>
        <w:t>Pzp</w:t>
      </w:r>
      <w:proofErr w:type="spellEnd"/>
      <w:r w:rsidRPr="0038099F">
        <w:rPr>
          <w:b w:val="0"/>
          <w:bCs w:val="0"/>
          <w:sz w:val="22"/>
          <w:szCs w:val="22"/>
        </w:rPr>
        <w:t xml:space="preserve"> (tj. wykluczenie z postępowania o udzielenie zamówienia publicznego) każdy z wykonawców z osobna.</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2.</w:t>
      </w:r>
      <w:r w:rsidRPr="0038099F">
        <w:rPr>
          <w:b w:val="0"/>
          <w:bCs w:val="0"/>
          <w:sz w:val="22"/>
          <w:szCs w:val="22"/>
          <w:vertAlign w:val="superscript"/>
        </w:rPr>
        <w:tab/>
      </w:r>
      <w:r w:rsidRPr="0038099F">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rsidR="003D4444" w:rsidRPr="0038099F" w:rsidRDefault="003D4444" w:rsidP="003D4444">
      <w:pPr>
        <w:pStyle w:val="NormalnyWeb"/>
        <w:spacing w:before="0" w:after="0"/>
        <w:ind w:left="1080" w:hanging="360"/>
        <w:rPr>
          <w:sz w:val="22"/>
          <w:szCs w:val="22"/>
        </w:rPr>
      </w:pPr>
      <w:r w:rsidRPr="0038099F">
        <w:rPr>
          <w:sz w:val="22"/>
          <w:szCs w:val="22"/>
        </w:rPr>
        <w:t>a)</w:t>
      </w:r>
      <w:r w:rsidRPr="0038099F">
        <w:rPr>
          <w:sz w:val="22"/>
          <w:szCs w:val="22"/>
        </w:rPr>
        <w:tab/>
        <w:t>nie otwarto jego likwidacji ani nie ogłoszono upadłości,</w:t>
      </w:r>
    </w:p>
    <w:p w:rsidR="003D4444" w:rsidRPr="0038099F" w:rsidRDefault="003D4444" w:rsidP="003D4444">
      <w:pPr>
        <w:pStyle w:val="NormalnyWeb"/>
        <w:spacing w:before="0" w:after="0"/>
        <w:ind w:left="1080" w:hanging="360"/>
        <w:rPr>
          <w:sz w:val="22"/>
          <w:szCs w:val="22"/>
        </w:rPr>
      </w:pPr>
      <w:r w:rsidRPr="0038099F">
        <w:rPr>
          <w:sz w:val="22"/>
          <w:szCs w:val="22"/>
        </w:rPr>
        <w:t>b)</w:t>
      </w:r>
      <w:r w:rsidRPr="0038099F">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rsidR="003D4444" w:rsidRPr="0038099F" w:rsidRDefault="003D4444" w:rsidP="003D4444">
      <w:pPr>
        <w:pStyle w:val="NormalnyWeb"/>
        <w:spacing w:before="0" w:after="0"/>
        <w:ind w:left="1080" w:hanging="360"/>
        <w:rPr>
          <w:sz w:val="22"/>
          <w:szCs w:val="22"/>
        </w:rPr>
      </w:pPr>
      <w:r w:rsidRPr="0038099F">
        <w:rPr>
          <w:sz w:val="22"/>
          <w:szCs w:val="22"/>
        </w:rPr>
        <w:t>c)</w:t>
      </w:r>
      <w:r w:rsidRPr="0038099F">
        <w:rPr>
          <w:sz w:val="22"/>
          <w:szCs w:val="22"/>
        </w:rPr>
        <w:tab/>
        <w:t>nie orzeczono wobec niego zakazu ubiegania się o zamówienie.</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lastRenderedPageBreak/>
        <w:t xml:space="preserve">Jeżeli Wykonawca ma siedzibę lub miejsce zamieszkania poza terytorium Rzeczypospolitej Polskiej, zamiast dokumentu, o których mowa w pkt </w:t>
      </w:r>
      <w:r w:rsidRPr="0038099F">
        <w:rPr>
          <w:sz w:val="22"/>
          <w:szCs w:val="22"/>
        </w:rPr>
        <w:t>7.1.3</w:t>
      </w:r>
      <w:r w:rsidRPr="0038099F">
        <w:rPr>
          <w:b w:val="0"/>
          <w:bCs w:val="0"/>
          <w:sz w:val="22"/>
          <w:szCs w:val="22"/>
        </w:rPr>
        <w:t xml:space="preserve">. i </w:t>
      </w:r>
      <w:r w:rsidRPr="0038099F">
        <w:rPr>
          <w:bCs w:val="0"/>
          <w:sz w:val="22"/>
          <w:szCs w:val="22"/>
        </w:rPr>
        <w:t>7.1.5</w:t>
      </w:r>
      <w:r w:rsidRPr="0038099F">
        <w:rPr>
          <w:b w:val="0"/>
          <w:bCs w:val="0"/>
          <w:sz w:val="22"/>
          <w:szCs w:val="22"/>
        </w:rPr>
        <w:t xml:space="preserve">, składa zaświadczenie właściwego organu sądowego lub administracyjnego kraju pochodzenia albo zamieszkania osoby, której dokumenty dotyczą, w zakresie określonym w art. 24 ust. 1 pkt 4÷8 ustawy </w:t>
      </w:r>
      <w:proofErr w:type="spellStart"/>
      <w:r w:rsidRPr="0038099F">
        <w:rPr>
          <w:b w:val="0"/>
          <w:bCs w:val="0"/>
          <w:sz w:val="22"/>
          <w:szCs w:val="22"/>
        </w:rPr>
        <w:t>Pzp</w:t>
      </w:r>
      <w:proofErr w:type="spellEnd"/>
      <w:r w:rsidRPr="0038099F">
        <w:rPr>
          <w:b w:val="0"/>
          <w:bCs w:val="0"/>
          <w:sz w:val="22"/>
          <w:szCs w:val="22"/>
        </w:rPr>
        <w:t>, wystawione nie wcześniej niż 6 miesięcy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 kraju pochodzenia osoby lub w kraju, w którym Wykonawca ma siedzibę lub miejsce zamieszkania, nie wydaje się dokumentów, o których mowa w pkt </w:t>
      </w:r>
      <w:r w:rsidRPr="0038099F">
        <w:rPr>
          <w:sz w:val="22"/>
          <w:szCs w:val="22"/>
        </w:rPr>
        <w:t xml:space="preserve">7.1.2., 7.1.3., 7.1.4., 7.1.5  </w:t>
      </w:r>
      <w:r w:rsidRPr="0038099F">
        <w:rPr>
          <w:sz w:val="22"/>
          <w:szCs w:val="22"/>
        </w:rPr>
        <w:br/>
        <w:t>i 7.1.6.</w:t>
      </w:r>
      <w:r w:rsidRPr="0038099F">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8099F">
        <w:rPr>
          <w:sz w:val="22"/>
          <w:szCs w:val="22"/>
        </w:rPr>
        <w:t>7.1.2., 7.1.3., 7.1.4., 7.1.5 i 7.1.6</w:t>
      </w:r>
      <w:r w:rsidRPr="0038099F">
        <w:rPr>
          <w:b w:val="0"/>
          <w:bCs w:val="0"/>
          <w:sz w:val="22"/>
          <w:szCs w:val="22"/>
        </w:rPr>
        <w:t>.</w:t>
      </w:r>
    </w:p>
    <w:p w:rsidR="003D4444" w:rsidRPr="0038099F" w:rsidRDefault="003D4444" w:rsidP="003D4444">
      <w:pPr>
        <w:pStyle w:val="Tekstpodstawowy22"/>
        <w:spacing w:before="0"/>
        <w:ind w:left="709"/>
        <w:rPr>
          <w:b w:val="0"/>
          <w:sz w:val="22"/>
          <w:szCs w:val="22"/>
        </w:rPr>
      </w:pPr>
      <w:r w:rsidRPr="0038099F">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3D4444" w:rsidRPr="0038099F" w:rsidRDefault="003D4444" w:rsidP="003D4444">
      <w:pPr>
        <w:pStyle w:val="NormalnyWeb"/>
        <w:numPr>
          <w:ilvl w:val="1"/>
          <w:numId w:val="37"/>
        </w:numPr>
        <w:tabs>
          <w:tab w:val="clear" w:pos="480"/>
          <w:tab w:val="num" w:pos="709"/>
        </w:tabs>
        <w:spacing w:before="0" w:after="0"/>
        <w:ind w:left="720" w:hanging="720"/>
        <w:rPr>
          <w:sz w:val="22"/>
          <w:szCs w:val="22"/>
        </w:rPr>
      </w:pPr>
      <w:r w:rsidRPr="0038099F">
        <w:rPr>
          <w:b/>
          <w:bCs/>
          <w:sz w:val="22"/>
          <w:szCs w:val="22"/>
        </w:rPr>
        <w:t xml:space="preserve">Na potwierdzenie spełniania </w:t>
      </w:r>
      <w:r w:rsidRPr="0038099F">
        <w:rPr>
          <w:sz w:val="22"/>
          <w:szCs w:val="22"/>
        </w:rPr>
        <w:t>warunków szczegółowych</w:t>
      </w:r>
      <w:r w:rsidRPr="0038099F">
        <w:rPr>
          <w:b/>
          <w:bCs/>
          <w:sz w:val="22"/>
          <w:szCs w:val="22"/>
        </w:rPr>
        <w:t xml:space="preserve">, opisanych w pkt </w:t>
      </w:r>
      <w:r w:rsidRPr="0038099F">
        <w:rPr>
          <w:sz w:val="22"/>
          <w:szCs w:val="22"/>
        </w:rPr>
        <w:t>6.2.</w:t>
      </w:r>
      <w:r w:rsidRPr="0038099F">
        <w:rPr>
          <w:b/>
          <w:bCs/>
          <w:sz w:val="22"/>
          <w:szCs w:val="22"/>
        </w:rPr>
        <w:t xml:space="preserve"> niniejszej Instrukcji dla Wykonawców, Wykonawcy winni przedłożyć następujące dokumenty:</w:t>
      </w:r>
      <w:r w:rsidRPr="0038099F">
        <w:rPr>
          <w:sz w:val="22"/>
          <w:szCs w:val="22"/>
        </w:rPr>
        <w:t xml:space="preserve"> </w:t>
      </w:r>
    </w:p>
    <w:p w:rsidR="003D4444" w:rsidRPr="0038099F" w:rsidRDefault="003D4444" w:rsidP="003D4444">
      <w:pPr>
        <w:pStyle w:val="NormalnyWeb"/>
        <w:numPr>
          <w:ilvl w:val="2"/>
          <w:numId w:val="37"/>
        </w:numPr>
        <w:spacing w:before="0" w:after="0"/>
        <w:rPr>
          <w:sz w:val="22"/>
          <w:szCs w:val="22"/>
        </w:rPr>
      </w:pPr>
      <w:r w:rsidRPr="0038099F">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8099F">
        <w:rPr>
          <w:b/>
          <w:bCs/>
          <w:sz w:val="22"/>
          <w:szCs w:val="22"/>
        </w:rPr>
        <w:t>6.2.1.1</w:t>
      </w:r>
      <w:r w:rsidRPr="0038099F">
        <w:rPr>
          <w:sz w:val="22"/>
          <w:szCs w:val="22"/>
        </w:rPr>
        <w:t xml:space="preserve"> Dokumenty te muszą być wystawione nie wcześniej niż 3 miesiące przed upływem terminu składania ofert. </w:t>
      </w:r>
    </w:p>
    <w:p w:rsidR="003D4444" w:rsidRPr="0038099F" w:rsidRDefault="003D4444" w:rsidP="003D4444">
      <w:pPr>
        <w:pStyle w:val="NormalnyWeb"/>
        <w:numPr>
          <w:ilvl w:val="2"/>
          <w:numId w:val="37"/>
        </w:numPr>
        <w:spacing w:before="0" w:after="0"/>
        <w:rPr>
          <w:sz w:val="22"/>
          <w:szCs w:val="22"/>
        </w:rPr>
      </w:pPr>
      <w:r w:rsidRPr="0038099F">
        <w:rPr>
          <w:sz w:val="22"/>
          <w:szCs w:val="22"/>
        </w:rPr>
        <w:t>Opłaconą polisę, a w przypadku jej braku inny dokument potwierdzający, że Wykonawca jest ubezpieczony od odpowiedzialności cywilnej w zakresie prowadzonej działalności związanej                    z przedmiotem zamówienia. Dokument winien potwierdzać spełnienie warunku określonego w pkt </w:t>
      </w:r>
      <w:r w:rsidRPr="0038099F">
        <w:rPr>
          <w:b/>
          <w:bCs/>
          <w:sz w:val="22"/>
          <w:szCs w:val="22"/>
        </w:rPr>
        <w:t>6.2.1.2</w:t>
      </w:r>
      <w:r w:rsidRPr="0038099F">
        <w:rPr>
          <w:sz w:val="22"/>
          <w:szCs w:val="22"/>
        </w:rPr>
        <w:t xml:space="preserve"> niniejszej Instrukcji dla Wykonawców.</w:t>
      </w:r>
    </w:p>
    <w:p w:rsidR="003D4444" w:rsidRPr="00320B9B" w:rsidRDefault="00320B9B" w:rsidP="003D4444">
      <w:pPr>
        <w:pStyle w:val="NormalnyWeb"/>
        <w:numPr>
          <w:ilvl w:val="2"/>
          <w:numId w:val="37"/>
        </w:numPr>
        <w:spacing w:before="0" w:after="0"/>
        <w:rPr>
          <w:sz w:val="22"/>
          <w:szCs w:val="22"/>
        </w:rPr>
      </w:pPr>
      <w:r w:rsidRPr="00320B9B">
        <w:rPr>
          <w:sz w:val="22"/>
          <w:szCs w:val="22"/>
        </w:rPr>
        <w:t>Kopia stosownego certyfikatu</w:t>
      </w:r>
      <w:r w:rsidR="003D4444" w:rsidRPr="00320B9B">
        <w:rPr>
          <w:sz w:val="22"/>
          <w:szCs w:val="22"/>
        </w:rPr>
        <w:t xml:space="preserve">. Treść </w:t>
      </w:r>
      <w:r w:rsidRPr="00320B9B">
        <w:rPr>
          <w:sz w:val="22"/>
          <w:szCs w:val="22"/>
        </w:rPr>
        <w:t>certyfikatu</w:t>
      </w:r>
      <w:r w:rsidR="003D4444" w:rsidRPr="00320B9B">
        <w:rPr>
          <w:sz w:val="22"/>
          <w:szCs w:val="22"/>
        </w:rPr>
        <w:t xml:space="preserve"> musi potwierdzać spełnianie warunku, o którym mowa w pkt </w:t>
      </w:r>
      <w:r w:rsidRPr="00320B9B">
        <w:rPr>
          <w:b/>
          <w:bCs/>
          <w:sz w:val="22"/>
          <w:szCs w:val="22"/>
        </w:rPr>
        <w:t>6.2.2.1</w:t>
      </w:r>
      <w:r w:rsidR="003D4444" w:rsidRPr="00320B9B">
        <w:rPr>
          <w:sz w:val="22"/>
          <w:szCs w:val="22"/>
        </w:rPr>
        <w:t xml:space="preserve"> niniejszej SIWZ. </w:t>
      </w:r>
    </w:p>
    <w:p w:rsidR="003D4444" w:rsidRPr="00320B9B" w:rsidRDefault="003D4444" w:rsidP="003D4444">
      <w:pPr>
        <w:pStyle w:val="NormalnyWeb"/>
        <w:numPr>
          <w:ilvl w:val="2"/>
          <w:numId w:val="37"/>
        </w:numPr>
        <w:spacing w:before="0" w:after="0"/>
        <w:rPr>
          <w:sz w:val="22"/>
          <w:szCs w:val="22"/>
        </w:rPr>
      </w:pPr>
      <w:r w:rsidRPr="00320B9B">
        <w:rPr>
          <w:sz w:val="22"/>
          <w:szCs w:val="22"/>
        </w:rPr>
        <w:t xml:space="preserve">Wykaz zrealizowanych przez Wykonawcę usług („Doświadczenie zawodowe”), zgodny z treścią formularza stanowiącego Załącznik nr 1 do Rozdziału II. Treść oświadczenia musi potwierdzać spełnianie warunku, o którym mowa w pkt </w:t>
      </w:r>
      <w:r w:rsidRPr="00320B9B">
        <w:rPr>
          <w:b/>
          <w:bCs/>
          <w:sz w:val="22"/>
          <w:szCs w:val="22"/>
        </w:rPr>
        <w:t>6.2.3.1</w:t>
      </w:r>
      <w:r w:rsidRPr="00320B9B">
        <w:rPr>
          <w:sz w:val="22"/>
          <w:szCs w:val="22"/>
        </w:rPr>
        <w:t xml:space="preserve"> niniejszej Instrukcji dla Wykonawców. Do wykazu winny być dołączone dokumenty potwierdzające, że zamówienia w nim wymienione zostały wykonane należycie.</w:t>
      </w:r>
    </w:p>
    <w:p w:rsidR="003D4444" w:rsidRPr="0038099F" w:rsidRDefault="003D4444" w:rsidP="003D4444">
      <w:pPr>
        <w:pStyle w:val="Tekstpodstawowy22"/>
        <w:numPr>
          <w:ilvl w:val="2"/>
          <w:numId w:val="37"/>
        </w:numPr>
        <w:spacing w:before="0"/>
        <w:rPr>
          <w:b w:val="0"/>
          <w:bCs w:val="0"/>
          <w:sz w:val="22"/>
          <w:szCs w:val="22"/>
        </w:rPr>
      </w:pPr>
      <w:r w:rsidRPr="0038099F">
        <w:rPr>
          <w:b w:val="0"/>
          <w:bCs w:val="0"/>
          <w:sz w:val="22"/>
          <w:szCs w:val="22"/>
        </w:rPr>
        <w:t xml:space="preserve">W przypadku Wykonawców składających wspólną ofertę, dokumenty wymienione w pkt </w:t>
      </w:r>
      <w:r w:rsidRPr="0038099F">
        <w:rPr>
          <w:sz w:val="22"/>
          <w:szCs w:val="22"/>
        </w:rPr>
        <w:t>7.2.1</w:t>
      </w:r>
      <w:r w:rsidRPr="0038099F">
        <w:rPr>
          <w:b w:val="0"/>
          <w:bCs w:val="0"/>
          <w:sz w:val="22"/>
          <w:szCs w:val="22"/>
        </w:rPr>
        <w:t xml:space="preserve">, </w:t>
      </w:r>
      <w:r w:rsidRPr="0038099F">
        <w:rPr>
          <w:sz w:val="22"/>
          <w:szCs w:val="22"/>
        </w:rPr>
        <w:t xml:space="preserve">7.2.2, 7.2.3, 7.2.4, </w:t>
      </w:r>
      <w:r w:rsidRPr="0038099F">
        <w:rPr>
          <w:b w:val="0"/>
          <w:bCs w:val="0"/>
          <w:sz w:val="22"/>
          <w:szCs w:val="22"/>
        </w:rPr>
        <w:t>winny być złożone przez tego i/lub tych Wykonawców, którzy są odpowiedzialni za spełnienie warunków.</w:t>
      </w:r>
    </w:p>
    <w:p w:rsidR="003D4444" w:rsidRPr="0038099F" w:rsidRDefault="003D4444" w:rsidP="003D4444">
      <w:pPr>
        <w:pStyle w:val="Tekstpodstawowy22"/>
        <w:numPr>
          <w:ilvl w:val="2"/>
          <w:numId w:val="37"/>
        </w:numPr>
        <w:spacing w:before="0"/>
        <w:rPr>
          <w:b w:val="0"/>
          <w:sz w:val="22"/>
          <w:szCs w:val="22"/>
        </w:rPr>
      </w:pPr>
      <w:r w:rsidRPr="0038099F">
        <w:rPr>
          <w:b w:val="0"/>
          <w:sz w:val="22"/>
          <w:szCs w:val="22"/>
        </w:rPr>
        <w:t>Informacje określone w walucie innej niż w PLN, będą przeliczane na podstawie średniego kursu NBP, obowiązującego w dniu publikacji ogłoszenia o zamówieniu.</w:t>
      </w:r>
    </w:p>
    <w:p w:rsidR="003D4444" w:rsidRPr="0038099F" w:rsidRDefault="003D4444" w:rsidP="003D4444">
      <w:pPr>
        <w:pStyle w:val="rozdzia"/>
        <w:rPr>
          <w:sz w:val="22"/>
          <w:szCs w:val="22"/>
        </w:rPr>
      </w:pPr>
      <w:r w:rsidRPr="0038099F">
        <w:rPr>
          <w:sz w:val="22"/>
          <w:szCs w:val="22"/>
        </w:rPr>
        <w:t>8.</w:t>
      </w:r>
      <w:r w:rsidRPr="0038099F">
        <w:rPr>
          <w:sz w:val="22"/>
          <w:szCs w:val="22"/>
        </w:rPr>
        <w:tab/>
        <w:t xml:space="preserve">Opis sposobu przygotowania ofert. </w:t>
      </w:r>
    </w:p>
    <w:p w:rsidR="003D4444" w:rsidRPr="0038099F" w:rsidRDefault="003D4444" w:rsidP="003D4444">
      <w:pPr>
        <w:pStyle w:val="Tekstpodstawowy22"/>
        <w:numPr>
          <w:ilvl w:val="1"/>
          <w:numId w:val="38"/>
        </w:numPr>
        <w:spacing w:before="0"/>
        <w:rPr>
          <w:sz w:val="22"/>
          <w:szCs w:val="22"/>
        </w:rPr>
      </w:pPr>
      <w:r w:rsidRPr="0038099F">
        <w:rPr>
          <w:sz w:val="22"/>
          <w:szCs w:val="22"/>
        </w:rPr>
        <w:t>Zawartość oferty.</w:t>
      </w:r>
    </w:p>
    <w:p w:rsidR="003D4444" w:rsidRPr="0038099F" w:rsidRDefault="003D4444" w:rsidP="003D4444">
      <w:pPr>
        <w:pStyle w:val="Tekstpodstawowy22"/>
        <w:numPr>
          <w:ilvl w:val="2"/>
          <w:numId w:val="38"/>
        </w:numPr>
        <w:spacing w:before="0"/>
        <w:rPr>
          <w:b w:val="0"/>
          <w:bCs w:val="0"/>
          <w:sz w:val="22"/>
          <w:szCs w:val="22"/>
        </w:rPr>
      </w:pPr>
      <w:r w:rsidRPr="0038099F">
        <w:rPr>
          <w:b w:val="0"/>
          <w:bCs w:val="0"/>
          <w:sz w:val="22"/>
          <w:szCs w:val="22"/>
        </w:rPr>
        <w:t xml:space="preserve">Na ofertę składa się wypełniony formularz </w:t>
      </w:r>
      <w:r w:rsidRPr="0038099F">
        <w:rPr>
          <w:sz w:val="22"/>
          <w:szCs w:val="22"/>
        </w:rPr>
        <w:t>„Oferta”</w:t>
      </w:r>
      <w:r w:rsidRPr="0038099F">
        <w:rPr>
          <w:b w:val="0"/>
          <w:bCs w:val="0"/>
          <w:sz w:val="22"/>
          <w:szCs w:val="22"/>
        </w:rPr>
        <w:t xml:space="preserve"> wg wzoru zamieszczonego w Rozdziale III SIWZ.</w:t>
      </w:r>
    </w:p>
    <w:p w:rsidR="003D4444" w:rsidRPr="0038099F" w:rsidRDefault="003D4444" w:rsidP="003D4444">
      <w:pPr>
        <w:pStyle w:val="Tekstpodstawowy22"/>
        <w:keepNext/>
        <w:spacing w:before="240"/>
        <w:rPr>
          <w:b w:val="0"/>
          <w:bCs w:val="0"/>
          <w:sz w:val="22"/>
          <w:szCs w:val="22"/>
        </w:rPr>
      </w:pPr>
      <w:r w:rsidRPr="0038099F">
        <w:rPr>
          <w:b w:val="0"/>
          <w:bCs w:val="0"/>
          <w:sz w:val="22"/>
          <w:szCs w:val="22"/>
        </w:rPr>
        <w:t>8.2.</w:t>
      </w:r>
      <w:r w:rsidRPr="0038099F">
        <w:rPr>
          <w:b w:val="0"/>
          <w:bCs w:val="0"/>
          <w:sz w:val="22"/>
          <w:szCs w:val="22"/>
        </w:rPr>
        <w:tab/>
      </w:r>
      <w:r w:rsidRPr="0038099F">
        <w:rPr>
          <w:sz w:val="22"/>
          <w:szCs w:val="22"/>
        </w:rPr>
        <w:t>Wykaz oświadczeń i dokumentów, które winny być złożone wraz z ofertą</w:t>
      </w:r>
      <w:r w:rsidRPr="0038099F">
        <w:rPr>
          <w:b w:val="0"/>
          <w:bCs w:val="0"/>
          <w:sz w:val="22"/>
          <w:szCs w:val="22"/>
        </w:rPr>
        <w:t>.</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Oświadczenia i dokumenty wymagane postanowieniami pkt 7.</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W przypadku, jeżeli pełnomocnictwa udzieliła osoba, która nie jest uprawn</w:t>
      </w:r>
      <w:r w:rsidR="00D74B5D">
        <w:rPr>
          <w:b w:val="0"/>
          <w:bCs w:val="0"/>
          <w:sz w:val="22"/>
          <w:szCs w:val="22"/>
        </w:rPr>
        <w:t>iona do reprezentowania Wykonawcy</w:t>
      </w:r>
      <w:r w:rsidRPr="0038099F">
        <w:rPr>
          <w:b w:val="0"/>
          <w:bCs w:val="0"/>
          <w:sz w:val="22"/>
          <w:szCs w:val="22"/>
        </w:rPr>
        <w:t xml:space="preserve"> zgodnie z odpisem z właściwego rejestru, należy dołączyć do oferty również odpisy dokumentów wykazujących umocowanie tej osoby.</w:t>
      </w:r>
    </w:p>
    <w:p w:rsidR="003D4444" w:rsidRPr="0038099F" w:rsidRDefault="003D4444" w:rsidP="003D4444">
      <w:pPr>
        <w:pStyle w:val="Tekstpodstawowy22"/>
        <w:spacing w:before="0"/>
        <w:ind w:left="705" w:hanging="705"/>
        <w:rPr>
          <w:b w:val="0"/>
          <w:bCs w:val="0"/>
          <w:sz w:val="22"/>
          <w:szCs w:val="22"/>
        </w:rPr>
      </w:pPr>
      <w:r w:rsidRPr="0038099F">
        <w:rPr>
          <w:b w:val="0"/>
          <w:bCs w:val="0"/>
          <w:sz w:val="22"/>
          <w:szCs w:val="22"/>
        </w:rPr>
        <w:lastRenderedPageBreak/>
        <w:t>8.2.3</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3D4444" w:rsidRPr="0038099F" w:rsidRDefault="003D4444" w:rsidP="003D4444">
      <w:pPr>
        <w:pStyle w:val="Tekstpodstawowy22"/>
        <w:keepNext/>
        <w:spacing w:before="240"/>
        <w:rPr>
          <w:sz w:val="22"/>
          <w:szCs w:val="22"/>
        </w:rPr>
      </w:pPr>
      <w:r w:rsidRPr="0038099F">
        <w:rPr>
          <w:b w:val="0"/>
          <w:bCs w:val="0"/>
          <w:sz w:val="22"/>
          <w:szCs w:val="22"/>
        </w:rPr>
        <w:t>8.3.</w:t>
      </w:r>
      <w:r w:rsidRPr="0038099F">
        <w:rPr>
          <w:b w:val="0"/>
          <w:bCs w:val="0"/>
          <w:sz w:val="22"/>
          <w:szCs w:val="22"/>
        </w:rPr>
        <w:tab/>
      </w:r>
      <w:r w:rsidRPr="0038099F">
        <w:rPr>
          <w:sz w:val="22"/>
          <w:szCs w:val="22"/>
        </w:rPr>
        <w:t>Forma oferty oraz oświadczeń i dokumentów składanych wraz z ofertą.</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oraz pozostałe dokumenty, dla których Zamawiający określił wzory w Rozdziałach II, III i IV niniejszej SIWZ, winny być sporządzone zgodnie z tymi wzorami co do treści oraz opisu kolumn i wierszy.</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winna być sporządzona, pod rygorem nieważności, w formie pisemnej, w języku polskim, w formie zapewniającej pełną czytelność jej treści.</w:t>
      </w:r>
    </w:p>
    <w:p w:rsidR="003D4444" w:rsidRPr="007C40E4" w:rsidRDefault="003D4444" w:rsidP="003D4444">
      <w:pPr>
        <w:pStyle w:val="Tekstpodstawowy22"/>
        <w:numPr>
          <w:ilvl w:val="2"/>
          <w:numId w:val="40"/>
        </w:numPr>
        <w:spacing w:before="0"/>
        <w:rPr>
          <w:b w:val="0"/>
          <w:bCs w:val="0"/>
          <w:sz w:val="22"/>
          <w:szCs w:val="22"/>
        </w:rPr>
      </w:pPr>
      <w:r w:rsidRPr="007C40E4">
        <w:rPr>
          <w:b w:val="0"/>
          <w:bCs w:val="0"/>
          <w:sz w:val="22"/>
          <w:szCs w:val="22"/>
        </w:rPr>
        <w:t>Dokumenty opisane w punktach:</w:t>
      </w:r>
    </w:p>
    <w:p w:rsidR="003D4444" w:rsidRPr="007C40E4" w:rsidRDefault="003D4444" w:rsidP="003D4444">
      <w:pPr>
        <w:pStyle w:val="Tekstpodstawowy22"/>
        <w:tabs>
          <w:tab w:val="left" w:pos="1080"/>
        </w:tabs>
        <w:spacing w:before="0"/>
        <w:ind w:left="1080" w:hanging="360"/>
        <w:rPr>
          <w:b w:val="0"/>
          <w:bCs w:val="0"/>
          <w:sz w:val="22"/>
          <w:szCs w:val="22"/>
        </w:rPr>
      </w:pPr>
      <w:r w:rsidRPr="007C40E4">
        <w:rPr>
          <w:b w:val="0"/>
          <w:bCs w:val="0"/>
          <w:sz w:val="22"/>
          <w:szCs w:val="22"/>
        </w:rPr>
        <w:t>a)</w:t>
      </w:r>
      <w:r w:rsidR="007C40E4" w:rsidRPr="007C40E4">
        <w:rPr>
          <w:sz w:val="22"/>
          <w:szCs w:val="22"/>
        </w:rPr>
        <w:tab/>
        <w:t xml:space="preserve">7.1.1., </w:t>
      </w:r>
      <w:r w:rsidRPr="007C40E4">
        <w:rPr>
          <w:sz w:val="22"/>
          <w:szCs w:val="22"/>
        </w:rPr>
        <w:t xml:space="preserve"> 7.2.4. (wykaz zrealizowanych usług) </w:t>
      </w:r>
      <w:r w:rsidRPr="007C40E4">
        <w:rPr>
          <w:b w:val="0"/>
          <w:bCs w:val="0"/>
          <w:sz w:val="22"/>
          <w:szCs w:val="22"/>
        </w:rPr>
        <w:t>i</w:t>
      </w:r>
      <w:r w:rsidRPr="007C40E4">
        <w:rPr>
          <w:sz w:val="22"/>
          <w:szCs w:val="22"/>
        </w:rPr>
        <w:t xml:space="preserve"> 8.1.1.</w:t>
      </w:r>
      <w:r w:rsidRPr="007C40E4">
        <w:rPr>
          <w:b w:val="0"/>
          <w:bCs w:val="0"/>
          <w:sz w:val="22"/>
          <w:szCs w:val="22"/>
        </w:rPr>
        <w:t xml:space="preserve"> – winny być złożone w </w:t>
      </w:r>
      <w:r w:rsidRPr="007C40E4">
        <w:rPr>
          <w:sz w:val="22"/>
          <w:szCs w:val="22"/>
        </w:rPr>
        <w:t>oryginale</w:t>
      </w:r>
      <w:r w:rsidRPr="007C40E4">
        <w:rPr>
          <w:b w:val="0"/>
          <w:bCs w:val="0"/>
          <w:sz w:val="22"/>
          <w:szCs w:val="22"/>
        </w:rPr>
        <w:t>;</w:t>
      </w:r>
    </w:p>
    <w:p w:rsidR="003D4444" w:rsidRPr="007C40E4" w:rsidRDefault="003D4444" w:rsidP="003D4444">
      <w:pPr>
        <w:pStyle w:val="Tekstpodstawowy22"/>
        <w:tabs>
          <w:tab w:val="left" w:pos="1080"/>
        </w:tabs>
        <w:spacing w:before="0"/>
        <w:ind w:left="1080" w:hanging="360"/>
        <w:rPr>
          <w:b w:val="0"/>
          <w:bCs w:val="0"/>
          <w:sz w:val="22"/>
          <w:szCs w:val="22"/>
        </w:rPr>
      </w:pPr>
      <w:r w:rsidRPr="007C40E4">
        <w:rPr>
          <w:b w:val="0"/>
          <w:bCs w:val="0"/>
          <w:sz w:val="22"/>
          <w:szCs w:val="22"/>
        </w:rPr>
        <w:t>b)</w:t>
      </w:r>
      <w:r w:rsidRPr="007C40E4">
        <w:rPr>
          <w:b w:val="0"/>
          <w:bCs w:val="0"/>
          <w:sz w:val="22"/>
          <w:szCs w:val="22"/>
        </w:rPr>
        <w:tab/>
        <w:t xml:space="preserve">od </w:t>
      </w:r>
      <w:r w:rsidRPr="007C40E4">
        <w:rPr>
          <w:sz w:val="22"/>
          <w:szCs w:val="22"/>
        </w:rPr>
        <w:t>7.1.2.</w:t>
      </w:r>
      <w:r w:rsidRPr="007C40E4">
        <w:rPr>
          <w:b w:val="0"/>
          <w:bCs w:val="0"/>
          <w:sz w:val="22"/>
          <w:szCs w:val="22"/>
        </w:rPr>
        <w:t xml:space="preserve"> do </w:t>
      </w:r>
      <w:r w:rsidRPr="007C40E4">
        <w:rPr>
          <w:sz w:val="22"/>
          <w:szCs w:val="22"/>
        </w:rPr>
        <w:t>7.1.6.</w:t>
      </w:r>
      <w:r w:rsidRPr="007C40E4">
        <w:rPr>
          <w:b w:val="0"/>
          <w:bCs w:val="0"/>
          <w:sz w:val="22"/>
          <w:szCs w:val="22"/>
        </w:rPr>
        <w:t xml:space="preserve"> (oraz ich zagraniczne odpowiedniki określone w pkt 7.1</w:t>
      </w:r>
      <w:r w:rsidRPr="007C40E4">
        <w:rPr>
          <w:b w:val="0"/>
          <w:bCs w:val="0"/>
          <w:sz w:val="22"/>
          <w:szCs w:val="22"/>
          <w:vertAlign w:val="superscript"/>
        </w:rPr>
        <w:t>2</w:t>
      </w:r>
      <w:r w:rsidRPr="007C40E4">
        <w:rPr>
          <w:b w:val="0"/>
          <w:bCs w:val="0"/>
          <w:sz w:val="22"/>
          <w:szCs w:val="22"/>
        </w:rPr>
        <w:t>)</w:t>
      </w:r>
      <w:r w:rsidRPr="007C40E4">
        <w:rPr>
          <w:sz w:val="22"/>
          <w:szCs w:val="22"/>
        </w:rPr>
        <w:t xml:space="preserve"> oraz 7.2.4 (dokumenty potwierdzające, ze zamówienie zostało wykonane należycie)</w:t>
      </w:r>
      <w:r w:rsidRPr="007C40E4">
        <w:rPr>
          <w:b w:val="0"/>
          <w:bCs w:val="0"/>
          <w:sz w:val="22"/>
          <w:szCs w:val="22"/>
        </w:rPr>
        <w:t xml:space="preserve"> a także               w pkt </w:t>
      </w:r>
      <w:r w:rsidRPr="007C40E4">
        <w:rPr>
          <w:sz w:val="22"/>
          <w:szCs w:val="22"/>
        </w:rPr>
        <w:t>7.2.1., 7.2.2.</w:t>
      </w:r>
      <w:r w:rsidR="007C40E4" w:rsidRPr="007C40E4">
        <w:rPr>
          <w:sz w:val="22"/>
          <w:szCs w:val="22"/>
        </w:rPr>
        <w:t>, i 7.2.3.</w:t>
      </w:r>
      <w:r w:rsidRPr="007C40E4">
        <w:rPr>
          <w:sz w:val="22"/>
          <w:szCs w:val="22"/>
        </w:rPr>
        <w:t xml:space="preserve"> </w:t>
      </w:r>
      <w:r w:rsidRPr="007C40E4">
        <w:rPr>
          <w:b w:val="0"/>
          <w:bCs w:val="0"/>
          <w:sz w:val="22"/>
          <w:szCs w:val="22"/>
        </w:rPr>
        <w:t xml:space="preserve">– winny być złożone w formie </w:t>
      </w:r>
      <w:r w:rsidRPr="007C40E4">
        <w:rPr>
          <w:sz w:val="22"/>
          <w:szCs w:val="22"/>
        </w:rPr>
        <w:t>oryginału</w:t>
      </w:r>
      <w:r w:rsidRPr="007C40E4">
        <w:rPr>
          <w:b w:val="0"/>
          <w:bCs w:val="0"/>
          <w:sz w:val="22"/>
          <w:szCs w:val="22"/>
        </w:rPr>
        <w:t xml:space="preserve"> lub </w:t>
      </w:r>
      <w:r w:rsidRPr="007C40E4">
        <w:rPr>
          <w:sz w:val="22"/>
          <w:szCs w:val="22"/>
        </w:rPr>
        <w:t>kserokopii poświadczonej za zgodność z oryginałem przez Wykonawcę</w:t>
      </w:r>
      <w:r w:rsidRPr="007C40E4">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7C40E4">
        <w:rPr>
          <w:b w:val="0"/>
          <w:bCs w:val="0"/>
          <w:sz w:val="22"/>
          <w:szCs w:val="22"/>
        </w:rPr>
        <w:t>c)</w:t>
      </w:r>
      <w:r w:rsidRPr="007C40E4">
        <w:rPr>
          <w:b w:val="0"/>
          <w:bCs w:val="0"/>
          <w:sz w:val="22"/>
          <w:szCs w:val="22"/>
        </w:rPr>
        <w:tab/>
      </w:r>
      <w:r w:rsidRPr="007C40E4">
        <w:rPr>
          <w:sz w:val="22"/>
          <w:szCs w:val="22"/>
        </w:rPr>
        <w:t xml:space="preserve">8.2.2., 8.2.3. </w:t>
      </w:r>
      <w:r w:rsidRPr="007C40E4">
        <w:rPr>
          <w:b w:val="0"/>
          <w:bCs w:val="0"/>
          <w:sz w:val="22"/>
          <w:szCs w:val="22"/>
        </w:rPr>
        <w:t>i</w:t>
      </w:r>
      <w:r w:rsidRPr="007C40E4">
        <w:rPr>
          <w:sz w:val="22"/>
          <w:szCs w:val="22"/>
        </w:rPr>
        <w:t xml:space="preserve"> 8.2.3.</w:t>
      </w:r>
      <w:r w:rsidRPr="007C40E4">
        <w:rPr>
          <w:sz w:val="22"/>
          <w:szCs w:val="22"/>
          <w:vertAlign w:val="superscript"/>
        </w:rPr>
        <w:t>1</w:t>
      </w:r>
      <w:r w:rsidRPr="007C40E4">
        <w:rPr>
          <w:b w:val="0"/>
          <w:bCs w:val="0"/>
          <w:sz w:val="22"/>
          <w:szCs w:val="22"/>
        </w:rPr>
        <w:t xml:space="preserve"> – winny być złożone w </w:t>
      </w:r>
      <w:r w:rsidRPr="007C40E4">
        <w:rPr>
          <w:sz w:val="22"/>
          <w:szCs w:val="22"/>
        </w:rPr>
        <w:t>oryginale</w:t>
      </w:r>
      <w:r w:rsidRPr="007C40E4">
        <w:rPr>
          <w:b w:val="0"/>
          <w:bCs w:val="0"/>
          <w:sz w:val="22"/>
          <w:szCs w:val="22"/>
        </w:rPr>
        <w:t xml:space="preserve">, poświadczonej </w:t>
      </w:r>
      <w:r w:rsidRPr="007C40E4">
        <w:rPr>
          <w:sz w:val="22"/>
          <w:szCs w:val="22"/>
        </w:rPr>
        <w:t>notarialnie za zgodność z oryginałem kopii</w:t>
      </w:r>
      <w:r w:rsidRPr="007C40E4">
        <w:rPr>
          <w:b w:val="0"/>
          <w:bCs w:val="0"/>
          <w:sz w:val="22"/>
          <w:szCs w:val="22"/>
        </w:rPr>
        <w:t>, sporządzonego przez</w:t>
      </w:r>
      <w:r w:rsidRPr="007C40E4">
        <w:rPr>
          <w:sz w:val="22"/>
          <w:szCs w:val="22"/>
        </w:rPr>
        <w:t xml:space="preserve"> notariusza odpisu lub wyciągu                z dokumentu</w:t>
      </w:r>
      <w:r w:rsidRPr="007C40E4">
        <w:rPr>
          <w:b w:val="0"/>
          <w:bCs w:val="0"/>
          <w:sz w:val="22"/>
          <w:szCs w:val="22"/>
        </w:rPr>
        <w:t xml:space="preserve">, lub </w:t>
      </w:r>
      <w:r w:rsidRPr="007C40E4">
        <w:rPr>
          <w:sz w:val="22"/>
          <w:szCs w:val="22"/>
        </w:rPr>
        <w:t xml:space="preserve">kopii </w:t>
      </w:r>
      <w:r w:rsidRPr="007C40E4">
        <w:rPr>
          <w:b w:val="0"/>
          <w:bCs w:val="0"/>
          <w:sz w:val="22"/>
          <w:szCs w:val="22"/>
        </w:rPr>
        <w:t>poświadczonej</w:t>
      </w:r>
      <w:r w:rsidRPr="007C40E4">
        <w:rPr>
          <w:sz w:val="22"/>
          <w:szCs w:val="22"/>
        </w:rPr>
        <w:t xml:space="preserve"> za zgodność z oryginałem przez mocodawcę</w:t>
      </w:r>
      <w:r w:rsidRPr="007C40E4">
        <w:rPr>
          <w:b w:val="0"/>
          <w:bCs w:val="0"/>
          <w:sz w:val="22"/>
          <w:szCs w:val="22"/>
        </w:rPr>
        <w:t>.</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Strony oferty winny być trwale ze sobą połączone i kolejno ponumerowane, z zastrzeżeniem sytuacji opisanej w pkt </w:t>
      </w:r>
      <w:r w:rsidRPr="0038099F">
        <w:rPr>
          <w:sz w:val="22"/>
          <w:szCs w:val="22"/>
        </w:rPr>
        <w:t>8.3.7</w:t>
      </w:r>
      <w:r w:rsidRPr="0038099F">
        <w:rPr>
          <w:b w:val="0"/>
          <w:bCs w:val="0"/>
          <w:sz w:val="22"/>
          <w:szCs w:val="22"/>
        </w:rPr>
        <w:t>. W treści oferty winna być umieszczona informacja o ilości jej stron.</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w:t>
      </w:r>
      <w:r w:rsidRPr="0038099F">
        <w:rPr>
          <w:b w:val="0"/>
          <w:bCs w:val="0"/>
          <w:sz w:val="22"/>
          <w:szCs w:val="22"/>
        </w:rPr>
        <w:br/>
        <w:t>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Wymagania określone w pkt </w:t>
      </w:r>
      <w:r w:rsidRPr="0038099F">
        <w:rPr>
          <w:sz w:val="22"/>
          <w:szCs w:val="22"/>
        </w:rPr>
        <w:t>8.3.5.</w:t>
      </w:r>
      <w:r w:rsidRPr="0038099F">
        <w:rPr>
          <w:b w:val="0"/>
          <w:bCs w:val="0"/>
          <w:sz w:val="22"/>
          <w:szCs w:val="22"/>
        </w:rPr>
        <w:t xml:space="preserve">, </w:t>
      </w:r>
      <w:r w:rsidRPr="0038099F">
        <w:rPr>
          <w:sz w:val="22"/>
          <w:szCs w:val="22"/>
        </w:rPr>
        <w:t>8.3.6.</w:t>
      </w:r>
      <w:r w:rsidRPr="0038099F">
        <w:rPr>
          <w:b w:val="0"/>
          <w:bCs w:val="0"/>
          <w:sz w:val="22"/>
          <w:szCs w:val="22"/>
        </w:rPr>
        <w:t xml:space="preserve"> i </w:t>
      </w:r>
      <w:r w:rsidRPr="0038099F">
        <w:rPr>
          <w:sz w:val="22"/>
          <w:szCs w:val="22"/>
        </w:rPr>
        <w:t>8.3.7.</w:t>
      </w:r>
      <w:r w:rsidRPr="0038099F">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rsidR="003D4444" w:rsidRPr="0038099F" w:rsidRDefault="003D4444" w:rsidP="003D4444">
      <w:pPr>
        <w:pStyle w:val="Tekstpodstawowy22"/>
        <w:keepNext/>
        <w:spacing w:before="240"/>
        <w:rPr>
          <w:sz w:val="22"/>
          <w:szCs w:val="22"/>
        </w:rPr>
      </w:pPr>
      <w:r w:rsidRPr="0038099F">
        <w:rPr>
          <w:b w:val="0"/>
          <w:bCs w:val="0"/>
          <w:sz w:val="22"/>
          <w:szCs w:val="22"/>
        </w:rPr>
        <w:t>8.4</w:t>
      </w:r>
      <w:r w:rsidRPr="0038099F">
        <w:rPr>
          <w:b w:val="0"/>
          <w:bCs w:val="0"/>
          <w:sz w:val="22"/>
          <w:szCs w:val="22"/>
        </w:rPr>
        <w:tab/>
      </w:r>
      <w:r w:rsidRPr="0038099F">
        <w:rPr>
          <w:sz w:val="22"/>
          <w:szCs w:val="22"/>
        </w:rPr>
        <w:t>Opakowanie, zmiany lub wycofanie oferty.</w:t>
      </w:r>
    </w:p>
    <w:p w:rsidR="003D4444" w:rsidRPr="0038099F" w:rsidRDefault="003D4444" w:rsidP="003D4444">
      <w:pPr>
        <w:pStyle w:val="Tekstpodstawowy22"/>
        <w:ind w:left="705" w:hanging="705"/>
        <w:rPr>
          <w:b w:val="0"/>
          <w:bCs w:val="0"/>
          <w:sz w:val="22"/>
          <w:szCs w:val="22"/>
        </w:rPr>
      </w:pPr>
      <w:r w:rsidRPr="0038099F">
        <w:rPr>
          <w:b w:val="0"/>
          <w:bCs w:val="0"/>
          <w:sz w:val="22"/>
          <w:szCs w:val="22"/>
        </w:rPr>
        <w:t>8.4.1.</w:t>
      </w:r>
      <w:r w:rsidRPr="0038099F">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rPr>
        <w:t xml:space="preserve">oraz opisane: </w:t>
      </w: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b/>
          <w:bCs/>
        </w:rPr>
        <w:t xml:space="preserve">ul. Morska 350 A, 81-002 Gdynia </w:t>
      </w:r>
    </w:p>
    <w:p w:rsidR="003D4444" w:rsidRPr="0038099F" w:rsidRDefault="003D4444" w:rsidP="003D4444">
      <w:pPr>
        <w:spacing w:after="0" w:line="240" w:lineRule="auto"/>
        <w:jc w:val="center"/>
        <w:rPr>
          <w:rFonts w:ascii="Times New Roman" w:hAnsi="Times New Roman"/>
          <w:b/>
          <w:bCs/>
        </w:rPr>
      </w:pPr>
      <w:r w:rsidRPr="0038099F">
        <w:rPr>
          <w:rFonts w:ascii="Times New Roman" w:hAnsi="Times New Roman"/>
          <w:b/>
          <w:bCs/>
        </w:rPr>
        <w:t>„</w:t>
      </w:r>
      <w:r w:rsidR="007C40E4">
        <w:rPr>
          <w:rFonts w:ascii="Times New Roman" w:hAnsi="Times New Roman"/>
          <w:b/>
          <w:bCs/>
        </w:rPr>
        <w:t>sprzątanie peronów</w:t>
      </w:r>
      <w:r w:rsidRPr="0038099F">
        <w:rPr>
          <w:rFonts w:ascii="Times New Roman" w:hAnsi="Times New Roman"/>
          <w:b/>
          <w:bCs/>
        </w:rPr>
        <w:t>”</w:t>
      </w:r>
    </w:p>
    <w:p w:rsidR="003D4444" w:rsidRPr="0038099F" w:rsidRDefault="003D4444" w:rsidP="003D4444">
      <w:pPr>
        <w:spacing w:after="0" w:line="240" w:lineRule="auto"/>
        <w:ind w:left="720" w:hanging="720"/>
        <w:jc w:val="center"/>
        <w:rPr>
          <w:rFonts w:ascii="Times New Roman" w:hAnsi="Times New Roman"/>
          <w:b/>
          <w:bCs/>
          <w:caps/>
        </w:rPr>
      </w:pPr>
      <w:r w:rsidRPr="0038099F">
        <w:rPr>
          <w:rFonts w:ascii="Times New Roman" w:hAnsi="Times New Roman"/>
          <w:b/>
          <w:bCs/>
          <w:caps/>
        </w:rPr>
        <w:t xml:space="preserve">Nie otwierać przed dniem </w:t>
      </w:r>
      <w:r w:rsidR="006F35D2">
        <w:rPr>
          <w:rFonts w:ascii="Times New Roman" w:hAnsi="Times New Roman"/>
          <w:b/>
          <w:bCs/>
          <w:caps/>
        </w:rPr>
        <w:t>7</w:t>
      </w:r>
      <w:r w:rsidR="00EC7220">
        <w:rPr>
          <w:rFonts w:ascii="Times New Roman" w:hAnsi="Times New Roman"/>
          <w:b/>
          <w:bCs/>
          <w:caps/>
        </w:rPr>
        <w:t xml:space="preserve"> </w:t>
      </w:r>
      <w:r w:rsidR="006F35D2">
        <w:rPr>
          <w:rFonts w:ascii="Times New Roman" w:hAnsi="Times New Roman"/>
          <w:b/>
          <w:bCs/>
          <w:caps/>
        </w:rPr>
        <w:t>marca</w:t>
      </w:r>
      <w:r w:rsidR="007C40E4">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b/>
          <w:bCs/>
          <w:caps/>
        </w:rPr>
        <w:t xml:space="preserve"> godz. </w:t>
      </w:r>
      <w:r w:rsidR="00B3293E">
        <w:rPr>
          <w:rFonts w:ascii="Times New Roman" w:hAnsi="Times New Roman"/>
          <w:b/>
          <w:bCs/>
          <w:caps/>
        </w:rPr>
        <w:t>11.00</w:t>
      </w:r>
      <w:r w:rsidRPr="0038099F">
        <w:rPr>
          <w:rFonts w:ascii="Times New Roman" w:hAnsi="Times New Roman"/>
          <w:b/>
          <w:bCs/>
          <w:caps/>
        </w:rPr>
        <w:t xml:space="preserve"> </w:t>
      </w:r>
    </w:p>
    <w:p w:rsidR="003D4444" w:rsidRPr="0038099F" w:rsidRDefault="003D4444" w:rsidP="003D4444">
      <w:pPr>
        <w:pStyle w:val="Tekstpodstawowy"/>
        <w:numPr>
          <w:ilvl w:val="2"/>
          <w:numId w:val="41"/>
        </w:numPr>
        <w:spacing w:before="120"/>
        <w:jc w:val="both"/>
        <w:rPr>
          <w:rFonts w:ascii="Times New Roman" w:hAnsi="Times New Roman"/>
          <w:sz w:val="22"/>
          <w:szCs w:val="22"/>
        </w:rPr>
      </w:pPr>
      <w:r w:rsidRPr="0038099F">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3D4444" w:rsidRPr="0038099F" w:rsidRDefault="003D4444" w:rsidP="003D4444">
      <w:pPr>
        <w:pStyle w:val="rozdzia"/>
        <w:rPr>
          <w:sz w:val="22"/>
          <w:szCs w:val="22"/>
        </w:rPr>
      </w:pPr>
      <w:r w:rsidRPr="0038099F">
        <w:rPr>
          <w:sz w:val="22"/>
          <w:szCs w:val="22"/>
        </w:rPr>
        <w:lastRenderedPageBreak/>
        <w:t>9.</w:t>
      </w:r>
      <w:r w:rsidRPr="0038099F">
        <w:rPr>
          <w:sz w:val="22"/>
          <w:szCs w:val="22"/>
        </w:rPr>
        <w:tab/>
        <w:t>Miejsce i termin składania ofert.</w:t>
      </w:r>
    </w:p>
    <w:p w:rsidR="003D4444" w:rsidRPr="0038099F" w:rsidRDefault="003D4444" w:rsidP="003D4444">
      <w:pPr>
        <w:numPr>
          <w:ilvl w:val="1"/>
          <w:numId w:val="42"/>
        </w:numPr>
        <w:spacing w:after="0" w:line="240" w:lineRule="auto"/>
        <w:jc w:val="both"/>
        <w:rPr>
          <w:rFonts w:ascii="Times New Roman" w:hAnsi="Times New Roman"/>
          <w:b/>
          <w:bCs/>
        </w:rPr>
      </w:pPr>
      <w:r w:rsidRPr="0038099F">
        <w:rPr>
          <w:rFonts w:ascii="Times New Roman" w:hAnsi="Times New Roman"/>
        </w:rPr>
        <w:t xml:space="preserve">Oferty winny być złożone w terminie do </w:t>
      </w:r>
      <w:r w:rsidR="006F35D2">
        <w:rPr>
          <w:rFonts w:ascii="Times New Roman" w:hAnsi="Times New Roman"/>
          <w:b/>
        </w:rPr>
        <w:t>7</w:t>
      </w:r>
      <w:r w:rsidR="00EC7220">
        <w:rPr>
          <w:rFonts w:ascii="Times New Roman" w:hAnsi="Times New Roman"/>
          <w:b/>
        </w:rPr>
        <w:t xml:space="preserve"> </w:t>
      </w:r>
      <w:r w:rsidR="006F35D2">
        <w:rPr>
          <w:rFonts w:ascii="Times New Roman" w:hAnsi="Times New Roman"/>
          <w:b/>
        </w:rPr>
        <w:t>marca</w:t>
      </w:r>
      <w:r w:rsidR="007C40E4">
        <w:rPr>
          <w:rFonts w:ascii="Times New Roman" w:hAnsi="Times New Roman"/>
          <w:b/>
        </w:rPr>
        <w:t xml:space="preserve"> 2016</w:t>
      </w:r>
      <w:r w:rsidR="00B3293E">
        <w:rPr>
          <w:rFonts w:ascii="Times New Roman" w:hAnsi="Times New Roman"/>
          <w:b/>
        </w:rPr>
        <w:t xml:space="preserve"> r.</w:t>
      </w:r>
      <w:r w:rsidRPr="0038099F">
        <w:rPr>
          <w:rFonts w:ascii="Times New Roman" w:hAnsi="Times New Roman"/>
        </w:rPr>
        <w:t xml:space="preserve"> do godziny </w:t>
      </w:r>
      <w:r w:rsidR="00B3293E">
        <w:rPr>
          <w:rFonts w:ascii="Times New Roman" w:hAnsi="Times New Roman"/>
        </w:rPr>
        <w:t>10:00</w:t>
      </w:r>
      <w:r w:rsidRPr="0038099F">
        <w:rPr>
          <w:rFonts w:ascii="Times New Roman" w:hAnsi="Times New Roman"/>
        </w:rPr>
        <w:t xml:space="preserve"> w siedzibie Zamawiającego w Gdyni:</w:t>
      </w:r>
      <w:r w:rsidRPr="0038099F">
        <w:rPr>
          <w:rFonts w:ascii="Times New Roman" w:hAnsi="Times New Roman"/>
          <w:b/>
          <w:bCs/>
        </w:rPr>
        <w:t xml:space="preserve"> ul. Morska 350A, pokój nr 313.</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9.2.</w:t>
      </w:r>
      <w:r w:rsidRPr="0038099F">
        <w:rPr>
          <w:rFonts w:ascii="Times New Roman" w:hAnsi="Times New Roman"/>
        </w:rPr>
        <w:tab/>
        <w:t>Zamawiający niezwłocznie zawiadomi Wykonawcę o złożeniu oferty po terminie składania ofert oraz dokona zwrotu tej oferty po upływie terminu do wniesienia odwołania.</w:t>
      </w:r>
    </w:p>
    <w:p w:rsidR="003D4444" w:rsidRPr="0038099F" w:rsidRDefault="003D4444" w:rsidP="003D4444">
      <w:pPr>
        <w:pStyle w:val="rozdzia"/>
        <w:ind w:left="705" w:hanging="705"/>
        <w:rPr>
          <w:sz w:val="22"/>
          <w:szCs w:val="22"/>
        </w:rPr>
      </w:pPr>
      <w:r w:rsidRPr="0038099F">
        <w:rPr>
          <w:sz w:val="22"/>
          <w:szCs w:val="22"/>
        </w:rPr>
        <w:t>10.</w:t>
      </w:r>
      <w:r w:rsidRPr="0038099F">
        <w:rPr>
          <w:sz w:val="22"/>
          <w:szCs w:val="22"/>
        </w:rPr>
        <w:tab/>
        <w:t>Opis sposobu udzielania wyjaśnień dotyczących treści niniejszej SIWZ oraz oświadczenie, czy Zamawiający zamierza zwołać zebranie Wykonawców.</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Wszelkie oświadczenia, wnioski, zawiadomienia oraz inne informacje Zamawiający                            i Wykonawcy przekazują sobie </w:t>
      </w:r>
      <w:r w:rsidRPr="0038099F">
        <w:rPr>
          <w:b/>
          <w:bCs/>
          <w:sz w:val="22"/>
          <w:szCs w:val="22"/>
        </w:rPr>
        <w:t>pisemnie</w:t>
      </w:r>
      <w:r w:rsidRPr="0038099F">
        <w:rPr>
          <w:sz w:val="22"/>
          <w:szCs w:val="22"/>
        </w:rPr>
        <w:t xml:space="preserve"> lub </w:t>
      </w:r>
      <w:r w:rsidRPr="0038099F">
        <w:rPr>
          <w:b/>
          <w:bCs/>
          <w:sz w:val="22"/>
          <w:szCs w:val="22"/>
        </w:rPr>
        <w:t>faksem.</w:t>
      </w:r>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Zamawiający udzielając wyjaśnień dotyczących treści niniejszej SIWZ postępować będzie zgodnie z art. 38 </w:t>
      </w:r>
      <w:proofErr w:type="spellStart"/>
      <w:r w:rsidRPr="0038099F">
        <w:rPr>
          <w:sz w:val="22"/>
          <w:szCs w:val="22"/>
        </w:rPr>
        <w:t>Pzp</w:t>
      </w:r>
      <w:proofErr w:type="spellEnd"/>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Pytania należy kierować do Zamawiającego z powołaniem się na numer sprawy określony               w pkt 3.1 niniejszej Instrukcji dla Wykonawców –</w:t>
      </w:r>
      <w:r w:rsidRPr="0038099F">
        <w:rPr>
          <w:b/>
          <w:bCs/>
          <w:sz w:val="22"/>
          <w:szCs w:val="22"/>
        </w:rPr>
        <w:t xml:space="preserve"> pisemnie </w:t>
      </w:r>
      <w:r w:rsidRPr="0038099F">
        <w:rPr>
          <w:sz w:val="22"/>
          <w:szCs w:val="22"/>
        </w:rPr>
        <w:t xml:space="preserve">na adres: ul. Morska 350A, 81-002 Gdynia, </w:t>
      </w:r>
      <w:r w:rsidRPr="0038099F">
        <w:rPr>
          <w:b/>
          <w:bCs/>
          <w:sz w:val="22"/>
          <w:szCs w:val="22"/>
        </w:rPr>
        <w:t>faksem</w:t>
      </w:r>
      <w:r w:rsidRPr="0038099F">
        <w:rPr>
          <w:sz w:val="22"/>
          <w:szCs w:val="22"/>
        </w:rPr>
        <w:t xml:space="preserve"> na nr: </w:t>
      </w:r>
      <w:r>
        <w:rPr>
          <w:sz w:val="22"/>
          <w:szCs w:val="22"/>
        </w:rPr>
        <w:t>58 721 29 66.</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W przypadku rozbieżności pomiędzy treścią niniejszej SIWZ a treścią udzielonych odpowiedzi, jako obowiązującą należy przyjąć treść pisma zawierającego późniejsze oświadczenie Zamawiającego.</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38099F">
        <w:rPr>
          <w:sz w:val="22"/>
          <w:szCs w:val="22"/>
        </w:rPr>
        <w:softHyphen/>
        <w:t>nawcom, którym przekazano SIWZ, oraz zamieszcza na stronie internetowej, na której udostępniana jest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Zamawiający wyznacza:</w:t>
      </w:r>
    </w:p>
    <w:p w:rsidR="003D4444" w:rsidRPr="0038099F" w:rsidRDefault="007C40E4" w:rsidP="003D4444">
      <w:pPr>
        <w:pStyle w:val="Tekstpodstawowy"/>
        <w:ind w:left="720"/>
        <w:rPr>
          <w:rFonts w:ascii="Times New Roman" w:hAnsi="Times New Roman"/>
          <w:sz w:val="22"/>
          <w:szCs w:val="22"/>
        </w:rPr>
      </w:pPr>
      <w:r>
        <w:rPr>
          <w:rFonts w:ascii="Times New Roman" w:hAnsi="Times New Roman"/>
          <w:sz w:val="22"/>
          <w:szCs w:val="22"/>
        </w:rPr>
        <w:t>p. Magdalenę Lipską</w:t>
      </w:r>
      <w:r w:rsidR="00B3293E">
        <w:rPr>
          <w:rFonts w:ascii="Times New Roman" w:hAnsi="Times New Roman"/>
          <w:sz w:val="22"/>
          <w:szCs w:val="22"/>
        </w:rPr>
        <w:t xml:space="preserve"> – tel. 58 721 </w:t>
      </w:r>
      <w:r>
        <w:rPr>
          <w:rFonts w:ascii="Times New Roman" w:hAnsi="Times New Roman"/>
          <w:sz w:val="22"/>
          <w:szCs w:val="22"/>
        </w:rPr>
        <w:t>27 22</w:t>
      </w:r>
      <w:r w:rsidR="00B3293E">
        <w:rPr>
          <w:rFonts w:ascii="Times New Roman" w:hAnsi="Times New Roman"/>
          <w:sz w:val="22"/>
          <w:szCs w:val="22"/>
        </w:rPr>
        <w:t>,</w:t>
      </w:r>
      <w:r w:rsidR="0091614C">
        <w:rPr>
          <w:rFonts w:ascii="Times New Roman" w:hAnsi="Times New Roman"/>
          <w:sz w:val="22"/>
          <w:szCs w:val="22"/>
        </w:rPr>
        <w:t xml:space="preserve"> </w:t>
      </w:r>
      <w:r w:rsidR="001527FD">
        <w:rPr>
          <w:rFonts w:ascii="Times New Roman" w:hAnsi="Times New Roman"/>
          <w:sz w:val="22"/>
          <w:szCs w:val="22"/>
        </w:rPr>
        <w:t xml:space="preserve">  </w:t>
      </w:r>
    </w:p>
    <w:p w:rsidR="003D4444" w:rsidRPr="0038099F" w:rsidRDefault="003D4444" w:rsidP="003D4444">
      <w:pPr>
        <w:pStyle w:val="Tekstpodstawowywcity"/>
        <w:ind w:left="720"/>
        <w:jc w:val="both"/>
        <w:rPr>
          <w:sz w:val="22"/>
          <w:szCs w:val="22"/>
        </w:rPr>
      </w:pPr>
      <w:r w:rsidRPr="0038099F">
        <w:rPr>
          <w:sz w:val="22"/>
          <w:szCs w:val="22"/>
        </w:rPr>
        <w:t>do porozumiewania się z Wykonawcami w kwestiach merytorycznych,</w:t>
      </w:r>
    </w:p>
    <w:p w:rsidR="0091614C" w:rsidRDefault="007C40E4" w:rsidP="003D4444">
      <w:pPr>
        <w:pStyle w:val="Tekstpodstawowywcity"/>
        <w:ind w:left="720"/>
        <w:jc w:val="both"/>
        <w:rPr>
          <w:sz w:val="22"/>
          <w:szCs w:val="22"/>
        </w:rPr>
      </w:pPr>
      <w:r>
        <w:rPr>
          <w:sz w:val="22"/>
          <w:szCs w:val="22"/>
        </w:rPr>
        <w:t xml:space="preserve">p. </w:t>
      </w:r>
      <w:r w:rsidR="001527FD">
        <w:rPr>
          <w:sz w:val="22"/>
          <w:szCs w:val="22"/>
        </w:rPr>
        <w:t>Lesz</w:t>
      </w:r>
      <w:r>
        <w:rPr>
          <w:sz w:val="22"/>
          <w:szCs w:val="22"/>
        </w:rPr>
        <w:t>ka</w:t>
      </w:r>
      <w:r w:rsidR="00B3293E">
        <w:rPr>
          <w:sz w:val="22"/>
          <w:szCs w:val="22"/>
        </w:rPr>
        <w:t xml:space="preserve"> Kasprzyk</w:t>
      </w:r>
      <w:r>
        <w:rPr>
          <w:sz w:val="22"/>
          <w:szCs w:val="22"/>
        </w:rPr>
        <w:t>a</w:t>
      </w:r>
      <w:r w:rsidR="00B3293E">
        <w:rPr>
          <w:sz w:val="22"/>
          <w:szCs w:val="22"/>
        </w:rPr>
        <w:t xml:space="preserve"> – tel. 58 721 28 19,</w:t>
      </w:r>
    </w:p>
    <w:p w:rsidR="003D4444" w:rsidRPr="0038099F" w:rsidRDefault="003D4444" w:rsidP="003D4444">
      <w:pPr>
        <w:pStyle w:val="Tekstpodstawowywcity"/>
        <w:ind w:left="720"/>
        <w:jc w:val="both"/>
        <w:rPr>
          <w:sz w:val="22"/>
          <w:szCs w:val="22"/>
        </w:rPr>
      </w:pPr>
      <w:r w:rsidRPr="0038099F">
        <w:rPr>
          <w:sz w:val="22"/>
          <w:szCs w:val="22"/>
        </w:rPr>
        <w:t xml:space="preserve"> do porozumiewania się z Wykonawcami w kwestiach formalno-prawnych.</w:t>
      </w:r>
    </w:p>
    <w:p w:rsidR="003D4444" w:rsidRPr="0038099F" w:rsidRDefault="003D4444" w:rsidP="003D4444">
      <w:pPr>
        <w:pStyle w:val="rozdzia"/>
        <w:rPr>
          <w:sz w:val="22"/>
          <w:szCs w:val="22"/>
        </w:rPr>
      </w:pPr>
      <w:r w:rsidRPr="0038099F">
        <w:rPr>
          <w:sz w:val="22"/>
          <w:szCs w:val="22"/>
        </w:rPr>
        <w:t>11.</w:t>
      </w:r>
      <w:r w:rsidRPr="0038099F">
        <w:rPr>
          <w:sz w:val="22"/>
          <w:szCs w:val="22"/>
        </w:rPr>
        <w:tab/>
        <w:t>Termin, do którego Wykonawca będzie związany złożoną ofertą.</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11.1.</w:t>
      </w:r>
      <w:r w:rsidRPr="0038099F">
        <w:rPr>
          <w:rFonts w:ascii="Times New Roman" w:hAnsi="Times New Roman"/>
          <w:sz w:val="22"/>
          <w:szCs w:val="22"/>
        </w:rPr>
        <w:tab/>
        <w:t xml:space="preserve">Termin związania ofertą wynosi </w:t>
      </w:r>
      <w:r w:rsidRPr="0038099F">
        <w:rPr>
          <w:rFonts w:ascii="Times New Roman" w:hAnsi="Times New Roman"/>
          <w:b/>
          <w:bCs/>
          <w:sz w:val="22"/>
          <w:szCs w:val="22"/>
        </w:rPr>
        <w:t>60</w:t>
      </w:r>
      <w:r w:rsidRPr="0038099F">
        <w:rPr>
          <w:rFonts w:ascii="Times New Roman" w:hAnsi="Times New Roman"/>
          <w:sz w:val="22"/>
          <w:szCs w:val="22"/>
        </w:rPr>
        <w:t xml:space="preserve"> dni. Bieg terminu rozpoczyna się wraz z upływem terminu składania ofert.</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11.2.</w:t>
      </w:r>
      <w:r w:rsidRPr="0038099F">
        <w:rPr>
          <w:rFonts w:ascii="Times New Roman" w:hAnsi="Times New Roman"/>
          <w:sz w:val="22"/>
          <w:szCs w:val="22"/>
        </w:rPr>
        <w:tab/>
        <w:t>Wykonawca samodzielnie lub na wniosek Zamawiającego może przedłużyć termin związania ofertą, na czas niezbędny do zawarcia umowy w sprawie niniejszego zamó</w:t>
      </w:r>
      <w:r>
        <w:rPr>
          <w:rFonts w:ascii="Times New Roman" w:hAnsi="Times New Roman"/>
          <w:sz w:val="22"/>
          <w:szCs w:val="22"/>
        </w:rPr>
        <w:t xml:space="preserve">wienia publicznego,      </w:t>
      </w:r>
      <w:r w:rsidRPr="0038099F">
        <w:rPr>
          <w:rFonts w:ascii="Times New Roman" w:hAnsi="Times New Roman"/>
          <w:sz w:val="22"/>
          <w:szCs w:val="22"/>
        </w:rPr>
        <w:t>z tym że Zamawiający może tylko raz, co najmniej na 3 dni przed upływem terminu związania ofertą, zwrócić się do Wykonawcy o wyrażenie zgody na przedłużenie tego terminu o oznaczony okres, nie dłuższy jednak niż 60 dni.</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11.3.</w:t>
      </w:r>
      <w:r w:rsidRPr="0038099F">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rsidR="003D4444" w:rsidRPr="0038099F" w:rsidRDefault="003D4444" w:rsidP="003D4444">
      <w:pPr>
        <w:pStyle w:val="rozdzia"/>
        <w:rPr>
          <w:sz w:val="22"/>
          <w:szCs w:val="22"/>
        </w:rPr>
      </w:pPr>
      <w:r w:rsidRPr="0038099F">
        <w:rPr>
          <w:sz w:val="22"/>
          <w:szCs w:val="22"/>
        </w:rPr>
        <w:t>12.</w:t>
      </w:r>
      <w:r w:rsidRPr="0038099F">
        <w:rPr>
          <w:sz w:val="22"/>
          <w:szCs w:val="22"/>
        </w:rPr>
        <w:tab/>
        <w:t>Wskazanie miejsca i terminu otwarcia ofert.</w:t>
      </w:r>
    </w:p>
    <w:p w:rsidR="003D4444" w:rsidRPr="0038099F" w:rsidRDefault="003D4444" w:rsidP="003D4444">
      <w:pPr>
        <w:spacing w:line="240" w:lineRule="auto"/>
        <w:ind w:left="720"/>
        <w:jc w:val="both"/>
        <w:rPr>
          <w:rFonts w:ascii="Times New Roman" w:hAnsi="Times New Roman"/>
          <w:b/>
          <w:bCs/>
        </w:rPr>
      </w:pPr>
      <w:r w:rsidRPr="0038099F">
        <w:rPr>
          <w:rFonts w:ascii="Times New Roman" w:hAnsi="Times New Roman"/>
        </w:rPr>
        <w:t xml:space="preserve">Oferty zostaną otwarte w dniu </w:t>
      </w:r>
      <w:r w:rsidR="006F35D2">
        <w:rPr>
          <w:rFonts w:ascii="Times New Roman" w:hAnsi="Times New Roman"/>
          <w:b/>
          <w:bCs/>
          <w:caps/>
        </w:rPr>
        <w:t>7 marca</w:t>
      </w:r>
      <w:bookmarkStart w:id="0" w:name="_GoBack"/>
      <w:bookmarkEnd w:id="0"/>
      <w:r w:rsidR="007C40E4">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rPr>
        <w:t xml:space="preserve"> o godzinie </w:t>
      </w:r>
      <w:r w:rsidR="00B3293E">
        <w:rPr>
          <w:rFonts w:ascii="Times New Roman" w:hAnsi="Times New Roman"/>
          <w:b/>
          <w:bCs/>
        </w:rPr>
        <w:t>11:00</w:t>
      </w:r>
      <w:r w:rsidRPr="0038099F">
        <w:rPr>
          <w:rFonts w:ascii="Times New Roman" w:hAnsi="Times New Roman"/>
        </w:rPr>
        <w:t xml:space="preserve"> w siedzibie Zamawiającego w Gdyni, przy ul. Morskiej 350A, w pokoju/sali nr </w:t>
      </w:r>
      <w:r w:rsidR="00B3293E">
        <w:rPr>
          <w:rFonts w:ascii="Times New Roman" w:hAnsi="Times New Roman"/>
          <w:b/>
          <w:bCs/>
        </w:rPr>
        <w:t>313.</w:t>
      </w:r>
    </w:p>
    <w:p w:rsidR="003D4444" w:rsidRPr="0038099F" w:rsidRDefault="003D4444" w:rsidP="003D4444">
      <w:pPr>
        <w:pStyle w:val="rozdzia"/>
        <w:rPr>
          <w:sz w:val="22"/>
          <w:szCs w:val="22"/>
        </w:rPr>
      </w:pPr>
      <w:r w:rsidRPr="0038099F">
        <w:rPr>
          <w:sz w:val="22"/>
          <w:szCs w:val="22"/>
        </w:rPr>
        <w:t>13.</w:t>
      </w:r>
      <w:r w:rsidRPr="0038099F">
        <w:rPr>
          <w:sz w:val="22"/>
          <w:szCs w:val="22"/>
        </w:rPr>
        <w:tab/>
        <w:t>Informacje o trybie otwarcia i oceny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otworzy oferty w miejscu i terminie wskazanym w pkt 12. Otwarcie ofert jest jawne. </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Bezpośrednio przed otwarciem ofert Zamawiający poda kwotę, jaką zamierza przeznaczyć na sfinansowanie zamówienia. </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 xml:space="preserve">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t>
      </w:r>
      <w:r w:rsidRPr="0038099F">
        <w:rPr>
          <w:b w:val="0"/>
          <w:bCs w:val="0"/>
          <w:spacing w:val="-4"/>
          <w:sz w:val="22"/>
          <w:szCs w:val="22"/>
        </w:rPr>
        <w:lastRenderedPageBreak/>
        <w:t>wykonawcy podlega odrzuceniu albo konieczne byłoby unieważnienie postępowania</w:t>
      </w:r>
      <w:r w:rsidRPr="0038099F">
        <w:rPr>
          <w:b w:val="0"/>
          <w:bCs w:val="0"/>
          <w:sz w:val="22"/>
          <w:szCs w:val="22"/>
        </w:rPr>
        <w:t xml:space="preserve">. Złożone na wezwanie Zamawiającego oświadczenia i dokumenty powinny potwierdzać spełnianie przez Wykonawcę warunków udziału w postępowaniu oraz spełnianie przez oferowane </w:t>
      </w:r>
      <w:r w:rsidR="000D6C20">
        <w:rPr>
          <w:b w:val="0"/>
          <w:bCs w:val="0"/>
          <w:sz w:val="22"/>
          <w:szCs w:val="22"/>
        </w:rPr>
        <w:t>usługi</w:t>
      </w:r>
      <w:r w:rsidRPr="0038099F">
        <w:rPr>
          <w:b w:val="0"/>
          <w:bCs w:val="0"/>
          <w:sz w:val="22"/>
          <w:szCs w:val="22"/>
        </w:rPr>
        <w:t xml:space="preserve"> wymagań określonych przez Zamawiającego, nie później niż w dniu, w którym upłynął termin składania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W toku dokonywania badania i oceny ofert Zamawiający może również żądać udzielenia przez Wykonawców wyjaśnień dotyczących treści złożonych przez nich ofert</w:t>
      </w:r>
      <w:r w:rsidRPr="0038099F">
        <w:rPr>
          <w:b w:val="0"/>
          <w:bCs w:val="0"/>
          <w:sz w:val="22"/>
          <w:szCs w:val="22"/>
        </w:rPr>
        <w:t xml:space="preserve">. </w:t>
      </w:r>
    </w:p>
    <w:p w:rsidR="00092B95" w:rsidRPr="00092B95" w:rsidRDefault="00092B95" w:rsidP="00092B95">
      <w:pPr>
        <w:pStyle w:val="Tekstpodstawowy22"/>
        <w:numPr>
          <w:ilvl w:val="1"/>
          <w:numId w:val="44"/>
        </w:numPr>
        <w:tabs>
          <w:tab w:val="left" w:pos="720"/>
        </w:tabs>
        <w:spacing w:before="0"/>
        <w:ind w:left="720" w:hanging="720"/>
        <w:rPr>
          <w:b w:val="0"/>
          <w:bCs w:val="0"/>
          <w:sz w:val="22"/>
          <w:szCs w:val="22"/>
        </w:rPr>
      </w:pPr>
      <w:r w:rsidRPr="00092B95">
        <w:rPr>
          <w:b w:val="0"/>
          <w:bCs w:val="0"/>
          <w:sz w:val="22"/>
          <w:szCs w:val="22"/>
        </w:rPr>
        <w:t>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Zamawiający zwróci się do Wykonawcy o udzielenie w określonym terminie wyjaśnień, w tym złożenie dowodów, dotyczących elementów oferty mających wpływ na wysokość ceny, w szczególności w zakresie opisanym w art. 90 ust. 1 ustawy PZP.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 Obowiązek wykazania, że oferta nie zawiera rażąco niskiej ceny, spoczywa na Wykonawcy.</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rsidR="003D4444" w:rsidRPr="0038099F" w:rsidRDefault="003D4444" w:rsidP="003D4444">
      <w:pPr>
        <w:pStyle w:val="Tekstpodstawowy22"/>
        <w:numPr>
          <w:ilvl w:val="1"/>
          <w:numId w:val="44"/>
        </w:numPr>
        <w:spacing w:before="0"/>
        <w:ind w:left="709" w:hanging="709"/>
        <w:rPr>
          <w:b w:val="0"/>
          <w:bCs w:val="0"/>
          <w:sz w:val="22"/>
          <w:szCs w:val="22"/>
        </w:rPr>
      </w:pPr>
      <w:r w:rsidRPr="0038099F">
        <w:rPr>
          <w:b w:val="0"/>
          <w:bCs w:val="0"/>
          <w:sz w:val="22"/>
          <w:szCs w:val="22"/>
        </w:rPr>
        <w:t xml:space="preserve">Zamawiający wykluczy Wykonawcę z postępowania, o ile zajdą wobec tego Wykonawcy  okoliczności wskazane w art. 24 ustawy </w:t>
      </w:r>
      <w:proofErr w:type="spellStart"/>
      <w:r w:rsidRPr="0038099F">
        <w:rPr>
          <w:b w:val="0"/>
          <w:bCs w:val="0"/>
          <w:sz w:val="22"/>
          <w:szCs w:val="22"/>
        </w:rPr>
        <w:t>Pzp</w:t>
      </w:r>
      <w:proofErr w:type="spellEnd"/>
      <w:r w:rsidRPr="0038099F">
        <w:rPr>
          <w:b w:val="0"/>
          <w:bCs w:val="0"/>
          <w:sz w:val="22"/>
          <w:szCs w:val="22"/>
        </w:rPr>
        <w: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odrzuci ofertę w przypadku zaistnienia wobec niej przesłanek określonych w art. 89 ustawy </w:t>
      </w:r>
      <w:proofErr w:type="spellStart"/>
      <w:r w:rsidRPr="0038099F">
        <w:rPr>
          <w:b w:val="0"/>
          <w:bCs w:val="0"/>
          <w:sz w:val="22"/>
          <w:szCs w:val="22"/>
        </w:rPr>
        <w:t>Pzp</w:t>
      </w:r>
      <w:proofErr w:type="spellEnd"/>
      <w:r w:rsidRPr="0038099F">
        <w:rPr>
          <w:b w:val="0"/>
          <w:bCs w:val="0"/>
          <w:sz w:val="22"/>
          <w:szCs w:val="22"/>
        </w:rPr>
        <w:t>.</w:t>
      </w:r>
    </w:p>
    <w:p w:rsidR="003D4444" w:rsidRPr="0055370D" w:rsidRDefault="003D4444" w:rsidP="003D4444">
      <w:pPr>
        <w:pStyle w:val="rozdzia"/>
        <w:numPr>
          <w:ilvl w:val="0"/>
          <w:numId w:val="45"/>
        </w:numPr>
        <w:tabs>
          <w:tab w:val="left" w:pos="720"/>
        </w:tabs>
        <w:ind w:left="720" w:hanging="720"/>
        <w:rPr>
          <w:sz w:val="22"/>
          <w:szCs w:val="22"/>
        </w:rPr>
      </w:pPr>
      <w:r w:rsidRPr="0055370D">
        <w:rPr>
          <w:sz w:val="22"/>
          <w:szCs w:val="22"/>
        </w:rPr>
        <w:t>Kryteria wyboru oferty najkorzystniejszej</w:t>
      </w:r>
    </w:p>
    <w:p w:rsidR="003D4444" w:rsidRPr="0055370D" w:rsidRDefault="003D4444" w:rsidP="003D4444">
      <w:pPr>
        <w:pStyle w:val="Tekstpodstawowy22"/>
        <w:numPr>
          <w:ilvl w:val="1"/>
          <w:numId w:val="45"/>
        </w:numPr>
        <w:spacing w:before="0"/>
        <w:rPr>
          <w:b w:val="0"/>
          <w:bCs w:val="0"/>
          <w:sz w:val="22"/>
          <w:szCs w:val="22"/>
        </w:rPr>
      </w:pPr>
      <w:r w:rsidRPr="0055370D">
        <w:rPr>
          <w:b w:val="0"/>
          <w:bCs w:val="0"/>
          <w:sz w:val="22"/>
          <w:szCs w:val="22"/>
        </w:rPr>
        <w:t>Ocenie będą podlegać wyłącznie oferty niepodlegające odrzuceniu.</w:t>
      </w:r>
    </w:p>
    <w:p w:rsidR="003D4444" w:rsidRPr="0055370D" w:rsidRDefault="003D4444" w:rsidP="003D4444">
      <w:pPr>
        <w:pStyle w:val="Tekstpodstawowy22"/>
        <w:numPr>
          <w:ilvl w:val="1"/>
          <w:numId w:val="45"/>
        </w:numPr>
        <w:spacing w:before="0"/>
        <w:rPr>
          <w:b w:val="0"/>
          <w:bCs w:val="0"/>
          <w:sz w:val="22"/>
          <w:szCs w:val="22"/>
        </w:rPr>
      </w:pPr>
      <w:r w:rsidRPr="0055370D">
        <w:rPr>
          <w:b w:val="0"/>
          <w:bCs w:val="0"/>
          <w:sz w:val="22"/>
          <w:szCs w:val="22"/>
        </w:rPr>
        <w:t xml:space="preserve">Za ofertę najkorzystniejszą </w:t>
      </w:r>
      <w:r w:rsidR="0055370D">
        <w:rPr>
          <w:b w:val="0"/>
          <w:bCs w:val="0"/>
          <w:sz w:val="22"/>
          <w:szCs w:val="22"/>
        </w:rPr>
        <w:t>(</w:t>
      </w:r>
      <w:r w:rsidR="000D6C20">
        <w:rPr>
          <w:b w:val="0"/>
          <w:bCs w:val="0"/>
          <w:sz w:val="22"/>
          <w:szCs w:val="22"/>
        </w:rPr>
        <w:t xml:space="preserve">odrębnie </w:t>
      </w:r>
      <w:r w:rsidR="0055370D">
        <w:rPr>
          <w:b w:val="0"/>
          <w:bCs w:val="0"/>
          <w:sz w:val="22"/>
          <w:szCs w:val="22"/>
        </w:rPr>
        <w:t xml:space="preserve">w odniesieniu do każdego z zadań) </w:t>
      </w:r>
      <w:r w:rsidRPr="0055370D">
        <w:rPr>
          <w:b w:val="0"/>
          <w:bCs w:val="0"/>
          <w:sz w:val="22"/>
          <w:szCs w:val="22"/>
        </w:rPr>
        <w:t xml:space="preserve">zostanie uznana oferta, której zostanie przyznana najwyższa ilość punktów, przy czym </w:t>
      </w:r>
      <w:r w:rsidR="0055370D">
        <w:rPr>
          <w:b w:val="0"/>
          <w:bCs w:val="0"/>
          <w:sz w:val="22"/>
          <w:szCs w:val="22"/>
        </w:rPr>
        <w:t>wyznacza się jedno</w:t>
      </w:r>
      <w:r w:rsidRPr="0055370D">
        <w:rPr>
          <w:b w:val="0"/>
          <w:bCs w:val="0"/>
          <w:sz w:val="22"/>
          <w:szCs w:val="22"/>
        </w:rPr>
        <w:t xml:space="preserve"> </w:t>
      </w:r>
      <w:r w:rsidR="0055370D" w:rsidRPr="0055370D">
        <w:rPr>
          <w:b w:val="0"/>
          <w:bCs w:val="0"/>
          <w:sz w:val="22"/>
          <w:szCs w:val="22"/>
        </w:rPr>
        <w:t xml:space="preserve">kryterium </w:t>
      </w:r>
      <w:r w:rsidR="0055370D">
        <w:rPr>
          <w:b w:val="0"/>
          <w:bCs w:val="0"/>
          <w:sz w:val="22"/>
          <w:szCs w:val="22"/>
        </w:rPr>
        <w:t xml:space="preserve">oceny ofert - </w:t>
      </w:r>
      <w:r w:rsidR="0055370D" w:rsidRPr="0055370D">
        <w:rPr>
          <w:b w:val="0"/>
          <w:bCs w:val="0"/>
          <w:sz w:val="22"/>
          <w:szCs w:val="22"/>
        </w:rPr>
        <w:t>cena 100%.</w:t>
      </w:r>
    </w:p>
    <w:p w:rsidR="003D4444" w:rsidRPr="00760BEF" w:rsidRDefault="003D4444" w:rsidP="003D4444">
      <w:pPr>
        <w:pStyle w:val="Tekstpodstawowy23"/>
        <w:spacing w:before="0" w:line="240" w:lineRule="auto"/>
        <w:ind w:left="720"/>
        <w:rPr>
          <w:b w:val="0"/>
          <w:bCs w:val="0"/>
          <w:sz w:val="22"/>
          <w:szCs w:val="22"/>
          <w:highlight w:val="yellow"/>
          <w:shd w:val="clear" w:color="auto" w:fill="FFFF00"/>
        </w:rPr>
      </w:pPr>
    </w:p>
    <w:p w:rsidR="00D924E5" w:rsidRPr="00760BEF" w:rsidRDefault="00D924E5" w:rsidP="00F32E94">
      <w:pPr>
        <w:pStyle w:val="Tekstpodstawowy23"/>
        <w:spacing w:before="0" w:line="240" w:lineRule="auto"/>
        <w:rPr>
          <w:b w:val="0"/>
          <w:bCs w:val="0"/>
          <w:sz w:val="22"/>
          <w:szCs w:val="22"/>
          <w:highlight w:val="yellow"/>
          <w:shd w:val="clear" w:color="auto" w:fill="FFFF00"/>
        </w:rPr>
      </w:pPr>
      <w:r w:rsidRPr="00760BEF">
        <w:rPr>
          <w:b w:val="0"/>
          <w:bCs w:val="0"/>
          <w:sz w:val="22"/>
          <w:szCs w:val="22"/>
          <w:highlight w:val="yellow"/>
          <w:shd w:val="clear" w:color="auto" w:fill="FFFF00"/>
        </w:rPr>
        <w:t xml:space="preserve"> </w:t>
      </w:r>
    </w:p>
    <w:p w:rsidR="003D4444" w:rsidRPr="0055370D" w:rsidRDefault="0055370D" w:rsidP="003D4444">
      <w:pPr>
        <w:pStyle w:val="Tekstpodstawowy22"/>
        <w:spacing w:before="0"/>
        <w:ind w:left="720"/>
        <w:rPr>
          <w:b w:val="0"/>
          <w:bCs w:val="0"/>
          <w:sz w:val="22"/>
          <w:szCs w:val="22"/>
        </w:rPr>
      </w:pPr>
      <w:r w:rsidRPr="0055370D">
        <w:rPr>
          <w:b w:val="0"/>
          <w:bCs w:val="0"/>
          <w:sz w:val="22"/>
          <w:szCs w:val="22"/>
        </w:rPr>
        <w:t>N</w:t>
      </w:r>
      <w:r w:rsidR="003D4444" w:rsidRPr="0055370D">
        <w:rPr>
          <w:b w:val="0"/>
          <w:bCs w:val="0"/>
          <w:sz w:val="22"/>
          <w:szCs w:val="22"/>
        </w:rPr>
        <w:t xml:space="preserve">ajwięcej punktów otrzyma </w:t>
      </w:r>
      <w:r w:rsidR="004B5C83" w:rsidRPr="0055370D">
        <w:rPr>
          <w:b w:val="0"/>
          <w:bCs w:val="0"/>
          <w:sz w:val="22"/>
          <w:szCs w:val="22"/>
        </w:rPr>
        <w:t>Wykonawca</w:t>
      </w:r>
      <w:r w:rsidRPr="0055370D">
        <w:rPr>
          <w:b w:val="0"/>
          <w:bCs w:val="0"/>
          <w:sz w:val="22"/>
          <w:szCs w:val="22"/>
        </w:rPr>
        <w:t xml:space="preserve"> (</w:t>
      </w:r>
      <w:r w:rsidR="000D6C20">
        <w:rPr>
          <w:b w:val="0"/>
          <w:bCs w:val="0"/>
          <w:sz w:val="22"/>
          <w:szCs w:val="22"/>
        </w:rPr>
        <w:t xml:space="preserve">odrębnie </w:t>
      </w:r>
      <w:r w:rsidRPr="0055370D">
        <w:rPr>
          <w:b w:val="0"/>
          <w:bCs w:val="0"/>
          <w:sz w:val="22"/>
          <w:szCs w:val="22"/>
        </w:rPr>
        <w:t>w odniesieniu do każdego z zadań)</w:t>
      </w:r>
      <w:r w:rsidR="003D4444" w:rsidRPr="0055370D">
        <w:rPr>
          <w:b w:val="0"/>
          <w:bCs w:val="0"/>
          <w:sz w:val="22"/>
          <w:szCs w:val="22"/>
        </w:rPr>
        <w:t xml:space="preserve">, który złoży najkorzystniejszą ofertę w zakresie </w:t>
      </w:r>
      <w:r w:rsidRPr="0055370D">
        <w:rPr>
          <w:b w:val="0"/>
          <w:bCs w:val="0"/>
          <w:sz w:val="22"/>
          <w:szCs w:val="22"/>
        </w:rPr>
        <w:t>zaoferowanej ceny</w:t>
      </w:r>
      <w:r w:rsidR="003D4444" w:rsidRPr="0055370D">
        <w:rPr>
          <w:b w:val="0"/>
          <w:bCs w:val="0"/>
          <w:sz w:val="22"/>
          <w:szCs w:val="22"/>
        </w:rPr>
        <w:t>, obliczane według wzoru:</w:t>
      </w:r>
    </w:p>
    <w:p w:rsidR="003D4444" w:rsidRPr="0055370D" w:rsidRDefault="003D4444" w:rsidP="003D4444">
      <w:pPr>
        <w:pStyle w:val="Tekstpodstawowy23"/>
        <w:spacing w:before="0" w:line="240" w:lineRule="auto"/>
        <w:ind w:left="708"/>
        <w:rPr>
          <w:b w:val="0"/>
          <w:bCs w:val="0"/>
          <w:sz w:val="22"/>
          <w:szCs w:val="22"/>
          <w:shd w:val="clear" w:color="auto" w:fill="FFFF00"/>
        </w:rPr>
      </w:pPr>
    </w:p>
    <w:p w:rsidR="003D4444" w:rsidRPr="0055370D" w:rsidRDefault="0055370D" w:rsidP="003D4444">
      <w:pPr>
        <w:pStyle w:val="Tekstpodstawowy22"/>
        <w:spacing w:before="0"/>
        <w:jc w:val="center"/>
        <w:rPr>
          <w:b w:val="0"/>
          <w:bCs w:val="0"/>
          <w:sz w:val="22"/>
          <w:szCs w:val="22"/>
        </w:rPr>
      </w:pPr>
      <w:r w:rsidRPr="0055370D">
        <w:rPr>
          <w:b w:val="0"/>
          <w:bCs w:val="0"/>
          <w:sz w:val="22"/>
          <w:szCs w:val="22"/>
        </w:rPr>
        <w:t>najniższa z oferowanych cen ofertowych</w:t>
      </w:r>
      <w:r w:rsidRPr="0055370D">
        <w:rPr>
          <w:sz w:val="22"/>
          <w:szCs w:val="22"/>
        </w:rPr>
        <w:t xml:space="preserve"> </w:t>
      </w:r>
      <w:r w:rsidR="003D4444" w:rsidRPr="0055370D">
        <w:rPr>
          <w:b w:val="0"/>
          <w:bCs w:val="0"/>
          <w:sz w:val="22"/>
          <w:szCs w:val="22"/>
        </w:rPr>
        <w:t>spośród wszystkich nieodrzuconych ofert</w:t>
      </w:r>
    </w:p>
    <w:p w:rsidR="003D4444" w:rsidRPr="0055370D" w:rsidRDefault="003D4444" w:rsidP="003D4444">
      <w:pPr>
        <w:pStyle w:val="Tekstpodstawowy22"/>
        <w:spacing w:before="0"/>
        <w:ind w:left="720"/>
        <w:rPr>
          <w:b w:val="0"/>
          <w:bCs w:val="0"/>
          <w:sz w:val="22"/>
          <w:szCs w:val="22"/>
        </w:rPr>
      </w:pPr>
      <w:r w:rsidRPr="0055370D">
        <w:rPr>
          <w:b w:val="0"/>
          <w:bCs w:val="0"/>
          <w:sz w:val="22"/>
          <w:szCs w:val="22"/>
        </w:rPr>
        <w:t>----------------------------</w:t>
      </w:r>
      <w:r w:rsidR="0055370D" w:rsidRPr="0055370D">
        <w:rPr>
          <w:b w:val="0"/>
          <w:bCs w:val="0"/>
          <w:sz w:val="22"/>
          <w:szCs w:val="22"/>
        </w:rPr>
        <w:t>-----------------</w:t>
      </w:r>
      <w:r w:rsidRPr="0055370D">
        <w:rPr>
          <w:b w:val="0"/>
          <w:bCs w:val="0"/>
          <w:sz w:val="22"/>
          <w:szCs w:val="22"/>
        </w:rPr>
        <w:t>------------------------------</w:t>
      </w:r>
      <w:r w:rsidR="0055370D" w:rsidRPr="0055370D">
        <w:rPr>
          <w:b w:val="0"/>
          <w:bCs w:val="0"/>
          <w:sz w:val="22"/>
          <w:szCs w:val="22"/>
        </w:rPr>
        <w:t>--------------------------- x 100</w:t>
      </w:r>
      <w:r w:rsidRPr="0055370D">
        <w:rPr>
          <w:b w:val="0"/>
          <w:bCs w:val="0"/>
          <w:sz w:val="22"/>
          <w:szCs w:val="22"/>
        </w:rPr>
        <w:t xml:space="preserve"> pkt</w:t>
      </w:r>
    </w:p>
    <w:p w:rsidR="003D4444" w:rsidRPr="0055370D" w:rsidRDefault="0055370D" w:rsidP="0055370D">
      <w:pPr>
        <w:pStyle w:val="Tekstpodstawowy23"/>
        <w:spacing w:before="0" w:line="240" w:lineRule="auto"/>
        <w:ind w:left="2124" w:firstLine="708"/>
        <w:rPr>
          <w:b w:val="0"/>
          <w:bCs w:val="0"/>
          <w:sz w:val="22"/>
          <w:szCs w:val="22"/>
          <w:shd w:val="clear" w:color="auto" w:fill="FFFF00"/>
        </w:rPr>
      </w:pPr>
      <w:r w:rsidRPr="0055370D">
        <w:rPr>
          <w:rFonts w:cs="Calibri"/>
          <w:b w:val="0"/>
          <w:bCs w:val="0"/>
          <w:kern w:val="0"/>
          <w:sz w:val="22"/>
          <w:szCs w:val="22"/>
          <w:lang w:eastAsia="ar-SA" w:bidi="ar-SA"/>
        </w:rPr>
        <w:t>cena ofertowa oferty rozpatrywanej</w:t>
      </w:r>
    </w:p>
    <w:p w:rsidR="002028BE" w:rsidRPr="00760BEF" w:rsidRDefault="002028BE" w:rsidP="003D4444">
      <w:pPr>
        <w:pStyle w:val="Tekstpodstawowy22"/>
        <w:spacing w:before="0"/>
        <w:ind w:left="709"/>
        <w:rPr>
          <w:b w:val="0"/>
          <w:bCs w:val="0"/>
          <w:sz w:val="22"/>
          <w:szCs w:val="22"/>
          <w:highlight w:val="yellow"/>
        </w:rPr>
      </w:pPr>
    </w:p>
    <w:p w:rsidR="003D4444" w:rsidRPr="0038099F" w:rsidRDefault="003D4444" w:rsidP="00FD7F0B">
      <w:pPr>
        <w:pStyle w:val="Tekstpodstawowy22"/>
        <w:keepLines/>
        <w:spacing w:before="0"/>
      </w:pP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Jeżeli nie będzie można dokonać wyboru oferty najkorzystniejszej ze względu na to,                         że zostały złożone oferty o takiej samej </w:t>
      </w:r>
      <w:r w:rsidR="00FD7F0B">
        <w:rPr>
          <w:b w:val="0"/>
          <w:bCs w:val="0"/>
          <w:sz w:val="22"/>
          <w:szCs w:val="22"/>
        </w:rPr>
        <w:t>cenie (w danym zadaniu)</w:t>
      </w:r>
      <w:r w:rsidRPr="0038099F">
        <w:rPr>
          <w:b w:val="0"/>
          <w:bCs w:val="0"/>
          <w:sz w:val="22"/>
          <w:szCs w:val="22"/>
        </w:rPr>
        <w:t xml:space="preserve">, Zamawiający </w:t>
      </w:r>
      <w:r w:rsidR="00FD7F0B">
        <w:rPr>
          <w:b w:val="0"/>
          <w:bCs w:val="0"/>
          <w:sz w:val="22"/>
          <w:szCs w:val="22"/>
        </w:rPr>
        <w:t>wezwie Wykonawców, którzy złożyli te oferty, do złożenia w terminie określonym przez Zamawiającego ofert dodatkowych. Wykonawcy, składając oferty dodatkowe, nie mogą zaoferować cen wyższych niż zaoferowane w złożonych ofertach.</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Jeżeli okaże się, że złożono ofertę, której wybór prowadziłby do powstania obowiązku podatkowego Zamawiającego zgodnie z przepisami o podatku od towarów i usług w zakresie dotyczącym wewnątrzwspólnotowego nabycia towarów, Zamawiający w celu oceny takiej </w:t>
      </w:r>
      <w:r w:rsidRPr="0038099F">
        <w:rPr>
          <w:b w:val="0"/>
          <w:bCs w:val="0"/>
          <w:sz w:val="22"/>
          <w:szCs w:val="22"/>
        </w:rPr>
        <w:lastRenderedPageBreak/>
        <w:t>oferty doliczy do przedstawionej w niej ceny podatek od towarów i usług, który miałby obowiązek wpłacić zgodnie z obowiązującymi przepisami</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w:t>
      </w:r>
      <w:r w:rsidRPr="0038099F">
        <w:rPr>
          <w:b w:val="0"/>
          <w:bCs w:val="0"/>
          <w:sz w:val="22"/>
          <w:szCs w:val="22"/>
        </w:rPr>
        <w:br/>
        <w:t xml:space="preserve">i adresy Wykonawców, którzy złożyli oferty, a także punktację przyznaną ofertom w każdym kryterium oceny ofert i łączną punktację, oraz o Wykonawcach, którzy zostali wykluczeni </w:t>
      </w:r>
      <w:r w:rsidRPr="0038099F">
        <w:rPr>
          <w:b w:val="0"/>
          <w:bCs w:val="0"/>
          <w:sz w:val="22"/>
          <w:szCs w:val="22"/>
        </w:rPr>
        <w:br/>
        <w:t>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Niezwłocznie po wyborze najkorzystniejszej oferty Zamawiający zamieści informacje,                    o których mowa w pkt 14.6 niniejszej SIWZ, na stronie internetowej oraz w miejscu publicznie dostępnym w swojej siedzibie.</w:t>
      </w:r>
    </w:p>
    <w:p w:rsidR="003D4444" w:rsidRPr="0038099F" w:rsidRDefault="003D4444" w:rsidP="003D4444">
      <w:pPr>
        <w:pStyle w:val="rozdzia"/>
        <w:rPr>
          <w:sz w:val="22"/>
          <w:szCs w:val="22"/>
        </w:rPr>
      </w:pPr>
      <w:r w:rsidRPr="0038099F">
        <w:rPr>
          <w:sz w:val="22"/>
          <w:szCs w:val="22"/>
        </w:rPr>
        <w:t>15.</w:t>
      </w:r>
      <w:r w:rsidRPr="0038099F">
        <w:rPr>
          <w:sz w:val="22"/>
          <w:szCs w:val="22"/>
        </w:rPr>
        <w:tab/>
        <w:t>Unieważnienie postępowania.</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 xml:space="preserve">Zamawiający unieważni postępowanie w przypadkach określonych w art. 93 ustawy </w:t>
      </w:r>
      <w:proofErr w:type="spellStart"/>
      <w:r w:rsidRPr="0038099F">
        <w:rPr>
          <w:rFonts w:ascii="Times New Roman" w:hAnsi="Times New Roman"/>
          <w:sz w:val="22"/>
          <w:szCs w:val="22"/>
        </w:rPr>
        <w:t>Pzp</w:t>
      </w:r>
      <w:proofErr w:type="spellEnd"/>
      <w:r w:rsidRPr="0038099F">
        <w:rPr>
          <w:rFonts w:ascii="Times New Roman" w:hAnsi="Times New Roman"/>
          <w:sz w:val="22"/>
          <w:szCs w:val="22"/>
        </w:rPr>
        <w:t>.</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3D4444" w:rsidRPr="0038099F" w:rsidRDefault="003D4444" w:rsidP="003D4444">
      <w:pPr>
        <w:pStyle w:val="rozdzia"/>
        <w:rPr>
          <w:sz w:val="22"/>
          <w:szCs w:val="22"/>
        </w:rPr>
      </w:pPr>
      <w:r w:rsidRPr="0038099F">
        <w:rPr>
          <w:sz w:val="22"/>
          <w:szCs w:val="22"/>
        </w:rPr>
        <w:t>16.</w:t>
      </w:r>
      <w:r w:rsidRPr="0038099F">
        <w:rPr>
          <w:sz w:val="22"/>
          <w:szCs w:val="22"/>
        </w:rPr>
        <w:tab/>
        <w:t>Udzielenie zamówienia.</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16.1.</w:t>
      </w:r>
      <w:r w:rsidRPr="0038099F">
        <w:rPr>
          <w:rFonts w:ascii="Times New Roman" w:hAnsi="Times New Roman"/>
        </w:rPr>
        <w:tab/>
        <w:t xml:space="preserve">Zamawiający udzieli zamówienia </w:t>
      </w:r>
      <w:r w:rsidR="000D6C20">
        <w:rPr>
          <w:rFonts w:ascii="Times New Roman" w:hAnsi="Times New Roman"/>
        </w:rPr>
        <w:t xml:space="preserve">(w zakresie danego zadania) </w:t>
      </w:r>
      <w:r w:rsidRPr="0038099F">
        <w:rPr>
          <w:rFonts w:ascii="Times New Roman" w:hAnsi="Times New Roman"/>
        </w:rPr>
        <w:t>Wykonawcy, którego oferta zostanie uznana za najkorzystniejszą</w:t>
      </w:r>
      <w:r w:rsidR="000D6C20">
        <w:rPr>
          <w:rFonts w:ascii="Times New Roman" w:hAnsi="Times New Roman"/>
        </w:rPr>
        <w:t xml:space="preserve"> (w zakresie danego zadania)</w:t>
      </w:r>
      <w:r w:rsidRPr="0038099F">
        <w:rPr>
          <w:rFonts w:ascii="Times New Roman" w:hAnsi="Times New Roman"/>
        </w:rPr>
        <w:t>.</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16.2.</w:t>
      </w:r>
      <w:r w:rsidRPr="0038099F">
        <w:rPr>
          <w:rFonts w:ascii="Times New Roman" w:hAnsi="Times New Roman"/>
        </w:rPr>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t>
      </w:r>
      <w:r w:rsidRPr="0038099F">
        <w:rPr>
          <w:rFonts w:ascii="Times New Roman" w:hAnsi="Times New Roman"/>
        </w:rPr>
        <w:br/>
        <w:t xml:space="preserve">w art. 93 ust. 1 </w:t>
      </w:r>
      <w:proofErr w:type="spellStart"/>
      <w:r w:rsidRPr="0038099F">
        <w:rPr>
          <w:rFonts w:ascii="Times New Roman" w:hAnsi="Times New Roman"/>
        </w:rPr>
        <w:t>Pzp</w:t>
      </w:r>
      <w:proofErr w:type="spellEnd"/>
      <w:r w:rsidRPr="0038099F">
        <w:rPr>
          <w:rFonts w:ascii="Times New Roman" w:hAnsi="Times New Roman"/>
        </w:rPr>
        <w:t>.</w:t>
      </w:r>
    </w:p>
    <w:p w:rsidR="003D4444" w:rsidRPr="0038099F" w:rsidRDefault="003D4444" w:rsidP="003D4444">
      <w:pPr>
        <w:tabs>
          <w:tab w:val="left" w:pos="0"/>
        </w:tabs>
        <w:spacing w:after="0" w:line="240" w:lineRule="auto"/>
        <w:ind w:left="705" w:hanging="705"/>
        <w:jc w:val="both"/>
        <w:rPr>
          <w:rFonts w:ascii="Times New Roman" w:hAnsi="Times New Roman"/>
        </w:rPr>
      </w:pPr>
      <w:r w:rsidRPr="0038099F">
        <w:rPr>
          <w:rFonts w:ascii="Times New Roman" w:hAnsi="Times New Roman"/>
        </w:rPr>
        <w:t>16.3.</w:t>
      </w:r>
      <w:r w:rsidRPr="0038099F">
        <w:rPr>
          <w:rFonts w:ascii="Times New Roman" w:hAnsi="Times New Roman"/>
        </w:rPr>
        <w:tab/>
        <w:t>Zamawiający dopuszcza możliwość dokonania zmiany postanowień umowy w przypadkach określonych w projekcie umowy.</w:t>
      </w:r>
    </w:p>
    <w:p w:rsidR="003D4444" w:rsidRPr="0038099F" w:rsidRDefault="003D4444" w:rsidP="003D4444">
      <w:pPr>
        <w:pStyle w:val="rozdzia"/>
        <w:rPr>
          <w:sz w:val="22"/>
          <w:szCs w:val="22"/>
        </w:rPr>
      </w:pPr>
      <w:r w:rsidRPr="0038099F">
        <w:rPr>
          <w:sz w:val="22"/>
          <w:szCs w:val="22"/>
        </w:rPr>
        <w:t>17.</w:t>
      </w:r>
      <w:r w:rsidRPr="0038099F">
        <w:rPr>
          <w:sz w:val="22"/>
          <w:szCs w:val="22"/>
        </w:rPr>
        <w:tab/>
        <w:t>Wymagania dotyczące wadium.</w:t>
      </w:r>
    </w:p>
    <w:p w:rsidR="003D4444" w:rsidRPr="0038099F" w:rsidRDefault="003D4444" w:rsidP="003D4444">
      <w:pPr>
        <w:numPr>
          <w:ilvl w:val="1"/>
          <w:numId w:val="48"/>
        </w:numPr>
        <w:tabs>
          <w:tab w:val="left" w:pos="709"/>
        </w:tabs>
        <w:spacing w:after="0" w:line="240" w:lineRule="auto"/>
        <w:ind w:left="720" w:hanging="709"/>
        <w:jc w:val="both"/>
        <w:rPr>
          <w:rFonts w:ascii="Times New Roman" w:hAnsi="Times New Roman"/>
        </w:rPr>
      </w:pPr>
      <w:r w:rsidRPr="0038099F">
        <w:rPr>
          <w:rFonts w:ascii="Times New Roman" w:hAnsi="Times New Roman"/>
        </w:rPr>
        <w:t>Wykonawca składający ofertę jest zobowiązany do wniesienia wadium w wysokości:</w:t>
      </w:r>
    </w:p>
    <w:p w:rsidR="001F45CE" w:rsidRDefault="002028BE" w:rsidP="001F45CE">
      <w:pPr>
        <w:pStyle w:val="Akapitzlist"/>
        <w:numPr>
          <w:ilvl w:val="0"/>
          <w:numId w:val="94"/>
        </w:numPr>
        <w:spacing w:after="0" w:line="240" w:lineRule="auto"/>
        <w:jc w:val="both"/>
        <w:rPr>
          <w:rFonts w:ascii="Times New Roman" w:hAnsi="Times New Roman"/>
        </w:rPr>
      </w:pPr>
      <w:r w:rsidRPr="001F45CE">
        <w:rPr>
          <w:rFonts w:ascii="Times New Roman" w:hAnsi="Times New Roman"/>
          <w:b/>
          <w:bCs/>
        </w:rPr>
        <w:t>1</w:t>
      </w:r>
      <w:r w:rsidR="001F45CE" w:rsidRPr="001F45CE">
        <w:rPr>
          <w:rFonts w:ascii="Times New Roman" w:hAnsi="Times New Roman"/>
          <w:b/>
          <w:bCs/>
        </w:rPr>
        <w:t>0</w:t>
      </w:r>
      <w:r w:rsidR="003D4444" w:rsidRPr="001F45CE">
        <w:rPr>
          <w:rFonts w:ascii="Times New Roman" w:hAnsi="Times New Roman"/>
          <w:b/>
          <w:bCs/>
        </w:rPr>
        <w:t> 000,00 zł</w:t>
      </w:r>
      <w:r w:rsidRPr="001F45CE">
        <w:rPr>
          <w:rFonts w:ascii="Times New Roman" w:hAnsi="Times New Roman"/>
        </w:rPr>
        <w:t xml:space="preserve"> (słownie: </w:t>
      </w:r>
      <w:r w:rsidR="001F45CE" w:rsidRPr="001F45CE">
        <w:rPr>
          <w:rFonts w:ascii="Times New Roman" w:hAnsi="Times New Roman"/>
        </w:rPr>
        <w:t>dziesięć</w:t>
      </w:r>
      <w:r w:rsidR="003D4444" w:rsidRPr="001F45CE">
        <w:rPr>
          <w:rFonts w:ascii="Times New Roman" w:hAnsi="Times New Roman"/>
        </w:rPr>
        <w:t xml:space="preserve"> tysięcy </w:t>
      </w:r>
      <w:r w:rsidR="001F45CE" w:rsidRPr="001F45CE">
        <w:rPr>
          <w:rFonts w:ascii="Times New Roman" w:hAnsi="Times New Roman"/>
        </w:rPr>
        <w:t xml:space="preserve">złotych) w </w:t>
      </w:r>
      <w:r w:rsidR="001F45CE">
        <w:rPr>
          <w:rFonts w:ascii="Times New Roman" w:hAnsi="Times New Roman"/>
        </w:rPr>
        <w:t>przypadku złożenia oferty na jedno zadanie;</w:t>
      </w:r>
    </w:p>
    <w:p w:rsidR="003D4444" w:rsidRDefault="001F45CE" w:rsidP="001F45CE">
      <w:pPr>
        <w:pStyle w:val="Akapitzlist"/>
        <w:numPr>
          <w:ilvl w:val="0"/>
          <w:numId w:val="94"/>
        </w:numPr>
        <w:spacing w:after="0" w:line="240" w:lineRule="auto"/>
        <w:jc w:val="both"/>
        <w:rPr>
          <w:rFonts w:ascii="Times New Roman" w:hAnsi="Times New Roman"/>
        </w:rPr>
      </w:pPr>
      <w:r w:rsidRPr="001F45CE">
        <w:rPr>
          <w:rFonts w:ascii="Times New Roman" w:hAnsi="Times New Roman"/>
          <w:b/>
          <w:bCs/>
        </w:rPr>
        <w:t>20 000,00 zł</w:t>
      </w:r>
      <w:r w:rsidRPr="001F45CE">
        <w:rPr>
          <w:rFonts w:ascii="Times New Roman" w:hAnsi="Times New Roman"/>
        </w:rPr>
        <w:t xml:space="preserve"> (słownie: dwadzieścia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przypadku złożenia oferty na dwa zadania;</w:t>
      </w:r>
    </w:p>
    <w:p w:rsidR="001F45CE" w:rsidRDefault="001F45CE" w:rsidP="001F45CE">
      <w:pPr>
        <w:pStyle w:val="Akapitzlist"/>
        <w:numPr>
          <w:ilvl w:val="0"/>
          <w:numId w:val="94"/>
        </w:numPr>
        <w:spacing w:after="0" w:line="240" w:lineRule="auto"/>
        <w:jc w:val="both"/>
        <w:rPr>
          <w:rFonts w:ascii="Times New Roman" w:hAnsi="Times New Roman"/>
        </w:rPr>
      </w:pPr>
      <w:r>
        <w:rPr>
          <w:rFonts w:ascii="Times New Roman" w:hAnsi="Times New Roman"/>
          <w:b/>
          <w:bCs/>
        </w:rPr>
        <w:t>30</w:t>
      </w:r>
      <w:r w:rsidRPr="001F45CE">
        <w:rPr>
          <w:rFonts w:ascii="Times New Roman" w:hAnsi="Times New Roman"/>
          <w:b/>
          <w:bCs/>
        </w:rPr>
        <w:t> 000,00 zł</w:t>
      </w:r>
      <w:r w:rsidRPr="001F45CE">
        <w:rPr>
          <w:rFonts w:ascii="Times New Roman" w:hAnsi="Times New Roman"/>
        </w:rPr>
        <w:t xml:space="preserve"> (słownie: </w:t>
      </w:r>
      <w:r>
        <w:rPr>
          <w:rFonts w:ascii="Times New Roman" w:hAnsi="Times New Roman"/>
        </w:rPr>
        <w:t>trzydzieści</w:t>
      </w:r>
      <w:r w:rsidRPr="001F45CE">
        <w:rPr>
          <w:rFonts w:ascii="Times New Roman" w:hAnsi="Times New Roman"/>
        </w:rPr>
        <w:t xml:space="preserve">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przypadku złożenia oferty na trzy zadania;</w:t>
      </w:r>
    </w:p>
    <w:p w:rsidR="001F45CE" w:rsidRDefault="001F45CE" w:rsidP="001F45CE">
      <w:pPr>
        <w:pStyle w:val="Akapitzlist"/>
        <w:numPr>
          <w:ilvl w:val="0"/>
          <w:numId w:val="94"/>
        </w:numPr>
        <w:spacing w:after="0" w:line="240" w:lineRule="auto"/>
        <w:jc w:val="both"/>
        <w:rPr>
          <w:rFonts w:ascii="Times New Roman" w:hAnsi="Times New Roman"/>
        </w:rPr>
      </w:pPr>
      <w:r>
        <w:rPr>
          <w:rFonts w:ascii="Times New Roman" w:hAnsi="Times New Roman"/>
          <w:b/>
          <w:bCs/>
        </w:rPr>
        <w:t>40</w:t>
      </w:r>
      <w:r w:rsidRPr="001F45CE">
        <w:rPr>
          <w:rFonts w:ascii="Times New Roman" w:hAnsi="Times New Roman"/>
          <w:b/>
          <w:bCs/>
        </w:rPr>
        <w:t> 000,00 zł</w:t>
      </w:r>
      <w:r w:rsidRPr="001F45CE">
        <w:rPr>
          <w:rFonts w:ascii="Times New Roman" w:hAnsi="Times New Roman"/>
        </w:rPr>
        <w:t xml:space="preserve"> (słownie: </w:t>
      </w:r>
      <w:r>
        <w:rPr>
          <w:rFonts w:ascii="Times New Roman" w:hAnsi="Times New Roman"/>
        </w:rPr>
        <w:t>czterdzieści</w:t>
      </w:r>
      <w:r w:rsidRPr="001F45CE">
        <w:rPr>
          <w:rFonts w:ascii="Times New Roman" w:hAnsi="Times New Roman"/>
        </w:rPr>
        <w:t xml:space="preserve">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przypadku złożenia oferty na cztery zadania;</w:t>
      </w:r>
    </w:p>
    <w:p w:rsidR="001F45CE" w:rsidRDefault="001F45CE" w:rsidP="001F45CE">
      <w:pPr>
        <w:pStyle w:val="Akapitzlist"/>
        <w:numPr>
          <w:ilvl w:val="0"/>
          <w:numId w:val="94"/>
        </w:numPr>
        <w:spacing w:after="0" w:line="240" w:lineRule="auto"/>
        <w:jc w:val="both"/>
        <w:rPr>
          <w:rFonts w:ascii="Times New Roman" w:hAnsi="Times New Roman"/>
        </w:rPr>
      </w:pPr>
      <w:r>
        <w:rPr>
          <w:rFonts w:ascii="Times New Roman" w:hAnsi="Times New Roman"/>
          <w:b/>
          <w:bCs/>
        </w:rPr>
        <w:t>50</w:t>
      </w:r>
      <w:r w:rsidRPr="001F45CE">
        <w:rPr>
          <w:rFonts w:ascii="Times New Roman" w:hAnsi="Times New Roman"/>
          <w:b/>
          <w:bCs/>
        </w:rPr>
        <w:t> 000,00 zł</w:t>
      </w:r>
      <w:r w:rsidRPr="001F45CE">
        <w:rPr>
          <w:rFonts w:ascii="Times New Roman" w:hAnsi="Times New Roman"/>
        </w:rPr>
        <w:t xml:space="preserve"> (słownie: </w:t>
      </w:r>
      <w:r>
        <w:rPr>
          <w:rFonts w:ascii="Times New Roman" w:hAnsi="Times New Roman"/>
        </w:rPr>
        <w:t>pięćdziesiąt</w:t>
      </w:r>
      <w:r w:rsidRPr="001F45CE">
        <w:rPr>
          <w:rFonts w:ascii="Times New Roman" w:hAnsi="Times New Roman"/>
        </w:rPr>
        <w:t xml:space="preserve">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przypadku złożenia oferty na pięć zadań;</w:t>
      </w:r>
    </w:p>
    <w:p w:rsidR="001F45CE" w:rsidRDefault="001F45CE" w:rsidP="001F45CE">
      <w:pPr>
        <w:pStyle w:val="Akapitzlist"/>
        <w:numPr>
          <w:ilvl w:val="0"/>
          <w:numId w:val="94"/>
        </w:numPr>
        <w:spacing w:after="0" w:line="240" w:lineRule="auto"/>
        <w:jc w:val="both"/>
        <w:rPr>
          <w:rFonts w:ascii="Times New Roman" w:hAnsi="Times New Roman"/>
        </w:rPr>
      </w:pPr>
      <w:r>
        <w:rPr>
          <w:rFonts w:ascii="Times New Roman" w:hAnsi="Times New Roman"/>
          <w:b/>
          <w:bCs/>
        </w:rPr>
        <w:t>60</w:t>
      </w:r>
      <w:r w:rsidRPr="001F45CE">
        <w:rPr>
          <w:rFonts w:ascii="Times New Roman" w:hAnsi="Times New Roman"/>
          <w:b/>
          <w:bCs/>
        </w:rPr>
        <w:t> 000,00 zł</w:t>
      </w:r>
      <w:r w:rsidRPr="001F45CE">
        <w:rPr>
          <w:rFonts w:ascii="Times New Roman" w:hAnsi="Times New Roman"/>
        </w:rPr>
        <w:t xml:space="preserve"> (słownie: </w:t>
      </w:r>
      <w:r>
        <w:rPr>
          <w:rFonts w:ascii="Times New Roman" w:hAnsi="Times New Roman"/>
        </w:rPr>
        <w:t>sześćdziesiąt</w:t>
      </w:r>
      <w:r w:rsidRPr="001F45CE">
        <w:rPr>
          <w:rFonts w:ascii="Times New Roman" w:hAnsi="Times New Roman"/>
        </w:rPr>
        <w:t xml:space="preserve">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przypadku złożenia oferty na sześć zadań;</w:t>
      </w:r>
    </w:p>
    <w:p w:rsidR="001F45CE" w:rsidRPr="001F45CE" w:rsidRDefault="001F45CE" w:rsidP="001F45CE">
      <w:pPr>
        <w:pStyle w:val="Akapitzlist"/>
        <w:numPr>
          <w:ilvl w:val="0"/>
          <w:numId w:val="94"/>
        </w:numPr>
        <w:spacing w:after="0" w:line="240" w:lineRule="auto"/>
        <w:jc w:val="both"/>
        <w:rPr>
          <w:rFonts w:ascii="Times New Roman" w:hAnsi="Times New Roman"/>
        </w:rPr>
      </w:pPr>
      <w:r>
        <w:rPr>
          <w:rFonts w:ascii="Times New Roman" w:hAnsi="Times New Roman"/>
          <w:b/>
          <w:bCs/>
        </w:rPr>
        <w:t>70</w:t>
      </w:r>
      <w:r w:rsidRPr="001F45CE">
        <w:rPr>
          <w:rFonts w:ascii="Times New Roman" w:hAnsi="Times New Roman"/>
          <w:b/>
          <w:bCs/>
        </w:rPr>
        <w:t> 000,00 zł</w:t>
      </w:r>
      <w:r w:rsidRPr="001F45CE">
        <w:rPr>
          <w:rFonts w:ascii="Times New Roman" w:hAnsi="Times New Roman"/>
        </w:rPr>
        <w:t xml:space="preserve"> (słownie: </w:t>
      </w:r>
      <w:r>
        <w:rPr>
          <w:rFonts w:ascii="Times New Roman" w:hAnsi="Times New Roman"/>
        </w:rPr>
        <w:t>siedemdziesiąt</w:t>
      </w:r>
      <w:r w:rsidRPr="001F45CE">
        <w:rPr>
          <w:rFonts w:ascii="Times New Roman" w:hAnsi="Times New Roman"/>
        </w:rPr>
        <w:t xml:space="preserve">  tysięcy złotych)</w:t>
      </w:r>
      <w:r>
        <w:rPr>
          <w:rFonts w:ascii="Times New Roman" w:hAnsi="Times New Roman"/>
        </w:rPr>
        <w:t xml:space="preserve"> </w:t>
      </w:r>
      <w:r w:rsidRPr="001F45CE">
        <w:rPr>
          <w:rFonts w:ascii="Times New Roman" w:hAnsi="Times New Roman"/>
        </w:rPr>
        <w:t xml:space="preserve">w </w:t>
      </w:r>
      <w:r>
        <w:rPr>
          <w:rFonts w:ascii="Times New Roman" w:hAnsi="Times New Roman"/>
        </w:rPr>
        <w:t xml:space="preserve">przypadku złożenia oferty na </w:t>
      </w:r>
      <w:r w:rsidR="00652C30">
        <w:rPr>
          <w:rFonts w:ascii="Times New Roman" w:hAnsi="Times New Roman"/>
        </w:rPr>
        <w:t xml:space="preserve">wszystkie </w:t>
      </w:r>
      <w:r>
        <w:rPr>
          <w:rFonts w:ascii="Times New Roman" w:hAnsi="Times New Roman"/>
        </w:rPr>
        <w:t>siedem zadań.</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być wniesione przed upływem terminu składania ofert w następujących formach,  w zależności od wyboru Wykonawcy:</w:t>
      </w:r>
    </w:p>
    <w:p w:rsidR="003D4444" w:rsidRPr="00BD4511" w:rsidRDefault="003D4444" w:rsidP="003D4444">
      <w:pPr>
        <w:numPr>
          <w:ilvl w:val="0"/>
          <w:numId w:val="49"/>
        </w:numPr>
        <w:tabs>
          <w:tab w:val="left" w:pos="1260"/>
        </w:tabs>
        <w:spacing w:after="0" w:line="240" w:lineRule="auto"/>
        <w:ind w:left="1260" w:hanging="540"/>
        <w:jc w:val="both"/>
        <w:rPr>
          <w:rFonts w:ascii="Times New Roman" w:hAnsi="Times New Roman" w:cs="Times New Roman"/>
        </w:rPr>
      </w:pPr>
      <w:r w:rsidRPr="0038099F">
        <w:rPr>
          <w:rFonts w:ascii="Times New Roman" w:hAnsi="Times New Roman"/>
        </w:rPr>
        <w:t xml:space="preserve">pieniądzu, przelewem na rachunek bankowy: </w:t>
      </w:r>
      <w:r w:rsidRPr="00BD4511">
        <w:rPr>
          <w:rFonts w:ascii="Times New Roman" w:hAnsi="Times New Roman" w:cs="Times New Roman"/>
        </w:rPr>
        <w:t>88 1130 1121 0080 0116 9520 0008,</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bankowych lub poręczeniach spółdzielczej kasy oszczędnościowo-kredytowej, z tym że poręczenie kasy jest zawsze poręczeniem pieniężnym;</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gwarancjach ubezpieczeniowych;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lastRenderedPageBreak/>
        <w:t xml:space="preserve">poręczeniach udzielanych przez podmioty, o których mowa w art. 6b ust. 5 pkt 2 ustawy               z dnia 9 listopada 2000 roku o utworzeniu Polskiej Agencji Rozwoju Przedsiębiorczości (Dz.U. Nr 109, poz. 1158, z </w:t>
      </w:r>
      <w:proofErr w:type="spellStart"/>
      <w:r w:rsidRPr="0038099F">
        <w:rPr>
          <w:rFonts w:ascii="Times New Roman" w:hAnsi="Times New Roman"/>
        </w:rPr>
        <w:t>późn</w:t>
      </w:r>
      <w:proofErr w:type="spellEnd"/>
      <w:r w:rsidRPr="0038099F">
        <w:rPr>
          <w:rFonts w:ascii="Times New Roman" w:hAnsi="Times New Roman"/>
        </w:rPr>
        <w:t>. zm.).</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obejmować cały okres związania ofertą.</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wniesione w pieniądzu Zamawiający przechowuje na rachunku bankowym.</w:t>
      </w:r>
    </w:p>
    <w:p w:rsidR="003D4444" w:rsidRPr="00652C30" w:rsidRDefault="003D4444" w:rsidP="003D4444">
      <w:pPr>
        <w:numPr>
          <w:ilvl w:val="1"/>
          <w:numId w:val="48"/>
        </w:numPr>
        <w:tabs>
          <w:tab w:val="left" w:pos="709"/>
        </w:tabs>
        <w:spacing w:after="0" w:line="240" w:lineRule="auto"/>
        <w:ind w:left="709" w:hanging="709"/>
        <w:jc w:val="both"/>
        <w:rPr>
          <w:rFonts w:ascii="Times New Roman" w:hAnsi="Times New Roman"/>
        </w:rPr>
      </w:pPr>
      <w:r w:rsidRPr="00652C30">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w:t>
      </w:r>
      <w:r w:rsidR="00652C30">
        <w:rPr>
          <w:rFonts w:ascii="Times New Roman" w:hAnsi="Times New Roman"/>
        </w:rPr>
        <w:t>wraz z ofertą</w:t>
      </w:r>
      <w:r w:rsidRPr="00652C30">
        <w:rPr>
          <w:rFonts w:ascii="Times New Roman" w:hAnsi="Times New Roman"/>
        </w:rPr>
        <w:t xml:space="preserve">. </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Wykonawca, który nie wniesie wadium w wysokości określonej w pkt 17.1., w formie lub formach, o których mowa w pkt 17.2. zostanie wykluczony z postępowania.</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Zamawiający zwraca wadium wszystkim wykonawcom niezwłocznie po wyborze oferty najkorzystniejszej lub unieważnieniu postępowania, z wyjątkiem wykonawcy, którego oferta została wybrana jako najkorzystniejsza z zastrzeżeniem przypadku określonego w art. 46 ust. 4a ustawy </w:t>
      </w:r>
      <w:proofErr w:type="spellStart"/>
      <w:r w:rsidRPr="0038099F">
        <w:rPr>
          <w:rFonts w:ascii="Times New Roman" w:hAnsi="Times New Roman"/>
        </w:rPr>
        <w:t>Pzp</w:t>
      </w:r>
      <w:proofErr w:type="spellEnd"/>
      <w:r w:rsidRPr="0038099F">
        <w:rPr>
          <w:rFonts w:ascii="Times New Roman" w:hAnsi="Times New Roman"/>
        </w:rPr>
        <w:t>. Wykonawcy, którego oferta została wybrana jako najkorzystniejsza, zamawiający zwraca wadium niezwłocznie po zawarciu umowy w sprawie niniejszego zamówienia publicznego.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dokona niezwłocznie zwrotu wadium, na wniosek Wykonawcy, który wycofał ofertę przed upływem terminu do składania ofert.</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 xml:space="preserve">Zamawiający zażąda ponownego wniesienia wadium przez Wykonawcę, któremu zwrócono wadium na podstawie art. 46 ust. 1 </w:t>
      </w:r>
      <w:proofErr w:type="spellStart"/>
      <w:r w:rsidRPr="0038099F">
        <w:rPr>
          <w:rFonts w:ascii="Times New Roman" w:hAnsi="Times New Roman"/>
        </w:rPr>
        <w:t>Pzp</w:t>
      </w:r>
      <w:proofErr w:type="spellEnd"/>
      <w:r w:rsidRPr="0038099F">
        <w:rPr>
          <w:rFonts w:ascii="Times New Roman" w:hAnsi="Times New Roman"/>
        </w:rPr>
        <w:t>, jeżeli w wyniku rozstrzygnięcia odwołania jego oferta została wybrana jako najkorzystniejsza. Wykonawca wnosi wadium w terminie określonym przez Zamawiającego.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rsidR="003D4444" w:rsidRPr="0038099F" w:rsidRDefault="003D4444" w:rsidP="003D4444">
      <w:pPr>
        <w:numPr>
          <w:ilvl w:val="1"/>
          <w:numId w:val="50"/>
        </w:numPr>
        <w:spacing w:after="0" w:line="240" w:lineRule="auto"/>
        <w:ind w:left="720" w:hanging="720"/>
        <w:jc w:val="both"/>
        <w:rPr>
          <w:rFonts w:ascii="Times New Roman" w:hAnsi="Times New Roman"/>
        </w:rPr>
      </w:pPr>
      <w:r w:rsidRPr="0038099F">
        <w:rPr>
          <w:rFonts w:ascii="Times New Roman" w:hAnsi="Times New Roman"/>
        </w:rPr>
        <w:t>Zamawiający zatrzyma wadium wraz z odsetkami, jeżeli Wykonawca w odpowiedzi na wezwanie, o którym mowa w art. 26 ust. 3 ustawy, nie złożył dokumentów o których mowa                   w art. 25 ust. 1 ustawy, lub pełnomocnictw, chyba że udowodni, że wynika to z przyczyn nieleżących po jego stronie.</w:t>
      </w:r>
    </w:p>
    <w:p w:rsidR="003D4444" w:rsidRPr="0038099F" w:rsidRDefault="003D4444" w:rsidP="003D4444">
      <w:pPr>
        <w:numPr>
          <w:ilvl w:val="1"/>
          <w:numId w:val="50"/>
        </w:numPr>
        <w:spacing w:after="0" w:line="240" w:lineRule="auto"/>
        <w:ind w:left="709" w:hanging="709"/>
        <w:jc w:val="both"/>
        <w:rPr>
          <w:rFonts w:ascii="Times New Roman" w:hAnsi="Times New Roman"/>
        </w:rPr>
      </w:pPr>
      <w:r w:rsidRPr="0038099F">
        <w:rPr>
          <w:rFonts w:ascii="Times New Roman" w:hAnsi="Times New Roman"/>
        </w:rPr>
        <w:t>Wykonawca, którego oferta zostanie wybrana utraci wadium wraz z odsetkami na rzecz Zamawiającego w przypadku, gdy: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odmówi podpisania umowy w sprawie niniejszego zamówienia na warunkach określonych w ofercie;</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nie wniósł wymaganego zabezpieczenia należytego wykonania umowy;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zawarcie umowy w sprawie niniejszego zamówienia stanie się niemożliwe z przyczyn leżących po stronie Wykonawcy.</w:t>
      </w:r>
    </w:p>
    <w:p w:rsidR="003D4444" w:rsidRPr="0038099F" w:rsidRDefault="003D4444" w:rsidP="003D4444">
      <w:pPr>
        <w:pStyle w:val="rozdzia"/>
        <w:rPr>
          <w:sz w:val="22"/>
          <w:szCs w:val="22"/>
        </w:rPr>
      </w:pPr>
      <w:r w:rsidRPr="0038099F">
        <w:rPr>
          <w:sz w:val="22"/>
          <w:szCs w:val="22"/>
        </w:rPr>
        <w:t>18.</w:t>
      </w:r>
      <w:r w:rsidRPr="0038099F">
        <w:rPr>
          <w:sz w:val="22"/>
          <w:szCs w:val="22"/>
        </w:rPr>
        <w:tab/>
        <w:t>Opis sposobu obliczenia ceny oferty.</w:t>
      </w:r>
    </w:p>
    <w:p w:rsidR="003D4444" w:rsidRPr="0038099F" w:rsidRDefault="003D4444" w:rsidP="003D4444">
      <w:pPr>
        <w:pStyle w:val="rozdzia"/>
        <w:rPr>
          <w:sz w:val="22"/>
          <w:szCs w:val="22"/>
          <w:shd w:val="clear" w:color="auto" w:fill="FFFF00"/>
        </w:rPr>
      </w:pPr>
    </w:p>
    <w:p w:rsidR="00A444C6" w:rsidRPr="00A444C6" w:rsidRDefault="00A444C6" w:rsidP="00A444C6">
      <w:pPr>
        <w:numPr>
          <w:ilvl w:val="1"/>
          <w:numId w:val="52"/>
        </w:numPr>
        <w:tabs>
          <w:tab w:val="left" w:pos="-3119"/>
        </w:tabs>
        <w:spacing w:after="0" w:line="240" w:lineRule="auto"/>
        <w:jc w:val="both"/>
        <w:rPr>
          <w:rFonts w:ascii="Times New Roman" w:hAnsi="Times New Roman" w:cs="Times New Roman"/>
        </w:rPr>
      </w:pPr>
      <w:r w:rsidRPr="00A444C6">
        <w:rPr>
          <w:rFonts w:ascii="Times New Roman" w:hAnsi="Times New Roman" w:cs="Times New Roman"/>
        </w:rPr>
        <w:t xml:space="preserve">Wykonawca winien podać na formularzu ofertowym cenę netto w PLN, dla każdego Zadania na które składa ofertę, za wykonanie usług szczegółowo opisanych w opisie przedmiotu zamówienia,  zgodnie z wymogami określonymi w SIWZ – w skali jednego miesiąca; </w:t>
      </w:r>
    </w:p>
    <w:p w:rsidR="00A444C6" w:rsidRDefault="00A444C6" w:rsidP="00A444C6">
      <w:pPr>
        <w:numPr>
          <w:ilvl w:val="1"/>
          <w:numId w:val="52"/>
        </w:numPr>
        <w:tabs>
          <w:tab w:val="left" w:pos="-3119"/>
        </w:tabs>
        <w:spacing w:after="0" w:line="240" w:lineRule="auto"/>
        <w:jc w:val="both"/>
        <w:rPr>
          <w:rFonts w:ascii="Times New Roman" w:hAnsi="Times New Roman" w:cs="Times New Roman"/>
        </w:rPr>
      </w:pPr>
      <w:r w:rsidRPr="00A444C6">
        <w:rPr>
          <w:rFonts w:ascii="Times New Roman" w:hAnsi="Times New Roman" w:cs="Times New Roman"/>
        </w:rPr>
        <w:t>Do ceny netto Wykonawca winien doliczyć podatek VAT w obowiązującej wysokości i wyliczyć cenę brutto. Nie dotyczy to Wykonawcy biorącego udział w wewnątrzwspólnotowym nabyciu towarów, w sytuacji, gdy obowiązek podatkowy powstaje po stronie Zamawiającego.</w:t>
      </w:r>
    </w:p>
    <w:p w:rsidR="0077480D" w:rsidRPr="0077480D" w:rsidRDefault="0077480D" w:rsidP="0077480D">
      <w:pPr>
        <w:pStyle w:val="Akapitzlist"/>
        <w:numPr>
          <w:ilvl w:val="1"/>
          <w:numId w:val="52"/>
        </w:numPr>
        <w:jc w:val="both"/>
        <w:rPr>
          <w:rFonts w:ascii="Times New Roman" w:hAnsi="Times New Roman"/>
        </w:rPr>
      </w:pPr>
      <w:r w:rsidRPr="0077480D">
        <w:rPr>
          <w:rFonts w:ascii="Times New Roman" w:hAnsi="Times New Roman"/>
        </w:rPr>
        <w:t>Cena oferty (tj. cena realizacji przedmiotu zamówienia w skali jednego miesiąca) musi obejmować całkowity koszt wykonania przedmiotu zamówienia w skali jednego miesiąca oraz wszelkie koszty towarzyszące wykonaniu.</w:t>
      </w:r>
    </w:p>
    <w:p w:rsidR="003D4444" w:rsidRPr="0038099F" w:rsidRDefault="003D4444" w:rsidP="003D4444">
      <w:pPr>
        <w:pStyle w:val="rozdzia"/>
        <w:rPr>
          <w:sz w:val="22"/>
          <w:szCs w:val="22"/>
        </w:rPr>
      </w:pPr>
      <w:r w:rsidRPr="0038099F">
        <w:rPr>
          <w:sz w:val="22"/>
          <w:szCs w:val="22"/>
        </w:rPr>
        <w:t>19.</w:t>
      </w:r>
      <w:r w:rsidRPr="0038099F">
        <w:rPr>
          <w:sz w:val="22"/>
          <w:szCs w:val="22"/>
        </w:rPr>
        <w:tab/>
        <w:t>Formalności, jakich należy dopełnić przed zawarciem umowy.</w:t>
      </w:r>
    </w:p>
    <w:p w:rsidR="003D4444" w:rsidRPr="0038099F" w:rsidRDefault="003D4444" w:rsidP="003D4444">
      <w:pPr>
        <w:pStyle w:val="Tekstpodstawowy22"/>
        <w:ind w:left="720" w:hanging="720"/>
        <w:rPr>
          <w:b w:val="0"/>
          <w:bCs w:val="0"/>
          <w:sz w:val="22"/>
          <w:szCs w:val="22"/>
        </w:rPr>
      </w:pPr>
      <w:r w:rsidRPr="0038099F">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3D4444" w:rsidRPr="0038099F" w:rsidRDefault="003D4444" w:rsidP="003D4444">
      <w:pPr>
        <w:pStyle w:val="Tekstpodstawowy22"/>
        <w:spacing w:before="0"/>
        <w:rPr>
          <w:sz w:val="22"/>
          <w:szCs w:val="22"/>
        </w:rPr>
      </w:pPr>
    </w:p>
    <w:p w:rsidR="003D4444" w:rsidRPr="0038099F" w:rsidRDefault="003D4444" w:rsidP="003D4444">
      <w:pPr>
        <w:pStyle w:val="Tekstpodstawowy22"/>
        <w:spacing w:before="0"/>
        <w:rPr>
          <w:sz w:val="22"/>
          <w:szCs w:val="22"/>
        </w:rPr>
      </w:pPr>
      <w:r w:rsidRPr="0038099F">
        <w:rPr>
          <w:sz w:val="22"/>
          <w:szCs w:val="22"/>
        </w:rPr>
        <w:t>20.</w:t>
      </w:r>
      <w:r w:rsidRPr="0038099F">
        <w:rPr>
          <w:sz w:val="22"/>
          <w:szCs w:val="22"/>
        </w:rPr>
        <w:tab/>
        <w:t>Pouczenie o środkach ochrony prawnej.</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20.1.    Środki ochrony prawnej przysługują wykonawcy, a także innemu podmiotowi, jeżeli ma lub miał interes w uzyskaniu zamówienia oraz poniósł lub może ponieść szkodę </w:t>
      </w:r>
      <w:r w:rsidRPr="0038099F">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20.2. </w:t>
      </w:r>
      <w:r w:rsidRPr="0038099F">
        <w:rPr>
          <w:b w:val="0"/>
          <w:sz w:val="22"/>
          <w:szCs w:val="22"/>
        </w:rPr>
        <w:tab/>
        <w:t xml:space="preserve">Odwołanie przysługuje wyłącznie od niezgodnej z przepisami ustawy czynności zamawiającego podjętej w postępowaniu lub zaniechania czynności, do której zamawiający jest zobowiązany na podstawie ustawy. </w:t>
      </w:r>
    </w:p>
    <w:p w:rsidR="003D4444" w:rsidRPr="0038099F" w:rsidRDefault="003D4444" w:rsidP="003D4444">
      <w:pPr>
        <w:pStyle w:val="Tekstpodstawowy22"/>
        <w:spacing w:before="0"/>
        <w:ind w:left="709" w:hanging="720"/>
        <w:rPr>
          <w:b w:val="0"/>
          <w:sz w:val="22"/>
          <w:szCs w:val="22"/>
        </w:rPr>
      </w:pPr>
      <w:r w:rsidRPr="0038099F">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3D4444" w:rsidRPr="0038099F" w:rsidRDefault="003D4444" w:rsidP="003D4444">
      <w:pPr>
        <w:pStyle w:val="Tekstpodstawowy22"/>
        <w:spacing w:before="0"/>
        <w:ind w:left="709" w:hanging="720"/>
        <w:rPr>
          <w:b w:val="0"/>
          <w:sz w:val="22"/>
          <w:szCs w:val="22"/>
        </w:rPr>
      </w:pPr>
      <w:r w:rsidRPr="0038099F">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rsidR="003D4444" w:rsidRPr="0038099F" w:rsidRDefault="003D4444" w:rsidP="003D4444">
      <w:pPr>
        <w:pStyle w:val="Tekstpodstawowy22"/>
        <w:spacing w:before="0"/>
        <w:ind w:left="720" w:hanging="720"/>
        <w:rPr>
          <w:b w:val="0"/>
          <w:sz w:val="22"/>
          <w:szCs w:val="22"/>
        </w:rPr>
      </w:pPr>
      <w:r w:rsidRPr="0038099F">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w:t>
      </w:r>
      <w:r w:rsidRPr="0038099F">
        <w:rPr>
          <w:b w:val="0"/>
          <w:sz w:val="22"/>
          <w:szCs w:val="22"/>
        </w:rPr>
        <w:br/>
        <w:t xml:space="preserve">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rsidR="003D4444" w:rsidRPr="0038099F" w:rsidRDefault="003D4444" w:rsidP="003D4444">
      <w:pPr>
        <w:pStyle w:val="Tekstpodstawowy22"/>
        <w:spacing w:before="0"/>
        <w:ind w:left="1260" w:hanging="360"/>
        <w:rPr>
          <w:b w:val="0"/>
          <w:sz w:val="22"/>
          <w:szCs w:val="22"/>
        </w:rPr>
      </w:pPr>
      <w:r w:rsidRPr="0038099F">
        <w:rPr>
          <w:b w:val="0"/>
          <w:sz w:val="22"/>
          <w:szCs w:val="22"/>
        </w:rPr>
        <w:t xml:space="preserve">1) 30 dni od dnia publikacji w Dzienniku Urzędowym Unii Europejskiej ogłoszenia                          o udzieleniu zamówienia; </w:t>
      </w:r>
    </w:p>
    <w:p w:rsidR="003D4444" w:rsidRPr="0038099F" w:rsidRDefault="003D4444" w:rsidP="003D4444">
      <w:pPr>
        <w:pStyle w:val="Tekstpodstawowy22"/>
        <w:spacing w:before="0"/>
        <w:ind w:left="1260" w:hanging="360"/>
        <w:rPr>
          <w:b w:val="0"/>
          <w:sz w:val="22"/>
          <w:szCs w:val="22"/>
        </w:rPr>
      </w:pPr>
      <w:r w:rsidRPr="0038099F">
        <w:rPr>
          <w:b w:val="0"/>
          <w:sz w:val="22"/>
          <w:szCs w:val="22"/>
        </w:rPr>
        <w:t xml:space="preserve">2) 6 miesiąca od dnia zawarcia umowy, jeżeli zamawiający nie zamieścił </w:t>
      </w:r>
      <w:r w:rsidRPr="0038099F">
        <w:rPr>
          <w:b w:val="0"/>
          <w:sz w:val="22"/>
          <w:szCs w:val="22"/>
        </w:rPr>
        <w:br/>
        <w:t xml:space="preserve">w Dzienniku Urzędowym Unii Europejskiej ogłoszenia o udzieleniu zamówienia. </w:t>
      </w:r>
    </w:p>
    <w:p w:rsidR="003D4444" w:rsidRPr="0038099F" w:rsidRDefault="003D4444" w:rsidP="003D4444">
      <w:pPr>
        <w:pStyle w:val="rozdzia"/>
        <w:spacing w:before="0"/>
        <w:ind w:left="720" w:hanging="720"/>
        <w:rPr>
          <w:b w:val="0"/>
          <w:sz w:val="22"/>
          <w:szCs w:val="22"/>
        </w:rPr>
      </w:pPr>
      <w:r w:rsidRPr="0038099F">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rsidR="003D4444" w:rsidRPr="0038099F" w:rsidRDefault="003D4444" w:rsidP="000D6C20">
      <w:pPr>
        <w:spacing w:after="0" w:line="240" w:lineRule="auto"/>
        <w:ind w:left="720" w:hanging="720"/>
        <w:jc w:val="both"/>
        <w:rPr>
          <w:rFonts w:ascii="Times New Roman" w:hAnsi="Times New Roman"/>
          <w:bCs/>
          <w:spacing w:val="4"/>
        </w:rPr>
      </w:pPr>
      <w:r w:rsidRPr="000D6C20">
        <w:rPr>
          <w:rFonts w:ascii="Times New Roman" w:hAnsi="Times New Roman"/>
          <w:b/>
          <w:bCs/>
        </w:rPr>
        <w:t>21</w:t>
      </w:r>
      <w:r w:rsidRPr="000D6C20">
        <w:rPr>
          <w:rFonts w:ascii="Times New Roman" w:hAnsi="Times New Roman"/>
          <w:b/>
          <w:bCs/>
          <w:spacing w:val="4"/>
        </w:rPr>
        <w:t>.</w:t>
      </w:r>
      <w:r w:rsidRPr="0038099F">
        <w:rPr>
          <w:rFonts w:ascii="Times New Roman" w:hAnsi="Times New Roman"/>
          <w:bCs/>
          <w:spacing w:val="4"/>
        </w:rPr>
        <w:t xml:space="preserve">    </w:t>
      </w:r>
      <w:r w:rsidR="000D6C20" w:rsidRPr="000D6C20">
        <w:rPr>
          <w:rFonts w:ascii="Times New Roman" w:hAnsi="Times New Roman"/>
          <w:b/>
          <w:bCs/>
          <w:spacing w:val="4"/>
        </w:rPr>
        <w:t>Zabezpiecz</w:t>
      </w:r>
      <w:r w:rsidR="000D6C20">
        <w:rPr>
          <w:rFonts w:ascii="Times New Roman" w:hAnsi="Times New Roman"/>
          <w:b/>
          <w:bCs/>
          <w:spacing w:val="4"/>
        </w:rPr>
        <w:t xml:space="preserve">enie należytego wykonania umowy - </w:t>
      </w:r>
      <w:r w:rsidRPr="0038099F">
        <w:rPr>
          <w:rFonts w:ascii="Times New Roman" w:hAnsi="Times New Roman"/>
          <w:bCs/>
          <w:spacing w:val="4"/>
        </w:rPr>
        <w:t xml:space="preserve">Zamawiający będzie żądał od wybranego Wykonawcy wniesienia zabezpieczenia należytego wykonania umowy w wysokości </w:t>
      </w:r>
      <w:r w:rsidR="00A444C6">
        <w:rPr>
          <w:rFonts w:ascii="Times New Roman" w:hAnsi="Times New Roman"/>
          <w:bCs/>
          <w:spacing w:val="4"/>
        </w:rPr>
        <w:t>10</w:t>
      </w:r>
      <w:r w:rsidR="004B44A2">
        <w:rPr>
          <w:rFonts w:ascii="Times New Roman" w:hAnsi="Times New Roman"/>
          <w:bCs/>
          <w:spacing w:val="4"/>
        </w:rPr>
        <w:t>% wartości przedmiotu umowy</w:t>
      </w:r>
      <w:r w:rsidR="00A444C6">
        <w:rPr>
          <w:rFonts w:ascii="Times New Roman" w:hAnsi="Times New Roman"/>
          <w:bCs/>
          <w:spacing w:val="4"/>
        </w:rPr>
        <w:t xml:space="preserve"> wyliczonego</w:t>
      </w:r>
      <w:r w:rsidR="004B44A2">
        <w:rPr>
          <w:rFonts w:ascii="Times New Roman" w:hAnsi="Times New Roman"/>
          <w:bCs/>
          <w:spacing w:val="4"/>
        </w:rPr>
        <w:t xml:space="preserve"> jako iloczyn miesięcy obowiązywania umowy i </w:t>
      </w:r>
      <w:r w:rsidR="00A444C6">
        <w:rPr>
          <w:rFonts w:ascii="Times New Roman" w:hAnsi="Times New Roman"/>
          <w:bCs/>
          <w:spacing w:val="4"/>
        </w:rPr>
        <w:t>ceny oferty Wykonawcy</w:t>
      </w:r>
      <w:r w:rsidR="004B44A2">
        <w:rPr>
          <w:rFonts w:ascii="Times New Roman" w:hAnsi="Times New Roman"/>
          <w:bCs/>
          <w:spacing w:val="4"/>
        </w:rPr>
        <w:t xml:space="preserve">.    </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lastRenderedPageBreak/>
        <w:t>21.1.</w:t>
      </w:r>
      <w:r w:rsidRPr="0038099F">
        <w:rPr>
          <w:rFonts w:ascii="Times New Roman" w:hAnsi="Times New Roman"/>
        </w:rPr>
        <w:tab/>
        <w:t>Zabezpieczenie służy pokryciu roszczeń z tytułu niewykonania lub nienależytego wykonania umowy.</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21.2.</w:t>
      </w:r>
      <w:r w:rsidRPr="0038099F">
        <w:rPr>
          <w:rFonts w:ascii="Times New Roman" w:hAnsi="Times New Roman"/>
        </w:rPr>
        <w:tab/>
        <w:t>Zabezpieczenie może być wnoszone w następujących formach: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pieniądzu;</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bankowych lub poręczeniach spółdzielczej kasy oszczędnościowo – kredytowej, z tym, że zobowiązanie kasy jest zawsze zobowiązaniem pieniężnym;</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ubezpieczeniowych;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udzielanych przez podmioty, o których mowa w art. 6 pkt 4 lit. B ustawy z dnia 9 listopada 2000 r. o utworzeniu Polskiej Agencji Rozwoju Przedsiębiorczości.</w:t>
      </w:r>
    </w:p>
    <w:p w:rsidR="003D4444" w:rsidRPr="0038099F" w:rsidRDefault="003D4444" w:rsidP="003D4444">
      <w:pPr>
        <w:spacing w:after="0" w:line="240" w:lineRule="auto"/>
        <w:jc w:val="both"/>
        <w:rPr>
          <w:rFonts w:ascii="Times New Roman" w:hAnsi="Times New Roman"/>
        </w:rPr>
      </w:pPr>
      <w:r w:rsidRPr="0038099F">
        <w:rPr>
          <w:rFonts w:ascii="Times New Roman" w:hAnsi="Times New Roman"/>
        </w:rPr>
        <w:t>21.3.</w:t>
      </w:r>
      <w:r w:rsidRPr="0038099F">
        <w:rPr>
          <w:rFonts w:ascii="Times New Roman" w:hAnsi="Times New Roman"/>
        </w:rPr>
        <w:tab/>
        <w:t>Za zgodą Zamawiającego zabezpieczenie może być wnoszone również:</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 xml:space="preserve">przez ustanowienie zestawu rejestrowego na zasadach określonych w przepisach </w:t>
      </w:r>
      <w:r w:rsidRPr="0038099F">
        <w:rPr>
          <w:rFonts w:ascii="Times New Roman" w:hAnsi="Times New Roman"/>
        </w:rPr>
        <w:br/>
        <w:t>o zestawie rejestrowym i rejestrze zestawów.</w:t>
      </w:r>
    </w:p>
    <w:p w:rsidR="003D4444" w:rsidRPr="0038099F" w:rsidRDefault="003D4444" w:rsidP="003D4444">
      <w:pPr>
        <w:spacing w:after="0" w:line="240" w:lineRule="auto"/>
        <w:ind w:left="708" w:hanging="708"/>
        <w:jc w:val="both"/>
        <w:rPr>
          <w:rFonts w:ascii="Times New Roman" w:hAnsi="Times New Roman"/>
          <w:b/>
          <w:bCs/>
        </w:rPr>
      </w:pPr>
      <w:r w:rsidRPr="0038099F">
        <w:rPr>
          <w:rFonts w:ascii="Times New Roman" w:hAnsi="Times New Roman"/>
        </w:rPr>
        <w:t>21.4.</w:t>
      </w:r>
      <w:r w:rsidRPr="0038099F">
        <w:rPr>
          <w:rFonts w:ascii="Times New Roman" w:hAnsi="Times New Roman"/>
        </w:rPr>
        <w:tab/>
        <w:t xml:space="preserve">Zabezpieczenie wnoszone w pieniądzu należy wpłacić przelewem na rachunek bankowy Zamawiającego: </w:t>
      </w:r>
      <w:r w:rsidRPr="002465D9">
        <w:rPr>
          <w:rFonts w:ascii="Times New Roman" w:hAnsi="Times New Roman"/>
        </w:rPr>
        <w:t>88 1130 1121 0080 0116 9520 0008.</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21.5.</w:t>
      </w:r>
      <w:r w:rsidRPr="0038099F">
        <w:rPr>
          <w:rFonts w:ascii="Times New Roman" w:hAnsi="Times New Roman"/>
        </w:rPr>
        <w:tab/>
        <w:t>W przypadku wniesienia wadium w pieniądzu wykonawca może wyrazić zgodę na zaliczenie kwoty wadium na poczet zabezpieczenia.</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21.6.</w:t>
      </w:r>
      <w:r w:rsidRPr="0038099F">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D4444" w:rsidRPr="0038099F" w:rsidRDefault="003D4444" w:rsidP="002465D9">
      <w:pPr>
        <w:spacing w:after="0" w:line="240" w:lineRule="auto"/>
        <w:ind w:left="709" w:hanging="709"/>
        <w:jc w:val="both"/>
        <w:rPr>
          <w:rFonts w:ascii="Times New Roman" w:hAnsi="Times New Roman"/>
        </w:rPr>
      </w:pPr>
      <w:r w:rsidRPr="0038099F">
        <w:rPr>
          <w:rFonts w:ascii="Times New Roman" w:hAnsi="Times New Roman"/>
        </w:rPr>
        <w:t>21.7.</w:t>
      </w:r>
      <w:r w:rsidRPr="0038099F">
        <w:rPr>
          <w:rFonts w:ascii="Times New Roman" w:hAnsi="Times New Roman"/>
        </w:rPr>
        <w:tab/>
        <w:t xml:space="preserve">Zabezpieczenie należytego wykonania umowy w pozostałych formach należy wnieść                          w siedzibie Zamawiającego </w:t>
      </w:r>
      <w:r>
        <w:rPr>
          <w:rFonts w:ascii="Times New Roman" w:hAnsi="Times New Roman"/>
        </w:rPr>
        <w:t>w pokoju nr 313.</w:t>
      </w:r>
    </w:p>
    <w:p w:rsidR="003D4444" w:rsidRPr="0038099F" w:rsidRDefault="003D4444" w:rsidP="003D4444">
      <w:pPr>
        <w:pStyle w:val="rozdzia"/>
        <w:rPr>
          <w:sz w:val="22"/>
          <w:szCs w:val="22"/>
        </w:rPr>
      </w:pPr>
      <w:r w:rsidRPr="0038099F">
        <w:rPr>
          <w:sz w:val="22"/>
          <w:szCs w:val="22"/>
        </w:rPr>
        <w:t>22.</w:t>
      </w:r>
      <w:r w:rsidRPr="0038099F">
        <w:rPr>
          <w:sz w:val="22"/>
          <w:szCs w:val="22"/>
        </w:rPr>
        <w:tab/>
        <w:t>Przesłanki do zmiany treści umowy.</w:t>
      </w:r>
    </w:p>
    <w:p w:rsidR="003D4444" w:rsidRPr="00D924E5" w:rsidRDefault="003D4444" w:rsidP="00D924E5">
      <w:pPr>
        <w:pStyle w:val="Tekstpodstawowy22"/>
        <w:ind w:left="720" w:hanging="720"/>
        <w:rPr>
          <w:b w:val="0"/>
          <w:bCs w:val="0"/>
          <w:sz w:val="22"/>
          <w:szCs w:val="22"/>
        </w:rPr>
      </w:pPr>
      <w:r w:rsidRPr="0038099F">
        <w:rPr>
          <w:b w:val="0"/>
          <w:bCs w:val="0"/>
          <w:sz w:val="22"/>
          <w:szCs w:val="22"/>
        </w:rPr>
        <w:t xml:space="preserve">22.1.    Przesłanki do zmiany treści umowy określono w </w:t>
      </w:r>
      <w:r w:rsidR="00BD4511">
        <w:rPr>
          <w:b w:val="0"/>
          <w:bCs w:val="0"/>
          <w:sz w:val="22"/>
          <w:szCs w:val="22"/>
        </w:rPr>
        <w:t xml:space="preserve"> projekcie</w:t>
      </w:r>
      <w:r w:rsidRPr="0038099F">
        <w:rPr>
          <w:b w:val="0"/>
          <w:bCs w:val="0"/>
          <w:sz w:val="22"/>
          <w:szCs w:val="22"/>
        </w:rPr>
        <w:t xml:space="preserve"> umowy</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Default="003D4444" w:rsidP="003D4444">
      <w:pPr>
        <w:pStyle w:val="Tekstpodstawowy22"/>
        <w:jc w:val="center"/>
        <w:rPr>
          <w:sz w:val="32"/>
          <w:szCs w:val="32"/>
        </w:rPr>
      </w:pPr>
    </w:p>
    <w:p w:rsidR="009A37B8" w:rsidRDefault="009A37B8" w:rsidP="003D4444">
      <w:pPr>
        <w:pStyle w:val="Tekstpodstawowy22"/>
        <w:jc w:val="center"/>
        <w:rPr>
          <w:sz w:val="32"/>
          <w:szCs w:val="32"/>
        </w:rPr>
      </w:pPr>
    </w:p>
    <w:p w:rsidR="00EA0F79" w:rsidRDefault="00EA0F79" w:rsidP="00DA4A86">
      <w:pPr>
        <w:pStyle w:val="Tekstpodstawowy22"/>
        <w:rPr>
          <w:sz w:val="32"/>
          <w:szCs w:val="32"/>
        </w:rPr>
      </w:pPr>
    </w:p>
    <w:p w:rsidR="003D4444" w:rsidRPr="0038099F" w:rsidRDefault="003D4444" w:rsidP="003D4444">
      <w:pPr>
        <w:pStyle w:val="Tekstpodstawowy22"/>
        <w:jc w:val="center"/>
        <w:rPr>
          <w:sz w:val="32"/>
          <w:szCs w:val="32"/>
        </w:rPr>
      </w:pPr>
      <w:r w:rsidRPr="0038099F">
        <w:rPr>
          <w:sz w:val="32"/>
          <w:szCs w:val="32"/>
        </w:rPr>
        <w:t>ROZDZIAŁ II</w:t>
      </w:r>
    </w:p>
    <w:p w:rsidR="003D4444" w:rsidRPr="0038099F" w:rsidRDefault="003D4444" w:rsidP="003D4444">
      <w:pPr>
        <w:pStyle w:val="Tekstpodstawowy22"/>
        <w:jc w:val="center"/>
        <w:rPr>
          <w:caps/>
          <w:sz w:val="32"/>
          <w:szCs w:val="32"/>
        </w:rPr>
      </w:pPr>
    </w:p>
    <w:p w:rsidR="003D4444" w:rsidRPr="0038099F" w:rsidRDefault="003D4444" w:rsidP="003D4444">
      <w:pPr>
        <w:pStyle w:val="Tekstpodstawowy22"/>
        <w:jc w:val="center"/>
        <w:rPr>
          <w:caps/>
          <w:sz w:val="32"/>
          <w:szCs w:val="32"/>
        </w:rPr>
      </w:pPr>
      <w:r w:rsidRPr="0038099F">
        <w:rPr>
          <w:caps/>
          <w:sz w:val="32"/>
          <w:szCs w:val="32"/>
        </w:rPr>
        <w:t>formularz oświadczenia o spełnianiu warunków określonych w art. 22 ust. 1 Pzp</w:t>
      </w:r>
    </w:p>
    <w:p w:rsidR="003D4444" w:rsidRPr="0038099F" w:rsidRDefault="003D4444" w:rsidP="003D4444">
      <w:pPr>
        <w:pStyle w:val="Tekstpodstawowy22"/>
        <w:jc w:val="center"/>
        <w:rPr>
          <w:caps/>
          <w:sz w:val="32"/>
          <w:szCs w:val="32"/>
        </w:rPr>
      </w:pPr>
      <w:r w:rsidRPr="0038099F">
        <w:rPr>
          <w:caps/>
          <w:sz w:val="32"/>
          <w:szCs w:val="32"/>
        </w:rPr>
        <w:t>wraz z załącznikaMI</w:t>
      </w: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750F33" w:rsidRDefault="00750F33"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4D1049" w:rsidRDefault="004D1049"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EB6704" w:rsidRDefault="00EB6704" w:rsidP="00DA4A86">
      <w:pPr>
        <w:pStyle w:val="Zwykytekst1"/>
        <w:spacing w:before="120"/>
        <w:rPr>
          <w:rFonts w:ascii="Times New Roman" w:hAnsi="Times New Roman"/>
        </w:rPr>
      </w:pPr>
    </w:p>
    <w:p w:rsidR="00525CB9" w:rsidRDefault="00EB6704" w:rsidP="003D4444">
      <w:pPr>
        <w:pStyle w:val="Zwykytekst1"/>
        <w:spacing w:before="120"/>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935" distR="114935" simplePos="0" relativeHeight="251663872" behindDoc="0" locked="0" layoutInCell="1" allowOverlap="1" wp14:anchorId="150B02CE" wp14:editId="627757D9">
                <wp:simplePos x="0" y="0"/>
                <wp:positionH relativeFrom="column">
                  <wp:posOffset>3644900</wp:posOffset>
                </wp:positionH>
                <wp:positionV relativeFrom="paragraph">
                  <wp:posOffset>111125</wp:posOffset>
                </wp:positionV>
                <wp:extent cx="2082800" cy="762000"/>
                <wp:effectExtent l="0" t="0" r="12700" b="19050"/>
                <wp:wrapTight wrapText="bothSides">
                  <wp:wrapPolygon edited="0">
                    <wp:start x="0" y="0"/>
                    <wp:lineTo x="0" y="21600"/>
                    <wp:lineTo x="21534" y="21600"/>
                    <wp:lineTo x="21534" y="0"/>
                    <wp:lineTo x="0" y="0"/>
                  </wp:wrapPolygon>
                </wp:wrapTight>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B02CE" id="_x0000_t202" coordsize="21600,21600" o:spt="202" path="m,l,21600r21600,l21600,xe">
                <v:stroke joinstyle="miter"/>
                <v:path gradientshapeok="t" o:connecttype="rect"/>
              </v:shapetype>
              <v:shape id="Text Box 6" o:spid="_x0000_s1026" type="#_x0000_t202" style="position:absolute;left:0;text-align:left;margin-left:287pt;margin-top:8.75pt;width:164pt;height:60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" strokeweight=".5pt">
                <v:textbox inset="7.45pt,3.85pt,7.45pt,3.85pt">
                  <w:txbxContent>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p>
                    <w:p w:rsidR="00911FC3" w:rsidRDefault="00911FC3" w:rsidP="00273CDA">
                      <w:pPr>
                        <w:jc w:val="center"/>
                        <w:rPr>
                          <w:i/>
                          <w:iCs/>
                          <w:sz w:val="18"/>
                          <w:szCs w:val="18"/>
                        </w:rPr>
                      </w:pPr>
                      <w:r>
                        <w:rPr>
                          <w:i/>
                          <w:iCs/>
                          <w:sz w:val="18"/>
                          <w:szCs w:val="18"/>
                        </w:rPr>
                        <w:t>(pieczęć Wykonawcy/Wykonawców)</w:t>
                      </w:r>
                    </w:p>
                  </w:txbxContent>
                </v:textbox>
                <w10:wrap type="tight"/>
              </v:shape>
            </w:pict>
          </mc:Fallback>
        </mc:AlternateContent>
      </w:r>
    </w:p>
    <w:p w:rsidR="003D4444" w:rsidRPr="00525CB9" w:rsidRDefault="00A744A0" w:rsidP="00273CDA">
      <w:pPr>
        <w:pStyle w:val="Zwykytekst1"/>
        <w:spacing w:before="120"/>
        <w:rPr>
          <w:rFonts w:ascii="Times New Roman" w:hAnsi="Times New Roman"/>
        </w:rPr>
      </w:pPr>
      <w:r>
        <w:rPr>
          <w:rFonts w:ascii="Times New Roman" w:hAnsi="Times New Roman"/>
          <w:noProof/>
          <w:lang w:eastAsia="pl-PL"/>
        </w:rPr>
        <mc:AlternateContent>
          <mc:Choice Requires="wps">
            <w:drawing>
              <wp:anchor distT="0" distB="0" distL="114935" distR="114935" simplePos="0" relativeHeight="251664896" behindDoc="0" locked="0" layoutInCell="1" allowOverlap="1" wp14:anchorId="74287F83" wp14:editId="50B0C04C">
                <wp:simplePos x="0" y="0"/>
                <wp:positionH relativeFrom="column">
                  <wp:posOffset>-108585</wp:posOffset>
                </wp:positionH>
                <wp:positionV relativeFrom="paragraph">
                  <wp:posOffset>-43180</wp:posOffset>
                </wp:positionV>
                <wp:extent cx="3750945" cy="762000"/>
                <wp:effectExtent l="0" t="0" r="20955" b="19050"/>
                <wp:wrapTight wrapText="bothSides">
                  <wp:wrapPolygon edited="0">
                    <wp:start x="0" y="0"/>
                    <wp:lineTo x="0" y="21600"/>
                    <wp:lineTo x="21611" y="21600"/>
                    <wp:lineTo x="21611" y="0"/>
                    <wp:lineTo x="0" y="0"/>
                  </wp:wrapPolygon>
                </wp:wrapTight>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762000"/>
                        </a:xfrm>
                        <a:prstGeom prst="rect">
                          <a:avLst/>
                        </a:prstGeom>
                        <a:solidFill>
                          <a:srgbClr val="C0C0C0"/>
                        </a:solidFill>
                        <a:ln w="6350" cmpd="sng">
                          <a:solidFill>
                            <a:srgbClr val="000000"/>
                          </a:solidFill>
                          <a:miter lim="800000"/>
                          <a:headEnd/>
                          <a:tailEnd/>
                        </a:ln>
                      </wps:spPr>
                      <wps:txbx>
                        <w:txbxContent>
                          <w:p w:rsidR="00911FC3" w:rsidRDefault="00911FC3" w:rsidP="00273CDA">
                            <w:pPr>
                              <w:jc w:val="center"/>
                              <w:rPr>
                                <w:b/>
                                <w:bCs/>
                                <w:sz w:val="8"/>
                                <w:szCs w:val="8"/>
                              </w:rPr>
                            </w:pPr>
                          </w:p>
                          <w:p w:rsidR="00911FC3" w:rsidRDefault="00911FC3" w:rsidP="00273CDA">
                            <w:pPr>
                              <w:jc w:val="center"/>
                              <w:rPr>
                                <w:b/>
                                <w:bCs/>
                                <w:sz w:val="32"/>
                                <w:szCs w:val="32"/>
                              </w:rPr>
                            </w:pPr>
                            <w:r>
                              <w:rPr>
                                <w:b/>
                                <w:bCs/>
                                <w:sz w:val="32"/>
                                <w:szCs w:val="32"/>
                              </w:rPr>
                              <w:t>OŚWIADCZENIE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87F83" id="Text Box 5" o:spid="_x0000_s1027" type="#_x0000_t202" style="position:absolute;margin-left:-8.55pt;margin-top:-3.4pt;width:295.35pt;height:60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" fillcolor="silver" strokeweight=".5pt">
                <v:textbox inset="7.45pt,3.85pt,7.45pt,3.85pt">
                  <w:txbxContent>
                    <w:p w:rsidR="00911FC3" w:rsidRDefault="00911FC3" w:rsidP="00273CDA">
                      <w:pPr>
                        <w:jc w:val="center"/>
                        <w:rPr>
                          <w:b/>
                          <w:bCs/>
                          <w:sz w:val="8"/>
                          <w:szCs w:val="8"/>
                        </w:rPr>
                      </w:pPr>
                    </w:p>
                    <w:p w:rsidR="00911FC3" w:rsidRDefault="00911FC3" w:rsidP="00273CDA">
                      <w:pPr>
                        <w:jc w:val="center"/>
                        <w:rPr>
                          <w:b/>
                          <w:bCs/>
                          <w:sz w:val="32"/>
                          <w:szCs w:val="32"/>
                        </w:rPr>
                      </w:pPr>
                      <w:r>
                        <w:rPr>
                          <w:b/>
                          <w:bCs/>
                          <w:sz w:val="32"/>
                          <w:szCs w:val="32"/>
                        </w:rPr>
                        <w:t>OŚWIADCZENIE</w:t>
                      </w:r>
                    </w:p>
                  </w:txbxContent>
                </v:textbox>
                <w10:wrap type="tight"/>
              </v:shape>
            </w:pict>
          </mc:Fallback>
        </mc:AlternateContent>
      </w:r>
    </w:p>
    <w:p w:rsidR="003D4444" w:rsidRPr="0038099F" w:rsidRDefault="003D4444" w:rsidP="003D4444">
      <w:pPr>
        <w:spacing w:line="240" w:lineRule="auto"/>
        <w:jc w:val="both"/>
        <w:rPr>
          <w:rFonts w:ascii="Times New Roman" w:hAnsi="Times New Roman"/>
          <w:spacing w:val="-2"/>
        </w:rPr>
      </w:pPr>
    </w:p>
    <w:p w:rsidR="00EC7220" w:rsidRDefault="00EC7220" w:rsidP="00BD4511">
      <w:pPr>
        <w:spacing w:line="240" w:lineRule="auto"/>
        <w:jc w:val="both"/>
        <w:rPr>
          <w:rFonts w:ascii="Times New Roman" w:hAnsi="Times New Roman"/>
          <w:spacing w:val="-2"/>
        </w:rPr>
      </w:pPr>
    </w:p>
    <w:p w:rsidR="003D4444" w:rsidRPr="0038099F" w:rsidRDefault="003D4444" w:rsidP="00BD4511">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w:t>
      </w:r>
      <w:r w:rsidR="00EB6704">
        <w:rPr>
          <w:rFonts w:ascii="Times New Roman" w:hAnsi="Times New Roman"/>
        </w:rPr>
        <w:t xml:space="preserve">utrzymanie porządku i czystości </w:t>
      </w:r>
      <w:r w:rsidRPr="0038099F">
        <w:rPr>
          <w:rFonts w:ascii="Times New Roman" w:hAnsi="Times New Roman"/>
        </w:rPr>
        <w:t xml:space="preserve"> </w:t>
      </w:r>
      <w:r w:rsidR="00855DB3">
        <w:rPr>
          <w:rFonts w:ascii="Times New Roman" w:hAnsi="Times New Roman"/>
        </w:rPr>
        <w:t xml:space="preserve">na stacjach i przystankach zarządzanych przez </w:t>
      </w:r>
      <w:r w:rsidRPr="0038099F">
        <w:rPr>
          <w:rFonts w:ascii="Times New Roman" w:hAnsi="Times New Roman"/>
        </w:rPr>
        <w:t xml:space="preserve">PKP Szybka Kolej Miejska w Trójmieście Sp. z o.o., oświadczamy, że </w:t>
      </w:r>
      <w:r w:rsidR="00270C8A">
        <w:rPr>
          <w:rFonts w:ascii="Times New Roman" w:hAnsi="Times New Roman"/>
        </w:rPr>
        <w:t>reprezentowany przez nas Wykonawca spełnia</w:t>
      </w:r>
      <w:r w:rsidRPr="0038099F">
        <w:rPr>
          <w:rFonts w:ascii="Times New Roman" w:hAnsi="Times New Roman"/>
        </w:rPr>
        <w:t xml:space="preserve"> warunki dotyczące:</w:t>
      </w:r>
    </w:p>
    <w:p w:rsidR="003D4444" w:rsidRPr="0038099F" w:rsidRDefault="003D4444" w:rsidP="003D4444">
      <w:pPr>
        <w:spacing w:before="120" w:line="240" w:lineRule="auto"/>
        <w:jc w:val="both"/>
        <w:rPr>
          <w:rFonts w:ascii="Times New Roman" w:hAnsi="Times New Roman"/>
          <w:b/>
          <w:bCs/>
        </w:rPr>
      </w:pP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uprawnień do wykonywania określonej działalności lub czynności, jeżeli przepisy prawa nakładają obowiązek ich posiadania,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wiedzy i doświadczenia,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dysponowania odpowiednim potencjałem technicznym oraz osobami zdolnymi do wykonania zamówienia,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sytuacji ekonomicznej i finansowej.</w:t>
      </w:r>
    </w:p>
    <w:p w:rsidR="003D4444" w:rsidRPr="0038099F" w:rsidRDefault="003D4444" w:rsidP="003D4444">
      <w:pPr>
        <w:spacing w:before="120" w:line="240" w:lineRule="auto"/>
        <w:jc w:val="both"/>
        <w:rPr>
          <w:rFonts w:ascii="Times New Roman" w:hAnsi="Times New Roman"/>
        </w:rPr>
      </w:pPr>
    </w:p>
    <w:p w:rsidR="003D4444" w:rsidRPr="0038099F" w:rsidRDefault="00270C8A" w:rsidP="003D4444">
      <w:pPr>
        <w:spacing w:before="120" w:line="240" w:lineRule="auto"/>
        <w:jc w:val="both"/>
        <w:rPr>
          <w:rFonts w:ascii="Times New Roman" w:hAnsi="Times New Roman"/>
        </w:rPr>
      </w:pPr>
      <w:r>
        <w:rPr>
          <w:rFonts w:ascii="Times New Roman" w:hAnsi="Times New Roman"/>
        </w:rPr>
        <w:t>Wykonawca nie podlega</w:t>
      </w:r>
      <w:r w:rsidR="003D4444" w:rsidRPr="0038099F">
        <w:rPr>
          <w:rFonts w:ascii="Times New Roman" w:hAnsi="Times New Roman"/>
        </w:rPr>
        <w:t xml:space="preserve"> wykluczeniu z postępowania o udzielenie zamówienia publicznego na podstawie art. 24 ustawy Prawo zamówień publicznych.</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sidR="00855DB3">
        <w:rPr>
          <w:rFonts w:ascii="Times New Roman" w:hAnsi="Times New Roman"/>
          <w:sz w:val="24"/>
          <w:szCs w:val="24"/>
        </w:rPr>
        <w:t>6</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b/>
          <w:bCs/>
          <w:sz w:val="24"/>
          <w:szCs w:val="24"/>
        </w:rPr>
      </w:pPr>
    </w:p>
    <w:p w:rsidR="003D4444" w:rsidRPr="0038099F" w:rsidRDefault="003D4444" w:rsidP="003D4444">
      <w:pPr>
        <w:pStyle w:val="Zwykytekst1"/>
        <w:spacing w:before="120"/>
        <w:rPr>
          <w:rFonts w:ascii="Times New Roman" w:hAnsi="Times New Roman"/>
          <w:b/>
          <w:bCs/>
          <w:sz w:val="24"/>
          <w:szCs w:val="24"/>
        </w:rPr>
      </w:pPr>
    </w:p>
    <w:p w:rsidR="00BD4511" w:rsidRDefault="00BD4511"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mc:AlternateContent>
          <mc:Choice Requires="wps">
            <w:drawing>
              <wp:anchor distT="0" distB="0" distL="114935" distR="114935" simplePos="0" relativeHeight="251657728" behindDoc="0" locked="0" layoutInCell="1" allowOverlap="1">
                <wp:simplePos x="0" y="0"/>
                <wp:positionH relativeFrom="column">
                  <wp:posOffset>-1270</wp:posOffset>
                </wp:positionH>
                <wp:positionV relativeFrom="paragraph">
                  <wp:posOffset>205740</wp:posOffset>
                </wp:positionV>
                <wp:extent cx="2082800" cy="762000"/>
                <wp:effectExtent l="0" t="0" r="12700" b="19050"/>
                <wp:wrapTight wrapText="bothSides">
                  <wp:wrapPolygon edited="0">
                    <wp:start x="0" y="0"/>
                    <wp:lineTo x="0" y="21600"/>
                    <wp:lineTo x="21534" y="21600"/>
                    <wp:lineTo x="21534" y="0"/>
                    <wp:lineTo x="0" y="0"/>
                  </wp:wrapPolygon>
                </wp:wrapTight>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pt;margin-top:16.2pt;width:164pt;height:60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" strokeweight=".5pt">
                <v:textbox inset="7.45pt,3.85pt,7.45pt,3.85pt">
                  <w:txbxContent>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58752" behindDoc="0" locked="0" layoutInCell="1" allowOverlap="1">
                <wp:simplePos x="0" y="0"/>
                <wp:positionH relativeFrom="column">
                  <wp:posOffset>2054860</wp:posOffset>
                </wp:positionH>
                <wp:positionV relativeFrom="paragraph">
                  <wp:posOffset>208280</wp:posOffset>
                </wp:positionV>
                <wp:extent cx="3728085" cy="762000"/>
                <wp:effectExtent l="0" t="0" r="24765" b="19050"/>
                <wp:wrapTight wrapText="bothSides">
                  <wp:wrapPolygon edited="0">
                    <wp:start x="0" y="0"/>
                    <wp:lineTo x="0" y="21600"/>
                    <wp:lineTo x="21633" y="21600"/>
                    <wp:lineTo x="21633" y="0"/>
                    <wp:lineTo x="0" y="0"/>
                  </wp:wrapPolygon>
                </wp:wrapTight>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762000"/>
                        </a:xfrm>
                        <a:prstGeom prst="rect">
                          <a:avLst/>
                        </a:prstGeom>
                        <a:solidFill>
                          <a:srgbClr val="C0C0C0"/>
                        </a:solidFill>
                        <a:ln w="6350" cmpd="sng">
                          <a:solidFill>
                            <a:srgbClr val="000000"/>
                          </a:solidFill>
                          <a:miter lim="800000"/>
                          <a:headEnd/>
                          <a:tailEnd/>
                        </a:ln>
                      </wps:spPr>
                      <wps:txbx>
                        <w:txbxContent>
                          <w:p w:rsidR="00911FC3" w:rsidRDefault="00911FC3" w:rsidP="003D4444">
                            <w:pPr>
                              <w:spacing w:before="240" w:after="0"/>
                              <w:jc w:val="center"/>
                              <w:rPr>
                                <w:b/>
                                <w:bCs/>
                                <w:sz w:val="32"/>
                                <w:szCs w:val="32"/>
                              </w:rPr>
                            </w:pPr>
                            <w:r>
                              <w:rPr>
                                <w:b/>
                                <w:bCs/>
                                <w:sz w:val="32"/>
                                <w:szCs w:val="32"/>
                              </w:rPr>
                              <w:t>DOŚWIADCZENIE ZAWODOWE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61.8pt;margin-top:16.4pt;width:293.55pt;height:60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" fillcolor="silver" strokeweight=".5pt">
                <v:textbox inset="7.45pt,3.85pt,7.45pt,3.85pt">
                  <w:txbxContent>
                    <w:p w:rsidR="00911FC3" w:rsidRDefault="00911FC3" w:rsidP="003D4444">
                      <w:pPr>
                        <w:spacing w:before="240" w:after="0"/>
                        <w:jc w:val="center"/>
                        <w:rPr>
                          <w:b/>
                          <w:bCs/>
                          <w:sz w:val="32"/>
                          <w:szCs w:val="32"/>
                        </w:rPr>
                      </w:pPr>
                      <w:r>
                        <w:rPr>
                          <w:b/>
                          <w:bCs/>
                          <w:sz w:val="32"/>
                          <w:szCs w:val="32"/>
                        </w:rPr>
                        <w:t>DOŚWIADCZENIE ZAWODOWE</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w:t>
      </w:r>
      <w:r w:rsidR="00855DB3">
        <w:rPr>
          <w:rFonts w:ascii="Times New Roman" w:hAnsi="Times New Roman"/>
        </w:rPr>
        <w:t xml:space="preserve">utrzymanie porządku i czystości </w:t>
      </w:r>
      <w:r w:rsidR="00855DB3" w:rsidRPr="0038099F">
        <w:rPr>
          <w:rFonts w:ascii="Times New Roman" w:hAnsi="Times New Roman"/>
        </w:rPr>
        <w:t xml:space="preserve"> </w:t>
      </w:r>
      <w:r w:rsidR="00855DB3">
        <w:rPr>
          <w:rFonts w:ascii="Times New Roman" w:hAnsi="Times New Roman"/>
        </w:rPr>
        <w:t>na stacjach i przystankach zarządzanych przez</w:t>
      </w:r>
      <w:r w:rsidRPr="0038099F">
        <w:rPr>
          <w:rFonts w:ascii="Times New Roman" w:hAnsi="Times New Roman"/>
        </w:rPr>
        <w:t xml:space="preserve"> PKP Szybka Kolej Miejska w Trójmieście Sp. z o.o.</w:t>
      </w:r>
      <w:r w:rsidRPr="0038099F">
        <w:rPr>
          <w:rFonts w:ascii="Times New Roman" w:hAnsi="Times New Roman"/>
          <w:spacing w:val="-2"/>
        </w:rPr>
        <w:t>, oświadczamy, że</w:t>
      </w:r>
      <w:r w:rsidR="00270C8A">
        <w:rPr>
          <w:rFonts w:ascii="Times New Roman" w:hAnsi="Times New Roman"/>
        </w:rPr>
        <w:t xml:space="preserve"> reprezentowany</w:t>
      </w:r>
      <w:r w:rsidRPr="0038099F">
        <w:rPr>
          <w:rFonts w:ascii="Times New Roman" w:hAnsi="Times New Roman"/>
        </w:rPr>
        <w:t xml:space="preserve"> przez nas </w:t>
      </w:r>
      <w:r w:rsidR="00270C8A">
        <w:rPr>
          <w:rFonts w:ascii="Times New Roman" w:hAnsi="Times New Roman"/>
        </w:rPr>
        <w:t>Wykonawca zrealizował</w:t>
      </w:r>
      <w:r w:rsidRPr="0038099F">
        <w:rPr>
          <w:rFonts w:ascii="Times New Roman" w:hAnsi="Times New Roman"/>
        </w:rPr>
        <w:t xml:space="preserve"> w ciągu ostatnich 36 miesięcy przed terminem składania ofert</w:t>
      </w:r>
      <w:r w:rsidR="008F1A25">
        <w:rPr>
          <w:rFonts w:ascii="Times New Roman" w:hAnsi="Times New Roman"/>
        </w:rPr>
        <w:t xml:space="preserve"> a jeżeli okres prowadzenia działalności jest krótszy – to w tym okresie -</w:t>
      </w:r>
      <w:r w:rsidRPr="0038099F">
        <w:rPr>
          <w:rFonts w:ascii="Times New Roman" w:hAnsi="Times New Roman"/>
        </w:rPr>
        <w:t xml:space="preserve"> następujące zamówienia: </w:t>
      </w:r>
    </w:p>
    <w:p w:rsidR="003D4444" w:rsidRPr="0038099F" w:rsidRDefault="003D4444" w:rsidP="003D4444">
      <w:pPr>
        <w:pStyle w:val="Zwykytekst1"/>
        <w:spacing w:before="120"/>
        <w:ind w:firstLine="1066"/>
        <w:jc w:val="both"/>
        <w:rPr>
          <w:rFonts w:ascii="Times New Roman" w:hAnsi="Times New Roman"/>
          <w:sz w:val="24"/>
          <w:szCs w:val="24"/>
        </w:rPr>
      </w:pPr>
    </w:p>
    <w:tbl>
      <w:tblPr>
        <w:tblW w:w="0" w:type="auto"/>
        <w:tblInd w:w="-73" w:type="dxa"/>
        <w:tblLayout w:type="fixed"/>
        <w:tblCellMar>
          <w:left w:w="70" w:type="dxa"/>
          <w:right w:w="70" w:type="dxa"/>
        </w:tblCellMar>
        <w:tblLook w:val="0000" w:firstRow="0" w:lastRow="0" w:firstColumn="0" w:lastColumn="0" w:noHBand="0" w:noVBand="0"/>
      </w:tblPr>
      <w:tblGrid>
        <w:gridCol w:w="1698"/>
        <w:gridCol w:w="1842"/>
        <w:gridCol w:w="3969"/>
        <w:gridCol w:w="993"/>
        <w:gridCol w:w="1002"/>
      </w:tblGrid>
      <w:tr w:rsidR="003D4444" w:rsidRPr="0038099F" w:rsidTr="00092B95">
        <w:trPr>
          <w:cantSplit/>
        </w:trPr>
        <w:tc>
          <w:tcPr>
            <w:tcW w:w="1698"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Nazwa i adres Zamawiającego</w:t>
            </w:r>
          </w:p>
          <w:p w:rsidR="003D4444" w:rsidRPr="0038099F" w:rsidRDefault="003D4444" w:rsidP="00092B95">
            <w:pPr>
              <w:pStyle w:val="Zwykytekst1"/>
              <w:spacing w:before="120"/>
              <w:jc w:val="center"/>
              <w:rPr>
                <w:rFonts w:ascii="Times New Roman" w:hAnsi="Times New Roman"/>
                <w:b/>
                <w:bCs/>
              </w:rPr>
            </w:pPr>
          </w:p>
        </w:tc>
        <w:tc>
          <w:tcPr>
            <w:tcW w:w="1842"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Przedmiot zamówienia</w:t>
            </w:r>
          </w:p>
        </w:tc>
        <w:tc>
          <w:tcPr>
            <w:tcW w:w="3969"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 xml:space="preserve">Charakterystyka zamówienia </w:t>
            </w:r>
            <w:r w:rsidR="00270C8A">
              <w:rPr>
                <w:rFonts w:ascii="Times New Roman" w:hAnsi="Times New Roman"/>
                <w:b/>
                <w:bCs/>
              </w:rPr>
              <w:t>(z podaniem informacji wskazanych w pkt 6.2.3.1 SIWZ)</w:t>
            </w:r>
            <w:r w:rsidRPr="0038099F">
              <w:rPr>
                <w:rFonts w:ascii="Times New Roman" w:hAnsi="Times New Roman"/>
                <w:b/>
                <w:bCs/>
              </w:rPr>
              <w:br/>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Czas realizacji</w:t>
            </w:r>
          </w:p>
        </w:tc>
      </w:tr>
      <w:tr w:rsidR="003D4444" w:rsidRPr="0038099F" w:rsidTr="00092B95">
        <w:trPr>
          <w:cantSplit/>
          <w:trHeight w:val="818"/>
        </w:trPr>
        <w:tc>
          <w:tcPr>
            <w:tcW w:w="1698"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1842"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3969"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początek</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koniec</w:t>
            </w:r>
          </w:p>
        </w:tc>
      </w:tr>
      <w:tr w:rsidR="003D4444" w:rsidRPr="0038099F" w:rsidTr="00092B95">
        <w:trPr>
          <w:trHeight w:val="256"/>
        </w:trPr>
        <w:tc>
          <w:tcPr>
            <w:tcW w:w="1698"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1</w:t>
            </w:r>
          </w:p>
        </w:tc>
        <w:tc>
          <w:tcPr>
            <w:tcW w:w="1842"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2</w:t>
            </w:r>
          </w:p>
        </w:tc>
        <w:tc>
          <w:tcPr>
            <w:tcW w:w="3969"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3</w:t>
            </w:r>
          </w:p>
        </w:tc>
        <w:tc>
          <w:tcPr>
            <w:tcW w:w="993"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5</w:t>
            </w:r>
          </w:p>
        </w:tc>
      </w:tr>
      <w:tr w:rsidR="003D4444" w:rsidRPr="0038099F" w:rsidTr="00092B95">
        <w:trPr>
          <w:trHeight w:val="795"/>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6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1"/>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bl>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b/>
          <w:bCs/>
          <w:sz w:val="24"/>
          <w:szCs w:val="24"/>
          <w:u w:val="single"/>
        </w:rPr>
        <w:t>Uwaga</w:t>
      </w:r>
      <w:r w:rsidRPr="0038099F">
        <w:rPr>
          <w:rFonts w:ascii="Times New Roman" w:hAnsi="Times New Roman"/>
          <w:sz w:val="24"/>
          <w:szCs w:val="24"/>
        </w:rPr>
        <w:t xml:space="preserve">: Wykonawca zobowiązany jest do załączenia </w:t>
      </w:r>
      <w:r w:rsidRPr="0038099F">
        <w:rPr>
          <w:rFonts w:ascii="Times New Roman" w:hAnsi="Times New Roman"/>
          <w:b/>
          <w:bCs/>
          <w:sz w:val="24"/>
          <w:szCs w:val="24"/>
        </w:rPr>
        <w:t xml:space="preserve">dokumentów potwierdzających należyte wykonanie </w:t>
      </w:r>
      <w:r w:rsidRPr="0038099F">
        <w:rPr>
          <w:rFonts w:ascii="Times New Roman" w:hAnsi="Times New Roman"/>
          <w:sz w:val="24"/>
          <w:szCs w:val="24"/>
        </w:rPr>
        <w:t>wyszczególnionych w tabeli zamówień.</w:t>
      </w:r>
    </w:p>
    <w:p w:rsidR="003D4444" w:rsidRPr="0038099F" w:rsidRDefault="003D4444" w:rsidP="003D4444">
      <w:pPr>
        <w:pStyle w:val="Zwykytekst1"/>
        <w:spacing w:before="120"/>
        <w:jc w:val="center"/>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w:t>
      </w:r>
      <w:r w:rsidR="00855DB3">
        <w:rPr>
          <w:rFonts w:ascii="Times New Roman" w:hAnsi="Times New Roman"/>
          <w:sz w:val="24"/>
          <w:szCs w:val="24"/>
        </w:rPr>
        <w:t>_______________ dnia __. __.2016</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ROZDZIAŁ III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FORMULARZ OFERTY</w:t>
      </w:r>
    </w:p>
    <w:p w:rsidR="003D4444" w:rsidRPr="0038099F" w:rsidRDefault="003D4444" w:rsidP="003D4444">
      <w:pPr>
        <w:pStyle w:val="Tekstpodstawowy22"/>
        <w:jc w:val="center"/>
        <w:rPr>
          <w:sz w:val="32"/>
          <w:szCs w:val="32"/>
        </w:rPr>
      </w:pPr>
    </w:p>
    <w:p w:rsidR="003D4444" w:rsidRPr="0038099F" w:rsidRDefault="003D4444" w:rsidP="003D4444">
      <w:pPr>
        <w:pStyle w:val="Zwykytekst1"/>
        <w:pageBreakBefore/>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III SIWZ</w:t>
      </w:r>
    </w:p>
    <w:p w:rsidR="003D4444" w:rsidRPr="0038099F" w:rsidRDefault="00A744A0" w:rsidP="003D4444">
      <w:pPr>
        <w:pStyle w:val="Zwykytekst1"/>
        <w:spacing w:before="120"/>
        <w:jc w:val="both"/>
        <w:rPr>
          <w:rFonts w:ascii="Times New Roman" w:hAnsi="Times New Roman"/>
        </w:rPr>
      </w:pPr>
      <w:r>
        <w:rPr>
          <w:noProof/>
          <w:lang w:eastAsia="pl-PL"/>
        </w:rPr>
        <mc:AlternateContent>
          <mc:Choice Requires="wps">
            <w:drawing>
              <wp:anchor distT="0" distB="0" distL="114935" distR="114935" simplePos="0" relativeHeight="251661824" behindDoc="0" locked="0" layoutInCell="1" allowOverlap="1">
                <wp:simplePos x="0" y="0"/>
                <wp:positionH relativeFrom="column">
                  <wp:posOffset>88900</wp:posOffset>
                </wp:positionH>
                <wp:positionV relativeFrom="paragraph">
                  <wp:posOffset>292100</wp:posOffset>
                </wp:positionV>
                <wp:extent cx="2082800" cy="733425"/>
                <wp:effectExtent l="0" t="0" r="12700" b="28575"/>
                <wp:wrapTight wrapText="bothSides">
                  <wp:wrapPolygon edited="0">
                    <wp:start x="0" y="0"/>
                    <wp:lineTo x="0" y="21881"/>
                    <wp:lineTo x="21534" y="21881"/>
                    <wp:lineTo x="21534" y="0"/>
                    <wp:lineTo x="0" y="0"/>
                  </wp:wrapPolygon>
                </wp:wrapTight>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33425"/>
                        </a:xfrm>
                        <a:prstGeom prst="rect">
                          <a:avLst/>
                        </a:prstGeom>
                        <a:solidFill>
                          <a:srgbClr val="FFFFFF"/>
                        </a:solidFill>
                        <a:ln w="6350" cmpd="sng">
                          <a:solidFill>
                            <a:srgbClr val="000000"/>
                          </a:solidFill>
                          <a:miter lim="800000"/>
                          <a:headEnd/>
                          <a:tailEnd/>
                        </a:ln>
                      </wps:spPr>
                      <wps:txbx>
                        <w:txbxContent>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7pt;margin-top:23pt;width:164pt;height:57.7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" strokeweight=".5pt">
                <v:textbox inset="7.45pt,3.85pt,7.45pt,3.85pt">
                  <w:txbxContent>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p>
                    <w:p w:rsidR="00911FC3" w:rsidRDefault="00911FC3"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62848" behindDoc="0" locked="0" layoutInCell="1" allowOverlap="1">
                <wp:simplePos x="0" y="0"/>
                <wp:positionH relativeFrom="column">
                  <wp:posOffset>2146300</wp:posOffset>
                </wp:positionH>
                <wp:positionV relativeFrom="paragraph">
                  <wp:posOffset>292100</wp:posOffset>
                </wp:positionV>
                <wp:extent cx="3636645" cy="733425"/>
                <wp:effectExtent l="0" t="0" r="20955" b="28575"/>
                <wp:wrapTight wrapText="bothSides">
                  <wp:wrapPolygon edited="0">
                    <wp:start x="0" y="0"/>
                    <wp:lineTo x="0" y="21881"/>
                    <wp:lineTo x="21611" y="21881"/>
                    <wp:lineTo x="21611" y="0"/>
                    <wp:lineTo x="0" y="0"/>
                  </wp:wrapPolygon>
                </wp:wrapT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645" cy="733425"/>
                        </a:xfrm>
                        <a:prstGeom prst="rect">
                          <a:avLst/>
                        </a:prstGeom>
                        <a:solidFill>
                          <a:srgbClr val="C0C0C0"/>
                        </a:solidFill>
                        <a:ln w="6350" cmpd="sng">
                          <a:solidFill>
                            <a:srgbClr val="000000"/>
                          </a:solidFill>
                          <a:miter lim="800000"/>
                          <a:headEnd/>
                          <a:tailEnd/>
                        </a:ln>
                      </wps:spPr>
                      <wps:txbx>
                        <w:txbxContent>
                          <w:p w:rsidR="00911FC3" w:rsidRDefault="00911FC3" w:rsidP="003D4444">
                            <w:pPr>
                              <w:spacing w:before="240" w:after="0"/>
                              <w:jc w:val="center"/>
                              <w:rPr>
                                <w:b/>
                                <w:bCs/>
                                <w:sz w:val="32"/>
                                <w:szCs w:val="32"/>
                              </w:rPr>
                            </w:pPr>
                            <w:r>
                              <w:rPr>
                                <w:b/>
                                <w:bCs/>
                                <w:sz w:val="32"/>
                                <w:szCs w:val="32"/>
                              </w:rPr>
                              <w:t>OFERTA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169pt;margin-top:23pt;width:286.35pt;height:57.7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" fillcolor="silver" strokeweight=".5pt">
                <v:textbox inset="7.45pt,3.85pt,7.45pt,3.85pt">
                  <w:txbxContent>
                    <w:p w:rsidR="00911FC3" w:rsidRDefault="00911FC3" w:rsidP="003D4444">
                      <w:pPr>
                        <w:spacing w:before="240" w:after="0"/>
                        <w:jc w:val="center"/>
                        <w:rPr>
                          <w:b/>
                          <w:bCs/>
                          <w:sz w:val="32"/>
                          <w:szCs w:val="32"/>
                        </w:rPr>
                      </w:pPr>
                      <w:r>
                        <w:rPr>
                          <w:b/>
                          <w:bCs/>
                          <w:sz w:val="32"/>
                          <w:szCs w:val="32"/>
                        </w:rPr>
                        <w:t>OFERTA</w:t>
                      </w:r>
                    </w:p>
                  </w:txbxContent>
                </v:textbox>
                <w10:wrap type="tight"/>
              </v:shape>
            </w:pict>
          </mc:Fallback>
        </mc:AlternateContent>
      </w:r>
    </w:p>
    <w:p w:rsidR="003D4444" w:rsidRPr="0038099F" w:rsidRDefault="003D4444" w:rsidP="003D4444">
      <w:pPr>
        <w:pStyle w:val="Zwykytekst1"/>
        <w:spacing w:before="120"/>
        <w:jc w:val="both"/>
        <w:rPr>
          <w:rFonts w:ascii="Times New Roman" w:hAnsi="Times New Roman"/>
        </w:rPr>
      </w:pPr>
    </w:p>
    <w:p w:rsidR="003D4444" w:rsidRPr="0038099F" w:rsidRDefault="003D4444" w:rsidP="003D4444">
      <w:pPr>
        <w:pStyle w:val="Zwykytekst1"/>
        <w:spacing w:before="120"/>
        <w:ind w:left="3545" w:firstLine="595"/>
        <w:jc w:val="both"/>
        <w:rPr>
          <w:rFonts w:ascii="Times New Roman" w:hAnsi="Times New Roman"/>
        </w:rPr>
      </w:pPr>
      <w:r w:rsidRPr="0038099F">
        <w:rPr>
          <w:rFonts w:ascii="Times New Roman" w:hAnsi="Times New Roman"/>
        </w:rPr>
        <w:t>Do:</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 xml:space="preserve">PKP Szybka Kolej Miejska w Trójmieście </w:t>
      </w:r>
      <w:r w:rsidRPr="0038099F">
        <w:rPr>
          <w:rFonts w:ascii="Times New Roman" w:hAnsi="Times New Roman"/>
          <w:b/>
          <w:bCs/>
        </w:rPr>
        <w:br/>
        <w:t xml:space="preserve">Sp. z o. o. </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ul. Morska 350A</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81-002 Gdynia</w:t>
      </w:r>
    </w:p>
    <w:p w:rsidR="003D4444" w:rsidRPr="0038099F" w:rsidRDefault="003D4444" w:rsidP="003D4444">
      <w:pPr>
        <w:spacing w:line="240" w:lineRule="auto"/>
        <w:jc w:val="both"/>
        <w:rPr>
          <w:rFonts w:ascii="Times New Roman" w:hAnsi="Times New Roman"/>
        </w:rPr>
      </w:pPr>
      <w:r w:rsidRPr="0038099F">
        <w:rPr>
          <w:rFonts w:ascii="Times New Roman" w:hAnsi="Times New Roman"/>
        </w:rPr>
        <w:t xml:space="preserve">Nawiązując do ogłoszenia o przetargu nieograniczonym w postępowaniu o zamówienie publiczne </w:t>
      </w:r>
      <w:r w:rsidRPr="0038099F">
        <w:rPr>
          <w:rFonts w:ascii="Times New Roman" w:hAnsi="Times New Roman"/>
          <w:spacing w:val="-2"/>
        </w:rPr>
        <w:t>na</w:t>
      </w:r>
      <w:r w:rsidRPr="0038099F">
        <w:rPr>
          <w:rFonts w:ascii="Times New Roman" w:hAnsi="Times New Roman"/>
        </w:rPr>
        <w:t xml:space="preserve"> </w:t>
      </w:r>
      <w:r w:rsidR="00855DB3">
        <w:rPr>
          <w:rFonts w:ascii="Times New Roman" w:hAnsi="Times New Roman"/>
        </w:rPr>
        <w:t xml:space="preserve">utrzymanie porządku i czystości </w:t>
      </w:r>
      <w:r w:rsidR="00855DB3" w:rsidRPr="0038099F">
        <w:rPr>
          <w:rFonts w:ascii="Times New Roman" w:hAnsi="Times New Roman"/>
        </w:rPr>
        <w:t xml:space="preserve"> </w:t>
      </w:r>
      <w:r w:rsidR="00855DB3">
        <w:rPr>
          <w:rFonts w:ascii="Times New Roman" w:hAnsi="Times New Roman"/>
        </w:rPr>
        <w:t xml:space="preserve">na stacjach i przystankach zarządzanych przez </w:t>
      </w:r>
      <w:r w:rsidRPr="0038099F">
        <w:rPr>
          <w:rFonts w:ascii="Times New Roman" w:hAnsi="Times New Roman"/>
        </w:rPr>
        <w:t>PKP Szy</w:t>
      </w:r>
      <w:r w:rsidR="00BD4511">
        <w:rPr>
          <w:rFonts w:ascii="Times New Roman" w:hAnsi="Times New Roman"/>
        </w:rPr>
        <w:t xml:space="preserve">bka Kolej Miejska w Trójmieście </w:t>
      </w:r>
      <w:r w:rsidRPr="0038099F">
        <w:rPr>
          <w:rFonts w:ascii="Times New Roman" w:hAnsi="Times New Roman"/>
        </w:rPr>
        <w:t xml:space="preserve">Sp. z o.o.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b/>
          <w:bCs/>
          <w:sz w:val="24"/>
          <w:szCs w:val="24"/>
        </w:rPr>
        <w:t>MY NIŻEJ PODPISANI</w:t>
      </w:r>
      <w:r w:rsidRPr="0038099F">
        <w:rPr>
          <w:rFonts w:ascii="Times New Roman" w:hAnsi="Times New Roman"/>
          <w:sz w:val="24"/>
          <w:szCs w:val="24"/>
        </w:rPr>
        <w:t>:</w:t>
      </w:r>
    </w:p>
    <w:p w:rsidR="003D4444" w:rsidRPr="0038099F" w:rsidRDefault="003D4444" w:rsidP="003D4444">
      <w:pPr>
        <w:pStyle w:val="Zwykytekst1"/>
        <w:tabs>
          <w:tab w:val="left" w:leader="dot" w:pos="9072"/>
        </w:tabs>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caps/>
          <w:sz w:val="24"/>
          <w:szCs w:val="24"/>
        </w:rPr>
      </w:pPr>
      <w:r w:rsidRPr="0038099F">
        <w:rPr>
          <w:rFonts w:ascii="Times New Roman" w:hAnsi="Times New Roman"/>
          <w:b/>
          <w:bCs/>
          <w:caps/>
          <w:sz w:val="24"/>
          <w:szCs w:val="24"/>
        </w:rPr>
        <w:t>działając w imieniu i na rzecz</w:t>
      </w:r>
      <w:r w:rsidRPr="0038099F">
        <w:rPr>
          <w:rFonts w:ascii="Times New Roman" w:hAnsi="Times New Roman"/>
          <w:caps/>
          <w:sz w:val="24"/>
          <w:szCs w:val="24"/>
        </w:rPr>
        <w:t>:</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jc w:val="center"/>
        <w:rPr>
          <w:rFonts w:ascii="Times New Roman" w:hAnsi="Times New Roman"/>
          <w:i/>
          <w:iCs/>
          <w:sz w:val="22"/>
          <w:szCs w:val="22"/>
        </w:rPr>
      </w:pPr>
      <w:r w:rsidRPr="0038099F">
        <w:rPr>
          <w:rFonts w:ascii="Times New Roman" w:hAnsi="Times New Roman"/>
          <w:i/>
          <w:iCs/>
          <w:sz w:val="22"/>
          <w:szCs w:val="22"/>
        </w:rPr>
        <w:t>(nazwa (firma) i dokładny adres Wykonawcy/Wykonawców)</w:t>
      </w:r>
    </w:p>
    <w:p w:rsidR="003D4444" w:rsidRPr="0038099F" w:rsidRDefault="003D4444" w:rsidP="003D4444">
      <w:pPr>
        <w:pStyle w:val="Zwykytekst1"/>
        <w:tabs>
          <w:tab w:val="left" w:leader="dot" w:pos="9072"/>
        </w:tabs>
        <w:spacing w:before="120"/>
        <w:jc w:val="center"/>
        <w:rPr>
          <w:rFonts w:ascii="Times New Roman" w:hAnsi="Times New Roman"/>
          <w:i/>
          <w:iCs/>
          <w:sz w:val="22"/>
          <w:szCs w:val="22"/>
        </w:rPr>
      </w:pPr>
      <w:r w:rsidRPr="0038099F">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rsidR="003D4444" w:rsidRPr="00C175FF" w:rsidRDefault="003D4444" w:rsidP="003D4444">
      <w:pPr>
        <w:pStyle w:val="Zwykytekst1"/>
        <w:tabs>
          <w:tab w:val="left" w:leader="dot" w:pos="9072"/>
        </w:tabs>
        <w:spacing w:before="120"/>
        <w:jc w:val="center"/>
        <w:rPr>
          <w:rFonts w:ascii="Times New Roman" w:hAnsi="Times New Roman" w:cs="Times New Roman"/>
          <w:sz w:val="22"/>
          <w:szCs w:val="22"/>
        </w:rPr>
      </w:pPr>
    </w:p>
    <w:p w:rsidR="003D4444" w:rsidRPr="00C175FF" w:rsidRDefault="003D4444" w:rsidP="003D4444">
      <w:pPr>
        <w:pStyle w:val="Zwykytekst1"/>
        <w:numPr>
          <w:ilvl w:val="0"/>
          <w:numId w:val="55"/>
        </w:numPr>
        <w:tabs>
          <w:tab w:val="left" w:pos="284"/>
        </w:tabs>
        <w:spacing w:after="120"/>
        <w:jc w:val="both"/>
        <w:rPr>
          <w:rFonts w:ascii="Times New Roman" w:hAnsi="Times New Roman" w:cs="Times New Roman"/>
          <w:bCs/>
          <w:sz w:val="22"/>
          <w:szCs w:val="22"/>
        </w:rPr>
      </w:pPr>
      <w:r w:rsidRPr="00270C8A">
        <w:rPr>
          <w:rFonts w:ascii="Times New Roman" w:hAnsi="Times New Roman" w:cs="Times New Roman"/>
          <w:b/>
          <w:sz w:val="22"/>
          <w:szCs w:val="22"/>
        </w:rPr>
        <w:t>SKŁADAMY OFERTĘ</w:t>
      </w:r>
      <w:r w:rsidRPr="00C175FF">
        <w:rPr>
          <w:rFonts w:ascii="Times New Roman" w:hAnsi="Times New Roman" w:cs="Times New Roman"/>
          <w:bCs/>
          <w:sz w:val="22"/>
          <w:szCs w:val="22"/>
        </w:rPr>
        <w:t xml:space="preserve"> na wykonanie przedmiotu zamówienia w zakresie określonym </w:t>
      </w:r>
      <w:r w:rsidRPr="00C175FF">
        <w:rPr>
          <w:rFonts w:ascii="Times New Roman" w:hAnsi="Times New Roman" w:cs="Times New Roman"/>
          <w:bCs/>
          <w:sz w:val="22"/>
          <w:szCs w:val="22"/>
        </w:rPr>
        <w:br/>
        <w:t xml:space="preserve">w Specyfikacji Istotnych Warunków Zamówienia na </w:t>
      </w:r>
      <w:r w:rsidR="00855DB3">
        <w:rPr>
          <w:rFonts w:ascii="Times New Roman" w:hAnsi="Times New Roman" w:cs="Times New Roman"/>
          <w:bCs/>
          <w:sz w:val="22"/>
          <w:szCs w:val="22"/>
        </w:rPr>
        <w:t>ut</w:t>
      </w:r>
      <w:r w:rsidR="00855DB3" w:rsidRPr="00855DB3">
        <w:rPr>
          <w:rFonts w:ascii="Times New Roman" w:hAnsi="Times New Roman" w:cs="Times New Roman"/>
          <w:bCs/>
          <w:sz w:val="22"/>
          <w:szCs w:val="22"/>
        </w:rPr>
        <w:t xml:space="preserve">rzymanie porządku i czystości  na stacjach i przystankach zarządzanych przez </w:t>
      </w:r>
      <w:r w:rsidRPr="00C175FF">
        <w:rPr>
          <w:rFonts w:ascii="Times New Roman" w:hAnsi="Times New Roman" w:cs="Times New Roman"/>
          <w:bCs/>
          <w:sz w:val="22"/>
          <w:szCs w:val="22"/>
        </w:rPr>
        <w:t>PKP Szybka Kolej Miejska w Trójmieście Sp. z o.o.</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rsidR="00884C85" w:rsidRDefault="00884C85" w:rsidP="00884C85">
      <w:pPr>
        <w:pStyle w:val="Zwykytekst"/>
        <w:spacing w:before="120" w:line="288" w:lineRule="auto"/>
        <w:jc w:val="both"/>
        <w:rPr>
          <w:rFonts w:ascii="Times New Roman" w:hAnsi="Times New Roman"/>
          <w:sz w:val="24"/>
        </w:rPr>
      </w:pPr>
      <w:r w:rsidRPr="00F8572B">
        <w:rPr>
          <w:rFonts w:ascii="Times New Roman" w:hAnsi="Times New Roman"/>
          <w:b/>
          <w:sz w:val="24"/>
        </w:rPr>
        <w:t xml:space="preserve">OFERUJEMY </w:t>
      </w:r>
      <w:r w:rsidRPr="00F8572B">
        <w:rPr>
          <w:rFonts w:ascii="Times New Roman" w:hAnsi="Times New Roman"/>
          <w:sz w:val="24"/>
        </w:rPr>
        <w:t>wykonanie przedmiotu za</w:t>
      </w:r>
      <w:r>
        <w:rPr>
          <w:rFonts w:ascii="Times New Roman" w:hAnsi="Times New Roman"/>
          <w:sz w:val="24"/>
        </w:rPr>
        <w:t>mówienia</w:t>
      </w:r>
      <w:r w:rsidRPr="00F8572B">
        <w:rPr>
          <w:rFonts w:ascii="Times New Roman" w:hAnsi="Times New Roman"/>
          <w:sz w:val="24"/>
        </w:rPr>
        <w:t xml:space="preserve"> zgodnie z wymogami określonymi w SIWZ – </w:t>
      </w:r>
      <w:r w:rsidRPr="00DD7F6B">
        <w:rPr>
          <w:rFonts w:ascii="Times New Roman" w:hAnsi="Times New Roman"/>
          <w:b/>
          <w:sz w:val="24"/>
        </w:rPr>
        <w:t>w skali jednego miesiąca</w:t>
      </w:r>
      <w:r>
        <w:rPr>
          <w:rFonts w:ascii="Times New Roman" w:hAnsi="Times New Roman"/>
          <w:sz w:val="24"/>
        </w:rPr>
        <w:t xml:space="preserve">, </w:t>
      </w:r>
      <w:r w:rsidR="00270C8A">
        <w:rPr>
          <w:rFonts w:ascii="Times New Roman" w:hAnsi="Times New Roman"/>
          <w:sz w:val="24"/>
        </w:rPr>
        <w:t>w zakresie:</w:t>
      </w:r>
    </w:p>
    <w:p w:rsidR="00884C85" w:rsidRPr="008218FE" w:rsidRDefault="00911FC3" w:rsidP="00884C85">
      <w:pPr>
        <w:pStyle w:val="Zwykytekst"/>
        <w:jc w:val="both"/>
        <w:rPr>
          <w:rFonts w:ascii="Times New Roman" w:hAnsi="Times New Roman"/>
          <w:sz w:val="24"/>
          <w:szCs w:val="24"/>
        </w:rPr>
      </w:pPr>
      <w:r>
        <w:rPr>
          <w:rFonts w:ascii="Times New Roman" w:hAnsi="Times New Roman"/>
          <w:sz w:val="24"/>
          <w:szCs w:val="24"/>
        </w:rPr>
        <w:t>Zadanie 1 –</w:t>
      </w:r>
      <w:r w:rsidR="00884C85" w:rsidRPr="008218FE">
        <w:rPr>
          <w:rFonts w:ascii="Times New Roman" w:hAnsi="Times New Roman"/>
          <w:sz w:val="24"/>
          <w:szCs w:val="24"/>
        </w:rPr>
        <w:t xml:space="preserve"> za cenę netto …........................................ PLN (słownie złotych .............................………..) plus podatek VAT w obowiązującej wysokości, co daje cenę brutto ....................................... PLN (słownie złotych: ……........................</w:t>
      </w:r>
      <w:r>
        <w:rPr>
          <w:rFonts w:ascii="Times New Roman" w:hAnsi="Times New Roman"/>
          <w:sz w:val="24"/>
          <w:szCs w:val="24"/>
        </w:rPr>
        <w:t>..............................);</w:t>
      </w:r>
    </w:p>
    <w:p w:rsidR="00884C85" w:rsidRDefault="00911FC3" w:rsidP="00884C85">
      <w:pPr>
        <w:ind w:left="480"/>
        <w:jc w:val="both"/>
      </w:pPr>
      <w:r>
        <w:t>w tym:</w:t>
      </w:r>
    </w:p>
    <w:p w:rsidR="00911FC3" w:rsidRDefault="00911FC3" w:rsidP="00884C85">
      <w:pPr>
        <w:ind w:left="480"/>
        <w:jc w:val="both"/>
        <w:rPr>
          <w:rFonts w:ascii="Times New Roman" w:hAnsi="Times New Roman"/>
          <w:sz w:val="24"/>
          <w:szCs w:val="24"/>
        </w:rPr>
      </w:pPr>
      <w:r>
        <w:t xml:space="preserve">dot. Gdańsk Główny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Śródmieście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Pr="008218FE" w:rsidRDefault="00911FC3" w:rsidP="00884C85">
      <w:pPr>
        <w:ind w:left="480"/>
        <w:jc w:val="both"/>
      </w:pPr>
    </w:p>
    <w:p w:rsidR="00884C85" w:rsidRPr="008218FE" w:rsidRDefault="00911FC3" w:rsidP="00884C85">
      <w:pPr>
        <w:pStyle w:val="Zwykytekst"/>
        <w:jc w:val="both"/>
        <w:rPr>
          <w:rFonts w:ascii="Times New Roman" w:hAnsi="Times New Roman"/>
          <w:sz w:val="24"/>
          <w:szCs w:val="24"/>
        </w:rPr>
      </w:pPr>
      <w:r>
        <w:rPr>
          <w:rFonts w:ascii="Times New Roman" w:hAnsi="Times New Roman"/>
          <w:sz w:val="24"/>
          <w:szCs w:val="24"/>
        </w:rPr>
        <w:t xml:space="preserve">Zadanie 2 – </w:t>
      </w:r>
      <w:r w:rsidR="00884C85" w:rsidRPr="008218FE">
        <w:rPr>
          <w:rFonts w:ascii="Times New Roman" w:hAnsi="Times New Roman"/>
          <w:sz w:val="24"/>
          <w:szCs w:val="24"/>
        </w:rPr>
        <w:t>za cenę netto …........................................ PLN (słownie złotych .............................………..) plus podatek VAT w obowiązującej wysokości, co daje cenę brutto ....................................... PLN (słownie złotych: …............................</w:t>
      </w:r>
      <w:r>
        <w:rPr>
          <w:rFonts w:ascii="Times New Roman" w:hAnsi="Times New Roman"/>
          <w:sz w:val="24"/>
          <w:szCs w:val="24"/>
        </w:rPr>
        <w:t>..............................);</w:t>
      </w:r>
    </w:p>
    <w:p w:rsidR="00911FC3" w:rsidRDefault="00911FC3" w:rsidP="00911FC3">
      <w:pPr>
        <w:ind w:left="480"/>
        <w:jc w:val="both"/>
      </w:pPr>
      <w:r>
        <w:t>w tym:</w:t>
      </w:r>
    </w:p>
    <w:p w:rsidR="00911FC3" w:rsidRDefault="00911FC3" w:rsidP="00911FC3">
      <w:pPr>
        <w:ind w:left="480"/>
        <w:jc w:val="both"/>
        <w:rPr>
          <w:rFonts w:ascii="Times New Roman" w:hAnsi="Times New Roman"/>
          <w:sz w:val="24"/>
          <w:szCs w:val="24"/>
        </w:rPr>
      </w:pPr>
      <w:r>
        <w:t xml:space="preserve">dot. Gdańsk Stocznia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Politechnika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Wrzeszcz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Zaspa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Przymorze-Uniwersytet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Gdańsk Oliwa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dot. Gdańsk Żabianka-</w:t>
      </w:r>
      <w:proofErr w:type="spellStart"/>
      <w:r>
        <w:t>AWFiS</w:t>
      </w:r>
      <w:proofErr w:type="spellEnd"/>
      <w:r>
        <w:t xml:space="preserve">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Sopot Wyścigi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884C85" w:rsidRPr="008218FE" w:rsidRDefault="00884C85" w:rsidP="00884C85">
      <w:pPr>
        <w:ind w:left="480"/>
        <w:jc w:val="both"/>
      </w:pPr>
    </w:p>
    <w:p w:rsidR="00884C85" w:rsidRPr="008218FE" w:rsidRDefault="00911FC3" w:rsidP="00884C85">
      <w:pPr>
        <w:pStyle w:val="Zwykytekst"/>
        <w:jc w:val="both"/>
        <w:rPr>
          <w:rFonts w:ascii="Times New Roman" w:hAnsi="Times New Roman"/>
          <w:sz w:val="24"/>
          <w:szCs w:val="24"/>
        </w:rPr>
      </w:pPr>
      <w:r>
        <w:rPr>
          <w:rFonts w:ascii="Times New Roman" w:hAnsi="Times New Roman"/>
          <w:sz w:val="24"/>
          <w:szCs w:val="24"/>
        </w:rPr>
        <w:t>Zadanie 3 –</w:t>
      </w:r>
      <w:r w:rsidR="00884C85" w:rsidRPr="008218FE">
        <w:rPr>
          <w:rFonts w:ascii="Times New Roman" w:hAnsi="Times New Roman"/>
          <w:sz w:val="24"/>
          <w:szCs w:val="24"/>
        </w:rPr>
        <w:t xml:space="preserve"> za cenę netto …........................................ PLN (słownie złotych .............................………..) plus podatek VAT w obowiązującej wysokości, co daje cenę brutto ....................................... PLN (słownie złotych: ……..........................</w:t>
      </w:r>
      <w:r>
        <w:rPr>
          <w:rFonts w:ascii="Times New Roman" w:hAnsi="Times New Roman"/>
          <w:sz w:val="24"/>
          <w:szCs w:val="24"/>
        </w:rPr>
        <w:t>..............................);</w:t>
      </w:r>
    </w:p>
    <w:p w:rsidR="00884C85" w:rsidRPr="008218FE" w:rsidRDefault="00884C85" w:rsidP="00884C85">
      <w:pPr>
        <w:ind w:left="480"/>
        <w:jc w:val="both"/>
      </w:pPr>
    </w:p>
    <w:p w:rsidR="00884C85" w:rsidRPr="008218FE" w:rsidRDefault="00911FC3" w:rsidP="00884C85">
      <w:pPr>
        <w:pStyle w:val="Zwykytekst"/>
        <w:jc w:val="both"/>
        <w:rPr>
          <w:rFonts w:ascii="Times New Roman" w:hAnsi="Times New Roman"/>
          <w:sz w:val="24"/>
          <w:szCs w:val="24"/>
        </w:rPr>
      </w:pPr>
      <w:r>
        <w:rPr>
          <w:rFonts w:ascii="Times New Roman" w:hAnsi="Times New Roman"/>
          <w:sz w:val="24"/>
          <w:szCs w:val="24"/>
        </w:rPr>
        <w:t>Zadanie 4 –</w:t>
      </w:r>
      <w:r w:rsidR="00884C85" w:rsidRPr="008218FE">
        <w:rPr>
          <w:rFonts w:ascii="Times New Roman" w:hAnsi="Times New Roman"/>
          <w:sz w:val="24"/>
          <w:szCs w:val="24"/>
        </w:rPr>
        <w:t xml:space="preserve"> za cenę netto …........................................ PLN (słownie złotych .............................………..) plus podatek VAT w obowiązującej wysokości, co daje cenę brutto ....................................... PLN (słownie złotych: ……............................</w:t>
      </w:r>
      <w:r>
        <w:rPr>
          <w:rFonts w:ascii="Times New Roman" w:hAnsi="Times New Roman"/>
          <w:sz w:val="24"/>
          <w:szCs w:val="24"/>
        </w:rPr>
        <w:t>..............................);</w:t>
      </w:r>
    </w:p>
    <w:p w:rsidR="00911FC3" w:rsidRDefault="00911FC3" w:rsidP="00911FC3">
      <w:pPr>
        <w:ind w:left="480"/>
        <w:jc w:val="both"/>
      </w:pPr>
      <w:r>
        <w:t>w tym:</w:t>
      </w:r>
    </w:p>
    <w:p w:rsidR="00911FC3" w:rsidRDefault="00911FC3" w:rsidP="00911FC3">
      <w:pPr>
        <w:ind w:left="480"/>
        <w:jc w:val="both"/>
        <w:rPr>
          <w:rFonts w:ascii="Times New Roman" w:hAnsi="Times New Roman"/>
          <w:sz w:val="24"/>
          <w:szCs w:val="24"/>
        </w:rPr>
      </w:pPr>
      <w:r>
        <w:t xml:space="preserve">dot. Sopot Kamienny Potok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Orłowo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w:t>
      </w:r>
      <w:proofErr w:type="spellStart"/>
      <w:r>
        <w:t>Redłowo</w:t>
      </w:r>
      <w:proofErr w:type="spellEnd"/>
      <w:r>
        <w:t xml:space="preserve">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lastRenderedPageBreak/>
        <w:t xml:space="preserve">dot. Gdynia Wzgórze Św. Maksymiliana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884C85" w:rsidRPr="008218FE" w:rsidRDefault="00884C85" w:rsidP="00884C85">
      <w:pPr>
        <w:ind w:left="480"/>
        <w:jc w:val="both"/>
      </w:pPr>
    </w:p>
    <w:p w:rsidR="00884C85" w:rsidRPr="008218FE" w:rsidRDefault="00911FC3" w:rsidP="00884C85">
      <w:pPr>
        <w:pStyle w:val="Zwykytekst"/>
        <w:jc w:val="both"/>
        <w:rPr>
          <w:rFonts w:ascii="Times New Roman" w:hAnsi="Times New Roman"/>
          <w:sz w:val="24"/>
          <w:szCs w:val="24"/>
        </w:rPr>
      </w:pPr>
      <w:r>
        <w:rPr>
          <w:rFonts w:ascii="Times New Roman" w:hAnsi="Times New Roman"/>
          <w:sz w:val="24"/>
          <w:szCs w:val="24"/>
        </w:rPr>
        <w:t>Zadanie 5 –</w:t>
      </w:r>
      <w:r w:rsidR="00884C85" w:rsidRPr="008218FE">
        <w:rPr>
          <w:rFonts w:ascii="Times New Roman" w:hAnsi="Times New Roman"/>
          <w:sz w:val="24"/>
          <w:szCs w:val="24"/>
        </w:rPr>
        <w:t xml:space="preserve"> za cenę netto …........................................ PLN (słownie złotych .............................………..) plus podatek VAT w obowiązującej wysokości, co daje cenę brutto ....................................... PLN (słownie złotych: ……...........................</w:t>
      </w:r>
      <w:r>
        <w:rPr>
          <w:rFonts w:ascii="Times New Roman" w:hAnsi="Times New Roman"/>
          <w:sz w:val="24"/>
          <w:szCs w:val="24"/>
        </w:rPr>
        <w:t>..............................);</w:t>
      </w:r>
    </w:p>
    <w:p w:rsidR="00911FC3" w:rsidRDefault="00911FC3" w:rsidP="00911FC3">
      <w:pPr>
        <w:ind w:left="480"/>
        <w:jc w:val="both"/>
      </w:pPr>
      <w:r>
        <w:t>w tym:</w:t>
      </w:r>
    </w:p>
    <w:p w:rsidR="00911FC3" w:rsidRDefault="00911FC3" w:rsidP="00911FC3">
      <w:pPr>
        <w:ind w:left="480"/>
        <w:jc w:val="both"/>
        <w:rPr>
          <w:rFonts w:ascii="Times New Roman" w:hAnsi="Times New Roman"/>
          <w:sz w:val="24"/>
          <w:szCs w:val="24"/>
        </w:rPr>
      </w:pPr>
      <w:r>
        <w:t xml:space="preserve">dot. rejon stacji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budynek Dworca Podmiejskiego oraz kasa w budynku Dworca Głównego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884C85" w:rsidRPr="008218FE" w:rsidRDefault="00884C85" w:rsidP="00884C85">
      <w:pPr>
        <w:ind w:left="480"/>
        <w:jc w:val="both"/>
      </w:pPr>
    </w:p>
    <w:p w:rsidR="00884C85" w:rsidRPr="008218FE" w:rsidRDefault="00884C85" w:rsidP="00884C85">
      <w:pPr>
        <w:pStyle w:val="Zwykytekst"/>
        <w:jc w:val="both"/>
        <w:rPr>
          <w:rFonts w:ascii="Times New Roman" w:hAnsi="Times New Roman"/>
          <w:sz w:val="24"/>
          <w:szCs w:val="24"/>
        </w:rPr>
      </w:pPr>
      <w:r w:rsidRPr="008218FE">
        <w:rPr>
          <w:rFonts w:ascii="Times New Roman" w:hAnsi="Times New Roman"/>
          <w:sz w:val="24"/>
          <w:szCs w:val="24"/>
        </w:rPr>
        <w:t xml:space="preserve">Zadanie </w:t>
      </w:r>
      <w:r w:rsidR="00911FC3">
        <w:rPr>
          <w:rFonts w:ascii="Times New Roman" w:hAnsi="Times New Roman"/>
          <w:sz w:val="24"/>
          <w:szCs w:val="24"/>
        </w:rPr>
        <w:t>6 –</w:t>
      </w:r>
      <w:r w:rsidRPr="008218FE">
        <w:rPr>
          <w:rFonts w:ascii="Times New Roman" w:hAnsi="Times New Roman"/>
          <w:sz w:val="24"/>
          <w:szCs w:val="24"/>
        </w:rPr>
        <w:t xml:space="preserve"> za cenę netto …........................................ PLN (słownie złotych .............................………..) plus podatek VAT w obowiązującej wysokości, co daje cenę brutto ....................................... PLN (słownie złotych: ……..........</w:t>
      </w:r>
      <w:r w:rsidR="00911FC3">
        <w:rPr>
          <w:rFonts w:ascii="Times New Roman" w:hAnsi="Times New Roman"/>
          <w:sz w:val="24"/>
          <w:szCs w:val="24"/>
        </w:rPr>
        <w:t>..............................);</w:t>
      </w:r>
    </w:p>
    <w:p w:rsidR="00911FC3" w:rsidRDefault="00911FC3" w:rsidP="00911FC3">
      <w:pPr>
        <w:ind w:left="480"/>
        <w:jc w:val="both"/>
      </w:pPr>
      <w:r>
        <w:t>w tym:</w:t>
      </w:r>
    </w:p>
    <w:p w:rsidR="00911FC3" w:rsidRDefault="00911FC3" w:rsidP="00911FC3">
      <w:pPr>
        <w:ind w:left="480"/>
        <w:jc w:val="both"/>
        <w:rPr>
          <w:rFonts w:ascii="Times New Roman" w:hAnsi="Times New Roman"/>
          <w:sz w:val="24"/>
          <w:szCs w:val="24"/>
        </w:rPr>
      </w:pPr>
      <w:r>
        <w:t xml:space="preserve">dot. Gdynia Stocznia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Grabówek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Leszczynki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Chylonia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Gdynia Cisowa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Rumia Janowo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t xml:space="preserve">dot. Reda – budynek kas biletowych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884C85" w:rsidRPr="008218FE" w:rsidRDefault="00884C85" w:rsidP="00884C85">
      <w:pPr>
        <w:ind w:left="480"/>
        <w:jc w:val="both"/>
      </w:pPr>
    </w:p>
    <w:p w:rsidR="00884C85" w:rsidRDefault="00911FC3" w:rsidP="00884C85">
      <w:pPr>
        <w:pStyle w:val="Zwykytekst"/>
        <w:jc w:val="both"/>
        <w:rPr>
          <w:rFonts w:ascii="Times New Roman" w:hAnsi="Times New Roman"/>
          <w:sz w:val="24"/>
          <w:szCs w:val="24"/>
        </w:rPr>
      </w:pPr>
      <w:r>
        <w:rPr>
          <w:rFonts w:ascii="Times New Roman" w:hAnsi="Times New Roman"/>
          <w:sz w:val="24"/>
          <w:szCs w:val="24"/>
        </w:rPr>
        <w:t>Zadanie 7 –</w:t>
      </w:r>
      <w:r w:rsidR="00884C85" w:rsidRPr="008218FE">
        <w:rPr>
          <w:rFonts w:ascii="Times New Roman" w:hAnsi="Times New Roman"/>
          <w:sz w:val="24"/>
          <w:szCs w:val="24"/>
        </w:rPr>
        <w:t xml:space="preserve"> za cenę netto …........................................ PLN (słownie złotych .............................………..) plus podatek VAT w obowiązującej wysokości, co daje cenę brutto ...................................... PLN (słownie złotych: …….........................................................).</w:t>
      </w:r>
    </w:p>
    <w:p w:rsidR="00911FC3" w:rsidRDefault="00911FC3" w:rsidP="00911FC3">
      <w:pPr>
        <w:ind w:left="480"/>
        <w:jc w:val="both"/>
      </w:pPr>
      <w:r>
        <w:t>w tym:</w:t>
      </w:r>
    </w:p>
    <w:p w:rsidR="00911FC3" w:rsidRDefault="00911FC3" w:rsidP="00911FC3">
      <w:pPr>
        <w:ind w:left="480"/>
        <w:jc w:val="both"/>
        <w:rPr>
          <w:rFonts w:ascii="Times New Roman" w:hAnsi="Times New Roman"/>
          <w:sz w:val="24"/>
          <w:szCs w:val="24"/>
        </w:rPr>
      </w:pPr>
      <w:r>
        <w:t xml:space="preserve">dot. nastawnia GCA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Default="00911FC3" w:rsidP="00911FC3">
      <w:pPr>
        <w:ind w:left="480"/>
        <w:jc w:val="both"/>
        <w:rPr>
          <w:rFonts w:ascii="Times New Roman" w:hAnsi="Times New Roman"/>
          <w:sz w:val="24"/>
          <w:szCs w:val="24"/>
        </w:rPr>
      </w:pPr>
      <w:r>
        <w:lastRenderedPageBreak/>
        <w:t xml:space="preserve">dot. „obiekty małej kubatury” </w:t>
      </w:r>
      <w:r>
        <w:rPr>
          <w:rFonts w:ascii="Times New Roman" w:hAnsi="Times New Roman"/>
          <w:sz w:val="24"/>
          <w:szCs w:val="24"/>
        </w:rPr>
        <w:t>–</w:t>
      </w:r>
      <w:r w:rsidRPr="008218FE">
        <w:rPr>
          <w:rFonts w:ascii="Times New Roman" w:hAnsi="Times New Roman"/>
          <w:sz w:val="24"/>
          <w:szCs w:val="24"/>
        </w:rPr>
        <w:t xml:space="preserve"> za cenę netto …........................................ PLN (słownie złotych .............................………..)</w:t>
      </w:r>
    </w:p>
    <w:p w:rsidR="00911FC3" w:rsidRPr="008218FE" w:rsidRDefault="00911FC3" w:rsidP="00884C85">
      <w:pPr>
        <w:pStyle w:val="Zwykytekst"/>
        <w:jc w:val="both"/>
        <w:rPr>
          <w:rFonts w:ascii="Times New Roman" w:hAnsi="Times New Roman"/>
          <w:sz w:val="24"/>
          <w:szCs w:val="24"/>
        </w:rPr>
      </w:pPr>
    </w:p>
    <w:p w:rsidR="003D4444" w:rsidRPr="0038099F" w:rsidRDefault="003D4444" w:rsidP="003D4444">
      <w:pPr>
        <w:pStyle w:val="Zwykytekst1"/>
        <w:numPr>
          <w:ilvl w:val="0"/>
          <w:numId w:val="55"/>
        </w:numPr>
        <w:jc w:val="both"/>
        <w:rPr>
          <w:rFonts w:ascii="Times New Roman" w:hAnsi="Times New Roman"/>
          <w:b/>
          <w:bCs/>
          <w:sz w:val="24"/>
          <w:szCs w:val="24"/>
        </w:rPr>
      </w:pPr>
      <w:r w:rsidRPr="0038099F">
        <w:rPr>
          <w:rFonts w:ascii="Times New Roman" w:hAnsi="Times New Roman"/>
          <w:b/>
          <w:bCs/>
          <w:sz w:val="24"/>
          <w:szCs w:val="24"/>
        </w:rPr>
        <w:t>ZOBOWIĄZUJEMY SIĘ</w:t>
      </w:r>
      <w:r w:rsidRPr="0038099F">
        <w:rPr>
          <w:rFonts w:ascii="Times New Roman" w:hAnsi="Times New Roman"/>
          <w:sz w:val="24"/>
          <w:szCs w:val="24"/>
        </w:rPr>
        <w:t xml:space="preserve"> do realizowania zamówienia w terminie</w:t>
      </w:r>
      <w:r w:rsidRPr="0038099F">
        <w:rPr>
          <w:rFonts w:ascii="Times New Roman" w:hAnsi="Times New Roman"/>
          <w:b/>
          <w:bCs/>
          <w:sz w:val="24"/>
          <w:szCs w:val="24"/>
        </w:rPr>
        <w:t xml:space="preserve"> wskazanym                 w Specyfikacji Istotnych Warunków Zamówienia.</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AKCEPTUJEMY </w:t>
      </w:r>
      <w:r w:rsidRPr="0038099F">
        <w:rPr>
          <w:rFonts w:ascii="Times New Roman" w:hAnsi="Times New Roman"/>
          <w:sz w:val="24"/>
          <w:szCs w:val="24"/>
        </w:rPr>
        <w:t xml:space="preserve">warunki płatności określone przez Zamawiającego w Specyfikacji Istotnych Warunków Zamówienia.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UWAŻAMY SIĘ</w:t>
      </w:r>
      <w:r w:rsidRPr="0038099F">
        <w:rPr>
          <w:rFonts w:ascii="Times New Roman" w:hAnsi="Times New Roman"/>
          <w:sz w:val="24"/>
          <w:szCs w:val="24"/>
        </w:rPr>
        <w:t xml:space="preserve"> za związanych niniejszą ofertą przez czas wskazany w Specyfikacji Istotnych Warunków Zamówienia, tj. przez okres </w:t>
      </w:r>
      <w:r w:rsidRPr="0038099F">
        <w:rPr>
          <w:rFonts w:ascii="Times New Roman" w:hAnsi="Times New Roman"/>
          <w:b/>
          <w:bCs/>
          <w:sz w:val="24"/>
          <w:szCs w:val="24"/>
        </w:rPr>
        <w:t>60 dni</w:t>
      </w:r>
      <w:r w:rsidRPr="0038099F">
        <w:rPr>
          <w:rFonts w:ascii="Times New Roman" w:hAnsi="Times New Roman"/>
          <w:sz w:val="24"/>
          <w:szCs w:val="24"/>
        </w:rPr>
        <w:t xml:space="preserve"> od upływu terminu składania ofert. Na potwierdzenie powyższego wnieśliśmy wadium w wysokości </w:t>
      </w:r>
      <w:r w:rsidRPr="0038099F">
        <w:rPr>
          <w:rFonts w:ascii="Times New Roman" w:hAnsi="Times New Roman"/>
          <w:b/>
          <w:bCs/>
          <w:sz w:val="24"/>
          <w:szCs w:val="24"/>
        </w:rPr>
        <w:t>wskazanej w Specyfikacji Istotnych Warunków Zamówienia</w:t>
      </w:r>
      <w:r w:rsidRPr="0038099F">
        <w:rPr>
          <w:rFonts w:ascii="Times New Roman" w:hAnsi="Times New Roman"/>
          <w:sz w:val="24"/>
          <w:szCs w:val="24"/>
        </w:rPr>
        <w:t>, w formie:</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pełnomocnikiem Wykonawców wspólnie ubiegających się o udzielenie niniejszego zamówienia jest: </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przedsiębiorcy składający wspólną ofertę)</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WSZELKĄ KORESPONDENCJĘ </w:t>
      </w:r>
      <w:r w:rsidRPr="0038099F">
        <w:rPr>
          <w:rFonts w:ascii="Times New Roman" w:hAnsi="Times New Roman"/>
          <w:sz w:val="24"/>
          <w:szCs w:val="24"/>
        </w:rPr>
        <w:t>w sprawie niniejszego postępowania należy kierować: pisemnie na następujący adres: _____________________________________, faksem na nr: 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OFERTĘ </w:t>
      </w:r>
      <w:r w:rsidRPr="0038099F">
        <w:rPr>
          <w:rFonts w:ascii="Times New Roman" w:hAnsi="Times New Roman"/>
          <w:sz w:val="24"/>
          <w:szCs w:val="24"/>
        </w:rPr>
        <w:t xml:space="preserve">niniejszą składamy na </w:t>
      </w:r>
      <w:r w:rsidRPr="0038099F">
        <w:rPr>
          <w:rFonts w:ascii="Times New Roman" w:hAnsi="Times New Roman"/>
          <w:b/>
          <w:bCs/>
          <w:sz w:val="24"/>
          <w:szCs w:val="24"/>
        </w:rPr>
        <w:t>___</w:t>
      </w:r>
      <w:r w:rsidRPr="0038099F">
        <w:rPr>
          <w:rFonts w:ascii="Times New Roman" w:hAnsi="Times New Roman"/>
          <w:sz w:val="24"/>
          <w:szCs w:val="24"/>
        </w:rPr>
        <w:t xml:space="preserve"> kolejno ponumerowanych stronach.</w:t>
      </w:r>
    </w:p>
    <w:p w:rsidR="003D4444" w:rsidRPr="0038099F" w:rsidRDefault="003D4444" w:rsidP="003D4444">
      <w:pPr>
        <w:pStyle w:val="Zwykytekst1"/>
        <w:numPr>
          <w:ilvl w:val="0"/>
          <w:numId w:val="55"/>
        </w:numPr>
        <w:tabs>
          <w:tab w:val="left" w:pos="284"/>
          <w:tab w:val="left" w:pos="567"/>
        </w:tabs>
        <w:spacing w:before="120"/>
        <w:ind w:left="284" w:hanging="284"/>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następujące części zamówienia zostaną powierzone podwykonawcom:</w:t>
      </w:r>
    </w:p>
    <w:p w:rsidR="003D4444" w:rsidRPr="0038099F" w:rsidRDefault="003D4444" w:rsidP="003D4444">
      <w:pPr>
        <w:pStyle w:val="Zwykytekst1"/>
        <w:tabs>
          <w:tab w:val="left" w:pos="567"/>
        </w:tabs>
        <w:spacing w:before="120"/>
        <w:ind w:left="284"/>
        <w:jc w:val="center"/>
        <w:rPr>
          <w:rFonts w:ascii="Times New Roman" w:hAnsi="Times New Roman"/>
          <w:b/>
          <w:bCs/>
          <w:sz w:val="24"/>
          <w:szCs w:val="24"/>
        </w:rPr>
      </w:pPr>
      <w:r w:rsidRPr="0038099F">
        <w:rPr>
          <w:rFonts w:ascii="Times New Roman" w:hAnsi="Times New Roman"/>
          <w:b/>
          <w:bCs/>
          <w:sz w:val="24"/>
          <w:szCs w:val="24"/>
        </w:rPr>
        <w:t>nazwa części zamówienia</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planują powierzenie wykonania części usługi podwykonawcom)</w:t>
      </w:r>
    </w:p>
    <w:p w:rsidR="003D4444" w:rsidRPr="0038099F" w:rsidRDefault="003D4444" w:rsidP="003D4444">
      <w:pPr>
        <w:pStyle w:val="Zwykytekst1"/>
        <w:numPr>
          <w:ilvl w:val="0"/>
          <w:numId w:val="55"/>
        </w:numPr>
        <w:tabs>
          <w:tab w:val="left" w:pos="567"/>
        </w:tabs>
        <w:spacing w:before="120"/>
        <w:ind w:left="180" w:hanging="180"/>
        <w:jc w:val="both"/>
        <w:rPr>
          <w:rStyle w:val="txt-new"/>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w:t>
      </w:r>
      <w:r w:rsidRPr="0038099F">
        <w:rPr>
          <w:rStyle w:val="txt-new"/>
          <w:rFonts w:ascii="Times New Roman" w:hAnsi="Times New Roman"/>
          <w:sz w:val="24"/>
          <w:szCs w:val="24"/>
        </w:rPr>
        <w:t xml:space="preserve">należymy do grupy kapitałowej, o której mowa w art. 24 ust. 2 pkt 5 ustawy </w:t>
      </w:r>
      <w:proofErr w:type="spellStart"/>
      <w:r w:rsidRPr="0038099F">
        <w:rPr>
          <w:rStyle w:val="txt-new"/>
          <w:rFonts w:ascii="Times New Roman" w:hAnsi="Times New Roman"/>
          <w:sz w:val="24"/>
          <w:szCs w:val="24"/>
        </w:rPr>
        <w:t>Pzp</w:t>
      </w:r>
      <w:proofErr w:type="spellEnd"/>
      <w:r w:rsidRPr="0038099F">
        <w:rPr>
          <w:rStyle w:val="txt-new"/>
          <w:rFonts w:ascii="Times New Roman" w:hAnsi="Times New Roman"/>
          <w:sz w:val="24"/>
          <w:szCs w:val="24"/>
        </w:rPr>
        <w:t>.</w:t>
      </w:r>
    </w:p>
    <w:p w:rsidR="003D4444" w:rsidRPr="0038099F" w:rsidRDefault="003D4444" w:rsidP="003D4444">
      <w:pPr>
        <w:pStyle w:val="Zwykytekst1"/>
        <w:tabs>
          <w:tab w:val="left" w:pos="567"/>
        </w:tabs>
        <w:spacing w:before="120"/>
        <w:jc w:val="center"/>
        <w:rPr>
          <w:rFonts w:ascii="Times New Roman" w:hAnsi="Times New Roman"/>
          <w:b/>
          <w:bCs/>
          <w:sz w:val="24"/>
          <w:szCs w:val="24"/>
        </w:rPr>
      </w:pPr>
      <w:r w:rsidRPr="0038099F">
        <w:rPr>
          <w:rFonts w:ascii="Times New Roman" w:hAnsi="Times New Roman"/>
          <w:b/>
          <w:bCs/>
          <w:sz w:val="24"/>
          <w:szCs w:val="24"/>
        </w:rPr>
        <w:t>Lista podmiotów</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1. ....................................................................................................................................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 xml:space="preserve">2. ....................................................................................................................................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3. ....................................................................................................................................</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rsidR="003D4444" w:rsidRPr="0038099F" w:rsidRDefault="003D4444" w:rsidP="003D4444">
      <w:pPr>
        <w:pStyle w:val="Zwykytekst1"/>
        <w:spacing w:before="120"/>
        <w:jc w:val="both"/>
        <w:rPr>
          <w:rFonts w:ascii="Times New Roman" w:hAnsi="Times New Roman"/>
          <w:sz w:val="24"/>
          <w:szCs w:val="24"/>
        </w:rPr>
      </w:pPr>
    </w:p>
    <w:p w:rsidR="003D4444" w:rsidRPr="00282485" w:rsidRDefault="003D4444" w:rsidP="003D4444">
      <w:pPr>
        <w:pStyle w:val="Zwykytekst1"/>
        <w:numPr>
          <w:ilvl w:val="0"/>
          <w:numId w:val="55"/>
        </w:numPr>
        <w:tabs>
          <w:tab w:val="left" w:pos="540"/>
        </w:tabs>
        <w:spacing w:before="120"/>
        <w:ind w:left="555" w:hanging="555"/>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iż najpóźniej w dniu zawarcia umowy wniesiemy zabezpieczenie należytego wykonania umowy w formie: ......................................................................... (</w:t>
      </w:r>
      <w:r w:rsidRPr="0038099F">
        <w:rPr>
          <w:rFonts w:ascii="Times New Roman" w:hAnsi="Times New Roman"/>
          <w:i/>
          <w:iCs/>
          <w:sz w:val="24"/>
          <w:szCs w:val="24"/>
        </w:rPr>
        <w:t>wstawić jedną lub kilka z form przewidzianych w pkt XIII niniejszej SIWZ</w:t>
      </w:r>
      <w:r w:rsidRPr="0038099F">
        <w:rPr>
          <w:rFonts w:ascii="Times New Roman" w:hAnsi="Times New Roman"/>
          <w:sz w:val="24"/>
          <w:szCs w:val="24"/>
        </w:rPr>
        <w:t>), w kwocie …………………….……… zł wyliczonej zgodnie z zapisami niniejszej SIWZ.</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WRAZ Z OFERTĄ</w:t>
      </w:r>
      <w:r w:rsidRPr="0038099F">
        <w:rPr>
          <w:rFonts w:ascii="Times New Roman" w:hAnsi="Times New Roman"/>
          <w:sz w:val="24"/>
          <w:szCs w:val="24"/>
        </w:rPr>
        <w:t xml:space="preserve"> składamy następujące oświadczenia i dokumenty wymienione w pkt 7 Rozdziału I SIWZ, na </w:t>
      </w:r>
      <w:r w:rsidRPr="0038099F">
        <w:rPr>
          <w:rFonts w:ascii="Times New Roman" w:hAnsi="Times New Roman"/>
          <w:b/>
          <w:bCs/>
          <w:sz w:val="24"/>
          <w:szCs w:val="24"/>
        </w:rPr>
        <w:t xml:space="preserve">___ </w:t>
      </w:r>
      <w:r w:rsidRPr="0038099F">
        <w:rPr>
          <w:rFonts w:ascii="Times New Roman" w:hAnsi="Times New Roman"/>
          <w:sz w:val="24"/>
          <w:szCs w:val="24"/>
        </w:rPr>
        <w:t>kolejno ponumerowanych stronach:</w:t>
      </w:r>
    </w:p>
    <w:p w:rsidR="003D4444" w:rsidRPr="0038099F" w:rsidRDefault="003D4444" w:rsidP="003D4444">
      <w:pPr>
        <w:pStyle w:val="Zwykytekst1"/>
        <w:numPr>
          <w:ilvl w:val="1"/>
          <w:numId w:val="23"/>
        </w:numPr>
        <w:tabs>
          <w:tab w:val="left" w:pos="1260"/>
        </w:tabs>
        <w:spacing w:before="120"/>
        <w:ind w:left="1260"/>
        <w:jc w:val="both"/>
        <w:rPr>
          <w:rFonts w:ascii="Times New Roman" w:hAnsi="Times New Roman"/>
          <w:sz w:val="24"/>
          <w:szCs w:val="24"/>
        </w:rPr>
      </w:pPr>
      <w:r w:rsidRPr="0038099F">
        <w:rPr>
          <w:rFonts w:ascii="Times New Roman" w:hAnsi="Times New Roman"/>
          <w:sz w:val="24"/>
          <w:szCs w:val="24"/>
        </w:rPr>
        <w:t xml:space="preserve">Oświadczenie o spełnianiu warunków określonych w art. 22 ust. 1 ustawy </w:t>
      </w:r>
      <w:proofErr w:type="spellStart"/>
      <w:r w:rsidRPr="0038099F">
        <w:rPr>
          <w:rFonts w:ascii="Times New Roman" w:hAnsi="Times New Roman"/>
          <w:sz w:val="24"/>
          <w:szCs w:val="24"/>
        </w:rPr>
        <w:t>Pzp</w:t>
      </w:r>
      <w:proofErr w:type="spellEnd"/>
      <w:r w:rsidRPr="0038099F">
        <w:rPr>
          <w:rFonts w:ascii="Times New Roman" w:hAnsi="Times New Roman"/>
          <w:sz w:val="24"/>
          <w:szCs w:val="24"/>
        </w:rPr>
        <w:t xml:space="preserve">; </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spacing w:before="120"/>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__.__.201</w:t>
      </w:r>
      <w:r w:rsidR="005D71C7">
        <w:rPr>
          <w:rFonts w:ascii="Times New Roman" w:hAnsi="Times New Roman"/>
          <w:sz w:val="24"/>
          <w:szCs w:val="24"/>
        </w:rPr>
        <w:t>6</w:t>
      </w:r>
      <w:r w:rsidRPr="0038099F">
        <w:rPr>
          <w:rFonts w:ascii="Times New Roman" w:hAnsi="Times New Roman"/>
          <w:sz w:val="24"/>
          <w:szCs w:val="24"/>
        </w:rPr>
        <w:t xml:space="preserve"> r.</w:t>
      </w:r>
    </w:p>
    <w:p w:rsidR="003D4444" w:rsidRPr="0038099F" w:rsidRDefault="003D4444" w:rsidP="003D4444">
      <w:pPr>
        <w:pStyle w:val="Zwykytekst1"/>
        <w:spacing w:before="120"/>
        <w:ind w:left="1003" w:firstLine="396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5040"/>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rPr>
          <w:sz w:val="32"/>
          <w:szCs w:val="32"/>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Tekstpodstawowy22"/>
        <w:jc w:val="center"/>
        <w:rPr>
          <w:sz w:val="32"/>
          <w:szCs w:val="32"/>
        </w:rPr>
      </w:pPr>
      <w:r w:rsidRPr="0038099F">
        <w:rPr>
          <w:sz w:val="32"/>
          <w:szCs w:val="32"/>
        </w:rPr>
        <w:t>ROZDZIAŁ V</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PROJEKT UMOWY</w:t>
      </w:r>
    </w:p>
    <w:p w:rsidR="001F2C99" w:rsidRPr="0038099F" w:rsidRDefault="001F2C99" w:rsidP="00DF3C09">
      <w:pPr>
        <w:pStyle w:val="Tekstpodstawowy22"/>
        <w:jc w:val="center"/>
        <w:rPr>
          <w:sz w:val="32"/>
          <w:szCs w:val="32"/>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5D71C7">
      <w:pPr>
        <w:pStyle w:val="Zwykytekst1"/>
        <w:rPr>
          <w:rFonts w:ascii="Times New Roman" w:hAnsi="Times New Roman"/>
        </w:rPr>
      </w:pPr>
    </w:p>
    <w:sectPr w:rsidR="001F2C99" w:rsidRPr="0038099F" w:rsidSect="00EB6704">
      <w:footerReference w:type="default" r:id="rId9"/>
      <w:pgSz w:w="11906" w:h="16838"/>
      <w:pgMar w:top="851" w:right="1413" w:bottom="851" w:left="1418"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699" w:rsidRDefault="00006699">
      <w:pPr>
        <w:spacing w:after="0" w:line="240" w:lineRule="auto"/>
      </w:pPr>
      <w:r>
        <w:separator/>
      </w:r>
    </w:p>
  </w:endnote>
  <w:endnote w:type="continuationSeparator" w:id="0">
    <w:p w:rsidR="00006699" w:rsidRDefault="0000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FC3" w:rsidRDefault="00911FC3">
    <w:pPr>
      <w:pStyle w:val="Stopka"/>
      <w:jc w:val="right"/>
    </w:pPr>
    <w:r>
      <w:fldChar w:fldCharType="begin"/>
    </w:r>
    <w:r>
      <w:instrText xml:space="preserve"> PAGE </w:instrText>
    </w:r>
    <w:r>
      <w:fldChar w:fldCharType="separate"/>
    </w:r>
    <w:r w:rsidR="006F35D2">
      <w:rPr>
        <w:noProof/>
      </w:rPr>
      <w:t>23</w:t>
    </w:r>
    <w:r>
      <w:rPr>
        <w:noProof/>
      </w:rPr>
      <w:fldChar w:fldCharType="end"/>
    </w:r>
  </w:p>
  <w:p w:rsidR="00911FC3" w:rsidRDefault="00911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699" w:rsidRDefault="00006699">
      <w:pPr>
        <w:spacing w:after="0" w:line="240" w:lineRule="auto"/>
      </w:pPr>
      <w:r>
        <w:separator/>
      </w:r>
    </w:p>
  </w:footnote>
  <w:footnote w:type="continuationSeparator" w:id="0">
    <w:p w:rsidR="00006699" w:rsidRDefault="000066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pStyle w:val="Nagwek7"/>
      <w:suff w:val="nothing"/>
      <w:lvlText w:val=""/>
      <w:lvlJc w:val="left"/>
      <w:pPr>
        <w:tabs>
          <w:tab w:val="num" w:pos="1296"/>
        </w:tabs>
        <w:ind w:left="1296" w:hanging="1296"/>
      </w:pPr>
      <w:rPr>
        <w:rFonts w:cs="Times New Roman"/>
      </w:rPr>
    </w:lvl>
    <w:lvl w:ilvl="7">
      <w:start w:val="1"/>
      <w:numFmt w:val="none"/>
      <w:pStyle w:val="Nagwek8"/>
      <w:suff w:val="nothing"/>
      <w:lvlText w:val=""/>
      <w:lvlJc w:val="left"/>
      <w:pPr>
        <w:tabs>
          <w:tab w:val="num" w:pos="1440"/>
        </w:tabs>
        <w:ind w:left="1440" w:hanging="1440"/>
      </w:pPr>
      <w:rPr>
        <w:rFonts w:cs="Times New Roman"/>
      </w:rPr>
    </w:lvl>
    <w:lvl w:ilvl="8">
      <w:start w:val="1"/>
      <w:numFmt w:val="none"/>
      <w:pStyle w:val="Nagwek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2"/>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4"/>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6"/>
    <w:multiLevelType w:val="multilevel"/>
    <w:tmpl w:val="00000006"/>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7"/>
    <w:multiLevelType w:val="multilevel"/>
    <w:tmpl w:val="00000007"/>
    <w:name w:val="WW8Num6"/>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multilevel"/>
    <w:tmpl w:val="00000008"/>
    <w:name w:val="WW8Num7"/>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00000009"/>
    <w:multiLevelType w:val="multilevel"/>
    <w:tmpl w:val="EF2E5A5E"/>
    <w:name w:val="WW8Num9"/>
    <w:lvl w:ilvl="0">
      <w:start w:val="1"/>
      <w:numFmt w:val="decimal"/>
      <w:lvlText w:val="%1."/>
      <w:lvlJc w:val="left"/>
      <w:pPr>
        <w:tabs>
          <w:tab w:val="num" w:pos="360"/>
        </w:tabs>
        <w:ind w:left="644" w:hanging="284"/>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644" w:hanging="284"/>
      </w:pPr>
      <w:rPr>
        <w:rFonts w:cs="Times New Roman"/>
      </w:rPr>
    </w:lvl>
  </w:abstractNum>
  <w:abstractNum w:abstractNumId="10" w15:restartNumberingAfterBreak="0">
    <w:nsid w:val="0000000B"/>
    <w:multiLevelType w:val="multilevel"/>
    <w:tmpl w:val="0000000B"/>
    <w:name w:val="WW8Num11"/>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000000C"/>
    <w:multiLevelType w:val="singleLevel"/>
    <w:tmpl w:val="0000000C"/>
    <w:name w:val="WW8Num12"/>
    <w:lvl w:ilvl="0">
      <w:start w:val="5"/>
      <w:numFmt w:val="decimal"/>
      <w:lvlText w:val="%1."/>
      <w:lvlJc w:val="left"/>
      <w:pPr>
        <w:tabs>
          <w:tab w:val="num" w:pos="360"/>
        </w:tabs>
        <w:ind w:left="644" w:hanging="284"/>
      </w:pPr>
      <w:rPr>
        <w:rFonts w:cs="Times New Roman"/>
      </w:rPr>
    </w:lvl>
  </w:abstractNum>
  <w:abstractNum w:abstractNumId="12" w15:restartNumberingAfterBreak="0">
    <w:nsid w:val="0000000D"/>
    <w:multiLevelType w:val="multilevel"/>
    <w:tmpl w:val="0000000D"/>
    <w:name w:val="WW8Num13"/>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705"/>
        </w:tabs>
        <w:ind w:left="705" w:hanging="705"/>
      </w:pPr>
      <w:rPr>
        <w:rFonts w:cs="Times New Roman"/>
        <w:b/>
        <w:bCs/>
        <w:i w:val="0"/>
        <w:iCs w:val="0"/>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644"/>
        </w:tabs>
        <w:ind w:left="644" w:hanging="360"/>
      </w:pPr>
      <w:rPr>
        <w:rFonts w:cs="Times New Roman"/>
      </w:rPr>
    </w:lvl>
  </w:abstractNum>
  <w:abstractNum w:abstractNumId="15" w15:restartNumberingAfterBreak="0">
    <w:nsid w:val="00000010"/>
    <w:multiLevelType w:val="singleLevel"/>
    <w:tmpl w:val="00000010"/>
    <w:name w:val="WW8Num17"/>
    <w:lvl w:ilvl="0">
      <w:start w:val="1"/>
      <w:numFmt w:val="decimal"/>
      <w:lvlText w:val="%1."/>
      <w:lvlJc w:val="left"/>
      <w:pPr>
        <w:tabs>
          <w:tab w:val="num" w:pos="720"/>
        </w:tabs>
        <w:ind w:left="720" w:hanging="360"/>
      </w:pPr>
      <w:rPr>
        <w:rFonts w:cs="Times New Roman"/>
      </w:rPr>
    </w:lvl>
  </w:abstractNum>
  <w:abstractNum w:abstractNumId="16" w15:restartNumberingAfterBreak="0">
    <w:nsid w:val="00000011"/>
    <w:multiLevelType w:val="singleLevel"/>
    <w:tmpl w:val="00000011"/>
    <w:name w:val="WW8Num19"/>
    <w:lvl w:ilvl="0">
      <w:start w:val="1"/>
      <w:numFmt w:val="decimal"/>
      <w:lvlText w:val="%1."/>
      <w:lvlJc w:val="left"/>
      <w:pPr>
        <w:tabs>
          <w:tab w:val="num" w:pos="720"/>
        </w:tabs>
        <w:ind w:left="720" w:hanging="360"/>
      </w:pPr>
      <w:rPr>
        <w:rFonts w:cs="Times New Roman"/>
      </w:rPr>
    </w:lvl>
  </w:abstractNum>
  <w:abstractNum w:abstractNumId="17" w15:restartNumberingAfterBreak="0">
    <w:nsid w:val="00000012"/>
    <w:multiLevelType w:val="singleLevel"/>
    <w:tmpl w:val="00000012"/>
    <w:name w:val="WW8Num20"/>
    <w:lvl w:ilvl="0">
      <w:start w:val="1"/>
      <w:numFmt w:val="decimal"/>
      <w:lvlText w:val="%1."/>
      <w:lvlJc w:val="left"/>
      <w:pPr>
        <w:tabs>
          <w:tab w:val="num" w:pos="1440"/>
        </w:tabs>
        <w:ind w:left="1440" w:hanging="360"/>
      </w:pPr>
      <w:rPr>
        <w:rFonts w:cs="Times New Roman"/>
        <w:b w:val="0"/>
      </w:rPr>
    </w:lvl>
  </w:abstractNum>
  <w:abstractNum w:abstractNumId="18" w15:restartNumberingAfterBreak="0">
    <w:nsid w:val="00000013"/>
    <w:multiLevelType w:val="multilevel"/>
    <w:tmpl w:val="00000013"/>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720"/>
        </w:tabs>
        <w:ind w:left="720" w:hanging="360"/>
      </w:pPr>
      <w:rPr>
        <w:rFonts w:cs="Times New Roman"/>
      </w:rPr>
    </w:lvl>
  </w:abstractNum>
  <w:abstractNum w:abstractNumId="20" w15:restartNumberingAfterBreak="0">
    <w:nsid w:val="00000015"/>
    <w:multiLevelType w:val="singleLevel"/>
    <w:tmpl w:val="00000015"/>
    <w:name w:val="WW8Num23"/>
    <w:lvl w:ilvl="0">
      <w:start w:val="8"/>
      <w:numFmt w:val="decimal"/>
      <w:lvlText w:val="%1."/>
      <w:lvlJc w:val="left"/>
      <w:pPr>
        <w:tabs>
          <w:tab w:val="num" w:pos="360"/>
        </w:tabs>
        <w:ind w:left="644" w:hanging="284"/>
      </w:pPr>
      <w:rPr>
        <w:rFonts w:cs="Times New Roman"/>
      </w:rPr>
    </w:lvl>
  </w:abstractNum>
  <w:abstractNum w:abstractNumId="21" w15:restartNumberingAfterBreak="0">
    <w:nsid w:val="00000016"/>
    <w:multiLevelType w:val="singleLevel"/>
    <w:tmpl w:val="00000016"/>
    <w:name w:val="WW8Num24"/>
    <w:lvl w:ilvl="0">
      <w:start w:val="1"/>
      <w:numFmt w:val="decimal"/>
      <w:lvlText w:val="%1."/>
      <w:lvlJc w:val="left"/>
      <w:pPr>
        <w:tabs>
          <w:tab w:val="num" w:pos="0"/>
        </w:tabs>
        <w:ind w:left="720" w:hanging="360"/>
      </w:pPr>
      <w:rPr>
        <w:rFonts w:cs="Times New Roman"/>
        <w:b w:val="0"/>
        <w:bCs w:val="0"/>
      </w:rPr>
    </w:lvl>
  </w:abstractNum>
  <w:abstractNum w:abstractNumId="22" w15:restartNumberingAfterBreak="0">
    <w:nsid w:val="00000017"/>
    <w:multiLevelType w:val="singleLevel"/>
    <w:tmpl w:val="3FC2782E"/>
    <w:name w:val="WW8Num25"/>
    <w:lvl w:ilvl="0">
      <w:start w:val="1"/>
      <w:numFmt w:val="decimal"/>
      <w:lvlText w:val="%1)"/>
      <w:lvlJc w:val="left"/>
      <w:pPr>
        <w:tabs>
          <w:tab w:val="num" w:pos="720"/>
        </w:tabs>
        <w:ind w:left="720" w:hanging="360"/>
      </w:pPr>
      <w:rPr>
        <w:rFonts w:ascii="Times New Roman" w:eastAsia="Times New Roman" w:hAnsi="Times New Roman" w:cs="Calibri"/>
      </w:rPr>
    </w:lvl>
  </w:abstractNum>
  <w:abstractNum w:abstractNumId="23" w15:restartNumberingAfterBreak="0">
    <w:nsid w:val="00000018"/>
    <w:multiLevelType w:val="singleLevel"/>
    <w:tmpl w:val="00000018"/>
    <w:name w:val="WW8Num27"/>
    <w:lvl w:ilvl="0">
      <w:start w:val="1"/>
      <w:numFmt w:val="lowerLetter"/>
      <w:lvlText w:val="%1."/>
      <w:lvlJc w:val="left"/>
      <w:pPr>
        <w:tabs>
          <w:tab w:val="num" w:pos="0"/>
        </w:tabs>
        <w:ind w:left="720" w:hanging="360"/>
      </w:pPr>
      <w:rPr>
        <w:rFonts w:cs="Times New Roman"/>
      </w:rPr>
    </w:lvl>
  </w:abstractNum>
  <w:abstractNum w:abstractNumId="24" w15:restartNumberingAfterBreak="0">
    <w:nsid w:val="00000019"/>
    <w:multiLevelType w:val="multilevel"/>
    <w:tmpl w:val="00000019"/>
    <w:name w:val="WW8Num28"/>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1A"/>
    <w:multiLevelType w:val="multilevel"/>
    <w:tmpl w:val="0000001A"/>
    <w:name w:val="WW8Num29"/>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8Num30"/>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0000001C"/>
    <w:multiLevelType w:val="multilevel"/>
    <w:tmpl w:val="730ADE86"/>
    <w:name w:val="WW8Num3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1E"/>
    <w:multiLevelType w:val="singleLevel"/>
    <w:tmpl w:val="0000001E"/>
    <w:name w:val="WW8Num33"/>
    <w:lvl w:ilvl="0">
      <w:start w:val="7"/>
      <w:numFmt w:val="decimal"/>
      <w:lvlText w:val="%1."/>
      <w:lvlJc w:val="left"/>
      <w:pPr>
        <w:tabs>
          <w:tab w:val="num" w:pos="360"/>
        </w:tabs>
        <w:ind w:left="644" w:hanging="284"/>
      </w:pPr>
      <w:rPr>
        <w:rFonts w:cs="Times New Roman"/>
        <w:color w:val="auto"/>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360"/>
        </w:tabs>
        <w:ind w:left="360" w:hanging="360"/>
      </w:pPr>
      <w:rPr>
        <w:rFonts w:cs="Times New Roman"/>
        <w:b w:val="0"/>
        <w:bCs w:val="0"/>
        <w:i w:val="0"/>
        <w:iCs w:val="0"/>
      </w:rPr>
    </w:lvl>
  </w:abstractNum>
  <w:abstractNum w:abstractNumId="31" w15:restartNumberingAfterBreak="0">
    <w:nsid w:val="00000020"/>
    <w:multiLevelType w:val="singleLevel"/>
    <w:tmpl w:val="00000020"/>
    <w:name w:val="WW8Num35"/>
    <w:lvl w:ilvl="0">
      <w:start w:val="1"/>
      <w:numFmt w:val="decimal"/>
      <w:lvlText w:val="%1)"/>
      <w:lvlJc w:val="left"/>
      <w:pPr>
        <w:tabs>
          <w:tab w:val="num" w:pos="2340"/>
        </w:tabs>
        <w:ind w:left="2340" w:hanging="360"/>
      </w:pPr>
      <w:rPr>
        <w:rFonts w:cs="Times New Roman"/>
      </w:rPr>
    </w:lvl>
  </w:abstractNum>
  <w:abstractNum w:abstractNumId="32" w15:restartNumberingAfterBreak="0">
    <w:nsid w:val="00000021"/>
    <w:multiLevelType w:val="multilevel"/>
    <w:tmpl w:val="00000021"/>
    <w:name w:val="WW8Num3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00000022"/>
    <w:multiLevelType w:val="singleLevel"/>
    <w:tmpl w:val="00000022"/>
    <w:name w:val="WW8Num37"/>
    <w:lvl w:ilvl="0">
      <w:start w:val="15"/>
      <w:numFmt w:val="decimal"/>
      <w:lvlText w:val="%1"/>
      <w:lvlJc w:val="left"/>
      <w:pPr>
        <w:tabs>
          <w:tab w:val="num" w:pos="0"/>
        </w:tabs>
        <w:ind w:left="252" w:hanging="360"/>
      </w:pPr>
      <w:rPr>
        <w:rFonts w:cs="Times New Roman"/>
      </w:rPr>
    </w:lvl>
  </w:abstractNum>
  <w:abstractNum w:abstractNumId="34" w15:restartNumberingAfterBreak="0">
    <w:nsid w:val="00000023"/>
    <w:multiLevelType w:val="multilevel"/>
    <w:tmpl w:val="00000023"/>
    <w:name w:val="WW8Num38"/>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5" w15:restartNumberingAfterBreak="0">
    <w:nsid w:val="00000024"/>
    <w:multiLevelType w:val="singleLevel"/>
    <w:tmpl w:val="6AF21CBE"/>
    <w:name w:val="WW8Num39"/>
    <w:lvl w:ilvl="0">
      <w:start w:val="1"/>
      <w:numFmt w:val="lowerLetter"/>
      <w:lvlText w:val="%1)"/>
      <w:lvlJc w:val="left"/>
      <w:pPr>
        <w:tabs>
          <w:tab w:val="num" w:pos="720"/>
        </w:tabs>
        <w:ind w:left="720" w:hanging="360"/>
      </w:pPr>
      <w:rPr>
        <w:rFonts w:ascii="Times New Roman" w:eastAsia="Times New Roman" w:hAnsi="Times New Roman" w:cs="Calibri"/>
      </w:rPr>
    </w:lvl>
  </w:abstractNum>
  <w:abstractNum w:abstractNumId="36" w15:restartNumberingAfterBreak="0">
    <w:nsid w:val="00000025"/>
    <w:multiLevelType w:val="singleLevel"/>
    <w:tmpl w:val="00000025"/>
    <w:name w:val="WW8Num40"/>
    <w:lvl w:ilvl="0">
      <w:start w:val="1"/>
      <w:numFmt w:val="decimal"/>
      <w:lvlText w:val="%1."/>
      <w:lvlJc w:val="left"/>
      <w:pPr>
        <w:tabs>
          <w:tab w:val="num" w:pos="2340"/>
        </w:tabs>
        <w:ind w:left="2340" w:hanging="360"/>
      </w:pPr>
      <w:rPr>
        <w:rFonts w:cs="Times New Roman"/>
        <w:b w:val="0"/>
      </w:rPr>
    </w:lvl>
  </w:abstractNum>
  <w:abstractNum w:abstractNumId="37" w15:restartNumberingAfterBreak="0">
    <w:nsid w:val="00000026"/>
    <w:multiLevelType w:val="singleLevel"/>
    <w:tmpl w:val="00000026"/>
    <w:name w:val="WW8Num41"/>
    <w:lvl w:ilvl="0">
      <w:start w:val="3"/>
      <w:numFmt w:val="decimal"/>
      <w:lvlText w:val="%1."/>
      <w:lvlJc w:val="left"/>
      <w:pPr>
        <w:tabs>
          <w:tab w:val="num" w:pos="360"/>
        </w:tabs>
        <w:ind w:left="644" w:hanging="284"/>
      </w:pPr>
      <w:rPr>
        <w:rFonts w:cs="Times New Roman"/>
        <w:b w:val="0"/>
      </w:rPr>
    </w:lvl>
  </w:abstractNum>
  <w:abstractNum w:abstractNumId="38" w15:restartNumberingAfterBreak="0">
    <w:nsid w:val="00000027"/>
    <w:multiLevelType w:val="singleLevel"/>
    <w:tmpl w:val="00000027"/>
    <w:name w:val="WW8Num42"/>
    <w:lvl w:ilvl="0">
      <w:start w:val="1"/>
      <w:numFmt w:val="decimal"/>
      <w:lvlText w:val="%1."/>
      <w:lvlJc w:val="left"/>
      <w:pPr>
        <w:tabs>
          <w:tab w:val="num" w:pos="360"/>
        </w:tabs>
        <w:ind w:left="644" w:hanging="284"/>
      </w:pPr>
      <w:rPr>
        <w:rFonts w:cs="Times New Roman"/>
      </w:rPr>
    </w:lvl>
  </w:abstractNum>
  <w:abstractNum w:abstractNumId="39" w15:restartNumberingAfterBreak="0">
    <w:nsid w:val="00000028"/>
    <w:multiLevelType w:val="multilevel"/>
    <w:tmpl w:val="00000028"/>
    <w:name w:val="WW8Num43"/>
    <w:lvl w:ilvl="0">
      <w:start w:val="1"/>
      <w:numFmt w:val="decimal"/>
      <w:suff w:val="space"/>
      <w:lvlText w:val="§ %1"/>
      <w:lvlJc w:val="left"/>
      <w:pPr>
        <w:tabs>
          <w:tab w:val="num" w:pos="0"/>
        </w:tabs>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tabs>
          <w:tab w:val="num" w:pos="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00000029"/>
    <w:multiLevelType w:val="multilevel"/>
    <w:tmpl w:val="00000029"/>
    <w:name w:val="WW8Num44"/>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0000002A"/>
    <w:multiLevelType w:val="multilevel"/>
    <w:tmpl w:val="0000002A"/>
    <w:name w:val="WW8Num4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2" w15:restartNumberingAfterBreak="0">
    <w:nsid w:val="0000002B"/>
    <w:multiLevelType w:val="multilevel"/>
    <w:tmpl w:val="0000002B"/>
    <w:name w:val="WW8Num46"/>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0000002C"/>
    <w:multiLevelType w:val="singleLevel"/>
    <w:tmpl w:val="0000002C"/>
    <w:name w:val="WW8Num47"/>
    <w:lvl w:ilvl="0">
      <w:start w:val="1"/>
      <w:numFmt w:val="decimal"/>
      <w:lvlText w:val="%1."/>
      <w:lvlJc w:val="left"/>
      <w:pPr>
        <w:tabs>
          <w:tab w:val="num" w:pos="720"/>
        </w:tabs>
        <w:ind w:left="720" w:hanging="360"/>
      </w:pPr>
      <w:rPr>
        <w:rFonts w:cs="Times New Roman"/>
      </w:rPr>
    </w:lvl>
  </w:abstractNum>
  <w:abstractNum w:abstractNumId="44" w15:restartNumberingAfterBreak="0">
    <w:nsid w:val="0000002D"/>
    <w:multiLevelType w:val="multilevel"/>
    <w:tmpl w:val="0000002D"/>
    <w:name w:val="WW8Num4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0000002E"/>
    <w:multiLevelType w:val="singleLevel"/>
    <w:tmpl w:val="0000002E"/>
    <w:name w:val="WW8Num49"/>
    <w:lvl w:ilvl="0">
      <w:start w:val="1"/>
      <w:numFmt w:val="decimal"/>
      <w:lvlText w:val="%1."/>
      <w:lvlJc w:val="left"/>
      <w:pPr>
        <w:tabs>
          <w:tab w:val="num" w:pos="360"/>
        </w:tabs>
        <w:ind w:left="644" w:hanging="284"/>
      </w:pPr>
      <w:rPr>
        <w:rFonts w:cs="Times New Roman"/>
        <w:b w:val="0"/>
        <w:bCs w:val="0"/>
        <w:sz w:val="22"/>
        <w:szCs w:val="22"/>
      </w:rPr>
    </w:lvl>
  </w:abstractNum>
  <w:abstractNum w:abstractNumId="46" w15:restartNumberingAfterBreak="0">
    <w:nsid w:val="0000002F"/>
    <w:multiLevelType w:val="singleLevel"/>
    <w:tmpl w:val="0000002F"/>
    <w:name w:val="WW8Num50"/>
    <w:lvl w:ilvl="0">
      <w:start w:val="1"/>
      <w:numFmt w:val="decimal"/>
      <w:lvlText w:val="%1."/>
      <w:lvlJc w:val="left"/>
      <w:pPr>
        <w:tabs>
          <w:tab w:val="num" w:pos="360"/>
        </w:tabs>
        <w:ind w:left="644" w:hanging="284"/>
      </w:pPr>
      <w:rPr>
        <w:rFonts w:cs="Times New Roman"/>
        <w:i w:val="0"/>
        <w:sz w:val="22"/>
        <w:szCs w:val="22"/>
      </w:rPr>
    </w:lvl>
  </w:abstractNum>
  <w:abstractNum w:abstractNumId="47" w15:restartNumberingAfterBreak="0">
    <w:nsid w:val="00000030"/>
    <w:multiLevelType w:val="singleLevel"/>
    <w:tmpl w:val="00000030"/>
    <w:name w:val="WW8Num51"/>
    <w:lvl w:ilvl="0">
      <w:start w:val="1"/>
      <w:numFmt w:val="lowerLetter"/>
      <w:lvlText w:val="%1."/>
      <w:lvlJc w:val="left"/>
      <w:pPr>
        <w:tabs>
          <w:tab w:val="num" w:pos="0"/>
        </w:tabs>
        <w:ind w:left="720" w:hanging="360"/>
      </w:pPr>
      <w:rPr>
        <w:rFonts w:cs="Times New Roman"/>
      </w:rPr>
    </w:lvl>
  </w:abstractNum>
  <w:abstractNum w:abstractNumId="48" w15:restartNumberingAfterBreak="0">
    <w:nsid w:val="00000031"/>
    <w:multiLevelType w:val="multilevel"/>
    <w:tmpl w:val="00000031"/>
    <w:name w:val="WW8Num52"/>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00000032"/>
    <w:multiLevelType w:val="multilevel"/>
    <w:tmpl w:val="00000032"/>
    <w:name w:val="WW8Num5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0000033"/>
    <w:multiLevelType w:val="singleLevel"/>
    <w:tmpl w:val="00000033"/>
    <w:name w:val="WW8Num56"/>
    <w:lvl w:ilvl="0">
      <w:start w:val="1"/>
      <w:numFmt w:val="decimal"/>
      <w:lvlText w:val="%1."/>
      <w:lvlJc w:val="left"/>
      <w:pPr>
        <w:tabs>
          <w:tab w:val="num" w:pos="360"/>
        </w:tabs>
        <w:ind w:left="644" w:hanging="284"/>
      </w:pPr>
      <w:rPr>
        <w:rFonts w:cs="Times New Roman"/>
      </w:rPr>
    </w:lvl>
  </w:abstractNum>
  <w:abstractNum w:abstractNumId="51" w15:restartNumberingAfterBreak="0">
    <w:nsid w:val="00000034"/>
    <w:multiLevelType w:val="singleLevel"/>
    <w:tmpl w:val="04150017"/>
    <w:lvl w:ilvl="0">
      <w:start w:val="1"/>
      <w:numFmt w:val="lowerLetter"/>
      <w:lvlText w:val="%1)"/>
      <w:lvlJc w:val="left"/>
      <w:pPr>
        <w:ind w:left="720" w:hanging="360"/>
      </w:pPr>
    </w:lvl>
  </w:abstractNum>
  <w:abstractNum w:abstractNumId="52" w15:restartNumberingAfterBreak="0">
    <w:nsid w:val="00000035"/>
    <w:multiLevelType w:val="multilevel"/>
    <w:tmpl w:val="00000035"/>
    <w:name w:val="WW8Num58"/>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15:restartNumberingAfterBreak="0">
    <w:nsid w:val="00000036"/>
    <w:multiLevelType w:val="multilevel"/>
    <w:tmpl w:val="00000036"/>
    <w:name w:val="WW8Num59"/>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15:restartNumberingAfterBreak="0">
    <w:nsid w:val="00000037"/>
    <w:multiLevelType w:val="multilevel"/>
    <w:tmpl w:val="00000037"/>
    <w:name w:val="WW8Num60"/>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5" w15:restartNumberingAfterBreak="0">
    <w:nsid w:val="00000038"/>
    <w:multiLevelType w:val="singleLevel"/>
    <w:tmpl w:val="00000038"/>
    <w:name w:val="WW8Num61"/>
    <w:lvl w:ilvl="0">
      <w:start w:val="11"/>
      <w:numFmt w:val="decimal"/>
      <w:lvlText w:val="%1."/>
      <w:lvlJc w:val="left"/>
      <w:pPr>
        <w:tabs>
          <w:tab w:val="num" w:pos="360"/>
        </w:tabs>
        <w:ind w:left="644" w:hanging="284"/>
      </w:pPr>
      <w:rPr>
        <w:rFonts w:cs="Times New Roman"/>
      </w:rPr>
    </w:lvl>
  </w:abstractNum>
  <w:abstractNum w:abstractNumId="56" w15:restartNumberingAfterBreak="0">
    <w:nsid w:val="00000039"/>
    <w:multiLevelType w:val="singleLevel"/>
    <w:tmpl w:val="00000039"/>
    <w:name w:val="WW8Num6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7" w15:restartNumberingAfterBreak="0">
    <w:nsid w:val="0000003A"/>
    <w:multiLevelType w:val="multilevel"/>
    <w:tmpl w:val="0000003A"/>
    <w:name w:val="WW8Num63"/>
    <w:lvl w:ilvl="0">
      <w:start w:val="1"/>
      <w:numFmt w:val="decimal"/>
      <w:lvlText w:val="%1)"/>
      <w:lvlJc w:val="left"/>
      <w:pPr>
        <w:tabs>
          <w:tab w:val="num" w:pos="644"/>
        </w:tabs>
        <w:ind w:left="644"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15:restartNumberingAfterBreak="0">
    <w:nsid w:val="0000003B"/>
    <w:multiLevelType w:val="multilevel"/>
    <w:tmpl w:val="0000003B"/>
    <w:name w:val="WW8Num6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0000003C"/>
    <w:multiLevelType w:val="singleLevel"/>
    <w:tmpl w:val="0000003C"/>
    <w:name w:val="WW8Num65"/>
    <w:lvl w:ilvl="0">
      <w:start w:val="1"/>
      <w:numFmt w:val="decimal"/>
      <w:lvlText w:val="%1."/>
      <w:lvlJc w:val="left"/>
      <w:pPr>
        <w:tabs>
          <w:tab w:val="num" w:pos="720"/>
        </w:tabs>
      </w:pPr>
      <w:rPr>
        <w:rFonts w:cs="Times New Roman"/>
        <w:b/>
        <w:bCs/>
        <w:i w:val="0"/>
        <w:iCs w:val="0"/>
      </w:rPr>
    </w:lvl>
  </w:abstractNum>
  <w:abstractNum w:abstractNumId="60" w15:restartNumberingAfterBreak="0">
    <w:nsid w:val="0000003D"/>
    <w:multiLevelType w:val="singleLevel"/>
    <w:tmpl w:val="0000003D"/>
    <w:name w:val="WW8Num66"/>
    <w:lvl w:ilvl="0">
      <w:start w:val="1"/>
      <w:numFmt w:val="upperLetter"/>
      <w:lvlText w:val="(%1)"/>
      <w:lvlJc w:val="left"/>
      <w:pPr>
        <w:tabs>
          <w:tab w:val="num" w:pos="0"/>
        </w:tabs>
        <w:ind w:left="720" w:hanging="360"/>
      </w:pPr>
      <w:rPr>
        <w:rFonts w:cs="Times New Roman"/>
      </w:rPr>
    </w:lvl>
  </w:abstractNum>
  <w:abstractNum w:abstractNumId="61" w15:restartNumberingAfterBreak="0">
    <w:nsid w:val="0000003E"/>
    <w:multiLevelType w:val="singleLevel"/>
    <w:tmpl w:val="0000003E"/>
    <w:name w:val="WW8Num67"/>
    <w:lvl w:ilvl="0">
      <w:start w:val="1"/>
      <w:numFmt w:val="decimal"/>
      <w:lvlText w:val="%1)"/>
      <w:lvlJc w:val="left"/>
      <w:pPr>
        <w:tabs>
          <w:tab w:val="num" w:pos="2880"/>
        </w:tabs>
        <w:ind w:left="2880" w:hanging="360"/>
      </w:pPr>
      <w:rPr>
        <w:rFonts w:cs="Times New Roman"/>
      </w:rPr>
    </w:lvl>
  </w:abstractNum>
  <w:abstractNum w:abstractNumId="62" w15:restartNumberingAfterBreak="0">
    <w:nsid w:val="0000003F"/>
    <w:multiLevelType w:val="multilevel"/>
    <w:tmpl w:val="0000003F"/>
    <w:name w:val="WW8Num68"/>
    <w:lvl w:ilvl="0">
      <w:start w:val="1"/>
      <w:numFmt w:val="lowerLetter"/>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3" w15:restartNumberingAfterBreak="0">
    <w:nsid w:val="00000040"/>
    <w:multiLevelType w:val="multilevel"/>
    <w:tmpl w:val="00000040"/>
    <w:name w:val="WW8Num69"/>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4" w15:restartNumberingAfterBreak="0">
    <w:nsid w:val="00000041"/>
    <w:multiLevelType w:val="singleLevel"/>
    <w:tmpl w:val="00000041"/>
    <w:name w:val="WW8Num70"/>
    <w:lvl w:ilvl="0">
      <w:start w:val="1"/>
      <w:numFmt w:val="lowerLetter"/>
      <w:lvlText w:val="%1."/>
      <w:lvlJc w:val="left"/>
      <w:pPr>
        <w:tabs>
          <w:tab w:val="num" w:pos="2880"/>
        </w:tabs>
        <w:ind w:left="2880" w:hanging="360"/>
      </w:pPr>
      <w:rPr>
        <w:rFonts w:cs="Times New Roman"/>
      </w:rPr>
    </w:lvl>
  </w:abstractNum>
  <w:abstractNum w:abstractNumId="65" w15:restartNumberingAfterBreak="0">
    <w:nsid w:val="00000042"/>
    <w:multiLevelType w:val="multilevel"/>
    <w:tmpl w:val="D1D223BC"/>
    <w:name w:val="WW8Num71"/>
    <w:lvl w:ilvl="0">
      <w:start w:val="1"/>
      <w:numFmt w:val="decimal"/>
      <w:lvlText w:val="%1)"/>
      <w:lvlJc w:val="left"/>
      <w:pPr>
        <w:tabs>
          <w:tab w:val="num" w:pos="1440"/>
        </w:tabs>
        <w:ind w:left="1440" w:hanging="360"/>
      </w:pPr>
      <w:rPr>
        <w:rFonts w:ascii="Times New Roman" w:eastAsia="Times New Roman" w:hAnsi="Times New Roman" w:cs="Calibri"/>
        <w:strike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Letter"/>
      <w:lvlText w:val="%3)"/>
      <w:lvlJc w:val="left"/>
      <w:pPr>
        <w:tabs>
          <w:tab w:val="num" w:pos="2160"/>
        </w:tabs>
        <w:ind w:left="2160" w:hanging="180"/>
      </w:pPr>
      <w:rPr>
        <w:rFonts w:ascii="Times New Roman" w:eastAsia="Times New Roman" w:hAnsi="Times New Roman" w:cs="Calibri"/>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00000043"/>
    <w:multiLevelType w:val="singleLevel"/>
    <w:tmpl w:val="00000043"/>
    <w:name w:val="WW8Num72"/>
    <w:lvl w:ilvl="0">
      <w:start w:val="1"/>
      <w:numFmt w:val="decimal"/>
      <w:lvlText w:val="%1)"/>
      <w:lvlJc w:val="left"/>
      <w:pPr>
        <w:tabs>
          <w:tab w:val="num" w:pos="1485"/>
        </w:tabs>
        <w:ind w:left="1485" w:hanging="360"/>
      </w:pPr>
      <w:rPr>
        <w:rFonts w:cs="Times New Roman"/>
      </w:rPr>
    </w:lvl>
  </w:abstractNum>
  <w:abstractNum w:abstractNumId="67" w15:restartNumberingAfterBreak="0">
    <w:nsid w:val="00000044"/>
    <w:multiLevelType w:val="singleLevel"/>
    <w:tmpl w:val="00000044"/>
    <w:name w:val="WW8Num73"/>
    <w:lvl w:ilvl="0">
      <w:start w:val="1"/>
      <w:numFmt w:val="lowerLetter"/>
      <w:lvlText w:val="%1."/>
      <w:lvlJc w:val="left"/>
      <w:pPr>
        <w:tabs>
          <w:tab w:val="num" w:pos="0"/>
        </w:tabs>
        <w:ind w:left="720" w:hanging="360"/>
      </w:pPr>
      <w:rPr>
        <w:rFonts w:cs="Times New Roman"/>
      </w:rPr>
    </w:lvl>
  </w:abstractNum>
  <w:abstractNum w:abstractNumId="68" w15:restartNumberingAfterBreak="0">
    <w:nsid w:val="00000045"/>
    <w:multiLevelType w:val="multilevel"/>
    <w:tmpl w:val="00000045"/>
    <w:name w:val="WW8Num74"/>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9" w15:restartNumberingAfterBreak="0">
    <w:nsid w:val="00000046"/>
    <w:multiLevelType w:val="singleLevel"/>
    <w:tmpl w:val="00000046"/>
    <w:name w:val="WW8Num75"/>
    <w:lvl w:ilvl="0">
      <w:start w:val="1"/>
      <w:numFmt w:val="decimal"/>
      <w:lvlText w:val="%1."/>
      <w:lvlJc w:val="left"/>
      <w:pPr>
        <w:tabs>
          <w:tab w:val="num" w:pos="2912"/>
        </w:tabs>
        <w:ind w:left="2912" w:hanging="360"/>
      </w:pPr>
      <w:rPr>
        <w:rFonts w:cs="Times New Roman"/>
      </w:rPr>
    </w:lvl>
  </w:abstractNum>
  <w:abstractNum w:abstractNumId="70" w15:restartNumberingAfterBreak="0">
    <w:nsid w:val="00000047"/>
    <w:multiLevelType w:val="multilevel"/>
    <w:tmpl w:val="0000004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1" w15:restartNumberingAfterBreak="0">
    <w:nsid w:val="00000048"/>
    <w:multiLevelType w:val="multilevel"/>
    <w:tmpl w:val="00000048"/>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72" w15:restartNumberingAfterBreak="0">
    <w:nsid w:val="00000049"/>
    <w:multiLevelType w:val="multilevel"/>
    <w:tmpl w:val="0000004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3" w15:restartNumberingAfterBreak="0">
    <w:nsid w:val="0000004A"/>
    <w:multiLevelType w:val="multilevel"/>
    <w:tmpl w:val="0000004A"/>
    <w:lvl w:ilvl="0">
      <w:start w:val="1"/>
      <w:numFmt w:val="decimal"/>
      <w:lvlText w:val="%1."/>
      <w:lvlJc w:val="left"/>
      <w:pPr>
        <w:tabs>
          <w:tab w:val="num" w:pos="0"/>
        </w:tabs>
        <w:ind w:left="28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4" w15:restartNumberingAfterBreak="0">
    <w:nsid w:val="0000004C"/>
    <w:multiLevelType w:val="multilevel"/>
    <w:tmpl w:val="0000004C"/>
    <w:lvl w:ilvl="0">
      <w:start w:val="3"/>
      <w:numFmt w:val="decimal"/>
      <w:lvlText w:val="%1."/>
      <w:lvlJc w:val="left"/>
      <w:pPr>
        <w:tabs>
          <w:tab w:val="num" w:pos="3600"/>
        </w:tabs>
        <w:ind w:left="3600" w:hanging="360"/>
      </w:pPr>
      <w:rPr>
        <w:rFonts w:cs="Times New Roman"/>
      </w:rPr>
    </w:lvl>
    <w:lvl w:ilvl="1">
      <w:start w:val="1"/>
      <w:numFmt w:val="decimal"/>
      <w:lvlText w:val="%2)"/>
      <w:lvlJc w:val="left"/>
      <w:pPr>
        <w:tabs>
          <w:tab w:val="num" w:pos="1440"/>
        </w:tabs>
        <w:ind w:left="1440" w:hanging="360"/>
      </w:pPr>
      <w:rPr>
        <w:rFonts w:cs="Times New Roman"/>
      </w:rPr>
    </w:lvl>
    <w:lvl w:ilvl="2">
      <w:start w:val="7"/>
      <w:numFmt w:val="decimal"/>
      <w:lvlText w:val="%3."/>
      <w:lvlJc w:val="left"/>
      <w:pPr>
        <w:tabs>
          <w:tab w:val="num" w:pos="2340"/>
        </w:tabs>
        <w:ind w:left="2340" w:hanging="360"/>
      </w:pPr>
      <w:rPr>
        <w:rFonts w:ascii="Times New Roman" w:hAnsi="Times New Roman" w:cs="Times New Roman"/>
        <w:b w:val="0"/>
        <w:bCs w:val="0"/>
        <w:i w:val="0"/>
        <w:iCs w:val="0"/>
        <w:sz w:val="22"/>
        <w:szCs w:val="22"/>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0000004D"/>
    <w:multiLevelType w:val="singleLevel"/>
    <w:tmpl w:val="0000004D"/>
    <w:lvl w:ilvl="0">
      <w:start w:val="4"/>
      <w:numFmt w:val="decimal"/>
      <w:lvlText w:val="%1."/>
      <w:lvlJc w:val="left"/>
      <w:pPr>
        <w:tabs>
          <w:tab w:val="num" w:pos="1980"/>
        </w:tabs>
        <w:ind w:left="2264" w:hanging="284"/>
      </w:pPr>
      <w:rPr>
        <w:rFonts w:cs="Times New Roman"/>
      </w:rPr>
    </w:lvl>
  </w:abstractNum>
  <w:abstractNum w:abstractNumId="76" w15:restartNumberingAfterBreak="0">
    <w:nsid w:val="0000004E"/>
    <w:multiLevelType w:val="multilevel"/>
    <w:tmpl w:val="0000004E"/>
    <w:lvl w:ilvl="0">
      <w:start w:val="1"/>
      <w:numFmt w:val="decimal"/>
      <w:lvlText w:val="%1."/>
      <w:lvlJc w:val="left"/>
      <w:pPr>
        <w:tabs>
          <w:tab w:val="num" w:pos="0"/>
        </w:tabs>
        <w:ind w:left="284" w:hanging="284"/>
      </w:pPr>
      <w:rPr>
        <w:rFonts w:cs="Times New Roman"/>
      </w:rPr>
    </w:lvl>
    <w:lvl w:ilvl="1">
      <w:start w:val="1"/>
      <w:numFmt w:val="decimal"/>
      <w:lvlText w:val="%2."/>
      <w:lvlJc w:val="left"/>
      <w:pPr>
        <w:tabs>
          <w:tab w:val="num" w:pos="1080"/>
        </w:tabs>
        <w:ind w:left="1364" w:hanging="284"/>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15:restartNumberingAfterBreak="0">
    <w:nsid w:val="0000004F"/>
    <w:multiLevelType w:val="singleLevel"/>
    <w:tmpl w:val="0000004F"/>
    <w:lvl w:ilvl="0">
      <w:numFmt w:val="bullet"/>
      <w:lvlText w:val=""/>
      <w:lvlJc w:val="left"/>
      <w:pPr>
        <w:tabs>
          <w:tab w:val="num" w:pos="0"/>
        </w:tabs>
        <w:ind w:left="720" w:hanging="360"/>
      </w:pPr>
      <w:rPr>
        <w:rFonts w:ascii="Symbol" w:hAnsi="Symbol"/>
      </w:rPr>
    </w:lvl>
  </w:abstractNum>
  <w:abstractNum w:abstractNumId="78" w15:restartNumberingAfterBreak="0">
    <w:nsid w:val="00000050"/>
    <w:multiLevelType w:val="multilevel"/>
    <w:tmpl w:val="0000005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9" w15:restartNumberingAfterBreak="0">
    <w:nsid w:val="00000051"/>
    <w:multiLevelType w:val="multilevel"/>
    <w:tmpl w:val="00000051"/>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0" w15:restartNumberingAfterBreak="0">
    <w:nsid w:val="00000052"/>
    <w:multiLevelType w:val="multilevel"/>
    <w:tmpl w:val="00000052"/>
    <w:lvl w:ilvl="0">
      <w:start w:val="1"/>
      <w:numFmt w:val="decimal"/>
      <w:lvlText w:val="%1)"/>
      <w:lvlJc w:val="left"/>
      <w:pPr>
        <w:tabs>
          <w:tab w:val="num" w:pos="1485"/>
        </w:tabs>
        <w:ind w:left="1485" w:hanging="360"/>
      </w:pPr>
      <w:rPr>
        <w:rFonts w:cs="Times New Roman"/>
      </w:rPr>
    </w:lvl>
    <w:lvl w:ilvl="1">
      <w:start w:val="1"/>
      <w:numFmt w:val="lowerLetter"/>
      <w:lvlText w:val="%2."/>
      <w:lvlJc w:val="left"/>
      <w:pPr>
        <w:tabs>
          <w:tab w:val="num" w:pos="2205"/>
        </w:tabs>
        <w:ind w:left="2205" w:hanging="360"/>
      </w:pPr>
      <w:rPr>
        <w:rFonts w:cs="Times New Roman"/>
      </w:rPr>
    </w:lvl>
    <w:lvl w:ilvl="2">
      <w:start w:val="1"/>
      <w:numFmt w:val="lowerRoman"/>
      <w:lvlText w:val="%3."/>
      <w:lvlJc w:val="left"/>
      <w:pPr>
        <w:tabs>
          <w:tab w:val="num" w:pos="2925"/>
        </w:tabs>
        <w:ind w:left="2925" w:hanging="180"/>
      </w:pPr>
      <w:rPr>
        <w:rFonts w:cs="Times New Roman"/>
      </w:rPr>
    </w:lvl>
    <w:lvl w:ilvl="3">
      <w:start w:val="1"/>
      <w:numFmt w:val="decimal"/>
      <w:lvlText w:val="%4."/>
      <w:lvlJc w:val="left"/>
      <w:pPr>
        <w:tabs>
          <w:tab w:val="num" w:pos="3645"/>
        </w:tabs>
        <w:ind w:left="3645" w:hanging="360"/>
      </w:pPr>
      <w:rPr>
        <w:rFonts w:cs="Times New Roman"/>
      </w:rPr>
    </w:lvl>
    <w:lvl w:ilvl="4">
      <w:start w:val="1"/>
      <w:numFmt w:val="lowerLetter"/>
      <w:lvlText w:val="%5."/>
      <w:lvlJc w:val="left"/>
      <w:pPr>
        <w:tabs>
          <w:tab w:val="num" w:pos="4365"/>
        </w:tabs>
        <w:ind w:left="4365" w:hanging="360"/>
      </w:pPr>
      <w:rPr>
        <w:rFonts w:cs="Times New Roman"/>
      </w:rPr>
    </w:lvl>
    <w:lvl w:ilvl="5">
      <w:start w:val="1"/>
      <w:numFmt w:val="lowerRoman"/>
      <w:lvlText w:val="%6."/>
      <w:lvlJc w:val="left"/>
      <w:pPr>
        <w:tabs>
          <w:tab w:val="num" w:pos="5085"/>
        </w:tabs>
        <w:ind w:left="5085" w:hanging="180"/>
      </w:pPr>
      <w:rPr>
        <w:rFonts w:cs="Times New Roman"/>
      </w:rPr>
    </w:lvl>
    <w:lvl w:ilvl="6">
      <w:start w:val="1"/>
      <w:numFmt w:val="decimal"/>
      <w:lvlText w:val="%7."/>
      <w:lvlJc w:val="left"/>
      <w:pPr>
        <w:tabs>
          <w:tab w:val="num" w:pos="5805"/>
        </w:tabs>
        <w:ind w:left="5805" w:hanging="360"/>
      </w:pPr>
      <w:rPr>
        <w:rFonts w:cs="Times New Roman"/>
      </w:rPr>
    </w:lvl>
    <w:lvl w:ilvl="7">
      <w:start w:val="1"/>
      <w:numFmt w:val="lowerLetter"/>
      <w:lvlText w:val="%8."/>
      <w:lvlJc w:val="left"/>
      <w:pPr>
        <w:tabs>
          <w:tab w:val="num" w:pos="6525"/>
        </w:tabs>
        <w:ind w:left="6525" w:hanging="360"/>
      </w:pPr>
      <w:rPr>
        <w:rFonts w:cs="Times New Roman"/>
      </w:rPr>
    </w:lvl>
    <w:lvl w:ilvl="8">
      <w:start w:val="1"/>
      <w:numFmt w:val="lowerRoman"/>
      <w:lvlText w:val="%9."/>
      <w:lvlJc w:val="left"/>
      <w:pPr>
        <w:tabs>
          <w:tab w:val="num" w:pos="7245"/>
        </w:tabs>
        <w:ind w:left="7245" w:hanging="180"/>
      </w:pPr>
      <w:rPr>
        <w:rFonts w:cs="Times New Roman"/>
      </w:rPr>
    </w:lvl>
  </w:abstractNum>
  <w:abstractNum w:abstractNumId="81" w15:restartNumberingAfterBreak="0">
    <w:nsid w:val="00000053"/>
    <w:multiLevelType w:val="multilevel"/>
    <w:tmpl w:val="00000053"/>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2" w15:restartNumberingAfterBreak="0">
    <w:nsid w:val="00000054"/>
    <w:multiLevelType w:val="multilevel"/>
    <w:tmpl w:val="00000054"/>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3" w15:restartNumberingAfterBreak="0">
    <w:nsid w:val="00000055"/>
    <w:multiLevelType w:val="multilevel"/>
    <w:tmpl w:val="00000055"/>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00000056"/>
    <w:multiLevelType w:val="multilevel"/>
    <w:tmpl w:val="0000005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5" w15:restartNumberingAfterBreak="0">
    <w:nsid w:val="00000057"/>
    <w:multiLevelType w:val="multilevel"/>
    <w:tmpl w:val="00000057"/>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15:restartNumberingAfterBreak="0">
    <w:nsid w:val="00000058"/>
    <w:multiLevelType w:val="multilevel"/>
    <w:tmpl w:val="00000058"/>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00000059"/>
    <w:multiLevelType w:val="multilevel"/>
    <w:tmpl w:val="00000059"/>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8" w15:restartNumberingAfterBreak="0">
    <w:nsid w:val="0000005A"/>
    <w:multiLevelType w:val="multilevel"/>
    <w:tmpl w:val="0000005A"/>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15:restartNumberingAfterBreak="0">
    <w:nsid w:val="0000005B"/>
    <w:multiLevelType w:val="multilevel"/>
    <w:tmpl w:val="0000005B"/>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0" w15:restartNumberingAfterBreak="0">
    <w:nsid w:val="0000005C"/>
    <w:multiLevelType w:val="multilevel"/>
    <w:tmpl w:val="0000005C"/>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1" w15:restartNumberingAfterBreak="0">
    <w:nsid w:val="0000005D"/>
    <w:multiLevelType w:val="multilevel"/>
    <w:tmpl w:val="0000005D"/>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2" w15:restartNumberingAfterBreak="0">
    <w:nsid w:val="0000005E"/>
    <w:multiLevelType w:val="multilevel"/>
    <w:tmpl w:val="0000005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3" w15:restartNumberingAfterBreak="0">
    <w:nsid w:val="0000005F"/>
    <w:multiLevelType w:val="multilevel"/>
    <w:tmpl w:val="0000005F"/>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4" w15:restartNumberingAfterBreak="0">
    <w:nsid w:val="00000060"/>
    <w:multiLevelType w:val="multilevel"/>
    <w:tmpl w:val="0000006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5" w15:restartNumberingAfterBreak="0">
    <w:nsid w:val="00000061"/>
    <w:multiLevelType w:val="multilevel"/>
    <w:tmpl w:val="0000006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62"/>
    <w:multiLevelType w:val="multilevel"/>
    <w:tmpl w:val="0000006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7" w15:restartNumberingAfterBreak="0">
    <w:nsid w:val="00000063"/>
    <w:multiLevelType w:val="multilevel"/>
    <w:tmpl w:val="00000063"/>
    <w:lvl w:ilvl="0">
      <w:start w:val="1"/>
      <w:numFmt w:val="lowerLetter"/>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8" w15:restartNumberingAfterBreak="0">
    <w:nsid w:val="00000064"/>
    <w:multiLevelType w:val="multilevel"/>
    <w:tmpl w:val="00000064"/>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9" w15:restartNumberingAfterBreak="0">
    <w:nsid w:val="00000065"/>
    <w:multiLevelType w:val="multilevel"/>
    <w:tmpl w:val="0000006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0" w15:restartNumberingAfterBreak="0">
    <w:nsid w:val="00000066"/>
    <w:multiLevelType w:val="multilevel"/>
    <w:tmpl w:val="945C2D6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color w:val="auto"/>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1" w15:restartNumberingAfterBreak="0">
    <w:nsid w:val="00000067"/>
    <w:multiLevelType w:val="multilevel"/>
    <w:tmpl w:val="0000006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2" w15:restartNumberingAfterBreak="0">
    <w:nsid w:val="00000068"/>
    <w:multiLevelType w:val="multilevel"/>
    <w:tmpl w:val="00000068"/>
    <w:lvl w:ilvl="0">
      <w:start w:val="1"/>
      <w:numFmt w:val="decimal"/>
      <w:lvlText w:val="%1."/>
      <w:lvlJc w:val="left"/>
      <w:pPr>
        <w:tabs>
          <w:tab w:val="num" w:pos="705"/>
        </w:tabs>
        <w:ind w:left="705" w:hanging="705"/>
      </w:pPr>
      <w:rPr>
        <w:rFonts w:cs="Times New Roman"/>
        <w:b/>
        <w:bCs/>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3" w15:restartNumberingAfterBreak="0">
    <w:nsid w:val="00000069"/>
    <w:multiLevelType w:val="multilevel"/>
    <w:tmpl w:val="00000069"/>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104" w15:restartNumberingAfterBreak="0">
    <w:nsid w:val="0000006B"/>
    <w:multiLevelType w:val="multilevel"/>
    <w:tmpl w:val="0000006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5" w15:restartNumberingAfterBreak="0">
    <w:nsid w:val="0000006C"/>
    <w:multiLevelType w:val="multilevel"/>
    <w:tmpl w:val="2D4E5178"/>
    <w:lvl w:ilvl="0">
      <w:start w:val="7"/>
      <w:numFmt w:val="decimal"/>
      <w:lvlText w:val="%1."/>
      <w:lvlJc w:val="left"/>
      <w:pPr>
        <w:tabs>
          <w:tab w:val="num" w:pos="360"/>
        </w:tabs>
        <w:ind w:left="644" w:hanging="284"/>
      </w:pPr>
      <w:rPr>
        <w:rFonts w:ascii="Times New Roman" w:hAnsi="Times New Roman" w:cs="Times New Roman" w:hint="default"/>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6" w15:restartNumberingAfterBreak="0">
    <w:nsid w:val="0000006D"/>
    <w:multiLevelType w:val="multilevel"/>
    <w:tmpl w:val="0000006D"/>
    <w:lvl w:ilvl="0">
      <w:start w:val="1"/>
      <w:numFmt w:val="decimal"/>
      <w:lvlText w:val="%1."/>
      <w:lvlJc w:val="left"/>
      <w:pPr>
        <w:tabs>
          <w:tab w:val="num" w:pos="360"/>
        </w:tabs>
        <w:ind w:left="64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7" w15:restartNumberingAfterBreak="0">
    <w:nsid w:val="0000006E"/>
    <w:multiLevelType w:val="multilevel"/>
    <w:tmpl w:val="0000006E"/>
    <w:lvl w:ilvl="0">
      <w:start w:val="5"/>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8" w15:restartNumberingAfterBreak="0">
    <w:nsid w:val="0000006F"/>
    <w:multiLevelType w:val="multilevel"/>
    <w:tmpl w:val="0000006F"/>
    <w:lvl w:ilvl="0">
      <w:start w:val="1"/>
      <w:numFmt w:val="decimal"/>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9" w15:restartNumberingAfterBreak="0">
    <w:nsid w:val="00000070"/>
    <w:multiLevelType w:val="multilevel"/>
    <w:tmpl w:val="00000070"/>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0" w15:restartNumberingAfterBreak="0">
    <w:nsid w:val="00000071"/>
    <w:multiLevelType w:val="multilevel"/>
    <w:tmpl w:val="00000071"/>
    <w:lvl w:ilvl="0">
      <w:start w:val="3"/>
      <w:numFmt w:val="decimal"/>
      <w:lvlText w:val="%1."/>
      <w:lvlJc w:val="left"/>
      <w:pPr>
        <w:tabs>
          <w:tab w:val="num" w:pos="360"/>
        </w:tabs>
        <w:ind w:left="644" w:hanging="284"/>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1" w15:restartNumberingAfterBreak="0">
    <w:nsid w:val="00000072"/>
    <w:multiLevelType w:val="multilevel"/>
    <w:tmpl w:val="00000072"/>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2" w15:restartNumberingAfterBreak="0">
    <w:nsid w:val="00000073"/>
    <w:multiLevelType w:val="multilevel"/>
    <w:tmpl w:val="00000073"/>
    <w:lvl w:ilvl="0">
      <w:start w:val="8"/>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3" w15:restartNumberingAfterBreak="0">
    <w:nsid w:val="00000074"/>
    <w:multiLevelType w:val="multilevel"/>
    <w:tmpl w:val="00000074"/>
    <w:lvl w:ilvl="0">
      <w:start w:val="1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4" w15:restartNumberingAfterBreak="0">
    <w:nsid w:val="00000075"/>
    <w:multiLevelType w:val="multilevel"/>
    <w:tmpl w:val="00000075"/>
    <w:lvl w:ilvl="0">
      <w:start w:val="1"/>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5" w15:restartNumberingAfterBreak="0">
    <w:nsid w:val="00000076"/>
    <w:multiLevelType w:val="multilevel"/>
    <w:tmpl w:val="00000076"/>
    <w:lvl w:ilvl="0">
      <w:start w:val="1"/>
      <w:numFmt w:val="decimal"/>
      <w:lvlText w:val="%1."/>
      <w:lvlJc w:val="left"/>
      <w:pPr>
        <w:tabs>
          <w:tab w:val="num" w:pos="1440"/>
        </w:tabs>
        <w:ind w:left="1440" w:hanging="360"/>
      </w:pPr>
      <w:rPr>
        <w:rFonts w:cs="Times New Roman"/>
        <w:b w:val="0"/>
      </w:rPr>
    </w:lvl>
    <w:lvl w:ilvl="1">
      <w:start w:val="2"/>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6" w15:restartNumberingAfterBreak="0">
    <w:nsid w:val="00000077"/>
    <w:multiLevelType w:val="multilevel"/>
    <w:tmpl w:val="00000077"/>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17" w15:restartNumberingAfterBreak="0">
    <w:nsid w:val="0000007A"/>
    <w:multiLevelType w:val="multilevel"/>
    <w:tmpl w:val="0000007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8" w15:restartNumberingAfterBreak="0">
    <w:nsid w:val="0000007B"/>
    <w:multiLevelType w:val="multilevel"/>
    <w:tmpl w:val="0000007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9" w15:restartNumberingAfterBreak="0">
    <w:nsid w:val="0000007C"/>
    <w:multiLevelType w:val="multilevel"/>
    <w:tmpl w:val="000000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0" w15:restartNumberingAfterBreak="0">
    <w:nsid w:val="02343C02"/>
    <w:multiLevelType w:val="hybridMultilevel"/>
    <w:tmpl w:val="EEF265F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BD4CC310">
      <w:start w:val="1"/>
      <w:numFmt w:val="lowerLetter"/>
      <w:lvlText w:val="%3)"/>
      <w:lvlJc w:val="left"/>
      <w:pPr>
        <w:ind w:left="2340" w:hanging="360"/>
      </w:pPr>
      <w:rPr>
        <w:rFonts w:hint="default"/>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024E210A"/>
    <w:multiLevelType w:val="hybridMultilevel"/>
    <w:tmpl w:val="86B68670"/>
    <w:lvl w:ilvl="0" w:tplc="04150011">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2" w15:restartNumberingAfterBreak="0">
    <w:nsid w:val="066746C7"/>
    <w:multiLevelType w:val="hybridMultilevel"/>
    <w:tmpl w:val="1B807860"/>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0D1F0333"/>
    <w:multiLevelType w:val="hybridMultilevel"/>
    <w:tmpl w:val="C582AC5C"/>
    <w:lvl w:ilvl="0" w:tplc="EA28C69E">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10CA403B"/>
    <w:multiLevelType w:val="hybridMultilevel"/>
    <w:tmpl w:val="B838C2C8"/>
    <w:lvl w:ilvl="0" w:tplc="8E225B1E">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5" w15:restartNumberingAfterBreak="0">
    <w:nsid w:val="1534207F"/>
    <w:multiLevelType w:val="multilevel"/>
    <w:tmpl w:val="3A26298E"/>
    <w:lvl w:ilvl="0">
      <w:start w:val="1"/>
      <w:numFmt w:val="decimal"/>
      <w:lvlText w:val="%1."/>
      <w:lvlJc w:val="left"/>
      <w:pPr>
        <w:tabs>
          <w:tab w:val="num" w:pos="360"/>
        </w:tabs>
        <w:ind w:left="644" w:hanging="284"/>
      </w:pPr>
      <w:rPr>
        <w:rFonts w:cs="Times New Roman"/>
        <w:b w:val="0"/>
        <w:bCs w:val="0"/>
        <w:strike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6" w15:restartNumberingAfterBreak="0">
    <w:nsid w:val="16625884"/>
    <w:multiLevelType w:val="hybridMultilevel"/>
    <w:tmpl w:val="2D72C3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7182BC0"/>
    <w:multiLevelType w:val="hybridMultilevel"/>
    <w:tmpl w:val="F162C326"/>
    <w:lvl w:ilvl="0" w:tplc="6E46027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8" w15:restartNumberingAfterBreak="0">
    <w:nsid w:val="18732F36"/>
    <w:multiLevelType w:val="hybridMultilevel"/>
    <w:tmpl w:val="2FE49884"/>
    <w:lvl w:ilvl="0" w:tplc="549E9C82">
      <w:start w:val="1"/>
      <w:numFmt w:val="decimal"/>
      <w:lvlText w:val="%1)"/>
      <w:lvlJc w:val="left"/>
      <w:pPr>
        <w:tabs>
          <w:tab w:val="num" w:pos="1440"/>
        </w:tabs>
        <w:ind w:left="1440" w:hanging="360"/>
      </w:pPr>
      <w:rPr>
        <w:rFonts w:cs="Times New Roman"/>
      </w:rPr>
    </w:lvl>
    <w:lvl w:ilvl="1" w:tplc="76B6C690">
      <w:start w:val="1"/>
      <w:numFmt w:val="lowerLetter"/>
      <w:lvlText w:val="%2)"/>
      <w:lvlJc w:val="left"/>
      <w:pPr>
        <w:tabs>
          <w:tab w:val="num" w:pos="2160"/>
        </w:tabs>
        <w:ind w:left="2160" w:hanging="360"/>
      </w:pPr>
      <w:rPr>
        <w:rFonts w:cs="Times New Roman"/>
      </w:rPr>
    </w:lvl>
    <w:lvl w:ilvl="2" w:tplc="429CA618">
      <w:start w:val="1"/>
      <w:numFmt w:val="lowerLetter"/>
      <w:lvlText w:val="%3."/>
      <w:lvlJc w:val="left"/>
      <w:pPr>
        <w:tabs>
          <w:tab w:val="num" w:pos="3060"/>
        </w:tabs>
        <w:ind w:left="3060" w:hanging="360"/>
      </w:pPr>
      <w:rPr>
        <w:rFonts w:cs="Times New Roman"/>
      </w:rPr>
    </w:lvl>
    <w:lvl w:ilvl="3" w:tplc="A7E22FAE">
      <w:start w:val="1"/>
      <w:numFmt w:val="decimal"/>
      <w:lvlText w:val="%4."/>
      <w:lvlJc w:val="left"/>
      <w:pPr>
        <w:tabs>
          <w:tab w:val="num" w:pos="3600"/>
        </w:tabs>
        <w:ind w:left="360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9" w15:restartNumberingAfterBreak="0">
    <w:nsid w:val="26A95B27"/>
    <w:multiLevelType w:val="hybridMultilevel"/>
    <w:tmpl w:val="E404F58E"/>
    <w:lvl w:ilvl="0" w:tplc="FAD44DD8">
      <w:start w:val="1"/>
      <w:numFmt w:val="upp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0"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31" w15:restartNumberingAfterBreak="0">
    <w:nsid w:val="43E44EE6"/>
    <w:multiLevelType w:val="multilevel"/>
    <w:tmpl w:val="2C0C474A"/>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2" w15:restartNumberingAfterBreak="0">
    <w:nsid w:val="462114C0"/>
    <w:multiLevelType w:val="hybridMultilevel"/>
    <w:tmpl w:val="F992156C"/>
    <w:lvl w:ilvl="0" w:tplc="0415000F">
      <w:start w:val="1"/>
      <w:numFmt w:val="decimal"/>
      <w:lvlText w:val="%1."/>
      <w:lvlJc w:val="left"/>
      <w:pPr>
        <w:ind w:left="720" w:hanging="360"/>
      </w:pPr>
      <w:rPr>
        <w:rFonts w:cs="Times New Roman"/>
      </w:rPr>
    </w:lvl>
    <w:lvl w:ilvl="1" w:tplc="4D1A4128">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3" w15:restartNumberingAfterBreak="0">
    <w:nsid w:val="46944EEF"/>
    <w:multiLevelType w:val="hybridMultilevel"/>
    <w:tmpl w:val="D26E7A4C"/>
    <w:lvl w:ilvl="0" w:tplc="7F60E43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4" w15:restartNumberingAfterBreak="0">
    <w:nsid w:val="48DC5F17"/>
    <w:multiLevelType w:val="hybridMultilevel"/>
    <w:tmpl w:val="9C0C1DFA"/>
    <w:lvl w:ilvl="0" w:tplc="04150019">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2702A30"/>
    <w:multiLevelType w:val="hybridMultilevel"/>
    <w:tmpl w:val="A88448CA"/>
    <w:lvl w:ilvl="0" w:tplc="C338C3AC">
      <w:start w:val="1"/>
      <w:numFmt w:val="decimal"/>
      <w:lvlText w:val="%1."/>
      <w:lvlJc w:val="left"/>
      <w:pPr>
        <w:ind w:left="360" w:hanging="360"/>
      </w:pPr>
      <w:rPr>
        <w:rFonts w:cs="Times New Roman"/>
        <w:strike w:val="0"/>
      </w:rPr>
    </w:lvl>
    <w:lvl w:ilvl="1" w:tplc="39D05CBA">
      <w:start w:val="1"/>
      <w:numFmt w:val="decimal"/>
      <w:lvlText w:val="%2)"/>
      <w:lvlJc w:val="left"/>
      <w:pPr>
        <w:tabs>
          <w:tab w:val="num" w:pos="1070"/>
        </w:tabs>
        <w:ind w:left="1070" w:hanging="360"/>
      </w:pPr>
      <w:rPr>
        <w:rFonts w:ascii="Times New Roman" w:eastAsia="Times New 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37" w15:restartNumberingAfterBreak="0">
    <w:nsid w:val="662F6E18"/>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8" w15:restartNumberingAfterBreak="0">
    <w:nsid w:val="6F5D0453"/>
    <w:multiLevelType w:val="hybridMultilevel"/>
    <w:tmpl w:val="E572E83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9" w15:restartNumberingAfterBreak="0">
    <w:nsid w:val="76E456C1"/>
    <w:multiLevelType w:val="multilevel"/>
    <w:tmpl w:val="E13EAA92"/>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0" w15:restartNumberingAfterBreak="0">
    <w:nsid w:val="79C4231E"/>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1" w15:restartNumberingAfterBreak="0">
    <w:nsid w:val="7B54150D"/>
    <w:multiLevelType w:val="hybridMultilevel"/>
    <w:tmpl w:val="90D22D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8"/>
  </w:num>
  <w:num w:numId="4">
    <w:abstractNumId w:val="14"/>
  </w:num>
  <w:num w:numId="5">
    <w:abstractNumId w:val="19"/>
  </w:num>
  <w:num w:numId="6">
    <w:abstractNumId w:val="22"/>
  </w:num>
  <w:num w:numId="7">
    <w:abstractNumId w:val="23"/>
  </w:num>
  <w:num w:numId="8">
    <w:abstractNumId w:val="25"/>
  </w:num>
  <w:num w:numId="9">
    <w:abstractNumId w:val="27"/>
  </w:num>
  <w:num w:numId="10">
    <w:abstractNumId w:val="32"/>
  </w:num>
  <w:num w:numId="11">
    <w:abstractNumId w:val="35"/>
  </w:num>
  <w:num w:numId="12">
    <w:abstractNumId w:val="41"/>
  </w:num>
  <w:num w:numId="13">
    <w:abstractNumId w:val="47"/>
  </w:num>
  <w:num w:numId="14">
    <w:abstractNumId w:val="51"/>
  </w:num>
  <w:num w:numId="15">
    <w:abstractNumId w:val="54"/>
  </w:num>
  <w:num w:numId="16">
    <w:abstractNumId w:val="57"/>
  </w:num>
  <w:num w:numId="17">
    <w:abstractNumId w:val="62"/>
  </w:num>
  <w:num w:numId="18">
    <w:abstractNumId w:val="64"/>
  </w:num>
  <w:num w:numId="19">
    <w:abstractNumId w:val="65"/>
  </w:num>
  <w:num w:numId="20">
    <w:abstractNumId w:val="67"/>
  </w:num>
  <w:num w:numId="21">
    <w:abstractNumId w:val="69"/>
  </w:num>
  <w:num w:numId="22">
    <w:abstractNumId w:val="70"/>
  </w:num>
  <w:num w:numId="23">
    <w:abstractNumId w:val="71"/>
  </w:num>
  <w:num w:numId="24">
    <w:abstractNumId w:val="72"/>
  </w:num>
  <w:num w:numId="25">
    <w:abstractNumId w:val="73"/>
  </w:num>
  <w:num w:numId="26">
    <w:abstractNumId w:val="74"/>
  </w:num>
  <w:num w:numId="27">
    <w:abstractNumId w:val="75"/>
  </w:num>
  <w:num w:numId="28">
    <w:abstractNumId w:val="76"/>
  </w:num>
  <w:num w:numId="29">
    <w:abstractNumId w:val="77"/>
  </w:num>
  <w:num w:numId="30">
    <w:abstractNumId w:val="78"/>
  </w:num>
  <w:num w:numId="31">
    <w:abstractNumId w:val="79"/>
  </w:num>
  <w:num w:numId="32">
    <w:abstractNumId w:val="80"/>
  </w:num>
  <w:num w:numId="33">
    <w:abstractNumId w:val="81"/>
  </w:num>
  <w:num w:numId="34">
    <w:abstractNumId w:val="82"/>
  </w:num>
  <w:num w:numId="35">
    <w:abstractNumId w:val="83"/>
  </w:num>
  <w:num w:numId="36">
    <w:abstractNumId w:val="84"/>
  </w:num>
  <w:num w:numId="37">
    <w:abstractNumId w:val="85"/>
  </w:num>
  <w:num w:numId="38">
    <w:abstractNumId w:val="86"/>
  </w:num>
  <w:num w:numId="39">
    <w:abstractNumId w:val="87"/>
  </w:num>
  <w:num w:numId="40">
    <w:abstractNumId w:val="88"/>
  </w:num>
  <w:num w:numId="41">
    <w:abstractNumId w:val="89"/>
  </w:num>
  <w:num w:numId="42">
    <w:abstractNumId w:val="90"/>
  </w:num>
  <w:num w:numId="43">
    <w:abstractNumId w:val="91"/>
  </w:num>
  <w:num w:numId="44">
    <w:abstractNumId w:val="92"/>
  </w:num>
  <w:num w:numId="45">
    <w:abstractNumId w:val="93"/>
  </w:num>
  <w:num w:numId="46">
    <w:abstractNumId w:val="94"/>
  </w:num>
  <w:num w:numId="47">
    <w:abstractNumId w:val="95"/>
  </w:num>
  <w:num w:numId="48">
    <w:abstractNumId w:val="96"/>
  </w:num>
  <w:num w:numId="49">
    <w:abstractNumId w:val="97"/>
  </w:num>
  <w:num w:numId="50">
    <w:abstractNumId w:val="98"/>
  </w:num>
  <w:num w:numId="51">
    <w:abstractNumId w:val="99"/>
  </w:num>
  <w:num w:numId="52">
    <w:abstractNumId w:val="100"/>
  </w:num>
  <w:num w:numId="53">
    <w:abstractNumId w:val="101"/>
  </w:num>
  <w:num w:numId="54">
    <w:abstractNumId w:val="102"/>
  </w:num>
  <w:num w:numId="55">
    <w:abstractNumId w:val="103"/>
  </w:num>
  <w:num w:numId="56">
    <w:abstractNumId w:val="104"/>
  </w:num>
  <w:num w:numId="57">
    <w:abstractNumId w:val="105"/>
  </w:num>
  <w:num w:numId="58">
    <w:abstractNumId w:val="106"/>
  </w:num>
  <w:num w:numId="59">
    <w:abstractNumId w:val="107"/>
  </w:num>
  <w:num w:numId="60">
    <w:abstractNumId w:val="108"/>
  </w:num>
  <w:num w:numId="61">
    <w:abstractNumId w:val="109"/>
  </w:num>
  <w:num w:numId="62">
    <w:abstractNumId w:val="110"/>
  </w:num>
  <w:num w:numId="63">
    <w:abstractNumId w:val="111"/>
  </w:num>
  <w:num w:numId="64">
    <w:abstractNumId w:val="112"/>
  </w:num>
  <w:num w:numId="65">
    <w:abstractNumId w:val="113"/>
  </w:num>
  <w:num w:numId="66">
    <w:abstractNumId w:val="114"/>
  </w:num>
  <w:num w:numId="67">
    <w:abstractNumId w:val="115"/>
  </w:num>
  <w:num w:numId="68">
    <w:abstractNumId w:val="116"/>
  </w:num>
  <w:num w:numId="69">
    <w:abstractNumId w:val="117"/>
  </w:num>
  <w:num w:numId="70">
    <w:abstractNumId w:val="118"/>
  </w:num>
  <w:num w:numId="71">
    <w:abstractNumId w:val="119"/>
  </w:num>
  <w:num w:numId="72">
    <w:abstractNumId w:val="120"/>
  </w:num>
  <w:num w:numId="73">
    <w:abstractNumId w:val="129"/>
  </w:num>
  <w:num w:numId="74">
    <w:abstractNumId w:val="136"/>
  </w:num>
  <w:num w:numId="7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8"/>
  </w:num>
  <w:num w:numId="79">
    <w:abstractNumId w:val="121"/>
  </w:num>
  <w:num w:numId="80">
    <w:abstractNumId w:val="123"/>
  </w:num>
  <w:num w:numId="81">
    <w:abstractNumId w:val="122"/>
  </w:num>
  <w:num w:numId="82">
    <w:abstractNumId w:val="125"/>
  </w:num>
  <w:num w:numId="83">
    <w:abstractNumId w:val="137"/>
  </w:num>
  <w:num w:numId="84">
    <w:abstractNumId w:val="140"/>
  </w:num>
  <w:num w:numId="85">
    <w:abstractNumId w:val="126"/>
  </w:num>
  <w:num w:numId="86">
    <w:abstractNumId w:val="130"/>
  </w:num>
  <w:num w:numId="87">
    <w:abstractNumId w:val="135"/>
  </w:num>
  <w:num w:numId="88">
    <w:abstractNumId w:val="134"/>
  </w:num>
  <w:num w:numId="89">
    <w:abstractNumId w:val="139"/>
  </w:num>
  <w:num w:numId="90">
    <w:abstractNumId w:val="131"/>
  </w:num>
  <w:num w:numId="91">
    <w:abstractNumId w:val="0"/>
  </w:num>
  <w:num w:numId="92">
    <w:abstractNumId w:val="141"/>
  </w:num>
  <w:num w:numId="93">
    <w:abstractNumId w:val="133"/>
  </w:num>
  <w:num w:numId="94">
    <w:abstractNumId w:val="12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20"/>
    <w:rsid w:val="00006699"/>
    <w:rsid w:val="0001135F"/>
    <w:rsid w:val="00011A34"/>
    <w:rsid w:val="000163A0"/>
    <w:rsid w:val="00021F92"/>
    <w:rsid w:val="0002741B"/>
    <w:rsid w:val="0003280B"/>
    <w:rsid w:val="00044FF2"/>
    <w:rsid w:val="00045437"/>
    <w:rsid w:val="0005488C"/>
    <w:rsid w:val="000704EC"/>
    <w:rsid w:val="00092B95"/>
    <w:rsid w:val="000A6B41"/>
    <w:rsid w:val="000C3412"/>
    <w:rsid w:val="000D2EDF"/>
    <w:rsid w:val="000D2FCA"/>
    <w:rsid w:val="000D6C20"/>
    <w:rsid w:val="000E1EC1"/>
    <w:rsid w:val="000F1D4E"/>
    <w:rsid w:val="000F3B3D"/>
    <w:rsid w:val="000F4A6C"/>
    <w:rsid w:val="000F697F"/>
    <w:rsid w:val="0010143E"/>
    <w:rsid w:val="00102453"/>
    <w:rsid w:val="00103459"/>
    <w:rsid w:val="00103CC7"/>
    <w:rsid w:val="00112C60"/>
    <w:rsid w:val="001144F8"/>
    <w:rsid w:val="001230AE"/>
    <w:rsid w:val="0014586B"/>
    <w:rsid w:val="001527FD"/>
    <w:rsid w:val="0015721D"/>
    <w:rsid w:val="0015727E"/>
    <w:rsid w:val="0016424E"/>
    <w:rsid w:val="00170374"/>
    <w:rsid w:val="0018193A"/>
    <w:rsid w:val="0018765E"/>
    <w:rsid w:val="00190D9C"/>
    <w:rsid w:val="001A3E06"/>
    <w:rsid w:val="001C35C4"/>
    <w:rsid w:val="001D5C34"/>
    <w:rsid w:val="001E26CA"/>
    <w:rsid w:val="001F2C99"/>
    <w:rsid w:val="001F45CE"/>
    <w:rsid w:val="002028BE"/>
    <w:rsid w:val="00203409"/>
    <w:rsid w:val="00205471"/>
    <w:rsid w:val="00205B5D"/>
    <w:rsid w:val="00206740"/>
    <w:rsid w:val="0020696D"/>
    <w:rsid w:val="00212EED"/>
    <w:rsid w:val="00213D5F"/>
    <w:rsid w:val="002217C0"/>
    <w:rsid w:val="00234233"/>
    <w:rsid w:val="00241238"/>
    <w:rsid w:val="002465D9"/>
    <w:rsid w:val="00247E38"/>
    <w:rsid w:val="002537C5"/>
    <w:rsid w:val="002622D1"/>
    <w:rsid w:val="00270C8A"/>
    <w:rsid w:val="00273CDA"/>
    <w:rsid w:val="00282485"/>
    <w:rsid w:val="002A1C1C"/>
    <w:rsid w:val="002B6518"/>
    <w:rsid w:val="002B65B8"/>
    <w:rsid w:val="002C0325"/>
    <w:rsid w:val="002C0FD9"/>
    <w:rsid w:val="002D094E"/>
    <w:rsid w:val="002D0A51"/>
    <w:rsid w:val="002D2FCB"/>
    <w:rsid w:val="002D5A6B"/>
    <w:rsid w:val="002F2C5E"/>
    <w:rsid w:val="002F53B9"/>
    <w:rsid w:val="00302404"/>
    <w:rsid w:val="003030B6"/>
    <w:rsid w:val="00310F68"/>
    <w:rsid w:val="003163A1"/>
    <w:rsid w:val="003204F6"/>
    <w:rsid w:val="00320B9B"/>
    <w:rsid w:val="00321E05"/>
    <w:rsid w:val="0032637F"/>
    <w:rsid w:val="00332DB5"/>
    <w:rsid w:val="00347ECA"/>
    <w:rsid w:val="00353517"/>
    <w:rsid w:val="003652F5"/>
    <w:rsid w:val="003708ED"/>
    <w:rsid w:val="00371520"/>
    <w:rsid w:val="00371DD2"/>
    <w:rsid w:val="00380932"/>
    <w:rsid w:val="0038099F"/>
    <w:rsid w:val="0038302F"/>
    <w:rsid w:val="00397BE5"/>
    <w:rsid w:val="003A2988"/>
    <w:rsid w:val="003A3062"/>
    <w:rsid w:val="003A78DF"/>
    <w:rsid w:val="003D0BAE"/>
    <w:rsid w:val="003D3F2F"/>
    <w:rsid w:val="003D4444"/>
    <w:rsid w:val="003D4BD2"/>
    <w:rsid w:val="003D4C2A"/>
    <w:rsid w:val="003D79E6"/>
    <w:rsid w:val="003F21F8"/>
    <w:rsid w:val="003F700E"/>
    <w:rsid w:val="00410A62"/>
    <w:rsid w:val="004125AA"/>
    <w:rsid w:val="00414607"/>
    <w:rsid w:val="00414B10"/>
    <w:rsid w:val="00416455"/>
    <w:rsid w:val="0042169A"/>
    <w:rsid w:val="0042456C"/>
    <w:rsid w:val="00425999"/>
    <w:rsid w:val="004268C0"/>
    <w:rsid w:val="004406D2"/>
    <w:rsid w:val="00441334"/>
    <w:rsid w:val="00444172"/>
    <w:rsid w:val="0044743E"/>
    <w:rsid w:val="00450CE4"/>
    <w:rsid w:val="00454BA4"/>
    <w:rsid w:val="00457E42"/>
    <w:rsid w:val="00462BE9"/>
    <w:rsid w:val="00466F2B"/>
    <w:rsid w:val="00471657"/>
    <w:rsid w:val="00471D99"/>
    <w:rsid w:val="004721FA"/>
    <w:rsid w:val="00477F55"/>
    <w:rsid w:val="00497661"/>
    <w:rsid w:val="004A15C3"/>
    <w:rsid w:val="004A4D36"/>
    <w:rsid w:val="004A5269"/>
    <w:rsid w:val="004A7F69"/>
    <w:rsid w:val="004B44A2"/>
    <w:rsid w:val="004B5C83"/>
    <w:rsid w:val="004C2A7E"/>
    <w:rsid w:val="004C77A6"/>
    <w:rsid w:val="004D1049"/>
    <w:rsid w:val="004D2BB4"/>
    <w:rsid w:val="004E13AC"/>
    <w:rsid w:val="004E1F5C"/>
    <w:rsid w:val="004E58DD"/>
    <w:rsid w:val="004F11AE"/>
    <w:rsid w:val="004F49F0"/>
    <w:rsid w:val="004F5F53"/>
    <w:rsid w:val="00504C01"/>
    <w:rsid w:val="005071D1"/>
    <w:rsid w:val="005102F4"/>
    <w:rsid w:val="00517403"/>
    <w:rsid w:val="00517D7D"/>
    <w:rsid w:val="00517DCA"/>
    <w:rsid w:val="00522E4A"/>
    <w:rsid w:val="00523F89"/>
    <w:rsid w:val="00524203"/>
    <w:rsid w:val="00525CB9"/>
    <w:rsid w:val="005276FD"/>
    <w:rsid w:val="00532A20"/>
    <w:rsid w:val="00536F88"/>
    <w:rsid w:val="00541D55"/>
    <w:rsid w:val="00541F51"/>
    <w:rsid w:val="00542E36"/>
    <w:rsid w:val="00545443"/>
    <w:rsid w:val="0055370D"/>
    <w:rsid w:val="005549CF"/>
    <w:rsid w:val="005666B1"/>
    <w:rsid w:val="00574346"/>
    <w:rsid w:val="00575655"/>
    <w:rsid w:val="005858B2"/>
    <w:rsid w:val="00587742"/>
    <w:rsid w:val="00590A92"/>
    <w:rsid w:val="0059316B"/>
    <w:rsid w:val="0059350F"/>
    <w:rsid w:val="00596E60"/>
    <w:rsid w:val="005A17B6"/>
    <w:rsid w:val="005A680A"/>
    <w:rsid w:val="005A78DD"/>
    <w:rsid w:val="005B2CD8"/>
    <w:rsid w:val="005C1062"/>
    <w:rsid w:val="005D6FD2"/>
    <w:rsid w:val="005D71C7"/>
    <w:rsid w:val="005E75E3"/>
    <w:rsid w:val="005F3FBA"/>
    <w:rsid w:val="005F7FB5"/>
    <w:rsid w:val="0060729B"/>
    <w:rsid w:val="006115DF"/>
    <w:rsid w:val="00617E8F"/>
    <w:rsid w:val="00635CE0"/>
    <w:rsid w:val="00637DB1"/>
    <w:rsid w:val="0064736A"/>
    <w:rsid w:val="00652C30"/>
    <w:rsid w:val="00655BE7"/>
    <w:rsid w:val="00665543"/>
    <w:rsid w:val="006719AA"/>
    <w:rsid w:val="00674AD9"/>
    <w:rsid w:val="006765ED"/>
    <w:rsid w:val="00687CB4"/>
    <w:rsid w:val="00697419"/>
    <w:rsid w:val="006B0EDF"/>
    <w:rsid w:val="006C1E0F"/>
    <w:rsid w:val="006C2900"/>
    <w:rsid w:val="006D2D52"/>
    <w:rsid w:val="006D2F24"/>
    <w:rsid w:val="006D42F4"/>
    <w:rsid w:val="006E1B40"/>
    <w:rsid w:val="006E49E2"/>
    <w:rsid w:val="006F35D2"/>
    <w:rsid w:val="006F3DC5"/>
    <w:rsid w:val="006F5471"/>
    <w:rsid w:val="007138B9"/>
    <w:rsid w:val="00717776"/>
    <w:rsid w:val="007200AF"/>
    <w:rsid w:val="00730056"/>
    <w:rsid w:val="00733063"/>
    <w:rsid w:val="00735883"/>
    <w:rsid w:val="00736F72"/>
    <w:rsid w:val="00750F33"/>
    <w:rsid w:val="00760BEF"/>
    <w:rsid w:val="00763577"/>
    <w:rsid w:val="00764007"/>
    <w:rsid w:val="0077480D"/>
    <w:rsid w:val="00780247"/>
    <w:rsid w:val="00782BBF"/>
    <w:rsid w:val="00790598"/>
    <w:rsid w:val="00791319"/>
    <w:rsid w:val="007915BD"/>
    <w:rsid w:val="00792A61"/>
    <w:rsid w:val="007A1B70"/>
    <w:rsid w:val="007A7255"/>
    <w:rsid w:val="007C131A"/>
    <w:rsid w:val="007C40E4"/>
    <w:rsid w:val="007C63ED"/>
    <w:rsid w:val="007E2C55"/>
    <w:rsid w:val="007E570D"/>
    <w:rsid w:val="007E6231"/>
    <w:rsid w:val="007F2D78"/>
    <w:rsid w:val="007F6CCA"/>
    <w:rsid w:val="007F7B79"/>
    <w:rsid w:val="0080183F"/>
    <w:rsid w:val="0080422C"/>
    <w:rsid w:val="00806761"/>
    <w:rsid w:val="00806923"/>
    <w:rsid w:val="00806953"/>
    <w:rsid w:val="008167F7"/>
    <w:rsid w:val="00820A91"/>
    <w:rsid w:val="00826CD1"/>
    <w:rsid w:val="0083084E"/>
    <w:rsid w:val="008556C1"/>
    <w:rsid w:val="00855DB3"/>
    <w:rsid w:val="0085779E"/>
    <w:rsid w:val="00872B2C"/>
    <w:rsid w:val="008803F8"/>
    <w:rsid w:val="008836B6"/>
    <w:rsid w:val="00884C85"/>
    <w:rsid w:val="00884FB6"/>
    <w:rsid w:val="00896145"/>
    <w:rsid w:val="008A371C"/>
    <w:rsid w:val="008B4921"/>
    <w:rsid w:val="008C037C"/>
    <w:rsid w:val="008D2870"/>
    <w:rsid w:val="008E1A31"/>
    <w:rsid w:val="008E4372"/>
    <w:rsid w:val="008E43E0"/>
    <w:rsid w:val="008E6414"/>
    <w:rsid w:val="008F1A25"/>
    <w:rsid w:val="00904C0A"/>
    <w:rsid w:val="009113EF"/>
    <w:rsid w:val="00911FC3"/>
    <w:rsid w:val="0091614C"/>
    <w:rsid w:val="00922BED"/>
    <w:rsid w:val="0092330F"/>
    <w:rsid w:val="00932FEE"/>
    <w:rsid w:val="00933EA1"/>
    <w:rsid w:val="00942053"/>
    <w:rsid w:val="00944322"/>
    <w:rsid w:val="0095207A"/>
    <w:rsid w:val="009561CA"/>
    <w:rsid w:val="00960842"/>
    <w:rsid w:val="009629FC"/>
    <w:rsid w:val="00970FCF"/>
    <w:rsid w:val="00974392"/>
    <w:rsid w:val="00976125"/>
    <w:rsid w:val="009930F3"/>
    <w:rsid w:val="009938BF"/>
    <w:rsid w:val="00993A3A"/>
    <w:rsid w:val="00994F58"/>
    <w:rsid w:val="009A1605"/>
    <w:rsid w:val="009A37B8"/>
    <w:rsid w:val="009B4597"/>
    <w:rsid w:val="009B7877"/>
    <w:rsid w:val="009C460C"/>
    <w:rsid w:val="009D2468"/>
    <w:rsid w:val="009D5E03"/>
    <w:rsid w:val="009E198F"/>
    <w:rsid w:val="009E22B4"/>
    <w:rsid w:val="009E5C29"/>
    <w:rsid w:val="009F03A5"/>
    <w:rsid w:val="009F14D2"/>
    <w:rsid w:val="009F6AEC"/>
    <w:rsid w:val="00A06546"/>
    <w:rsid w:val="00A15ACD"/>
    <w:rsid w:val="00A226C8"/>
    <w:rsid w:val="00A23D11"/>
    <w:rsid w:val="00A31AC1"/>
    <w:rsid w:val="00A31DFA"/>
    <w:rsid w:val="00A35FBD"/>
    <w:rsid w:val="00A424C9"/>
    <w:rsid w:val="00A444C6"/>
    <w:rsid w:val="00A4453D"/>
    <w:rsid w:val="00A51E1F"/>
    <w:rsid w:val="00A53127"/>
    <w:rsid w:val="00A556A1"/>
    <w:rsid w:val="00A57971"/>
    <w:rsid w:val="00A744A0"/>
    <w:rsid w:val="00A76385"/>
    <w:rsid w:val="00A91733"/>
    <w:rsid w:val="00A9762A"/>
    <w:rsid w:val="00AB1D70"/>
    <w:rsid w:val="00AB35A7"/>
    <w:rsid w:val="00AD231D"/>
    <w:rsid w:val="00AD3ECA"/>
    <w:rsid w:val="00AD4A3F"/>
    <w:rsid w:val="00AE2E25"/>
    <w:rsid w:val="00AE5CFB"/>
    <w:rsid w:val="00AE5DEF"/>
    <w:rsid w:val="00AE6DE6"/>
    <w:rsid w:val="00AF4D3E"/>
    <w:rsid w:val="00B06C7D"/>
    <w:rsid w:val="00B06E4E"/>
    <w:rsid w:val="00B13AA8"/>
    <w:rsid w:val="00B21593"/>
    <w:rsid w:val="00B22C43"/>
    <w:rsid w:val="00B3293E"/>
    <w:rsid w:val="00B37410"/>
    <w:rsid w:val="00B510B9"/>
    <w:rsid w:val="00B529EA"/>
    <w:rsid w:val="00B5421B"/>
    <w:rsid w:val="00B67F02"/>
    <w:rsid w:val="00B73ECC"/>
    <w:rsid w:val="00B807EF"/>
    <w:rsid w:val="00B840C6"/>
    <w:rsid w:val="00B840DB"/>
    <w:rsid w:val="00BA7FB2"/>
    <w:rsid w:val="00BB259C"/>
    <w:rsid w:val="00BC1AE6"/>
    <w:rsid w:val="00BC25D2"/>
    <w:rsid w:val="00BC57CF"/>
    <w:rsid w:val="00BC6390"/>
    <w:rsid w:val="00BD1FE0"/>
    <w:rsid w:val="00BD4511"/>
    <w:rsid w:val="00BE13CF"/>
    <w:rsid w:val="00BF12E1"/>
    <w:rsid w:val="00BF2AD6"/>
    <w:rsid w:val="00C03423"/>
    <w:rsid w:val="00C04397"/>
    <w:rsid w:val="00C05C3A"/>
    <w:rsid w:val="00C175FF"/>
    <w:rsid w:val="00C3314E"/>
    <w:rsid w:val="00C3377D"/>
    <w:rsid w:val="00C34100"/>
    <w:rsid w:val="00C406B2"/>
    <w:rsid w:val="00C41507"/>
    <w:rsid w:val="00C46B27"/>
    <w:rsid w:val="00C544AC"/>
    <w:rsid w:val="00C56BB8"/>
    <w:rsid w:val="00C72958"/>
    <w:rsid w:val="00C80826"/>
    <w:rsid w:val="00C81D48"/>
    <w:rsid w:val="00C87CE6"/>
    <w:rsid w:val="00CC0C0B"/>
    <w:rsid w:val="00CC6638"/>
    <w:rsid w:val="00CC675E"/>
    <w:rsid w:val="00CC72BA"/>
    <w:rsid w:val="00CD4103"/>
    <w:rsid w:val="00CD6E75"/>
    <w:rsid w:val="00CE24E3"/>
    <w:rsid w:val="00CF6057"/>
    <w:rsid w:val="00D01F67"/>
    <w:rsid w:val="00D0207C"/>
    <w:rsid w:val="00D20F01"/>
    <w:rsid w:val="00D26A39"/>
    <w:rsid w:val="00D26E63"/>
    <w:rsid w:val="00D3386C"/>
    <w:rsid w:val="00D37C68"/>
    <w:rsid w:val="00D42EC4"/>
    <w:rsid w:val="00D43E57"/>
    <w:rsid w:val="00D47994"/>
    <w:rsid w:val="00D52567"/>
    <w:rsid w:val="00D539C0"/>
    <w:rsid w:val="00D57277"/>
    <w:rsid w:val="00D627A6"/>
    <w:rsid w:val="00D64993"/>
    <w:rsid w:val="00D6789F"/>
    <w:rsid w:val="00D71CF5"/>
    <w:rsid w:val="00D74B5D"/>
    <w:rsid w:val="00D91E3C"/>
    <w:rsid w:val="00D924E5"/>
    <w:rsid w:val="00DA4A86"/>
    <w:rsid w:val="00DC56EA"/>
    <w:rsid w:val="00DD21D2"/>
    <w:rsid w:val="00DE694B"/>
    <w:rsid w:val="00DE7AFD"/>
    <w:rsid w:val="00DF1EF3"/>
    <w:rsid w:val="00DF3C09"/>
    <w:rsid w:val="00E01489"/>
    <w:rsid w:val="00E0231D"/>
    <w:rsid w:val="00E06818"/>
    <w:rsid w:val="00E10B56"/>
    <w:rsid w:val="00E341BB"/>
    <w:rsid w:val="00E47206"/>
    <w:rsid w:val="00E51940"/>
    <w:rsid w:val="00E54292"/>
    <w:rsid w:val="00E5516F"/>
    <w:rsid w:val="00E632E9"/>
    <w:rsid w:val="00E710ED"/>
    <w:rsid w:val="00E92881"/>
    <w:rsid w:val="00E93091"/>
    <w:rsid w:val="00E94F5A"/>
    <w:rsid w:val="00E9664F"/>
    <w:rsid w:val="00E9686B"/>
    <w:rsid w:val="00EA0F79"/>
    <w:rsid w:val="00EA1BA0"/>
    <w:rsid w:val="00EB3D16"/>
    <w:rsid w:val="00EB4E75"/>
    <w:rsid w:val="00EB6704"/>
    <w:rsid w:val="00EC08EC"/>
    <w:rsid w:val="00EC35C2"/>
    <w:rsid w:val="00EC7220"/>
    <w:rsid w:val="00EC7602"/>
    <w:rsid w:val="00ED384D"/>
    <w:rsid w:val="00EE1B0F"/>
    <w:rsid w:val="00EF277A"/>
    <w:rsid w:val="00EF3645"/>
    <w:rsid w:val="00EF776A"/>
    <w:rsid w:val="00F32E94"/>
    <w:rsid w:val="00F40111"/>
    <w:rsid w:val="00F410AC"/>
    <w:rsid w:val="00F4258D"/>
    <w:rsid w:val="00F70F63"/>
    <w:rsid w:val="00F71A79"/>
    <w:rsid w:val="00F72F51"/>
    <w:rsid w:val="00F735FC"/>
    <w:rsid w:val="00F73E7B"/>
    <w:rsid w:val="00F81F10"/>
    <w:rsid w:val="00F84185"/>
    <w:rsid w:val="00F90D7D"/>
    <w:rsid w:val="00F91120"/>
    <w:rsid w:val="00F953B8"/>
    <w:rsid w:val="00F96770"/>
    <w:rsid w:val="00FA490F"/>
    <w:rsid w:val="00FA53F6"/>
    <w:rsid w:val="00FA5BEE"/>
    <w:rsid w:val="00FA5D6D"/>
    <w:rsid w:val="00FA735E"/>
    <w:rsid w:val="00FB4CA1"/>
    <w:rsid w:val="00FC0A05"/>
    <w:rsid w:val="00FC1A4A"/>
    <w:rsid w:val="00FC4BC9"/>
    <w:rsid w:val="00FC55E5"/>
    <w:rsid w:val="00FD297F"/>
    <w:rsid w:val="00FD36AA"/>
    <w:rsid w:val="00FD7F0B"/>
    <w:rsid w:val="00FE4A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11F25A-AC20-40D6-BA87-397CCEE4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C83"/>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link w:val="Nagwek1Znak1"/>
    <w:qFormat/>
    <w:rsid w:val="003D4BD2"/>
    <w:pPr>
      <w:keepNext/>
      <w:numPr>
        <w:numId w:val="1"/>
      </w:numPr>
      <w:spacing w:before="240" w:after="60" w:line="240" w:lineRule="auto"/>
      <w:jc w:val="both"/>
      <w:outlineLvl w:val="0"/>
    </w:pPr>
    <w:rPr>
      <w:rFonts w:ascii="Cambria" w:hAnsi="Cambria"/>
      <w:b/>
      <w:bCs/>
      <w:kern w:val="1"/>
      <w:sz w:val="32"/>
      <w:szCs w:val="32"/>
    </w:rPr>
  </w:style>
  <w:style w:type="paragraph" w:styleId="Nagwek2">
    <w:name w:val="heading 2"/>
    <w:basedOn w:val="Normalny"/>
    <w:next w:val="Normalny"/>
    <w:link w:val="Nagwek2Znak1"/>
    <w:qFormat/>
    <w:rsid w:val="003D4BD2"/>
    <w:pPr>
      <w:keepNext/>
      <w:numPr>
        <w:ilvl w:val="1"/>
        <w:numId w:val="1"/>
      </w:numPr>
      <w:spacing w:after="0" w:line="240" w:lineRule="auto"/>
      <w:jc w:val="both"/>
      <w:outlineLvl w:val="1"/>
    </w:pPr>
    <w:rPr>
      <w:rFonts w:ascii="Cambria" w:hAnsi="Cambria"/>
      <w:b/>
      <w:bCs/>
      <w:i/>
      <w:iCs/>
      <w:sz w:val="28"/>
      <w:szCs w:val="28"/>
    </w:rPr>
  </w:style>
  <w:style w:type="paragraph" w:styleId="Nagwek3">
    <w:name w:val="heading 3"/>
    <w:basedOn w:val="Normalny"/>
    <w:next w:val="Normalny"/>
    <w:link w:val="Nagwek3Znak1"/>
    <w:qFormat/>
    <w:rsid w:val="003D4BD2"/>
    <w:pPr>
      <w:keepNext/>
      <w:numPr>
        <w:ilvl w:val="2"/>
        <w:numId w:val="1"/>
      </w:numPr>
      <w:spacing w:after="0" w:line="240" w:lineRule="auto"/>
      <w:outlineLvl w:val="2"/>
    </w:pPr>
    <w:rPr>
      <w:rFonts w:ascii="Times New Roman" w:hAnsi="Times New Roman"/>
      <w:i/>
      <w:iCs/>
      <w:sz w:val="24"/>
      <w:szCs w:val="24"/>
    </w:rPr>
  </w:style>
  <w:style w:type="paragraph" w:styleId="Nagwek4">
    <w:name w:val="heading 4"/>
    <w:basedOn w:val="Normalny"/>
    <w:next w:val="Normalny"/>
    <w:link w:val="Nagwek4Znak1"/>
    <w:qFormat/>
    <w:rsid w:val="003D4BD2"/>
    <w:pPr>
      <w:keepNext/>
      <w:numPr>
        <w:ilvl w:val="3"/>
        <w:numId w:val="1"/>
      </w:numPr>
      <w:spacing w:before="120" w:after="0" w:line="240" w:lineRule="auto"/>
      <w:jc w:val="both"/>
      <w:outlineLvl w:val="3"/>
    </w:pPr>
    <w:rPr>
      <w:b/>
      <w:bCs/>
      <w:sz w:val="28"/>
      <w:szCs w:val="28"/>
    </w:rPr>
  </w:style>
  <w:style w:type="paragraph" w:styleId="Nagwek5">
    <w:name w:val="heading 5"/>
    <w:basedOn w:val="Normalny"/>
    <w:next w:val="Normalny"/>
    <w:link w:val="Nagwek5Znak1"/>
    <w:qFormat/>
    <w:rsid w:val="003D4BD2"/>
    <w:pPr>
      <w:keepNext/>
      <w:numPr>
        <w:ilvl w:val="4"/>
        <w:numId w:val="1"/>
      </w:numPr>
      <w:spacing w:after="0" w:line="240" w:lineRule="auto"/>
      <w:jc w:val="center"/>
      <w:outlineLvl w:val="4"/>
    </w:pPr>
    <w:rPr>
      <w:b/>
      <w:bCs/>
      <w:i/>
      <w:iCs/>
      <w:sz w:val="26"/>
      <w:szCs w:val="26"/>
    </w:rPr>
  </w:style>
  <w:style w:type="paragraph" w:styleId="Nagwek6">
    <w:name w:val="heading 6"/>
    <w:basedOn w:val="Normalny"/>
    <w:next w:val="Normalny"/>
    <w:link w:val="Nagwek6Znak1"/>
    <w:qFormat/>
    <w:rsid w:val="003D4BD2"/>
    <w:pPr>
      <w:numPr>
        <w:ilvl w:val="5"/>
        <w:numId w:val="1"/>
      </w:numPr>
      <w:spacing w:before="120" w:after="0" w:line="240" w:lineRule="auto"/>
      <w:jc w:val="center"/>
      <w:outlineLvl w:val="5"/>
    </w:pPr>
    <w:rPr>
      <w:b/>
      <w:bCs/>
      <w:sz w:val="20"/>
      <w:szCs w:val="20"/>
    </w:rPr>
  </w:style>
  <w:style w:type="paragraph" w:styleId="Nagwek7">
    <w:name w:val="heading 7"/>
    <w:basedOn w:val="Normalny"/>
    <w:next w:val="Normalny"/>
    <w:link w:val="Nagwek7Znak1"/>
    <w:qFormat/>
    <w:rsid w:val="003D4BD2"/>
    <w:pPr>
      <w:keepNext/>
      <w:numPr>
        <w:ilvl w:val="6"/>
        <w:numId w:val="1"/>
      </w:numPr>
      <w:spacing w:after="0" w:line="240" w:lineRule="auto"/>
      <w:jc w:val="both"/>
      <w:outlineLvl w:val="6"/>
    </w:pPr>
    <w:rPr>
      <w:sz w:val="24"/>
      <w:szCs w:val="24"/>
    </w:rPr>
  </w:style>
  <w:style w:type="paragraph" w:styleId="Nagwek8">
    <w:name w:val="heading 8"/>
    <w:basedOn w:val="Normalny"/>
    <w:next w:val="Normalny"/>
    <w:link w:val="Nagwek8Znak1"/>
    <w:qFormat/>
    <w:rsid w:val="003D4BD2"/>
    <w:pPr>
      <w:keepNext/>
      <w:numPr>
        <w:ilvl w:val="7"/>
        <w:numId w:val="1"/>
      </w:numPr>
      <w:spacing w:after="0" w:line="240" w:lineRule="auto"/>
      <w:jc w:val="right"/>
      <w:outlineLvl w:val="7"/>
    </w:pPr>
    <w:rPr>
      <w:rFonts w:ascii="Arial" w:hAnsi="Arial"/>
      <w:sz w:val="24"/>
      <w:szCs w:val="24"/>
    </w:rPr>
  </w:style>
  <w:style w:type="paragraph" w:styleId="Nagwek9">
    <w:name w:val="heading 9"/>
    <w:basedOn w:val="Normalny"/>
    <w:next w:val="Normalny"/>
    <w:link w:val="Nagwek9Znak1"/>
    <w:qFormat/>
    <w:rsid w:val="003D4BD2"/>
    <w:pPr>
      <w:keepNext/>
      <w:numPr>
        <w:ilvl w:val="8"/>
        <w:numId w:val="1"/>
      </w:numPr>
      <w:spacing w:after="0" w:line="240" w:lineRule="auto"/>
      <w:ind w:left="3780" w:firstLine="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3D4BD2"/>
    <w:rPr>
      <w:rFonts w:ascii="Cambria" w:hAnsi="Cambria"/>
      <w:b/>
      <w:kern w:val="1"/>
      <w:sz w:val="32"/>
    </w:rPr>
  </w:style>
  <w:style w:type="character" w:customStyle="1" w:styleId="Nagwek2Znak1">
    <w:name w:val="Nagłówek 2 Znak1"/>
    <w:link w:val="Nagwek2"/>
    <w:uiPriority w:val="9"/>
    <w:semiHidden/>
    <w:rsid w:val="00E4401F"/>
    <w:rPr>
      <w:rFonts w:ascii="Cambria" w:eastAsia="Times New Roman" w:hAnsi="Cambria" w:cs="Times New Roman"/>
      <w:b/>
      <w:bCs/>
      <w:i/>
      <w:iCs/>
      <w:sz w:val="28"/>
      <w:szCs w:val="28"/>
      <w:lang w:eastAsia="ar-SA"/>
    </w:rPr>
  </w:style>
  <w:style w:type="character" w:customStyle="1" w:styleId="Nagwek3Znak1">
    <w:name w:val="Nagłówek 3 Znak1"/>
    <w:link w:val="Nagwek3"/>
    <w:rsid w:val="003D4BD2"/>
    <w:rPr>
      <w:rFonts w:cs="Calibri"/>
      <w:i/>
      <w:iCs/>
      <w:sz w:val="24"/>
      <w:szCs w:val="24"/>
      <w:lang w:eastAsia="ar-SA"/>
    </w:rPr>
  </w:style>
  <w:style w:type="character" w:customStyle="1" w:styleId="Nagwek4Znak1">
    <w:name w:val="Nagłówek 4 Znak1"/>
    <w:link w:val="Nagwek4"/>
    <w:uiPriority w:val="9"/>
    <w:semiHidden/>
    <w:rsid w:val="00E4401F"/>
    <w:rPr>
      <w:rFonts w:ascii="Calibri" w:eastAsia="Times New Roman" w:hAnsi="Calibri" w:cs="Times New Roman"/>
      <w:b/>
      <w:bCs/>
      <w:sz w:val="28"/>
      <w:szCs w:val="28"/>
      <w:lang w:eastAsia="ar-SA"/>
    </w:rPr>
  </w:style>
  <w:style w:type="character" w:customStyle="1" w:styleId="Nagwek5Znak1">
    <w:name w:val="Nagłówek 5 Znak1"/>
    <w:link w:val="Nagwek5"/>
    <w:uiPriority w:val="9"/>
    <w:semiHidden/>
    <w:rsid w:val="00E4401F"/>
    <w:rPr>
      <w:rFonts w:ascii="Calibri" w:eastAsia="Times New Roman" w:hAnsi="Calibri" w:cs="Times New Roman"/>
      <w:b/>
      <w:bCs/>
      <w:i/>
      <w:iCs/>
      <w:sz w:val="26"/>
      <w:szCs w:val="26"/>
      <w:lang w:eastAsia="ar-SA"/>
    </w:rPr>
  </w:style>
  <w:style w:type="character" w:customStyle="1" w:styleId="Nagwek6Znak1">
    <w:name w:val="Nagłówek 6 Znak1"/>
    <w:link w:val="Nagwek6"/>
    <w:uiPriority w:val="9"/>
    <w:semiHidden/>
    <w:rsid w:val="00E4401F"/>
    <w:rPr>
      <w:rFonts w:ascii="Calibri" w:eastAsia="Times New Roman" w:hAnsi="Calibri" w:cs="Times New Roman"/>
      <w:b/>
      <w:bCs/>
      <w:lang w:eastAsia="ar-SA"/>
    </w:rPr>
  </w:style>
  <w:style w:type="character" w:customStyle="1" w:styleId="Nagwek7Znak1">
    <w:name w:val="Nagłówek 7 Znak1"/>
    <w:link w:val="Nagwek7"/>
    <w:uiPriority w:val="9"/>
    <w:semiHidden/>
    <w:rsid w:val="00E4401F"/>
    <w:rPr>
      <w:rFonts w:ascii="Calibri" w:eastAsia="Times New Roman" w:hAnsi="Calibri" w:cs="Times New Roman"/>
      <w:sz w:val="24"/>
      <w:szCs w:val="24"/>
      <w:lang w:eastAsia="ar-SA"/>
    </w:rPr>
  </w:style>
  <w:style w:type="character" w:customStyle="1" w:styleId="Nagwek8Znak1">
    <w:name w:val="Nagłówek 8 Znak1"/>
    <w:link w:val="Nagwek8"/>
    <w:uiPriority w:val="9"/>
    <w:semiHidden/>
    <w:rsid w:val="00E4401F"/>
    <w:rPr>
      <w:rFonts w:ascii="Calibri" w:eastAsia="Times New Roman" w:hAnsi="Calibri" w:cs="Times New Roman"/>
      <w:i/>
      <w:iCs/>
      <w:sz w:val="24"/>
      <w:szCs w:val="24"/>
      <w:lang w:eastAsia="ar-SA"/>
    </w:rPr>
  </w:style>
  <w:style w:type="character" w:customStyle="1" w:styleId="Nagwek9Znak1">
    <w:name w:val="Nagłówek 9 Znak1"/>
    <w:link w:val="Nagwek9"/>
    <w:uiPriority w:val="9"/>
    <w:semiHidden/>
    <w:rsid w:val="00E4401F"/>
    <w:rPr>
      <w:rFonts w:ascii="Cambria" w:eastAsia="Times New Roman" w:hAnsi="Cambria" w:cs="Times New Roman"/>
      <w:lang w:eastAsia="ar-SA"/>
    </w:rPr>
  </w:style>
  <w:style w:type="character" w:customStyle="1" w:styleId="WW8Num1z0">
    <w:name w:val="WW8Num1z0"/>
    <w:uiPriority w:val="99"/>
    <w:rsid w:val="003D4BD2"/>
  </w:style>
  <w:style w:type="character" w:customStyle="1" w:styleId="WW8Num2z0">
    <w:name w:val="WW8Num2z0"/>
    <w:uiPriority w:val="99"/>
    <w:rsid w:val="003D4BD2"/>
  </w:style>
  <w:style w:type="character" w:customStyle="1" w:styleId="WW8Num3z0">
    <w:name w:val="WW8Num3z0"/>
    <w:uiPriority w:val="99"/>
    <w:rsid w:val="003D4BD2"/>
  </w:style>
  <w:style w:type="character" w:customStyle="1" w:styleId="WW8Num4z0">
    <w:name w:val="WW8Num4z0"/>
    <w:uiPriority w:val="99"/>
    <w:rsid w:val="003D4BD2"/>
  </w:style>
  <w:style w:type="character" w:customStyle="1" w:styleId="WW8Num4z2">
    <w:name w:val="WW8Num4z2"/>
    <w:uiPriority w:val="99"/>
    <w:rsid w:val="003D4BD2"/>
  </w:style>
  <w:style w:type="character" w:customStyle="1" w:styleId="WW8Num5z0">
    <w:name w:val="WW8Num5z0"/>
    <w:uiPriority w:val="99"/>
    <w:rsid w:val="003D4BD2"/>
  </w:style>
  <w:style w:type="character" w:customStyle="1" w:styleId="WW8Num6z0">
    <w:name w:val="WW8Num6z0"/>
    <w:uiPriority w:val="99"/>
    <w:rsid w:val="003D4BD2"/>
  </w:style>
  <w:style w:type="character" w:customStyle="1" w:styleId="WW8Num6z1">
    <w:name w:val="WW8Num6z1"/>
    <w:uiPriority w:val="99"/>
    <w:rsid w:val="003D4BD2"/>
  </w:style>
  <w:style w:type="character" w:customStyle="1" w:styleId="WW8Num7z0">
    <w:name w:val="WW8Num7z0"/>
    <w:uiPriority w:val="99"/>
    <w:rsid w:val="003D4BD2"/>
  </w:style>
  <w:style w:type="character" w:customStyle="1" w:styleId="WW8Num8z0">
    <w:name w:val="WW8Num8z0"/>
    <w:uiPriority w:val="99"/>
    <w:rsid w:val="003D4BD2"/>
    <w:rPr>
      <w:rFonts w:ascii="Symbol" w:hAnsi="Symbol"/>
    </w:rPr>
  </w:style>
  <w:style w:type="character" w:customStyle="1" w:styleId="WW8Num8z1">
    <w:name w:val="WW8Num8z1"/>
    <w:uiPriority w:val="99"/>
    <w:rsid w:val="003D4BD2"/>
  </w:style>
  <w:style w:type="character" w:customStyle="1" w:styleId="WW8Num9z0">
    <w:name w:val="WW8Num9z0"/>
    <w:uiPriority w:val="99"/>
    <w:rsid w:val="003D4BD2"/>
    <w:rPr>
      <w:color w:val="FF0000"/>
    </w:rPr>
  </w:style>
  <w:style w:type="character" w:customStyle="1" w:styleId="WW8Num9z2">
    <w:name w:val="WW8Num9z2"/>
    <w:uiPriority w:val="99"/>
    <w:rsid w:val="003D4BD2"/>
  </w:style>
  <w:style w:type="character" w:customStyle="1" w:styleId="WW8Num10z0">
    <w:name w:val="WW8Num10z0"/>
    <w:uiPriority w:val="99"/>
    <w:rsid w:val="003D4BD2"/>
  </w:style>
  <w:style w:type="character" w:customStyle="1" w:styleId="WW8Num11z0">
    <w:name w:val="WW8Num11z0"/>
    <w:uiPriority w:val="99"/>
    <w:rsid w:val="003D4BD2"/>
  </w:style>
  <w:style w:type="character" w:customStyle="1" w:styleId="WW8Num12z0">
    <w:name w:val="WW8Num12z0"/>
    <w:uiPriority w:val="99"/>
    <w:rsid w:val="003D4BD2"/>
  </w:style>
  <w:style w:type="character" w:customStyle="1" w:styleId="WW8Num12z1">
    <w:name w:val="WW8Num12z1"/>
    <w:uiPriority w:val="99"/>
    <w:rsid w:val="003D4BD2"/>
    <w:rPr>
      <w:rFonts w:ascii="Times New Roman" w:hAnsi="Times New Roman"/>
    </w:rPr>
  </w:style>
  <w:style w:type="character" w:customStyle="1" w:styleId="WW8Num13z0">
    <w:name w:val="WW8Num13z0"/>
    <w:uiPriority w:val="99"/>
    <w:rsid w:val="003D4BD2"/>
  </w:style>
  <w:style w:type="character" w:customStyle="1" w:styleId="WW8Num14z0">
    <w:name w:val="WW8Num14z0"/>
    <w:uiPriority w:val="99"/>
    <w:rsid w:val="003D4BD2"/>
  </w:style>
  <w:style w:type="character" w:customStyle="1" w:styleId="WW8Num15z0">
    <w:name w:val="WW8Num15z0"/>
    <w:uiPriority w:val="99"/>
    <w:rsid w:val="003D4BD2"/>
    <w:rPr>
      <w:b/>
    </w:rPr>
  </w:style>
  <w:style w:type="character" w:customStyle="1" w:styleId="WW8Num16z1">
    <w:name w:val="WW8Num16z1"/>
    <w:uiPriority w:val="99"/>
    <w:rsid w:val="003D4BD2"/>
  </w:style>
  <w:style w:type="character" w:customStyle="1" w:styleId="WW8Num17z0">
    <w:name w:val="WW8Num17z0"/>
    <w:uiPriority w:val="99"/>
    <w:rsid w:val="003D4BD2"/>
  </w:style>
  <w:style w:type="character" w:customStyle="1" w:styleId="WW8Num18z0">
    <w:name w:val="WW8Num18z0"/>
    <w:uiPriority w:val="99"/>
    <w:rsid w:val="003D4BD2"/>
  </w:style>
  <w:style w:type="character" w:customStyle="1" w:styleId="WW8Num19z0">
    <w:name w:val="WW8Num19z0"/>
    <w:uiPriority w:val="99"/>
    <w:rsid w:val="003D4BD2"/>
  </w:style>
  <w:style w:type="character" w:customStyle="1" w:styleId="WW8Num20z0">
    <w:name w:val="WW8Num20z0"/>
    <w:uiPriority w:val="99"/>
    <w:rsid w:val="003D4BD2"/>
  </w:style>
  <w:style w:type="character" w:customStyle="1" w:styleId="WW8Num20z1">
    <w:name w:val="WW8Num20z1"/>
    <w:uiPriority w:val="99"/>
    <w:rsid w:val="003D4BD2"/>
  </w:style>
  <w:style w:type="character" w:customStyle="1" w:styleId="WW8Num21z0">
    <w:name w:val="WW8Num21z0"/>
    <w:uiPriority w:val="99"/>
    <w:rsid w:val="003D4BD2"/>
  </w:style>
  <w:style w:type="character" w:customStyle="1" w:styleId="WW8Num22z1">
    <w:name w:val="WW8Num22z1"/>
    <w:uiPriority w:val="99"/>
    <w:rsid w:val="003D4BD2"/>
  </w:style>
  <w:style w:type="character" w:customStyle="1" w:styleId="WW8Num23z0">
    <w:name w:val="WW8Num23z0"/>
    <w:uiPriority w:val="99"/>
    <w:rsid w:val="003D4BD2"/>
  </w:style>
  <w:style w:type="character" w:customStyle="1" w:styleId="WW8Num24z0">
    <w:name w:val="WW8Num24z0"/>
    <w:uiPriority w:val="99"/>
    <w:rsid w:val="003D4BD2"/>
  </w:style>
  <w:style w:type="character" w:customStyle="1" w:styleId="WW8Num24z1">
    <w:name w:val="WW8Num24z1"/>
    <w:uiPriority w:val="99"/>
    <w:rsid w:val="003D4BD2"/>
  </w:style>
  <w:style w:type="character" w:customStyle="1" w:styleId="WW8Num25z1">
    <w:name w:val="WW8Num25z1"/>
    <w:uiPriority w:val="99"/>
    <w:rsid w:val="003D4BD2"/>
  </w:style>
  <w:style w:type="character" w:customStyle="1" w:styleId="WW8Num26z0">
    <w:name w:val="WW8Num26z0"/>
    <w:uiPriority w:val="99"/>
    <w:rsid w:val="003D4BD2"/>
  </w:style>
  <w:style w:type="character" w:customStyle="1" w:styleId="WW8Num26z1">
    <w:name w:val="WW8Num26z1"/>
    <w:uiPriority w:val="99"/>
    <w:rsid w:val="003D4BD2"/>
  </w:style>
  <w:style w:type="character" w:customStyle="1" w:styleId="WW8Num28z0">
    <w:name w:val="WW8Num28z0"/>
    <w:uiPriority w:val="99"/>
    <w:rsid w:val="003D4BD2"/>
  </w:style>
  <w:style w:type="character" w:customStyle="1" w:styleId="WW8Num29z0">
    <w:name w:val="WW8Num29z0"/>
    <w:uiPriority w:val="99"/>
    <w:rsid w:val="003D4BD2"/>
    <w:rPr>
      <w:rFonts w:ascii="Symbol" w:hAnsi="Symbol"/>
    </w:rPr>
  </w:style>
  <w:style w:type="character" w:customStyle="1" w:styleId="WW8Num29z2">
    <w:name w:val="WW8Num29z2"/>
    <w:uiPriority w:val="99"/>
    <w:rsid w:val="003D4BD2"/>
    <w:rPr>
      <w:rFonts w:ascii="Wingdings" w:hAnsi="Wingdings"/>
    </w:rPr>
  </w:style>
  <w:style w:type="character" w:customStyle="1" w:styleId="WW8Num29z4">
    <w:name w:val="WW8Num29z4"/>
    <w:uiPriority w:val="99"/>
    <w:rsid w:val="003D4BD2"/>
    <w:rPr>
      <w:rFonts w:ascii="Courier New" w:hAnsi="Courier New"/>
    </w:rPr>
  </w:style>
  <w:style w:type="character" w:customStyle="1" w:styleId="WW8Num30z0">
    <w:name w:val="WW8Num30z0"/>
    <w:uiPriority w:val="99"/>
    <w:rsid w:val="003D4BD2"/>
  </w:style>
  <w:style w:type="character" w:customStyle="1" w:styleId="WW8Num32z0">
    <w:name w:val="WW8Num32z0"/>
    <w:uiPriority w:val="99"/>
    <w:rsid w:val="003D4BD2"/>
    <w:rPr>
      <w:rFonts w:ascii="Symbol" w:hAnsi="Symbol"/>
    </w:rPr>
  </w:style>
  <w:style w:type="character" w:customStyle="1" w:styleId="WW8Num32z1">
    <w:name w:val="WW8Num32z1"/>
    <w:uiPriority w:val="99"/>
    <w:rsid w:val="003D4BD2"/>
    <w:rPr>
      <w:rFonts w:ascii="Courier New" w:hAnsi="Courier New"/>
    </w:rPr>
  </w:style>
  <w:style w:type="character" w:customStyle="1" w:styleId="WW8Num32z2">
    <w:name w:val="WW8Num32z2"/>
    <w:uiPriority w:val="99"/>
    <w:rsid w:val="003D4BD2"/>
    <w:rPr>
      <w:rFonts w:ascii="Wingdings" w:hAnsi="Wingdings"/>
    </w:rPr>
  </w:style>
  <w:style w:type="character" w:customStyle="1" w:styleId="WW8Num33z0">
    <w:name w:val="WW8Num33z0"/>
    <w:uiPriority w:val="99"/>
    <w:rsid w:val="003D4BD2"/>
    <w:rPr>
      <w:color w:val="auto"/>
      <w:sz w:val="22"/>
    </w:rPr>
  </w:style>
  <w:style w:type="character" w:customStyle="1" w:styleId="WW8Num33z1">
    <w:name w:val="WW8Num33z1"/>
    <w:uiPriority w:val="99"/>
    <w:rsid w:val="003D4BD2"/>
  </w:style>
  <w:style w:type="character" w:customStyle="1" w:styleId="WW8Num34z0">
    <w:name w:val="WW8Num34z0"/>
    <w:uiPriority w:val="99"/>
    <w:rsid w:val="003D4BD2"/>
  </w:style>
  <w:style w:type="character" w:customStyle="1" w:styleId="WW8Num35z0">
    <w:name w:val="WW8Num35z0"/>
    <w:uiPriority w:val="99"/>
    <w:rsid w:val="003D4BD2"/>
  </w:style>
  <w:style w:type="character" w:customStyle="1" w:styleId="WW8Num36z1">
    <w:name w:val="WW8Num36z1"/>
    <w:uiPriority w:val="99"/>
    <w:rsid w:val="003D4BD2"/>
  </w:style>
  <w:style w:type="character" w:customStyle="1" w:styleId="WW8Num38z0">
    <w:name w:val="WW8Num38z0"/>
    <w:uiPriority w:val="99"/>
    <w:rsid w:val="003D4BD2"/>
  </w:style>
  <w:style w:type="character" w:customStyle="1" w:styleId="WW8Num39z1">
    <w:name w:val="WW8Num39z1"/>
    <w:uiPriority w:val="99"/>
    <w:rsid w:val="003D4BD2"/>
  </w:style>
  <w:style w:type="character" w:customStyle="1" w:styleId="WW8Num40z0">
    <w:name w:val="WW8Num40z0"/>
    <w:uiPriority w:val="99"/>
    <w:rsid w:val="003D4BD2"/>
  </w:style>
  <w:style w:type="character" w:customStyle="1" w:styleId="WW8Num40z1">
    <w:name w:val="WW8Num40z1"/>
    <w:uiPriority w:val="99"/>
    <w:rsid w:val="003D4BD2"/>
  </w:style>
  <w:style w:type="character" w:customStyle="1" w:styleId="WW8Num41z0">
    <w:name w:val="WW8Num41z0"/>
    <w:uiPriority w:val="99"/>
    <w:rsid w:val="003D4BD2"/>
  </w:style>
  <w:style w:type="character" w:customStyle="1" w:styleId="WW8Num41z1">
    <w:name w:val="WW8Num41z1"/>
    <w:uiPriority w:val="99"/>
    <w:rsid w:val="003D4BD2"/>
  </w:style>
  <w:style w:type="character" w:customStyle="1" w:styleId="WW8Num42z0">
    <w:name w:val="WW8Num42z0"/>
    <w:uiPriority w:val="99"/>
    <w:rsid w:val="003D4BD2"/>
  </w:style>
  <w:style w:type="character" w:customStyle="1" w:styleId="WW8Num43z0">
    <w:name w:val="WW8Num43z0"/>
    <w:uiPriority w:val="99"/>
    <w:rsid w:val="003D4BD2"/>
  </w:style>
  <w:style w:type="character" w:customStyle="1" w:styleId="WW8Num44z0">
    <w:name w:val="WW8Num44z0"/>
    <w:uiPriority w:val="99"/>
    <w:rsid w:val="003D4BD2"/>
  </w:style>
  <w:style w:type="character" w:customStyle="1" w:styleId="WW8Num44z1">
    <w:name w:val="WW8Num44z1"/>
    <w:uiPriority w:val="99"/>
    <w:rsid w:val="003D4BD2"/>
  </w:style>
  <w:style w:type="character" w:customStyle="1" w:styleId="WW8Num46z0">
    <w:name w:val="WW8Num46z0"/>
    <w:uiPriority w:val="99"/>
    <w:rsid w:val="003D4BD2"/>
  </w:style>
  <w:style w:type="character" w:customStyle="1" w:styleId="WW8Num47z0">
    <w:name w:val="WW8Num47z0"/>
    <w:uiPriority w:val="99"/>
    <w:rsid w:val="003D4BD2"/>
  </w:style>
  <w:style w:type="character" w:customStyle="1" w:styleId="WW8Num48z0">
    <w:name w:val="WW8Num48z0"/>
    <w:uiPriority w:val="99"/>
    <w:rsid w:val="003D4BD2"/>
  </w:style>
  <w:style w:type="character" w:customStyle="1" w:styleId="WW8Num49z0">
    <w:name w:val="WW8Num49z0"/>
    <w:uiPriority w:val="99"/>
    <w:rsid w:val="003D4BD2"/>
    <w:rPr>
      <w:sz w:val="22"/>
    </w:rPr>
  </w:style>
  <w:style w:type="character" w:customStyle="1" w:styleId="WW8Num49z1">
    <w:name w:val="WW8Num49z1"/>
    <w:uiPriority w:val="99"/>
    <w:rsid w:val="003D4BD2"/>
  </w:style>
  <w:style w:type="character" w:customStyle="1" w:styleId="WW8Num50z0">
    <w:name w:val="WW8Num50z0"/>
    <w:uiPriority w:val="99"/>
    <w:rsid w:val="003D4BD2"/>
    <w:rPr>
      <w:sz w:val="22"/>
    </w:rPr>
  </w:style>
  <w:style w:type="character" w:customStyle="1" w:styleId="WW8Num50z1">
    <w:name w:val="WW8Num50z1"/>
    <w:uiPriority w:val="99"/>
    <w:rsid w:val="003D4BD2"/>
    <w:rPr>
      <w:sz w:val="22"/>
    </w:rPr>
  </w:style>
  <w:style w:type="character" w:customStyle="1" w:styleId="WW8Num50z3">
    <w:name w:val="WW8Num50z3"/>
    <w:uiPriority w:val="99"/>
    <w:rsid w:val="003D4BD2"/>
  </w:style>
  <w:style w:type="character" w:customStyle="1" w:styleId="WW8Num51z1">
    <w:name w:val="WW8Num51z1"/>
    <w:uiPriority w:val="99"/>
    <w:rsid w:val="003D4BD2"/>
  </w:style>
  <w:style w:type="character" w:customStyle="1" w:styleId="WW8Num52z0">
    <w:name w:val="WW8Num52z0"/>
    <w:uiPriority w:val="99"/>
    <w:rsid w:val="003D4BD2"/>
  </w:style>
  <w:style w:type="character" w:customStyle="1" w:styleId="WW8Num52z2">
    <w:name w:val="WW8Num52z2"/>
    <w:uiPriority w:val="99"/>
    <w:rsid w:val="003D4BD2"/>
    <w:rPr>
      <w:color w:val="auto"/>
      <w:sz w:val="22"/>
    </w:rPr>
  </w:style>
  <w:style w:type="character" w:customStyle="1" w:styleId="WW8Num53z0">
    <w:name w:val="WW8Num53z0"/>
    <w:uiPriority w:val="99"/>
    <w:rsid w:val="003D4BD2"/>
  </w:style>
  <w:style w:type="character" w:customStyle="1" w:styleId="WW8Num53z1">
    <w:name w:val="WW8Num53z1"/>
    <w:uiPriority w:val="99"/>
    <w:rsid w:val="003D4BD2"/>
  </w:style>
  <w:style w:type="character" w:customStyle="1" w:styleId="WW8Num54z0">
    <w:name w:val="WW8Num54z0"/>
    <w:uiPriority w:val="99"/>
    <w:rsid w:val="003D4BD2"/>
  </w:style>
  <w:style w:type="character" w:customStyle="1" w:styleId="WW8Num54z2">
    <w:name w:val="WW8Num54z2"/>
    <w:uiPriority w:val="99"/>
    <w:rsid w:val="003D4BD2"/>
    <w:rPr>
      <w:rFonts w:ascii="Times New Roman" w:hAnsi="Times New Roman"/>
      <w:sz w:val="22"/>
    </w:rPr>
  </w:style>
  <w:style w:type="character" w:customStyle="1" w:styleId="WW8Num55z0">
    <w:name w:val="WW8Num55z0"/>
    <w:uiPriority w:val="99"/>
    <w:rsid w:val="003D4BD2"/>
  </w:style>
  <w:style w:type="character" w:customStyle="1" w:styleId="WW8Num56z0">
    <w:name w:val="WW8Num56z0"/>
    <w:uiPriority w:val="99"/>
    <w:rsid w:val="003D4BD2"/>
  </w:style>
  <w:style w:type="character" w:customStyle="1" w:styleId="WW8Num57z1">
    <w:name w:val="WW8Num57z1"/>
    <w:uiPriority w:val="99"/>
    <w:rsid w:val="003D4BD2"/>
  </w:style>
  <w:style w:type="character" w:customStyle="1" w:styleId="WW8Num58z0">
    <w:name w:val="WW8Num58z0"/>
    <w:uiPriority w:val="99"/>
    <w:rsid w:val="003D4BD2"/>
  </w:style>
  <w:style w:type="character" w:customStyle="1" w:styleId="WW8Num59z0">
    <w:name w:val="WW8Num59z0"/>
    <w:uiPriority w:val="99"/>
    <w:rsid w:val="003D4BD2"/>
  </w:style>
  <w:style w:type="character" w:customStyle="1" w:styleId="WW8Num60z0">
    <w:name w:val="WW8Num60z0"/>
    <w:uiPriority w:val="99"/>
    <w:rsid w:val="003D4BD2"/>
  </w:style>
  <w:style w:type="character" w:customStyle="1" w:styleId="WW8Num61z0">
    <w:name w:val="WW8Num61z0"/>
    <w:uiPriority w:val="99"/>
    <w:rsid w:val="003D4BD2"/>
  </w:style>
  <w:style w:type="character" w:customStyle="1" w:styleId="WW8Num62z0">
    <w:name w:val="WW8Num62z0"/>
    <w:uiPriority w:val="99"/>
    <w:rsid w:val="003D4BD2"/>
    <w:rPr>
      <w:rFonts w:ascii="Times New Roman" w:hAnsi="Times New Roman"/>
    </w:rPr>
  </w:style>
  <w:style w:type="character" w:customStyle="1" w:styleId="WW8Num62z1">
    <w:name w:val="WW8Num62z1"/>
    <w:uiPriority w:val="99"/>
    <w:rsid w:val="003D4BD2"/>
  </w:style>
  <w:style w:type="character" w:customStyle="1" w:styleId="WW8Num63z0">
    <w:name w:val="WW8Num63z0"/>
    <w:uiPriority w:val="99"/>
    <w:rsid w:val="003D4BD2"/>
  </w:style>
  <w:style w:type="character" w:customStyle="1" w:styleId="WW8Num64z0">
    <w:name w:val="WW8Num64z0"/>
    <w:uiPriority w:val="99"/>
    <w:rsid w:val="003D4BD2"/>
  </w:style>
  <w:style w:type="character" w:customStyle="1" w:styleId="WW8Num65z0">
    <w:name w:val="WW8Num65z0"/>
    <w:uiPriority w:val="99"/>
    <w:rsid w:val="003D4BD2"/>
    <w:rPr>
      <w:b/>
    </w:rPr>
  </w:style>
  <w:style w:type="character" w:customStyle="1" w:styleId="WW8Num65z1">
    <w:name w:val="WW8Num65z1"/>
    <w:uiPriority w:val="99"/>
    <w:rsid w:val="003D4BD2"/>
  </w:style>
  <w:style w:type="character" w:customStyle="1" w:styleId="WW8Num67z0">
    <w:name w:val="WW8Num67z0"/>
    <w:uiPriority w:val="99"/>
    <w:rsid w:val="003D4BD2"/>
  </w:style>
  <w:style w:type="character" w:customStyle="1" w:styleId="WW8Num68z2">
    <w:name w:val="WW8Num68z2"/>
    <w:uiPriority w:val="99"/>
    <w:rsid w:val="003D4BD2"/>
  </w:style>
  <w:style w:type="character" w:customStyle="1" w:styleId="WW8Num69z0">
    <w:name w:val="WW8Num69z0"/>
    <w:uiPriority w:val="99"/>
    <w:rsid w:val="003D4BD2"/>
  </w:style>
  <w:style w:type="character" w:customStyle="1" w:styleId="WW8Num70z1">
    <w:name w:val="WW8Num70z1"/>
    <w:uiPriority w:val="99"/>
    <w:rsid w:val="003D4BD2"/>
  </w:style>
  <w:style w:type="character" w:customStyle="1" w:styleId="WW8Num71z0">
    <w:name w:val="WW8Num71z0"/>
    <w:uiPriority w:val="99"/>
    <w:rsid w:val="003D4BD2"/>
    <w:rPr>
      <w:sz w:val="22"/>
    </w:rPr>
  </w:style>
  <w:style w:type="character" w:customStyle="1" w:styleId="WW8Num71z1">
    <w:name w:val="WW8Num71z1"/>
    <w:uiPriority w:val="99"/>
    <w:rsid w:val="003D4BD2"/>
    <w:rPr>
      <w:sz w:val="22"/>
    </w:rPr>
  </w:style>
  <w:style w:type="character" w:customStyle="1" w:styleId="WW8Num71z2">
    <w:name w:val="WW8Num71z2"/>
    <w:uiPriority w:val="99"/>
    <w:rsid w:val="003D4BD2"/>
  </w:style>
  <w:style w:type="character" w:customStyle="1" w:styleId="WW8Num72z0">
    <w:name w:val="WW8Num72z0"/>
    <w:uiPriority w:val="99"/>
    <w:rsid w:val="003D4BD2"/>
  </w:style>
  <w:style w:type="character" w:customStyle="1" w:styleId="WW8Num73z1">
    <w:name w:val="WW8Num73z1"/>
    <w:uiPriority w:val="99"/>
    <w:rsid w:val="003D4BD2"/>
  </w:style>
  <w:style w:type="character" w:customStyle="1" w:styleId="WW8Num74z0">
    <w:name w:val="WW8Num74z0"/>
    <w:uiPriority w:val="99"/>
    <w:rsid w:val="003D4BD2"/>
  </w:style>
  <w:style w:type="character" w:customStyle="1" w:styleId="WW8Num75z0">
    <w:name w:val="WW8Num75z0"/>
    <w:uiPriority w:val="99"/>
    <w:rsid w:val="003D4BD2"/>
  </w:style>
  <w:style w:type="character" w:customStyle="1" w:styleId="Domylnaczcionkaakapitu1">
    <w:name w:val="Domyślna czcionka akapitu1"/>
    <w:uiPriority w:val="99"/>
    <w:rsid w:val="003D4BD2"/>
  </w:style>
  <w:style w:type="character" w:customStyle="1" w:styleId="Nagwek2Znak">
    <w:name w:val="Nagłówek 2 Znak"/>
    <w:uiPriority w:val="99"/>
    <w:rsid w:val="003D4BD2"/>
    <w:rPr>
      <w:rFonts w:ascii="Cambria" w:hAnsi="Cambria"/>
      <w:b/>
      <w:i/>
      <w:sz w:val="28"/>
    </w:rPr>
  </w:style>
  <w:style w:type="character" w:customStyle="1" w:styleId="Nagwek4Znak">
    <w:name w:val="Nagłówek 4 Znak"/>
    <w:uiPriority w:val="99"/>
    <w:rsid w:val="003D4BD2"/>
    <w:rPr>
      <w:rFonts w:ascii="Calibri" w:hAnsi="Calibri"/>
      <w:b/>
      <w:sz w:val="28"/>
    </w:rPr>
  </w:style>
  <w:style w:type="character" w:customStyle="1" w:styleId="Nagwek5Znak">
    <w:name w:val="Nagłówek 5 Znak"/>
    <w:uiPriority w:val="99"/>
    <w:rsid w:val="003D4BD2"/>
    <w:rPr>
      <w:rFonts w:ascii="Calibri" w:hAnsi="Calibri"/>
      <w:b/>
      <w:i/>
      <w:sz w:val="26"/>
    </w:rPr>
  </w:style>
  <w:style w:type="character" w:customStyle="1" w:styleId="Nagwek6Znak">
    <w:name w:val="Nagłówek 6 Znak"/>
    <w:uiPriority w:val="99"/>
    <w:rsid w:val="003D4BD2"/>
    <w:rPr>
      <w:rFonts w:ascii="Calibri" w:hAnsi="Calibri"/>
      <w:b/>
      <w:sz w:val="20"/>
    </w:rPr>
  </w:style>
  <w:style w:type="character" w:customStyle="1" w:styleId="Nagwek7Znak">
    <w:name w:val="Nagłówek 7 Znak"/>
    <w:uiPriority w:val="99"/>
    <w:rsid w:val="003D4BD2"/>
    <w:rPr>
      <w:rFonts w:ascii="Calibri" w:hAnsi="Calibri"/>
      <w:sz w:val="24"/>
    </w:rPr>
  </w:style>
  <w:style w:type="character" w:customStyle="1" w:styleId="Nagwek8Znak">
    <w:name w:val="Nagłówek 8 Znak"/>
    <w:uiPriority w:val="99"/>
    <w:rsid w:val="003D4BD2"/>
    <w:rPr>
      <w:rFonts w:ascii="Arial" w:hAnsi="Arial"/>
      <w:sz w:val="24"/>
    </w:rPr>
  </w:style>
  <w:style w:type="character" w:customStyle="1" w:styleId="Nagwek9Znak">
    <w:name w:val="Nagłówek 9 Znak"/>
    <w:uiPriority w:val="99"/>
    <w:rsid w:val="003D4BD2"/>
    <w:rPr>
      <w:rFonts w:ascii="Cambria" w:hAnsi="Cambria"/>
      <w:sz w:val="20"/>
    </w:rPr>
  </w:style>
  <w:style w:type="character" w:customStyle="1" w:styleId="Nagwek1Znak">
    <w:name w:val="Nagłówek 1 Znak"/>
    <w:uiPriority w:val="99"/>
    <w:rsid w:val="003D4BD2"/>
    <w:rPr>
      <w:rFonts w:ascii="Cambria" w:hAnsi="Cambria"/>
      <w:b/>
      <w:kern w:val="1"/>
      <w:sz w:val="32"/>
    </w:rPr>
  </w:style>
  <w:style w:type="character" w:customStyle="1" w:styleId="Nagwek3Znak">
    <w:name w:val="Nagłówek 3 Znak"/>
    <w:uiPriority w:val="99"/>
    <w:rsid w:val="003D4BD2"/>
    <w:rPr>
      <w:rFonts w:ascii="Times New Roman" w:hAnsi="Times New Roman"/>
      <w:i/>
      <w:sz w:val="24"/>
    </w:rPr>
  </w:style>
  <w:style w:type="character" w:customStyle="1" w:styleId="Odwoaniedokomentarza1">
    <w:name w:val="Odwołanie do komentarza1"/>
    <w:uiPriority w:val="99"/>
    <w:rsid w:val="003D4BD2"/>
    <w:rPr>
      <w:sz w:val="16"/>
    </w:rPr>
  </w:style>
  <w:style w:type="character" w:customStyle="1" w:styleId="TekstkomentarzaZnak">
    <w:name w:val="Tekst komentarza Znak"/>
    <w:uiPriority w:val="99"/>
    <w:rsid w:val="003D4BD2"/>
    <w:rPr>
      <w:sz w:val="20"/>
    </w:rPr>
  </w:style>
  <w:style w:type="character" w:customStyle="1" w:styleId="TematkomentarzaZnak">
    <w:name w:val="Temat komentarza Znak"/>
    <w:uiPriority w:val="99"/>
    <w:rsid w:val="003D4BD2"/>
    <w:rPr>
      <w:b/>
      <w:sz w:val="20"/>
    </w:rPr>
  </w:style>
  <w:style w:type="character" w:customStyle="1" w:styleId="TekstdymkaZnak">
    <w:name w:val="Tekst dymka Znak"/>
    <w:uiPriority w:val="99"/>
    <w:rsid w:val="003D4BD2"/>
    <w:rPr>
      <w:rFonts w:ascii="Tahoma" w:hAnsi="Tahoma"/>
      <w:sz w:val="16"/>
    </w:rPr>
  </w:style>
  <w:style w:type="character" w:styleId="Hipercze">
    <w:name w:val="Hyperlink"/>
    <w:rsid w:val="003D4BD2"/>
    <w:rPr>
      <w:rFonts w:ascii="Times New Roman" w:hAnsi="Times New Roman" w:cs="Times New Roman"/>
      <w:color w:val="0000FF"/>
      <w:u w:val="single"/>
    </w:rPr>
  </w:style>
  <w:style w:type="character" w:styleId="UyteHipercze">
    <w:name w:val="FollowedHyperlink"/>
    <w:uiPriority w:val="99"/>
    <w:rsid w:val="003D4BD2"/>
    <w:rPr>
      <w:rFonts w:ascii="Times New Roman" w:hAnsi="Times New Roman" w:cs="Times New Roman"/>
      <w:color w:val="800080"/>
      <w:u w:val="single"/>
    </w:rPr>
  </w:style>
  <w:style w:type="character" w:styleId="Pogrubienie">
    <w:name w:val="Strong"/>
    <w:uiPriority w:val="99"/>
    <w:qFormat/>
    <w:rsid w:val="003D4BD2"/>
    <w:rPr>
      <w:rFonts w:ascii="Times New Roman" w:hAnsi="Times New Roman" w:cs="Times New Roman"/>
      <w:b/>
    </w:rPr>
  </w:style>
  <w:style w:type="character" w:customStyle="1" w:styleId="TekstprzypisudolnegoZnak">
    <w:name w:val="Tekst przypisu dolnego Znak"/>
    <w:uiPriority w:val="99"/>
    <w:rsid w:val="003D4BD2"/>
    <w:rPr>
      <w:rFonts w:ascii="Times New Roman" w:hAnsi="Times New Roman"/>
      <w:sz w:val="20"/>
    </w:rPr>
  </w:style>
  <w:style w:type="character" w:customStyle="1" w:styleId="FootnoteTextChar1">
    <w:name w:val="Footnote Text Char1"/>
    <w:uiPriority w:val="99"/>
    <w:rsid w:val="003D4BD2"/>
    <w:rPr>
      <w:sz w:val="20"/>
    </w:rPr>
  </w:style>
  <w:style w:type="character" w:customStyle="1" w:styleId="NagwekZnak">
    <w:name w:val="Nagłówek Znak"/>
    <w:uiPriority w:val="99"/>
    <w:rsid w:val="003D4BD2"/>
    <w:rPr>
      <w:rFonts w:ascii="Times New Roman" w:hAnsi="Times New Roman"/>
      <w:sz w:val="24"/>
    </w:rPr>
  </w:style>
  <w:style w:type="character" w:customStyle="1" w:styleId="StopkaZnak">
    <w:name w:val="Stopka Znak"/>
    <w:uiPriority w:val="99"/>
    <w:rsid w:val="003D4BD2"/>
    <w:rPr>
      <w:rFonts w:ascii="Times New Roman" w:hAnsi="Times New Roman"/>
      <w:sz w:val="20"/>
    </w:rPr>
  </w:style>
  <w:style w:type="character" w:customStyle="1" w:styleId="FooterChar1">
    <w:name w:val="Footer Char1"/>
    <w:uiPriority w:val="99"/>
    <w:rsid w:val="003D4BD2"/>
  </w:style>
  <w:style w:type="character" w:customStyle="1" w:styleId="TekstprzypisukocowegoZnak">
    <w:name w:val="Tekst przypisu końcowego Znak"/>
    <w:uiPriority w:val="99"/>
    <w:rsid w:val="003D4BD2"/>
    <w:rPr>
      <w:rFonts w:ascii="Times New Roman" w:hAnsi="Times New Roman"/>
      <w:sz w:val="20"/>
    </w:rPr>
  </w:style>
  <w:style w:type="character" w:customStyle="1" w:styleId="EndnoteTextChar1">
    <w:name w:val="Endnote Text Char1"/>
    <w:uiPriority w:val="99"/>
    <w:rsid w:val="003D4BD2"/>
    <w:rPr>
      <w:sz w:val="20"/>
    </w:rPr>
  </w:style>
  <w:style w:type="character" w:customStyle="1" w:styleId="TytuZnak">
    <w:name w:val="Tytuł Znak"/>
    <w:uiPriority w:val="99"/>
    <w:rsid w:val="003D4BD2"/>
    <w:rPr>
      <w:rFonts w:ascii="Cambria" w:hAnsi="Cambria"/>
      <w:b/>
      <w:kern w:val="1"/>
      <w:sz w:val="32"/>
    </w:rPr>
  </w:style>
  <w:style w:type="character" w:customStyle="1" w:styleId="TekstpodstawowyZnak">
    <w:name w:val="Tekst podstawowy Znak"/>
    <w:uiPriority w:val="99"/>
    <w:rsid w:val="003D4BD2"/>
    <w:rPr>
      <w:sz w:val="24"/>
    </w:rPr>
  </w:style>
  <w:style w:type="character" w:customStyle="1" w:styleId="BodyTextChar1">
    <w:name w:val="Body Text Char1"/>
    <w:uiPriority w:val="99"/>
    <w:rsid w:val="003D4BD2"/>
  </w:style>
  <w:style w:type="character" w:customStyle="1" w:styleId="TekstpodstawowyZnak1">
    <w:name w:val="Tekst podstawowy Znak1"/>
    <w:uiPriority w:val="99"/>
    <w:rsid w:val="003D4BD2"/>
  </w:style>
  <w:style w:type="character" w:customStyle="1" w:styleId="TekstpodstawowywcityZnak">
    <w:name w:val="Tekst podstawowy wcięty Znak"/>
    <w:uiPriority w:val="99"/>
    <w:rsid w:val="003D4BD2"/>
    <w:rPr>
      <w:rFonts w:ascii="Times New Roman" w:hAnsi="Times New Roman"/>
      <w:sz w:val="24"/>
    </w:rPr>
  </w:style>
  <w:style w:type="character" w:customStyle="1" w:styleId="SubtitleChar">
    <w:name w:val="Subtitle Char"/>
    <w:uiPriority w:val="99"/>
    <w:rsid w:val="003D4BD2"/>
    <w:rPr>
      <w:rFonts w:ascii="Cambria" w:hAnsi="Cambria"/>
      <w:sz w:val="24"/>
    </w:rPr>
  </w:style>
  <w:style w:type="character" w:customStyle="1" w:styleId="PodtytuZnak">
    <w:name w:val="Podtytuł Znak"/>
    <w:uiPriority w:val="99"/>
    <w:rsid w:val="003D4BD2"/>
    <w:rPr>
      <w:rFonts w:ascii="Cambria" w:hAnsi="Cambria"/>
      <w:sz w:val="24"/>
    </w:rPr>
  </w:style>
  <w:style w:type="character" w:customStyle="1" w:styleId="Tekstpodstawowy2Znak">
    <w:name w:val="Tekst podstawowy 2 Znak"/>
    <w:uiPriority w:val="99"/>
    <w:rsid w:val="003D4BD2"/>
    <w:rPr>
      <w:rFonts w:ascii="Times New Roman" w:hAnsi="Times New Roman"/>
      <w:b/>
      <w:sz w:val="24"/>
    </w:rPr>
  </w:style>
  <w:style w:type="character" w:customStyle="1" w:styleId="Tekstpodstawowy3Znak">
    <w:name w:val="Tekst podstawowy 3 Znak"/>
    <w:uiPriority w:val="99"/>
    <w:rsid w:val="003D4BD2"/>
    <w:rPr>
      <w:rFonts w:ascii="Times New Roman" w:hAnsi="Times New Roman"/>
      <w:sz w:val="16"/>
    </w:rPr>
  </w:style>
  <w:style w:type="character" w:customStyle="1" w:styleId="Tekstpodstawowywcity2Znak">
    <w:name w:val="Tekst podstawowy wcięty 2 Znak"/>
    <w:uiPriority w:val="99"/>
    <w:rsid w:val="003D4BD2"/>
    <w:rPr>
      <w:rFonts w:ascii="Times New Roman" w:hAnsi="Times New Roman"/>
      <w:sz w:val="24"/>
    </w:rPr>
  </w:style>
  <w:style w:type="character" w:customStyle="1" w:styleId="BodyTextIndent2Char1">
    <w:name w:val="Body Text Indent 2 Char1"/>
    <w:uiPriority w:val="99"/>
    <w:rsid w:val="003D4BD2"/>
  </w:style>
  <w:style w:type="character" w:customStyle="1" w:styleId="Tekstpodstawowywcity3Znak">
    <w:name w:val="Tekst podstawowy wcięty 3 Znak"/>
    <w:uiPriority w:val="99"/>
    <w:rsid w:val="003D4BD2"/>
    <w:rPr>
      <w:rFonts w:ascii="Times New Roman" w:hAnsi="Times New Roman"/>
      <w:sz w:val="16"/>
    </w:rPr>
  </w:style>
  <w:style w:type="character" w:customStyle="1" w:styleId="BodyTextIndent3Char1">
    <w:name w:val="Body Text Indent 3 Char1"/>
    <w:uiPriority w:val="99"/>
    <w:rsid w:val="003D4BD2"/>
    <w:rPr>
      <w:sz w:val="16"/>
    </w:rPr>
  </w:style>
  <w:style w:type="character" w:customStyle="1" w:styleId="ZwykytekstZnak">
    <w:name w:val="Zwykły tekst Znak"/>
    <w:link w:val="Zwykytekst"/>
    <w:rsid w:val="003D4BD2"/>
    <w:rPr>
      <w:rFonts w:ascii="Courier New" w:hAnsi="Courier New"/>
      <w:sz w:val="20"/>
    </w:rPr>
  </w:style>
  <w:style w:type="character" w:customStyle="1" w:styleId="Tekstpodstawowy21Znak">
    <w:name w:val="Tekst podstawowy 21 Znak"/>
    <w:rsid w:val="003D4BD2"/>
    <w:rPr>
      <w:sz w:val="24"/>
      <w:lang w:val="en-US"/>
    </w:rPr>
  </w:style>
  <w:style w:type="character" w:customStyle="1" w:styleId="tekstdokbold">
    <w:name w:val="tekst dok. bold"/>
    <w:rsid w:val="003D4BD2"/>
    <w:rPr>
      <w:b/>
    </w:rPr>
  </w:style>
  <w:style w:type="character" w:customStyle="1" w:styleId="akapitdomyslny">
    <w:name w:val="akapitdomyslny"/>
    <w:uiPriority w:val="99"/>
    <w:rsid w:val="003D4BD2"/>
    <w:rPr>
      <w:rFonts w:ascii="Times New Roman" w:hAnsi="Times New Roman"/>
      <w:sz w:val="20"/>
    </w:rPr>
  </w:style>
  <w:style w:type="character" w:customStyle="1" w:styleId="Znak2">
    <w:name w:val="Znak2"/>
    <w:uiPriority w:val="99"/>
    <w:rsid w:val="003D4BD2"/>
    <w:rPr>
      <w:rFonts w:ascii="Times New Roman" w:hAnsi="Times New Roman"/>
      <w:b/>
      <w:sz w:val="24"/>
    </w:rPr>
  </w:style>
  <w:style w:type="character" w:customStyle="1" w:styleId="FontStyle35">
    <w:name w:val="Font Style35"/>
    <w:uiPriority w:val="99"/>
    <w:rsid w:val="003D4BD2"/>
    <w:rPr>
      <w:rFonts w:ascii="Times New Roman" w:hAnsi="Times New Roman"/>
      <w:b/>
      <w:i/>
      <w:sz w:val="20"/>
    </w:rPr>
  </w:style>
  <w:style w:type="character" w:customStyle="1" w:styleId="FontStyle13">
    <w:name w:val="Font Style13"/>
    <w:uiPriority w:val="99"/>
    <w:rsid w:val="003D4BD2"/>
    <w:rPr>
      <w:rFonts w:ascii="Times New Roman" w:hAnsi="Times New Roman"/>
      <w:sz w:val="22"/>
    </w:rPr>
  </w:style>
  <w:style w:type="character" w:customStyle="1" w:styleId="symbol">
    <w:name w:val="symbol"/>
    <w:rsid w:val="003D4BD2"/>
    <w:rPr>
      <w:rFonts w:ascii="Times New Roman" w:hAnsi="Times New Roman"/>
    </w:rPr>
  </w:style>
  <w:style w:type="character" w:customStyle="1" w:styleId="msoins0">
    <w:name w:val="msoins"/>
    <w:uiPriority w:val="99"/>
    <w:rsid w:val="003D4BD2"/>
    <w:rPr>
      <w:rFonts w:ascii="Times New Roman" w:hAnsi="Times New Roman"/>
    </w:rPr>
  </w:style>
  <w:style w:type="character" w:customStyle="1" w:styleId="FontStyle40">
    <w:name w:val="Font Style40"/>
    <w:uiPriority w:val="99"/>
    <w:rsid w:val="003D4BD2"/>
    <w:rPr>
      <w:rFonts w:ascii="Palatino Linotype" w:hAnsi="Palatino Linotype"/>
      <w:b/>
      <w:sz w:val="16"/>
    </w:rPr>
  </w:style>
  <w:style w:type="character" w:customStyle="1" w:styleId="FontStyle41">
    <w:name w:val="Font Style41"/>
    <w:uiPriority w:val="99"/>
    <w:rsid w:val="003D4BD2"/>
    <w:rPr>
      <w:rFonts w:ascii="Palatino Linotype" w:hAnsi="Palatino Linotype"/>
      <w:i/>
      <w:sz w:val="16"/>
    </w:rPr>
  </w:style>
  <w:style w:type="character" w:customStyle="1" w:styleId="FontStyle42">
    <w:name w:val="Font Style42"/>
    <w:uiPriority w:val="99"/>
    <w:rsid w:val="003D4BD2"/>
    <w:rPr>
      <w:rFonts w:ascii="Palatino Linotype" w:hAnsi="Palatino Linotype"/>
      <w:b/>
      <w:i/>
      <w:sz w:val="14"/>
    </w:rPr>
  </w:style>
  <w:style w:type="character" w:customStyle="1" w:styleId="FontStyle43">
    <w:name w:val="Font Style43"/>
    <w:uiPriority w:val="99"/>
    <w:rsid w:val="003D4BD2"/>
    <w:rPr>
      <w:rFonts w:ascii="Palatino Linotype" w:hAnsi="Palatino Linotype"/>
      <w:sz w:val="16"/>
    </w:rPr>
  </w:style>
  <w:style w:type="character" w:customStyle="1" w:styleId="FontStyle44">
    <w:name w:val="Font Style44"/>
    <w:uiPriority w:val="99"/>
    <w:rsid w:val="003D4BD2"/>
    <w:rPr>
      <w:rFonts w:ascii="Palatino Linotype" w:hAnsi="Palatino Linotype"/>
      <w:i/>
      <w:sz w:val="14"/>
    </w:rPr>
  </w:style>
  <w:style w:type="character" w:customStyle="1" w:styleId="FontStyle45">
    <w:name w:val="Font Style45"/>
    <w:uiPriority w:val="99"/>
    <w:rsid w:val="003D4BD2"/>
    <w:rPr>
      <w:rFonts w:ascii="Palatino Linotype" w:hAnsi="Palatino Linotype"/>
      <w:b/>
      <w:sz w:val="14"/>
    </w:rPr>
  </w:style>
  <w:style w:type="character" w:customStyle="1" w:styleId="FontStyle46">
    <w:name w:val="Font Style46"/>
    <w:uiPriority w:val="99"/>
    <w:rsid w:val="003D4BD2"/>
    <w:rPr>
      <w:rFonts w:ascii="Palatino Linotype" w:hAnsi="Palatino Linotype"/>
      <w:sz w:val="14"/>
    </w:rPr>
  </w:style>
  <w:style w:type="character" w:customStyle="1" w:styleId="Znak">
    <w:name w:val="Znak"/>
    <w:uiPriority w:val="99"/>
    <w:rsid w:val="003D4BD2"/>
    <w:rPr>
      <w:rFonts w:ascii="Times New Roman" w:hAnsi="Times New Roman"/>
      <w:sz w:val="24"/>
      <w:lang w:val="pl-PL"/>
    </w:rPr>
  </w:style>
  <w:style w:type="character" w:customStyle="1" w:styleId="Znak3">
    <w:name w:val="Znak3"/>
    <w:uiPriority w:val="99"/>
    <w:rsid w:val="003D4BD2"/>
    <w:rPr>
      <w:rFonts w:ascii="Times New Roman" w:hAnsi="Times New Roman"/>
      <w:sz w:val="24"/>
      <w:lang w:val="pl-PL"/>
    </w:rPr>
  </w:style>
  <w:style w:type="character" w:customStyle="1" w:styleId="Znak1">
    <w:name w:val="Znak1"/>
    <w:uiPriority w:val="99"/>
    <w:rsid w:val="003D4BD2"/>
    <w:rPr>
      <w:rFonts w:ascii="Times New Roman" w:hAnsi="Times New Roman"/>
      <w:b/>
      <w:sz w:val="24"/>
      <w:lang w:val="pl-PL"/>
    </w:rPr>
  </w:style>
  <w:style w:type="character" w:customStyle="1" w:styleId="Znak21">
    <w:name w:val="Znak21"/>
    <w:uiPriority w:val="99"/>
    <w:rsid w:val="003D4BD2"/>
    <w:rPr>
      <w:rFonts w:ascii="Times New Roman" w:hAnsi="Times New Roman"/>
      <w:b/>
      <w:sz w:val="24"/>
    </w:rPr>
  </w:style>
  <w:style w:type="character" w:customStyle="1" w:styleId="apple-style-span">
    <w:name w:val="apple-style-span"/>
    <w:uiPriority w:val="99"/>
    <w:rsid w:val="003D4BD2"/>
  </w:style>
  <w:style w:type="character" w:customStyle="1" w:styleId="txt-new">
    <w:name w:val="txt-new"/>
    <w:rsid w:val="003D4BD2"/>
  </w:style>
  <w:style w:type="character" w:customStyle="1" w:styleId="WW8Num8z2">
    <w:name w:val="WW8Num8z2"/>
    <w:uiPriority w:val="99"/>
    <w:rsid w:val="003D4BD2"/>
    <w:rPr>
      <w:rFonts w:ascii="Wingdings" w:hAnsi="Wingdings"/>
    </w:rPr>
  </w:style>
  <w:style w:type="character" w:customStyle="1" w:styleId="h2">
    <w:name w:val="h2"/>
    <w:rsid w:val="003D4BD2"/>
  </w:style>
  <w:style w:type="character" w:customStyle="1" w:styleId="Znakiprzypiswdolnych">
    <w:name w:val="Znaki przypisów dolnych"/>
    <w:uiPriority w:val="99"/>
    <w:rsid w:val="003D4BD2"/>
    <w:rPr>
      <w:vertAlign w:val="superscript"/>
    </w:rPr>
  </w:style>
  <w:style w:type="character" w:styleId="Odwoanieprzypisudolnego">
    <w:name w:val="footnote reference"/>
    <w:uiPriority w:val="99"/>
    <w:rsid w:val="003D4BD2"/>
    <w:rPr>
      <w:rFonts w:cs="Times New Roman"/>
      <w:vertAlign w:val="superscript"/>
    </w:rPr>
  </w:style>
  <w:style w:type="character" w:styleId="Odwoanieprzypisukocowego">
    <w:name w:val="endnote reference"/>
    <w:uiPriority w:val="99"/>
    <w:rsid w:val="003D4BD2"/>
    <w:rPr>
      <w:rFonts w:cs="Times New Roman"/>
      <w:vertAlign w:val="superscript"/>
    </w:rPr>
  </w:style>
  <w:style w:type="character" w:customStyle="1" w:styleId="Znakiprzypiswkocowych">
    <w:name w:val="Znaki przypisów końcowych"/>
    <w:uiPriority w:val="99"/>
    <w:rsid w:val="003D4BD2"/>
  </w:style>
  <w:style w:type="paragraph" w:customStyle="1" w:styleId="Nagwek10">
    <w:name w:val="Nagłówek1"/>
    <w:basedOn w:val="Normalny"/>
    <w:next w:val="Tekstpodstawowy"/>
    <w:uiPriority w:val="99"/>
    <w:rsid w:val="003D4BD2"/>
    <w:pPr>
      <w:keepNext/>
      <w:spacing w:before="240" w:after="120"/>
    </w:pPr>
    <w:rPr>
      <w:rFonts w:ascii="Arial" w:eastAsia="SimSun" w:hAnsi="Arial" w:cs="Mangal"/>
      <w:sz w:val="28"/>
      <w:szCs w:val="28"/>
    </w:rPr>
  </w:style>
  <w:style w:type="paragraph" w:styleId="Tekstpodstawowy">
    <w:name w:val="Body Text"/>
    <w:basedOn w:val="Normalny"/>
    <w:link w:val="TekstpodstawowyZnak2"/>
    <w:uiPriority w:val="99"/>
    <w:rsid w:val="003D4BD2"/>
    <w:pPr>
      <w:spacing w:after="0" w:line="240" w:lineRule="auto"/>
    </w:pPr>
    <w:rPr>
      <w:sz w:val="24"/>
      <w:szCs w:val="24"/>
    </w:rPr>
  </w:style>
  <w:style w:type="character" w:customStyle="1" w:styleId="TekstpodstawowyZnak2">
    <w:name w:val="Tekst podstawowy Znak2"/>
    <w:link w:val="Tekstpodstawowy"/>
    <w:uiPriority w:val="99"/>
    <w:semiHidden/>
    <w:rsid w:val="00E4401F"/>
    <w:rPr>
      <w:rFonts w:ascii="Calibri" w:hAnsi="Calibri" w:cs="Calibri"/>
      <w:lang w:eastAsia="ar-SA"/>
    </w:rPr>
  </w:style>
  <w:style w:type="paragraph" w:styleId="Lista">
    <w:name w:val="List"/>
    <w:basedOn w:val="Tekstpodstawowy"/>
    <w:uiPriority w:val="99"/>
    <w:rsid w:val="003D4BD2"/>
    <w:rPr>
      <w:rFonts w:cs="Mangal"/>
    </w:rPr>
  </w:style>
  <w:style w:type="paragraph" w:customStyle="1" w:styleId="Podpis1">
    <w:name w:val="Podpis1"/>
    <w:basedOn w:val="Normalny"/>
    <w:uiPriority w:val="99"/>
    <w:rsid w:val="003D4BD2"/>
    <w:pPr>
      <w:suppressLineNumbers/>
      <w:spacing w:before="120" w:after="120"/>
    </w:pPr>
    <w:rPr>
      <w:rFonts w:cs="Mangal"/>
      <w:i/>
      <w:iCs/>
      <w:sz w:val="24"/>
      <w:szCs w:val="24"/>
    </w:rPr>
  </w:style>
  <w:style w:type="paragraph" w:customStyle="1" w:styleId="Indeks">
    <w:name w:val="Indeks"/>
    <w:basedOn w:val="Normalny"/>
    <w:uiPriority w:val="99"/>
    <w:rsid w:val="003D4BD2"/>
    <w:pPr>
      <w:suppressLineNumbers/>
    </w:pPr>
    <w:rPr>
      <w:rFonts w:cs="Mangal"/>
    </w:rPr>
  </w:style>
  <w:style w:type="paragraph" w:customStyle="1" w:styleId="Tekstkomentarza1">
    <w:name w:val="Tekst komentarza1"/>
    <w:basedOn w:val="Normalny"/>
    <w:uiPriority w:val="99"/>
    <w:rsid w:val="003D4BD2"/>
    <w:pPr>
      <w:spacing w:line="240" w:lineRule="auto"/>
    </w:pPr>
    <w:rPr>
      <w:sz w:val="20"/>
      <w:szCs w:val="20"/>
    </w:rPr>
  </w:style>
  <w:style w:type="paragraph" w:styleId="Tekstkomentarza">
    <w:name w:val="annotation text"/>
    <w:basedOn w:val="Normalny"/>
    <w:link w:val="TekstkomentarzaZnak1"/>
    <w:uiPriority w:val="99"/>
    <w:semiHidden/>
    <w:rsid w:val="000E1EC1"/>
    <w:pPr>
      <w:spacing w:line="240" w:lineRule="auto"/>
    </w:pPr>
    <w:rPr>
      <w:sz w:val="20"/>
      <w:szCs w:val="20"/>
    </w:rPr>
  </w:style>
  <w:style w:type="character" w:customStyle="1" w:styleId="TekstkomentarzaZnak1">
    <w:name w:val="Tekst komentarza Znak1"/>
    <w:link w:val="Tekstkomentarza"/>
    <w:uiPriority w:val="99"/>
    <w:semiHidden/>
    <w:locked/>
    <w:rsid w:val="000E1EC1"/>
    <w:rPr>
      <w:rFonts w:ascii="Calibri" w:eastAsia="Times New Roman" w:hAnsi="Calibri" w:cs="Calibri"/>
      <w:lang w:eastAsia="ar-SA" w:bidi="ar-SA"/>
    </w:rPr>
  </w:style>
  <w:style w:type="paragraph" w:styleId="Tematkomentarza">
    <w:name w:val="annotation subject"/>
    <w:basedOn w:val="Tekstkomentarza1"/>
    <w:next w:val="Tekstkomentarza1"/>
    <w:link w:val="TematkomentarzaZnak1"/>
    <w:uiPriority w:val="99"/>
    <w:rsid w:val="003D4BD2"/>
    <w:rPr>
      <w:b/>
      <w:bCs/>
    </w:rPr>
  </w:style>
  <w:style w:type="character" w:customStyle="1" w:styleId="TematkomentarzaZnak1">
    <w:name w:val="Temat komentarza Znak1"/>
    <w:link w:val="Tematkomentarza"/>
    <w:uiPriority w:val="99"/>
    <w:semiHidden/>
    <w:rsid w:val="00E4401F"/>
    <w:rPr>
      <w:rFonts w:ascii="Calibri" w:eastAsia="Times New Roman" w:hAnsi="Calibri" w:cs="Calibri"/>
      <w:b/>
      <w:bCs/>
      <w:sz w:val="20"/>
      <w:szCs w:val="20"/>
      <w:lang w:eastAsia="ar-SA" w:bidi="ar-SA"/>
    </w:rPr>
  </w:style>
  <w:style w:type="paragraph" w:styleId="Tekstdymka">
    <w:name w:val="Balloon Text"/>
    <w:basedOn w:val="Normalny"/>
    <w:link w:val="TekstdymkaZnak1"/>
    <w:uiPriority w:val="99"/>
    <w:rsid w:val="003D4BD2"/>
    <w:pPr>
      <w:spacing w:after="0" w:line="240" w:lineRule="auto"/>
    </w:pPr>
    <w:rPr>
      <w:rFonts w:ascii="Tahoma" w:hAnsi="Tahoma"/>
      <w:sz w:val="16"/>
      <w:szCs w:val="16"/>
    </w:rPr>
  </w:style>
  <w:style w:type="character" w:customStyle="1" w:styleId="TekstdymkaZnak1">
    <w:name w:val="Tekst dymka Znak1"/>
    <w:link w:val="Tekstdymka"/>
    <w:uiPriority w:val="99"/>
    <w:semiHidden/>
    <w:rsid w:val="00E4401F"/>
    <w:rPr>
      <w:rFonts w:cs="Calibri"/>
      <w:sz w:val="0"/>
      <w:szCs w:val="0"/>
      <w:lang w:eastAsia="ar-SA"/>
    </w:rPr>
  </w:style>
  <w:style w:type="paragraph" w:styleId="NormalnyWeb">
    <w:name w:val="Normal (Web)"/>
    <w:basedOn w:val="Normalny"/>
    <w:rsid w:val="003D4BD2"/>
    <w:pPr>
      <w:spacing w:before="280" w:after="280" w:line="240" w:lineRule="auto"/>
      <w:jc w:val="both"/>
    </w:pPr>
    <w:rPr>
      <w:rFonts w:ascii="Times New Roman" w:hAnsi="Times New Roman"/>
      <w:sz w:val="20"/>
      <w:szCs w:val="20"/>
    </w:rPr>
  </w:style>
  <w:style w:type="paragraph" w:styleId="Tekstprzypisudolnego">
    <w:name w:val="footnote text"/>
    <w:basedOn w:val="Normalny"/>
    <w:link w:val="TekstprzypisudolnegoZnak1"/>
    <w:uiPriority w:val="99"/>
    <w:rsid w:val="003D4BD2"/>
    <w:pPr>
      <w:spacing w:after="0" w:line="240" w:lineRule="auto"/>
    </w:pPr>
    <w:rPr>
      <w:rFonts w:ascii="Times New Roman" w:hAnsi="Times New Roman"/>
      <w:sz w:val="20"/>
      <w:szCs w:val="20"/>
    </w:rPr>
  </w:style>
  <w:style w:type="character" w:customStyle="1" w:styleId="TekstprzypisudolnegoZnak1">
    <w:name w:val="Tekst przypisu dolnego Znak1"/>
    <w:link w:val="Tekstprzypisudolnego"/>
    <w:uiPriority w:val="99"/>
    <w:semiHidden/>
    <w:rsid w:val="00E4401F"/>
    <w:rPr>
      <w:rFonts w:ascii="Calibri" w:hAnsi="Calibri" w:cs="Calibri"/>
      <w:sz w:val="20"/>
      <w:szCs w:val="20"/>
      <w:lang w:eastAsia="ar-SA"/>
    </w:rPr>
  </w:style>
  <w:style w:type="paragraph" w:styleId="Nagwek">
    <w:name w:val="header"/>
    <w:basedOn w:val="Normalny"/>
    <w:link w:val="NagwekZnak1"/>
    <w:uiPriority w:val="99"/>
    <w:rsid w:val="003D4BD2"/>
    <w:pPr>
      <w:spacing w:after="0" w:line="240" w:lineRule="auto"/>
    </w:pPr>
    <w:rPr>
      <w:rFonts w:ascii="Times New Roman" w:hAnsi="Times New Roman"/>
      <w:sz w:val="24"/>
      <w:szCs w:val="24"/>
    </w:rPr>
  </w:style>
  <w:style w:type="character" w:customStyle="1" w:styleId="NagwekZnak1">
    <w:name w:val="Nagłówek Znak1"/>
    <w:link w:val="Nagwek"/>
    <w:uiPriority w:val="99"/>
    <w:semiHidden/>
    <w:rsid w:val="00E4401F"/>
    <w:rPr>
      <w:rFonts w:ascii="Calibri" w:hAnsi="Calibri" w:cs="Calibri"/>
      <w:lang w:eastAsia="ar-SA"/>
    </w:rPr>
  </w:style>
  <w:style w:type="paragraph" w:styleId="Stopka">
    <w:name w:val="footer"/>
    <w:basedOn w:val="Normalny"/>
    <w:link w:val="StopkaZnak1"/>
    <w:uiPriority w:val="99"/>
    <w:rsid w:val="003D4BD2"/>
    <w:pPr>
      <w:spacing w:after="0" w:line="240" w:lineRule="auto"/>
    </w:pPr>
    <w:rPr>
      <w:rFonts w:ascii="Times New Roman" w:hAnsi="Times New Roman"/>
      <w:sz w:val="20"/>
      <w:szCs w:val="20"/>
    </w:rPr>
  </w:style>
  <w:style w:type="character" w:customStyle="1" w:styleId="StopkaZnak1">
    <w:name w:val="Stopka Znak1"/>
    <w:link w:val="Stopka"/>
    <w:uiPriority w:val="99"/>
    <w:semiHidden/>
    <w:rsid w:val="00E4401F"/>
    <w:rPr>
      <w:rFonts w:ascii="Calibri" w:hAnsi="Calibri" w:cs="Calibri"/>
      <w:lang w:eastAsia="ar-SA"/>
    </w:rPr>
  </w:style>
  <w:style w:type="paragraph" w:styleId="Tekstprzypisukocowego">
    <w:name w:val="endnote text"/>
    <w:basedOn w:val="Normalny"/>
    <w:link w:val="TekstprzypisukocowegoZnak1"/>
    <w:uiPriority w:val="99"/>
    <w:rsid w:val="003D4BD2"/>
    <w:pPr>
      <w:spacing w:after="0" w:line="240" w:lineRule="auto"/>
    </w:pPr>
    <w:rPr>
      <w:rFonts w:ascii="Times New Roman" w:hAnsi="Times New Roman"/>
      <w:sz w:val="20"/>
      <w:szCs w:val="20"/>
    </w:rPr>
  </w:style>
  <w:style w:type="character" w:customStyle="1" w:styleId="TekstprzypisukocowegoZnak1">
    <w:name w:val="Tekst przypisu końcowego Znak1"/>
    <w:link w:val="Tekstprzypisukocowego"/>
    <w:uiPriority w:val="99"/>
    <w:semiHidden/>
    <w:rsid w:val="00E4401F"/>
    <w:rPr>
      <w:rFonts w:ascii="Calibri" w:hAnsi="Calibri" w:cs="Calibri"/>
      <w:sz w:val="20"/>
      <w:szCs w:val="20"/>
      <w:lang w:eastAsia="ar-SA"/>
    </w:rPr>
  </w:style>
  <w:style w:type="paragraph" w:customStyle="1" w:styleId="Lista31">
    <w:name w:val="Lista 31"/>
    <w:basedOn w:val="Normalny"/>
    <w:uiPriority w:val="99"/>
    <w:rsid w:val="003D4BD2"/>
    <w:pPr>
      <w:overflowPunct w:val="0"/>
      <w:autoSpaceDE w:val="0"/>
      <w:spacing w:after="0" w:line="240" w:lineRule="auto"/>
      <w:ind w:left="849" w:hanging="283"/>
    </w:pPr>
    <w:rPr>
      <w:rFonts w:ascii="Arial" w:hAnsi="Arial" w:cs="Arial"/>
      <w:sz w:val="24"/>
      <w:szCs w:val="24"/>
    </w:rPr>
  </w:style>
  <w:style w:type="paragraph" w:styleId="Tytu">
    <w:name w:val="Title"/>
    <w:basedOn w:val="Normalny"/>
    <w:next w:val="Podtytu"/>
    <w:link w:val="TytuZnak1"/>
    <w:uiPriority w:val="99"/>
    <w:qFormat/>
    <w:rsid w:val="003D4BD2"/>
    <w:pPr>
      <w:spacing w:after="0" w:line="240" w:lineRule="auto"/>
      <w:jc w:val="center"/>
    </w:pPr>
    <w:rPr>
      <w:rFonts w:ascii="Cambria" w:hAnsi="Cambria"/>
      <w:b/>
      <w:bCs/>
      <w:kern w:val="1"/>
      <w:sz w:val="32"/>
      <w:szCs w:val="32"/>
    </w:rPr>
  </w:style>
  <w:style w:type="character" w:customStyle="1" w:styleId="TytuZnak1">
    <w:name w:val="Tytuł Znak1"/>
    <w:link w:val="Tytu"/>
    <w:uiPriority w:val="10"/>
    <w:rsid w:val="00E4401F"/>
    <w:rPr>
      <w:rFonts w:ascii="Cambria" w:eastAsia="Times New Roman" w:hAnsi="Cambria" w:cs="Times New Roman"/>
      <w:b/>
      <w:bCs/>
      <w:kern w:val="28"/>
      <w:sz w:val="32"/>
      <w:szCs w:val="32"/>
      <w:lang w:eastAsia="ar-SA"/>
    </w:rPr>
  </w:style>
  <w:style w:type="paragraph" w:styleId="Podtytu">
    <w:name w:val="Subtitle"/>
    <w:basedOn w:val="Normalny"/>
    <w:next w:val="Normalny"/>
    <w:link w:val="PodtytuZnak1"/>
    <w:uiPriority w:val="99"/>
    <w:qFormat/>
    <w:rsid w:val="003D4BD2"/>
    <w:pPr>
      <w:spacing w:before="120" w:after="240" w:line="240" w:lineRule="auto"/>
      <w:jc w:val="center"/>
    </w:pPr>
    <w:rPr>
      <w:rFonts w:ascii="Cambria" w:hAnsi="Cambria"/>
      <w:sz w:val="24"/>
      <w:szCs w:val="24"/>
    </w:rPr>
  </w:style>
  <w:style w:type="character" w:customStyle="1" w:styleId="PodtytuZnak1">
    <w:name w:val="Podtytuł Znak1"/>
    <w:link w:val="Podtytu"/>
    <w:uiPriority w:val="11"/>
    <w:rsid w:val="00E4401F"/>
    <w:rPr>
      <w:rFonts w:ascii="Cambria" w:eastAsia="Times New Roman" w:hAnsi="Cambria" w:cs="Times New Roman"/>
      <w:sz w:val="24"/>
      <w:szCs w:val="24"/>
      <w:lang w:eastAsia="ar-SA"/>
    </w:rPr>
  </w:style>
  <w:style w:type="paragraph" w:styleId="Tekstpodstawowywcity">
    <w:name w:val="Body Text Indent"/>
    <w:basedOn w:val="Normalny"/>
    <w:link w:val="TekstpodstawowywcityZnak1"/>
    <w:rsid w:val="003D4BD2"/>
    <w:pPr>
      <w:spacing w:after="0" w:line="240" w:lineRule="auto"/>
      <w:ind w:left="1416"/>
    </w:pPr>
    <w:rPr>
      <w:rFonts w:ascii="Times New Roman" w:hAnsi="Times New Roman"/>
      <w:sz w:val="24"/>
      <w:szCs w:val="24"/>
    </w:rPr>
  </w:style>
  <w:style w:type="character" w:customStyle="1" w:styleId="TekstpodstawowywcityZnak1">
    <w:name w:val="Tekst podstawowy wcięty Znak1"/>
    <w:link w:val="Tekstpodstawowywcity"/>
    <w:uiPriority w:val="99"/>
    <w:semiHidden/>
    <w:rsid w:val="00E4401F"/>
    <w:rPr>
      <w:rFonts w:ascii="Calibri" w:hAnsi="Calibri" w:cs="Calibri"/>
      <w:lang w:eastAsia="ar-SA"/>
    </w:rPr>
  </w:style>
  <w:style w:type="paragraph" w:customStyle="1" w:styleId="Lista-kontynuacja21">
    <w:name w:val="Lista - kontynuacja 21"/>
    <w:basedOn w:val="Normalny"/>
    <w:uiPriority w:val="99"/>
    <w:rsid w:val="003D4BD2"/>
    <w:pPr>
      <w:spacing w:after="120" w:line="240" w:lineRule="auto"/>
      <w:ind w:left="566"/>
    </w:pPr>
    <w:rPr>
      <w:rFonts w:ascii="Times New Roman" w:hAnsi="Times New Roman"/>
      <w:sz w:val="20"/>
      <w:szCs w:val="20"/>
    </w:rPr>
  </w:style>
  <w:style w:type="paragraph" w:customStyle="1" w:styleId="Tekstpodstawowy22">
    <w:name w:val="Tekst podstawowy 22"/>
    <w:basedOn w:val="Normalny"/>
    <w:rsid w:val="003D4BD2"/>
    <w:pPr>
      <w:spacing w:before="120" w:after="0" w:line="240" w:lineRule="auto"/>
      <w:jc w:val="both"/>
    </w:pPr>
    <w:rPr>
      <w:rFonts w:ascii="Times New Roman" w:hAnsi="Times New Roman"/>
      <w:b/>
      <w:bCs/>
      <w:sz w:val="24"/>
      <w:szCs w:val="24"/>
    </w:rPr>
  </w:style>
  <w:style w:type="paragraph" w:customStyle="1" w:styleId="Tekstpodstawowy31">
    <w:name w:val="Tekst podstawowy 31"/>
    <w:basedOn w:val="Normalny"/>
    <w:rsid w:val="003D4BD2"/>
    <w:pPr>
      <w:spacing w:before="120" w:after="0" w:line="240" w:lineRule="auto"/>
      <w:jc w:val="both"/>
    </w:pPr>
    <w:rPr>
      <w:rFonts w:ascii="Times New Roman" w:hAnsi="Times New Roman"/>
      <w:sz w:val="16"/>
      <w:szCs w:val="16"/>
    </w:rPr>
  </w:style>
  <w:style w:type="paragraph" w:customStyle="1" w:styleId="Tekstpodstawowywcity21">
    <w:name w:val="Tekst podstawowy wcięty 21"/>
    <w:basedOn w:val="Normalny"/>
    <w:uiPriority w:val="99"/>
    <w:rsid w:val="003D4BD2"/>
    <w:pPr>
      <w:spacing w:after="0" w:line="240" w:lineRule="auto"/>
      <w:ind w:firstLine="420"/>
    </w:pPr>
    <w:rPr>
      <w:rFonts w:ascii="Times New Roman" w:hAnsi="Times New Roman"/>
      <w:sz w:val="24"/>
      <w:szCs w:val="24"/>
    </w:rPr>
  </w:style>
  <w:style w:type="paragraph" w:customStyle="1" w:styleId="Tekstpodstawowywcity31">
    <w:name w:val="Tekst podstawowy wcięty 31"/>
    <w:basedOn w:val="Normalny"/>
    <w:uiPriority w:val="99"/>
    <w:rsid w:val="003D4BD2"/>
    <w:pPr>
      <w:spacing w:before="240" w:after="120" w:line="240" w:lineRule="auto"/>
      <w:ind w:left="567" w:hanging="567"/>
      <w:jc w:val="both"/>
    </w:pPr>
    <w:rPr>
      <w:rFonts w:ascii="Times New Roman" w:hAnsi="Times New Roman"/>
      <w:sz w:val="16"/>
      <w:szCs w:val="16"/>
    </w:rPr>
  </w:style>
  <w:style w:type="paragraph" w:customStyle="1" w:styleId="Zwykytekst1">
    <w:name w:val="Zwykły tekst1"/>
    <w:basedOn w:val="Normalny"/>
    <w:rsid w:val="003D4BD2"/>
    <w:pPr>
      <w:spacing w:after="0" w:line="240" w:lineRule="auto"/>
    </w:pPr>
    <w:rPr>
      <w:rFonts w:ascii="Courier New" w:hAnsi="Courier New"/>
      <w:sz w:val="20"/>
      <w:szCs w:val="20"/>
    </w:rPr>
  </w:style>
  <w:style w:type="paragraph" w:customStyle="1" w:styleId="tytu0">
    <w:name w:val="tytuł"/>
    <w:basedOn w:val="Normalny"/>
    <w:next w:val="Normalny"/>
    <w:rsid w:val="003D4BD2"/>
    <w:pPr>
      <w:spacing w:before="240" w:after="0" w:line="288" w:lineRule="auto"/>
      <w:jc w:val="both"/>
    </w:pPr>
    <w:rPr>
      <w:rFonts w:ascii="Times New Roman" w:hAnsi="Times New Roman"/>
      <w:b/>
      <w:bCs/>
      <w:sz w:val="24"/>
      <w:szCs w:val="24"/>
      <w:u w:val="single"/>
    </w:rPr>
  </w:style>
  <w:style w:type="paragraph" w:customStyle="1" w:styleId="tekstdokumentu">
    <w:name w:val="tekst dokumentu"/>
    <w:basedOn w:val="Normalny"/>
    <w:uiPriority w:val="99"/>
    <w:rsid w:val="003D4BD2"/>
    <w:pPr>
      <w:spacing w:before="360" w:after="0" w:line="360" w:lineRule="auto"/>
      <w:jc w:val="both"/>
    </w:pPr>
    <w:rPr>
      <w:rFonts w:ascii="Times New Roman" w:hAnsi="Times New Roman"/>
      <w:b/>
      <w:bCs/>
      <w:sz w:val="24"/>
      <w:szCs w:val="24"/>
    </w:rPr>
  </w:style>
  <w:style w:type="paragraph" w:customStyle="1" w:styleId="zacznik">
    <w:name w:val="załącznik"/>
    <w:basedOn w:val="Tekstpodstawowy"/>
    <w:uiPriority w:val="99"/>
    <w:rsid w:val="003D4BD2"/>
    <w:pPr>
      <w:spacing w:before="120" w:line="360" w:lineRule="auto"/>
      <w:jc w:val="both"/>
    </w:pPr>
    <w:rPr>
      <w:b/>
      <w:bCs/>
    </w:rPr>
  </w:style>
  <w:style w:type="paragraph" w:customStyle="1" w:styleId="rozdzia">
    <w:name w:val="rozdział"/>
    <w:basedOn w:val="Normalny"/>
    <w:rsid w:val="003D4BD2"/>
    <w:pPr>
      <w:keepNext/>
      <w:spacing w:before="240" w:after="0" w:line="240" w:lineRule="auto"/>
      <w:jc w:val="both"/>
    </w:pPr>
    <w:rPr>
      <w:rFonts w:ascii="Times New Roman" w:hAnsi="Times New Roman"/>
      <w:b/>
      <w:bCs/>
      <w:spacing w:val="4"/>
      <w:sz w:val="24"/>
      <w:szCs w:val="24"/>
    </w:rPr>
  </w:style>
  <w:style w:type="paragraph" w:customStyle="1" w:styleId="Listakontynuowana3">
    <w:name w:val="Lista kontynuowana 3"/>
    <w:basedOn w:val="Normalny"/>
    <w:uiPriority w:val="99"/>
    <w:rsid w:val="003D4BD2"/>
    <w:pPr>
      <w:overflowPunct w:val="0"/>
      <w:autoSpaceDE w:val="0"/>
      <w:spacing w:after="120" w:line="240" w:lineRule="auto"/>
      <w:ind w:left="849"/>
    </w:pPr>
    <w:rPr>
      <w:rFonts w:ascii="Arial" w:hAnsi="Arial" w:cs="Arial"/>
      <w:sz w:val="24"/>
      <w:szCs w:val="24"/>
    </w:rPr>
  </w:style>
  <w:style w:type="paragraph" w:customStyle="1" w:styleId="Listakontynuowana2">
    <w:name w:val="Lista kontynuowana 2"/>
    <w:basedOn w:val="Normalny"/>
    <w:uiPriority w:val="99"/>
    <w:rsid w:val="003D4BD2"/>
    <w:pPr>
      <w:overflowPunct w:val="0"/>
      <w:autoSpaceDE w:val="0"/>
      <w:spacing w:after="120" w:line="240" w:lineRule="auto"/>
      <w:ind w:left="566"/>
    </w:pPr>
    <w:rPr>
      <w:rFonts w:ascii="Arial" w:hAnsi="Arial" w:cs="Arial"/>
      <w:sz w:val="24"/>
      <w:szCs w:val="24"/>
    </w:rPr>
  </w:style>
  <w:style w:type="paragraph" w:customStyle="1" w:styleId="Listakontynuowana">
    <w:name w:val="Lista kontynuowana"/>
    <w:basedOn w:val="Normalny"/>
    <w:uiPriority w:val="99"/>
    <w:rsid w:val="003D4BD2"/>
    <w:pPr>
      <w:overflowPunct w:val="0"/>
      <w:autoSpaceDE w:val="0"/>
      <w:spacing w:after="120" w:line="240" w:lineRule="auto"/>
      <w:ind w:left="283"/>
    </w:pPr>
    <w:rPr>
      <w:rFonts w:ascii="Arial" w:hAnsi="Arial" w:cs="Arial"/>
      <w:sz w:val="24"/>
      <w:szCs w:val="24"/>
    </w:rPr>
  </w:style>
  <w:style w:type="paragraph" w:customStyle="1" w:styleId="StylStylNagwek211ptPrzed6ptPo6pt">
    <w:name w:val="Styl Styl Nagłówek 2 + 11 pt + Przed:  6 pt Po:  6 pt"/>
    <w:basedOn w:val="Normalny"/>
    <w:uiPriority w:val="99"/>
    <w:rsid w:val="003D4BD2"/>
    <w:pPr>
      <w:keepNext/>
      <w:spacing w:before="240" w:after="120" w:line="240" w:lineRule="auto"/>
      <w:jc w:val="both"/>
    </w:pPr>
    <w:rPr>
      <w:rFonts w:ascii="Arial" w:hAnsi="Arial" w:cs="Arial"/>
      <w:b/>
      <w:bCs/>
      <w:smallCaps/>
      <w:sz w:val="24"/>
      <w:szCs w:val="24"/>
    </w:rPr>
  </w:style>
  <w:style w:type="paragraph" w:customStyle="1" w:styleId="ust">
    <w:name w:val="ust"/>
    <w:uiPriority w:val="99"/>
    <w:rsid w:val="003D4BD2"/>
    <w:pPr>
      <w:suppressAutoHyphens/>
      <w:overflowPunct w:val="0"/>
      <w:autoSpaceDE w:val="0"/>
      <w:spacing w:before="60" w:after="60"/>
      <w:ind w:left="426" w:hanging="284"/>
      <w:jc w:val="both"/>
    </w:pPr>
    <w:rPr>
      <w:rFonts w:cs="Calibri"/>
      <w:sz w:val="24"/>
      <w:szCs w:val="24"/>
      <w:lang w:eastAsia="ar-SA"/>
    </w:rPr>
  </w:style>
  <w:style w:type="paragraph" w:customStyle="1" w:styleId="ust1">
    <w:name w:val="ust1"/>
    <w:basedOn w:val="ust"/>
    <w:uiPriority w:val="99"/>
    <w:rsid w:val="003D4BD2"/>
    <w:pPr>
      <w:ind w:left="425" w:hanging="380"/>
    </w:pPr>
  </w:style>
  <w:style w:type="paragraph" w:customStyle="1" w:styleId="pkt">
    <w:name w:val="pkt"/>
    <w:basedOn w:val="ust1"/>
    <w:uiPriority w:val="99"/>
    <w:rsid w:val="003D4BD2"/>
    <w:pPr>
      <w:ind w:left="851" w:hanging="295"/>
    </w:pPr>
  </w:style>
  <w:style w:type="paragraph" w:customStyle="1" w:styleId="Tekstpodstawowy21">
    <w:name w:val="Tekst podstawowy 21"/>
    <w:basedOn w:val="Normalny"/>
    <w:uiPriority w:val="99"/>
    <w:rsid w:val="003D4BD2"/>
    <w:pPr>
      <w:widowControl w:val="0"/>
      <w:overflowPunct w:val="0"/>
      <w:autoSpaceDE w:val="0"/>
      <w:spacing w:after="0" w:line="312" w:lineRule="auto"/>
      <w:ind w:left="66"/>
      <w:jc w:val="both"/>
    </w:pPr>
    <w:rPr>
      <w:rFonts w:ascii="Times New Roman" w:hAnsi="Times New Roman"/>
      <w:sz w:val="24"/>
      <w:szCs w:val="24"/>
    </w:rPr>
  </w:style>
  <w:style w:type="paragraph" w:customStyle="1" w:styleId="BodyText21">
    <w:name w:val="Body Text 21"/>
    <w:basedOn w:val="Normalny"/>
    <w:uiPriority w:val="99"/>
    <w:rsid w:val="003D4BD2"/>
    <w:pPr>
      <w:widowControl w:val="0"/>
      <w:autoSpaceDE w:val="0"/>
      <w:spacing w:after="0" w:line="240" w:lineRule="auto"/>
      <w:ind w:right="283"/>
      <w:jc w:val="both"/>
    </w:pPr>
    <w:rPr>
      <w:rFonts w:ascii="Times New Roman" w:hAnsi="Times New Roman"/>
      <w:i/>
      <w:iCs/>
      <w:color w:val="000000"/>
      <w:sz w:val="24"/>
      <w:szCs w:val="24"/>
    </w:rPr>
  </w:style>
  <w:style w:type="paragraph" w:customStyle="1" w:styleId="FR1">
    <w:name w:val="FR1"/>
    <w:uiPriority w:val="99"/>
    <w:rsid w:val="003D4BD2"/>
    <w:pPr>
      <w:widowControl w:val="0"/>
      <w:suppressAutoHyphens/>
      <w:autoSpaceDE w:val="0"/>
      <w:jc w:val="center"/>
    </w:pPr>
    <w:rPr>
      <w:rFonts w:cs="Calibri"/>
      <w:b/>
      <w:bCs/>
      <w:sz w:val="32"/>
      <w:szCs w:val="32"/>
      <w:lang w:eastAsia="ar-SA"/>
    </w:rPr>
  </w:style>
  <w:style w:type="paragraph" w:customStyle="1" w:styleId="Style15">
    <w:name w:val="Style15"/>
    <w:basedOn w:val="Normalny"/>
    <w:uiPriority w:val="99"/>
    <w:rsid w:val="003D4BD2"/>
    <w:pPr>
      <w:widowControl w:val="0"/>
      <w:autoSpaceDE w:val="0"/>
      <w:spacing w:after="0" w:line="240" w:lineRule="auto"/>
      <w:jc w:val="center"/>
    </w:pPr>
    <w:rPr>
      <w:rFonts w:ascii="Times New Roman" w:hAnsi="Times New Roman"/>
      <w:sz w:val="24"/>
      <w:szCs w:val="24"/>
    </w:rPr>
  </w:style>
  <w:style w:type="paragraph" w:customStyle="1" w:styleId="Aktartykulbezustepow">
    <w:name w:val="Akt artykul bez ustepow"/>
    <w:basedOn w:val="Normalny"/>
    <w:uiPriority w:val="99"/>
    <w:rsid w:val="003D4BD2"/>
    <w:pPr>
      <w:spacing w:after="120" w:line="360" w:lineRule="auto"/>
      <w:jc w:val="both"/>
    </w:pPr>
    <w:rPr>
      <w:rFonts w:ascii="Courier New" w:hAnsi="Courier New" w:cs="Courier New"/>
      <w:sz w:val="20"/>
      <w:szCs w:val="20"/>
    </w:rPr>
  </w:style>
  <w:style w:type="paragraph" w:customStyle="1" w:styleId="Standard">
    <w:name w:val="Standard"/>
    <w:uiPriority w:val="99"/>
    <w:rsid w:val="003D4BD2"/>
    <w:pPr>
      <w:widowControl w:val="0"/>
      <w:suppressAutoHyphens/>
      <w:autoSpaceDE w:val="0"/>
    </w:pPr>
    <w:rPr>
      <w:rFonts w:cs="Calibri"/>
      <w:sz w:val="24"/>
      <w:szCs w:val="24"/>
      <w:lang w:eastAsia="ar-SA"/>
    </w:rPr>
  </w:style>
  <w:style w:type="paragraph" w:customStyle="1" w:styleId="Tekstpodstawowy211">
    <w:name w:val="Tekst podstawowy 211"/>
    <w:basedOn w:val="Normalny"/>
    <w:uiPriority w:val="99"/>
    <w:rsid w:val="003D4BD2"/>
    <w:pPr>
      <w:widowControl w:val="0"/>
      <w:spacing w:after="0" w:line="240" w:lineRule="auto"/>
      <w:jc w:val="both"/>
    </w:pPr>
    <w:rPr>
      <w:sz w:val="24"/>
      <w:szCs w:val="24"/>
      <w:lang w:val="en-US"/>
    </w:rPr>
  </w:style>
  <w:style w:type="paragraph" w:customStyle="1" w:styleId="Akapitzlist1">
    <w:name w:val="Akapit z listą1"/>
    <w:basedOn w:val="Normalny"/>
    <w:uiPriority w:val="99"/>
    <w:rsid w:val="003D4BD2"/>
    <w:pPr>
      <w:spacing w:after="0" w:line="240" w:lineRule="auto"/>
      <w:ind w:left="720"/>
    </w:pPr>
    <w:rPr>
      <w:rFonts w:ascii="Times New Roman" w:hAnsi="Times New Roman"/>
      <w:sz w:val="24"/>
      <w:szCs w:val="24"/>
    </w:rPr>
  </w:style>
  <w:style w:type="paragraph" w:customStyle="1" w:styleId="Style1">
    <w:name w:val="Style1"/>
    <w:basedOn w:val="Normalny"/>
    <w:uiPriority w:val="99"/>
    <w:rsid w:val="003D4BD2"/>
    <w:pPr>
      <w:widowControl w:val="0"/>
      <w:autoSpaceDE w:val="0"/>
      <w:spacing w:after="0" w:line="191" w:lineRule="exact"/>
      <w:ind w:hanging="230"/>
      <w:jc w:val="both"/>
    </w:pPr>
    <w:rPr>
      <w:rFonts w:ascii="Palatino Linotype" w:hAnsi="Palatino Linotype" w:cs="Palatino Linotype"/>
      <w:sz w:val="24"/>
      <w:szCs w:val="24"/>
    </w:rPr>
  </w:style>
  <w:style w:type="paragraph" w:customStyle="1" w:styleId="Style2">
    <w:name w:val="Style2"/>
    <w:basedOn w:val="Normalny"/>
    <w:uiPriority w:val="99"/>
    <w:rsid w:val="003D4BD2"/>
    <w:pPr>
      <w:widowControl w:val="0"/>
      <w:autoSpaceDE w:val="0"/>
      <w:spacing w:after="0" w:line="240" w:lineRule="auto"/>
    </w:pPr>
    <w:rPr>
      <w:rFonts w:ascii="Palatino Linotype" w:hAnsi="Palatino Linotype" w:cs="Palatino Linotype"/>
      <w:sz w:val="24"/>
      <w:szCs w:val="24"/>
    </w:rPr>
  </w:style>
  <w:style w:type="paragraph" w:customStyle="1" w:styleId="Style3">
    <w:name w:val="Style3"/>
    <w:basedOn w:val="Normalny"/>
    <w:uiPriority w:val="99"/>
    <w:rsid w:val="003D4BD2"/>
    <w:pPr>
      <w:widowControl w:val="0"/>
      <w:autoSpaceDE w:val="0"/>
      <w:spacing w:after="0" w:line="192" w:lineRule="exact"/>
      <w:ind w:hanging="341"/>
      <w:jc w:val="both"/>
    </w:pPr>
    <w:rPr>
      <w:rFonts w:ascii="Palatino Linotype" w:hAnsi="Palatino Linotype" w:cs="Palatino Linotype"/>
      <w:sz w:val="24"/>
      <w:szCs w:val="24"/>
    </w:rPr>
  </w:style>
  <w:style w:type="paragraph" w:customStyle="1" w:styleId="Style4">
    <w:name w:val="Style4"/>
    <w:basedOn w:val="Normalny"/>
    <w:uiPriority w:val="99"/>
    <w:rsid w:val="003D4BD2"/>
    <w:pPr>
      <w:widowControl w:val="0"/>
      <w:autoSpaceDE w:val="0"/>
      <w:spacing w:after="0" w:line="322" w:lineRule="exact"/>
      <w:ind w:hanging="91"/>
      <w:jc w:val="both"/>
    </w:pPr>
    <w:rPr>
      <w:rFonts w:ascii="Palatino Linotype" w:hAnsi="Palatino Linotype" w:cs="Palatino Linotype"/>
      <w:sz w:val="24"/>
      <w:szCs w:val="24"/>
    </w:rPr>
  </w:style>
  <w:style w:type="paragraph" w:customStyle="1" w:styleId="Style5">
    <w:name w:val="Style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6">
    <w:name w:val="Style6"/>
    <w:basedOn w:val="Normalny"/>
    <w:uiPriority w:val="99"/>
    <w:rsid w:val="003D4BD2"/>
    <w:pPr>
      <w:widowControl w:val="0"/>
      <w:autoSpaceDE w:val="0"/>
      <w:spacing w:after="0" w:line="350" w:lineRule="exact"/>
      <w:jc w:val="center"/>
    </w:pPr>
    <w:rPr>
      <w:rFonts w:ascii="Palatino Linotype" w:hAnsi="Palatino Linotype" w:cs="Palatino Linotype"/>
      <w:sz w:val="24"/>
      <w:szCs w:val="24"/>
    </w:rPr>
  </w:style>
  <w:style w:type="paragraph" w:customStyle="1" w:styleId="Style7">
    <w:name w:val="Style7"/>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8">
    <w:name w:val="Style8"/>
    <w:basedOn w:val="Normalny"/>
    <w:uiPriority w:val="99"/>
    <w:rsid w:val="003D4BD2"/>
    <w:pPr>
      <w:widowControl w:val="0"/>
      <w:autoSpaceDE w:val="0"/>
      <w:spacing w:after="0" w:line="216" w:lineRule="exact"/>
      <w:jc w:val="both"/>
    </w:pPr>
    <w:rPr>
      <w:rFonts w:ascii="Palatino Linotype" w:hAnsi="Palatino Linotype" w:cs="Palatino Linotype"/>
      <w:sz w:val="24"/>
      <w:szCs w:val="24"/>
    </w:rPr>
  </w:style>
  <w:style w:type="paragraph" w:customStyle="1" w:styleId="Style9">
    <w:name w:val="Style9"/>
    <w:basedOn w:val="Normalny"/>
    <w:uiPriority w:val="99"/>
    <w:rsid w:val="003D4BD2"/>
    <w:pPr>
      <w:widowControl w:val="0"/>
      <w:autoSpaceDE w:val="0"/>
      <w:spacing w:after="0" w:line="192" w:lineRule="exact"/>
      <w:jc w:val="center"/>
    </w:pPr>
    <w:rPr>
      <w:rFonts w:ascii="Palatino Linotype" w:hAnsi="Palatino Linotype" w:cs="Palatino Linotype"/>
      <w:sz w:val="24"/>
      <w:szCs w:val="24"/>
    </w:rPr>
  </w:style>
  <w:style w:type="paragraph" w:customStyle="1" w:styleId="Style10">
    <w:name w:val="Style10"/>
    <w:basedOn w:val="Normalny"/>
    <w:uiPriority w:val="99"/>
    <w:rsid w:val="003D4BD2"/>
    <w:pPr>
      <w:widowControl w:val="0"/>
      <w:autoSpaceDE w:val="0"/>
      <w:spacing w:after="0" w:line="211" w:lineRule="exact"/>
      <w:ind w:hanging="499"/>
      <w:jc w:val="both"/>
    </w:pPr>
    <w:rPr>
      <w:rFonts w:ascii="Palatino Linotype" w:hAnsi="Palatino Linotype" w:cs="Palatino Linotype"/>
      <w:sz w:val="24"/>
      <w:szCs w:val="24"/>
    </w:rPr>
  </w:style>
  <w:style w:type="paragraph" w:customStyle="1" w:styleId="Style11">
    <w:name w:val="Style11"/>
    <w:basedOn w:val="Normalny"/>
    <w:uiPriority w:val="99"/>
    <w:rsid w:val="003D4BD2"/>
    <w:pPr>
      <w:widowControl w:val="0"/>
      <w:autoSpaceDE w:val="0"/>
      <w:spacing w:after="0" w:line="214" w:lineRule="exact"/>
      <w:ind w:hanging="499"/>
      <w:jc w:val="both"/>
    </w:pPr>
    <w:rPr>
      <w:rFonts w:ascii="Palatino Linotype" w:hAnsi="Palatino Linotype" w:cs="Palatino Linotype"/>
      <w:sz w:val="24"/>
      <w:szCs w:val="24"/>
    </w:rPr>
  </w:style>
  <w:style w:type="paragraph" w:customStyle="1" w:styleId="Style12">
    <w:name w:val="Style12"/>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13">
    <w:name w:val="Style13"/>
    <w:basedOn w:val="Normalny"/>
    <w:uiPriority w:val="99"/>
    <w:rsid w:val="003D4BD2"/>
    <w:pPr>
      <w:widowControl w:val="0"/>
      <w:autoSpaceDE w:val="0"/>
      <w:spacing w:after="0" w:line="341" w:lineRule="exact"/>
      <w:ind w:firstLine="302"/>
    </w:pPr>
    <w:rPr>
      <w:rFonts w:ascii="Palatino Linotype" w:hAnsi="Palatino Linotype" w:cs="Palatino Linotype"/>
      <w:sz w:val="24"/>
      <w:szCs w:val="24"/>
    </w:rPr>
  </w:style>
  <w:style w:type="paragraph" w:customStyle="1" w:styleId="Style14">
    <w:name w:val="Style14"/>
    <w:basedOn w:val="Normalny"/>
    <w:uiPriority w:val="99"/>
    <w:rsid w:val="003D4BD2"/>
    <w:pPr>
      <w:widowControl w:val="0"/>
      <w:autoSpaceDE w:val="0"/>
      <w:spacing w:after="0" w:line="336" w:lineRule="exact"/>
      <w:ind w:firstLine="365"/>
    </w:pPr>
    <w:rPr>
      <w:rFonts w:ascii="Palatino Linotype" w:hAnsi="Palatino Linotype" w:cs="Palatino Linotype"/>
      <w:sz w:val="24"/>
      <w:szCs w:val="24"/>
    </w:rPr>
  </w:style>
  <w:style w:type="paragraph" w:customStyle="1" w:styleId="Style16">
    <w:name w:val="Style16"/>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17">
    <w:name w:val="Style17"/>
    <w:basedOn w:val="Normalny"/>
    <w:uiPriority w:val="99"/>
    <w:rsid w:val="003D4BD2"/>
    <w:pPr>
      <w:widowControl w:val="0"/>
      <w:autoSpaceDE w:val="0"/>
      <w:spacing w:after="0" w:line="192" w:lineRule="exact"/>
      <w:ind w:firstLine="110"/>
    </w:pPr>
    <w:rPr>
      <w:rFonts w:ascii="Palatino Linotype" w:hAnsi="Palatino Linotype" w:cs="Palatino Linotype"/>
      <w:sz w:val="24"/>
      <w:szCs w:val="24"/>
    </w:rPr>
  </w:style>
  <w:style w:type="paragraph" w:customStyle="1" w:styleId="Style18">
    <w:name w:val="Style18"/>
    <w:basedOn w:val="Normalny"/>
    <w:uiPriority w:val="99"/>
    <w:rsid w:val="003D4BD2"/>
    <w:pPr>
      <w:widowControl w:val="0"/>
      <w:autoSpaceDE w:val="0"/>
      <w:spacing w:after="0" w:line="221" w:lineRule="exact"/>
      <w:ind w:hanging="346"/>
    </w:pPr>
    <w:rPr>
      <w:rFonts w:ascii="Palatino Linotype" w:hAnsi="Palatino Linotype" w:cs="Palatino Linotype"/>
      <w:sz w:val="24"/>
      <w:szCs w:val="24"/>
    </w:rPr>
  </w:style>
  <w:style w:type="paragraph" w:customStyle="1" w:styleId="Style19">
    <w:name w:val="Style19"/>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20">
    <w:name w:val="Style20"/>
    <w:basedOn w:val="Normalny"/>
    <w:uiPriority w:val="99"/>
    <w:rsid w:val="003D4BD2"/>
    <w:pPr>
      <w:widowControl w:val="0"/>
      <w:autoSpaceDE w:val="0"/>
      <w:spacing w:after="0" w:line="216" w:lineRule="exact"/>
      <w:ind w:hanging="734"/>
    </w:pPr>
    <w:rPr>
      <w:rFonts w:ascii="Palatino Linotype" w:hAnsi="Palatino Linotype" w:cs="Palatino Linotype"/>
      <w:sz w:val="24"/>
      <w:szCs w:val="24"/>
    </w:rPr>
  </w:style>
  <w:style w:type="paragraph" w:customStyle="1" w:styleId="Style21">
    <w:name w:val="Style21"/>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22">
    <w:name w:val="Style22"/>
    <w:basedOn w:val="Normalny"/>
    <w:uiPriority w:val="99"/>
    <w:rsid w:val="003D4BD2"/>
    <w:pPr>
      <w:widowControl w:val="0"/>
      <w:autoSpaceDE w:val="0"/>
      <w:spacing w:after="0" w:line="192" w:lineRule="exact"/>
      <w:jc w:val="both"/>
    </w:pPr>
    <w:rPr>
      <w:rFonts w:ascii="Palatino Linotype" w:hAnsi="Palatino Linotype" w:cs="Palatino Linotype"/>
      <w:sz w:val="24"/>
      <w:szCs w:val="24"/>
    </w:rPr>
  </w:style>
  <w:style w:type="paragraph" w:customStyle="1" w:styleId="Style23">
    <w:name w:val="Style23"/>
    <w:basedOn w:val="Normalny"/>
    <w:uiPriority w:val="99"/>
    <w:rsid w:val="003D4BD2"/>
    <w:pPr>
      <w:widowControl w:val="0"/>
      <w:autoSpaceDE w:val="0"/>
      <w:spacing w:after="0" w:line="192" w:lineRule="exact"/>
      <w:ind w:hanging="346"/>
      <w:jc w:val="both"/>
    </w:pPr>
    <w:rPr>
      <w:rFonts w:ascii="Palatino Linotype" w:hAnsi="Palatino Linotype" w:cs="Palatino Linotype"/>
      <w:sz w:val="24"/>
      <w:szCs w:val="24"/>
    </w:rPr>
  </w:style>
  <w:style w:type="paragraph" w:customStyle="1" w:styleId="Style24">
    <w:name w:val="Style24"/>
    <w:basedOn w:val="Normalny"/>
    <w:uiPriority w:val="99"/>
    <w:rsid w:val="003D4BD2"/>
    <w:pPr>
      <w:widowControl w:val="0"/>
      <w:autoSpaceDE w:val="0"/>
      <w:spacing w:after="0" w:line="346" w:lineRule="exact"/>
      <w:jc w:val="right"/>
    </w:pPr>
    <w:rPr>
      <w:rFonts w:ascii="Palatino Linotype" w:hAnsi="Palatino Linotype" w:cs="Palatino Linotype"/>
      <w:sz w:val="24"/>
      <w:szCs w:val="24"/>
    </w:rPr>
  </w:style>
  <w:style w:type="paragraph" w:customStyle="1" w:styleId="Style25">
    <w:name w:val="Style25"/>
    <w:basedOn w:val="Normalny"/>
    <w:uiPriority w:val="99"/>
    <w:rsid w:val="003D4BD2"/>
    <w:pPr>
      <w:widowControl w:val="0"/>
      <w:autoSpaceDE w:val="0"/>
      <w:spacing w:after="0" w:line="336" w:lineRule="exact"/>
      <w:ind w:firstLine="307"/>
    </w:pPr>
    <w:rPr>
      <w:rFonts w:ascii="Palatino Linotype" w:hAnsi="Palatino Linotype" w:cs="Palatino Linotype"/>
      <w:sz w:val="24"/>
      <w:szCs w:val="24"/>
    </w:rPr>
  </w:style>
  <w:style w:type="paragraph" w:customStyle="1" w:styleId="Style26">
    <w:name w:val="Style26"/>
    <w:basedOn w:val="Normalny"/>
    <w:uiPriority w:val="99"/>
    <w:rsid w:val="003D4BD2"/>
    <w:pPr>
      <w:widowControl w:val="0"/>
      <w:autoSpaceDE w:val="0"/>
      <w:spacing w:after="0" w:line="192" w:lineRule="exact"/>
      <w:ind w:hanging="1733"/>
    </w:pPr>
    <w:rPr>
      <w:rFonts w:ascii="Palatino Linotype" w:hAnsi="Palatino Linotype" w:cs="Palatino Linotype"/>
      <w:sz w:val="24"/>
      <w:szCs w:val="24"/>
    </w:rPr>
  </w:style>
  <w:style w:type="paragraph" w:customStyle="1" w:styleId="Style27">
    <w:name w:val="Style27"/>
    <w:basedOn w:val="Normalny"/>
    <w:uiPriority w:val="99"/>
    <w:rsid w:val="003D4BD2"/>
    <w:pPr>
      <w:widowControl w:val="0"/>
      <w:autoSpaceDE w:val="0"/>
      <w:spacing w:after="0" w:line="322" w:lineRule="exact"/>
      <w:ind w:firstLine="374"/>
    </w:pPr>
    <w:rPr>
      <w:rFonts w:ascii="Palatino Linotype" w:hAnsi="Palatino Linotype" w:cs="Palatino Linotype"/>
      <w:sz w:val="24"/>
      <w:szCs w:val="24"/>
    </w:rPr>
  </w:style>
  <w:style w:type="paragraph" w:customStyle="1" w:styleId="Style28">
    <w:name w:val="Style28"/>
    <w:basedOn w:val="Normalny"/>
    <w:uiPriority w:val="99"/>
    <w:rsid w:val="003D4BD2"/>
    <w:pPr>
      <w:widowControl w:val="0"/>
      <w:autoSpaceDE w:val="0"/>
      <w:spacing w:after="0" w:line="213" w:lineRule="exact"/>
      <w:ind w:hanging="336"/>
      <w:jc w:val="both"/>
    </w:pPr>
    <w:rPr>
      <w:rFonts w:ascii="Palatino Linotype" w:hAnsi="Palatino Linotype" w:cs="Palatino Linotype"/>
      <w:sz w:val="24"/>
      <w:szCs w:val="24"/>
    </w:rPr>
  </w:style>
  <w:style w:type="paragraph" w:customStyle="1" w:styleId="Style29">
    <w:name w:val="Style29"/>
    <w:basedOn w:val="Normalny"/>
    <w:uiPriority w:val="99"/>
    <w:rsid w:val="003D4BD2"/>
    <w:pPr>
      <w:widowControl w:val="0"/>
      <w:autoSpaceDE w:val="0"/>
      <w:spacing w:after="0" w:line="213" w:lineRule="exact"/>
      <w:jc w:val="both"/>
    </w:pPr>
    <w:rPr>
      <w:rFonts w:ascii="Palatino Linotype" w:hAnsi="Palatino Linotype" w:cs="Palatino Linotype"/>
      <w:sz w:val="24"/>
      <w:szCs w:val="24"/>
    </w:rPr>
  </w:style>
  <w:style w:type="paragraph" w:customStyle="1" w:styleId="Style30">
    <w:name w:val="Style30"/>
    <w:basedOn w:val="Normalny"/>
    <w:uiPriority w:val="99"/>
    <w:rsid w:val="003D4BD2"/>
    <w:pPr>
      <w:widowControl w:val="0"/>
      <w:autoSpaceDE w:val="0"/>
      <w:spacing w:after="0" w:line="192" w:lineRule="exact"/>
      <w:ind w:hanging="230"/>
    </w:pPr>
    <w:rPr>
      <w:rFonts w:ascii="Palatino Linotype" w:hAnsi="Palatino Linotype" w:cs="Palatino Linotype"/>
      <w:sz w:val="24"/>
      <w:szCs w:val="24"/>
    </w:rPr>
  </w:style>
  <w:style w:type="paragraph" w:customStyle="1" w:styleId="Style31">
    <w:name w:val="Style31"/>
    <w:basedOn w:val="Normalny"/>
    <w:uiPriority w:val="99"/>
    <w:rsid w:val="003D4BD2"/>
    <w:pPr>
      <w:widowControl w:val="0"/>
      <w:autoSpaceDE w:val="0"/>
      <w:spacing w:after="0" w:line="341" w:lineRule="exact"/>
      <w:ind w:firstLine="418"/>
    </w:pPr>
    <w:rPr>
      <w:rFonts w:ascii="Palatino Linotype" w:hAnsi="Palatino Linotype" w:cs="Palatino Linotype"/>
      <w:sz w:val="24"/>
      <w:szCs w:val="24"/>
    </w:rPr>
  </w:style>
  <w:style w:type="paragraph" w:customStyle="1" w:styleId="Style32">
    <w:name w:val="Style32"/>
    <w:basedOn w:val="Normalny"/>
    <w:uiPriority w:val="99"/>
    <w:rsid w:val="003D4BD2"/>
    <w:pPr>
      <w:widowControl w:val="0"/>
      <w:autoSpaceDE w:val="0"/>
      <w:spacing w:after="0" w:line="216" w:lineRule="exact"/>
      <w:ind w:hanging="1656"/>
    </w:pPr>
    <w:rPr>
      <w:rFonts w:ascii="Palatino Linotype" w:hAnsi="Palatino Linotype" w:cs="Palatino Linotype"/>
      <w:sz w:val="24"/>
      <w:szCs w:val="24"/>
    </w:rPr>
  </w:style>
  <w:style w:type="paragraph" w:customStyle="1" w:styleId="Style33">
    <w:name w:val="Style33"/>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4">
    <w:name w:val="Style34"/>
    <w:basedOn w:val="Normalny"/>
    <w:uiPriority w:val="99"/>
    <w:rsid w:val="003D4BD2"/>
    <w:pPr>
      <w:widowControl w:val="0"/>
      <w:autoSpaceDE w:val="0"/>
      <w:spacing w:after="0" w:line="470" w:lineRule="exact"/>
    </w:pPr>
    <w:rPr>
      <w:rFonts w:ascii="Palatino Linotype" w:hAnsi="Palatino Linotype" w:cs="Palatino Linotype"/>
      <w:sz w:val="24"/>
      <w:szCs w:val="24"/>
    </w:rPr>
  </w:style>
  <w:style w:type="paragraph" w:customStyle="1" w:styleId="Style35">
    <w:name w:val="Style3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6">
    <w:name w:val="Style36"/>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37">
    <w:name w:val="Style37"/>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38">
    <w:name w:val="Style38"/>
    <w:basedOn w:val="Normalny"/>
    <w:uiPriority w:val="99"/>
    <w:rsid w:val="003D4BD2"/>
    <w:pPr>
      <w:widowControl w:val="0"/>
      <w:autoSpaceDE w:val="0"/>
      <w:spacing w:after="0" w:line="326" w:lineRule="exact"/>
      <w:ind w:firstLine="216"/>
    </w:pPr>
    <w:rPr>
      <w:rFonts w:ascii="Palatino Linotype" w:hAnsi="Palatino Linotype" w:cs="Palatino Linotype"/>
      <w:sz w:val="24"/>
      <w:szCs w:val="24"/>
    </w:rPr>
  </w:style>
  <w:style w:type="paragraph" w:customStyle="1" w:styleId="ZnakZnak">
    <w:name w:val="Znak Znak"/>
    <w:basedOn w:val="Normalny"/>
    <w:uiPriority w:val="99"/>
    <w:rsid w:val="003D4BD2"/>
    <w:pPr>
      <w:spacing w:after="0" w:line="240" w:lineRule="auto"/>
    </w:pPr>
    <w:rPr>
      <w:rFonts w:ascii="Tahoma" w:hAnsi="Tahoma" w:cs="Tahoma"/>
      <w:sz w:val="24"/>
      <w:szCs w:val="24"/>
    </w:rPr>
  </w:style>
  <w:style w:type="paragraph" w:customStyle="1" w:styleId="Styl6">
    <w:name w:val="Styl6"/>
    <w:basedOn w:val="Normalny"/>
    <w:uiPriority w:val="99"/>
    <w:rsid w:val="003D4BD2"/>
    <w:pPr>
      <w:widowControl w:val="0"/>
      <w:autoSpaceDE w:val="0"/>
      <w:spacing w:after="0" w:line="360" w:lineRule="auto"/>
      <w:ind w:right="15"/>
      <w:jc w:val="center"/>
    </w:pPr>
    <w:rPr>
      <w:rFonts w:ascii="Times New Roman" w:hAnsi="Times New Roman"/>
      <w:b/>
      <w:bCs/>
      <w:sz w:val="24"/>
      <w:szCs w:val="24"/>
    </w:rPr>
  </w:style>
  <w:style w:type="paragraph" w:customStyle="1" w:styleId="Styl8">
    <w:name w:val="Styl8"/>
    <w:basedOn w:val="Normalny"/>
    <w:uiPriority w:val="99"/>
    <w:rsid w:val="003D4BD2"/>
    <w:pPr>
      <w:widowControl w:val="0"/>
      <w:spacing w:after="0" w:line="240" w:lineRule="auto"/>
      <w:jc w:val="both"/>
    </w:pPr>
    <w:rPr>
      <w:rFonts w:ascii="Nimbus Roman No9 L" w:hAnsi="Nimbus Roman No9 L" w:cs="Nimbus Roman No9 L"/>
      <w:kern w:val="1"/>
      <w:sz w:val="24"/>
      <w:szCs w:val="24"/>
    </w:rPr>
  </w:style>
  <w:style w:type="paragraph" w:customStyle="1" w:styleId="default">
    <w:name w:val="default"/>
    <w:basedOn w:val="Normalny"/>
    <w:uiPriority w:val="99"/>
    <w:rsid w:val="003D4BD2"/>
    <w:pPr>
      <w:spacing w:before="280" w:after="280" w:line="240" w:lineRule="auto"/>
    </w:pPr>
    <w:rPr>
      <w:rFonts w:ascii="Times New Roman" w:hAnsi="Times New Roman"/>
      <w:sz w:val="24"/>
      <w:szCs w:val="24"/>
    </w:rPr>
  </w:style>
  <w:style w:type="paragraph" w:customStyle="1" w:styleId="Default0">
    <w:name w:val="Default"/>
    <w:uiPriority w:val="99"/>
    <w:rsid w:val="003D4BD2"/>
    <w:pPr>
      <w:suppressAutoHyphens/>
      <w:autoSpaceDE w:val="0"/>
    </w:pPr>
    <w:rPr>
      <w:rFonts w:cs="Calibri"/>
      <w:color w:val="000000"/>
      <w:sz w:val="24"/>
      <w:szCs w:val="24"/>
      <w:lang w:eastAsia="ar-SA"/>
    </w:rPr>
  </w:style>
  <w:style w:type="paragraph" w:customStyle="1" w:styleId="ZnakZnak16">
    <w:name w:val="Znak Znak16"/>
    <w:basedOn w:val="Normalny"/>
    <w:uiPriority w:val="99"/>
    <w:rsid w:val="003D4BD2"/>
    <w:pPr>
      <w:spacing w:after="0" w:line="240" w:lineRule="auto"/>
    </w:pPr>
    <w:rPr>
      <w:rFonts w:ascii="Tahoma" w:hAnsi="Tahoma"/>
      <w:sz w:val="24"/>
      <w:szCs w:val="24"/>
    </w:rPr>
  </w:style>
  <w:style w:type="paragraph" w:customStyle="1" w:styleId="Akapitzlist11">
    <w:name w:val="Akapit z listą11"/>
    <w:basedOn w:val="Normalny"/>
    <w:uiPriority w:val="99"/>
    <w:rsid w:val="003D4BD2"/>
    <w:pPr>
      <w:spacing w:after="0" w:line="240" w:lineRule="auto"/>
      <w:ind w:left="720"/>
    </w:pPr>
    <w:rPr>
      <w:rFonts w:ascii="Times New Roman" w:hAnsi="Times New Roman"/>
      <w:sz w:val="24"/>
      <w:szCs w:val="24"/>
    </w:rPr>
  </w:style>
  <w:style w:type="paragraph" w:customStyle="1" w:styleId="ZnakZnak1ZnakZnakZnak">
    <w:name w:val="Znak Znak1 Znak Znak Znak"/>
    <w:basedOn w:val="Normalny"/>
    <w:uiPriority w:val="99"/>
    <w:rsid w:val="003D4BD2"/>
    <w:pPr>
      <w:spacing w:after="0" w:line="240" w:lineRule="auto"/>
    </w:pPr>
    <w:rPr>
      <w:rFonts w:ascii="Tahoma" w:hAnsi="Tahoma"/>
      <w:sz w:val="24"/>
      <w:szCs w:val="24"/>
    </w:rPr>
  </w:style>
  <w:style w:type="paragraph" w:customStyle="1" w:styleId="ZnakZnak17">
    <w:name w:val="Znak Znak17"/>
    <w:basedOn w:val="Normalny"/>
    <w:uiPriority w:val="99"/>
    <w:rsid w:val="003D4BD2"/>
    <w:pPr>
      <w:spacing w:after="0" w:line="240" w:lineRule="auto"/>
    </w:pPr>
    <w:rPr>
      <w:rFonts w:ascii="Tahoma" w:hAnsi="Tahoma"/>
      <w:sz w:val="24"/>
      <w:szCs w:val="24"/>
    </w:rPr>
  </w:style>
  <w:style w:type="paragraph" w:customStyle="1" w:styleId="Akapitzlist2">
    <w:name w:val="Akapit z listą2"/>
    <w:basedOn w:val="Normalny"/>
    <w:uiPriority w:val="99"/>
    <w:rsid w:val="003D4BD2"/>
    <w:pPr>
      <w:spacing w:after="0" w:line="240" w:lineRule="auto"/>
      <w:ind w:left="720"/>
    </w:pPr>
    <w:rPr>
      <w:rFonts w:ascii="Times New Roman" w:hAnsi="Times New Roman"/>
      <w:sz w:val="24"/>
      <w:szCs w:val="24"/>
    </w:rPr>
  </w:style>
  <w:style w:type="paragraph" w:styleId="Poprawka">
    <w:name w:val="Revision"/>
    <w:uiPriority w:val="99"/>
    <w:rsid w:val="003D4BD2"/>
    <w:pPr>
      <w:suppressAutoHyphens/>
    </w:pPr>
    <w:rPr>
      <w:rFonts w:ascii="Calibri" w:hAnsi="Calibri" w:cs="Calibri"/>
      <w:sz w:val="22"/>
      <w:szCs w:val="22"/>
      <w:lang w:eastAsia="ar-SA"/>
    </w:rPr>
  </w:style>
  <w:style w:type="paragraph" w:styleId="Akapitzlist">
    <w:name w:val="List Paragraph"/>
    <w:basedOn w:val="Normalny"/>
    <w:uiPriority w:val="34"/>
    <w:qFormat/>
    <w:rsid w:val="003D4BD2"/>
    <w:pPr>
      <w:ind w:left="720"/>
    </w:pPr>
    <w:rPr>
      <w:rFonts w:cs="Times New Roman"/>
    </w:rPr>
  </w:style>
  <w:style w:type="paragraph" w:customStyle="1" w:styleId="Zwykytekst2">
    <w:name w:val="Zwykły tekst2"/>
    <w:basedOn w:val="Normalny"/>
    <w:rsid w:val="003D4BD2"/>
    <w:pPr>
      <w:widowControl w:val="0"/>
      <w:spacing w:after="0" w:line="100" w:lineRule="atLeast"/>
    </w:pPr>
    <w:rPr>
      <w:rFonts w:ascii="Courier New" w:hAnsi="Courier New" w:cs="Mangal"/>
      <w:kern w:val="1"/>
      <w:sz w:val="20"/>
      <w:szCs w:val="20"/>
      <w:lang w:eastAsia="hi-IN" w:bidi="hi-IN"/>
    </w:rPr>
  </w:style>
  <w:style w:type="paragraph" w:customStyle="1" w:styleId="Tekstpodstawowy23">
    <w:name w:val="Tekst podstawowy 23"/>
    <w:basedOn w:val="Normalny"/>
    <w:rsid w:val="003D4BD2"/>
    <w:pPr>
      <w:widowControl w:val="0"/>
      <w:spacing w:before="120" w:after="0" w:line="100" w:lineRule="atLeast"/>
      <w:jc w:val="both"/>
    </w:pPr>
    <w:rPr>
      <w:rFonts w:ascii="Times New Roman" w:hAnsi="Times New Roman" w:cs="Mangal"/>
      <w:b/>
      <w:bCs/>
      <w:kern w:val="1"/>
      <w:sz w:val="24"/>
      <w:szCs w:val="24"/>
      <w:lang w:eastAsia="hi-IN" w:bidi="hi-IN"/>
    </w:rPr>
  </w:style>
  <w:style w:type="paragraph" w:customStyle="1" w:styleId="Zawartotabeli">
    <w:name w:val="Zawartość tabeli"/>
    <w:basedOn w:val="Normalny"/>
    <w:uiPriority w:val="99"/>
    <w:rsid w:val="003D4BD2"/>
    <w:pPr>
      <w:suppressLineNumbers/>
    </w:pPr>
  </w:style>
  <w:style w:type="paragraph" w:customStyle="1" w:styleId="Nagwektabeli">
    <w:name w:val="Nagłówek tabeli"/>
    <w:basedOn w:val="Zawartotabeli"/>
    <w:uiPriority w:val="99"/>
    <w:rsid w:val="003D4BD2"/>
    <w:pPr>
      <w:jc w:val="center"/>
    </w:pPr>
    <w:rPr>
      <w:b/>
      <w:bCs/>
    </w:rPr>
  </w:style>
  <w:style w:type="paragraph" w:customStyle="1" w:styleId="Zawartoramki">
    <w:name w:val="Zawartość ramki"/>
    <w:basedOn w:val="Tekstpodstawowy"/>
    <w:uiPriority w:val="99"/>
    <w:rsid w:val="003D4BD2"/>
  </w:style>
  <w:style w:type="paragraph" w:styleId="Tekstpodstawowy2">
    <w:name w:val="Body Text 2"/>
    <w:basedOn w:val="Normalny"/>
    <w:link w:val="Tekstpodstawowy2Znak1"/>
    <w:uiPriority w:val="99"/>
    <w:semiHidden/>
    <w:rsid w:val="00DF3C09"/>
    <w:pPr>
      <w:spacing w:after="120" w:line="480" w:lineRule="auto"/>
    </w:pPr>
  </w:style>
  <w:style w:type="character" w:customStyle="1" w:styleId="Tekstpodstawowy2Znak1">
    <w:name w:val="Tekst podstawowy 2 Znak1"/>
    <w:link w:val="Tekstpodstawowy2"/>
    <w:uiPriority w:val="99"/>
    <w:semiHidden/>
    <w:locked/>
    <w:rsid w:val="00DF3C09"/>
    <w:rPr>
      <w:rFonts w:ascii="Calibri" w:eastAsia="Times New Roman" w:hAnsi="Calibri" w:cs="Calibri"/>
      <w:sz w:val="22"/>
      <w:szCs w:val="22"/>
      <w:lang w:eastAsia="ar-SA" w:bidi="ar-SA"/>
    </w:rPr>
  </w:style>
  <w:style w:type="paragraph" w:styleId="Tekstpodstawowy3">
    <w:name w:val="Body Text 3"/>
    <w:basedOn w:val="Normalny"/>
    <w:link w:val="Tekstpodstawowy3Znak1"/>
    <w:uiPriority w:val="99"/>
    <w:semiHidden/>
    <w:rsid w:val="00E9664F"/>
    <w:pPr>
      <w:spacing w:after="120"/>
    </w:pPr>
    <w:rPr>
      <w:sz w:val="16"/>
      <w:szCs w:val="16"/>
    </w:rPr>
  </w:style>
  <w:style w:type="character" w:customStyle="1" w:styleId="Tekstpodstawowy3Znak1">
    <w:name w:val="Tekst podstawowy 3 Znak1"/>
    <w:link w:val="Tekstpodstawowy3"/>
    <w:uiPriority w:val="99"/>
    <w:semiHidden/>
    <w:locked/>
    <w:rsid w:val="00E9664F"/>
    <w:rPr>
      <w:rFonts w:ascii="Calibri" w:eastAsia="Times New Roman" w:hAnsi="Calibri" w:cs="Calibri"/>
      <w:sz w:val="16"/>
      <w:szCs w:val="16"/>
      <w:lang w:eastAsia="ar-SA" w:bidi="ar-SA"/>
    </w:rPr>
  </w:style>
  <w:style w:type="character" w:styleId="Odwoaniedokomentarza">
    <w:name w:val="annotation reference"/>
    <w:uiPriority w:val="99"/>
    <w:semiHidden/>
    <w:rsid w:val="000E1EC1"/>
    <w:rPr>
      <w:rFonts w:cs="Times New Roman"/>
      <w:sz w:val="16"/>
      <w:szCs w:val="16"/>
    </w:rPr>
  </w:style>
  <w:style w:type="paragraph" w:customStyle="1" w:styleId="ZnakZnak16Znak">
    <w:name w:val="Znak Znak16 Znak"/>
    <w:basedOn w:val="Normalny"/>
    <w:rsid w:val="00525CB9"/>
    <w:pPr>
      <w:tabs>
        <w:tab w:val="left" w:pos="709"/>
      </w:tabs>
      <w:suppressAutoHyphens w:val="0"/>
      <w:spacing w:after="0" w:line="240" w:lineRule="auto"/>
    </w:pPr>
    <w:rPr>
      <w:rFonts w:ascii="Tahoma" w:hAnsi="Tahoma" w:cs="Times New Roman"/>
      <w:sz w:val="24"/>
      <w:szCs w:val="24"/>
      <w:lang w:eastAsia="pl-PL"/>
    </w:rPr>
  </w:style>
  <w:style w:type="table" w:styleId="Tabela-Siatka">
    <w:name w:val="Table Grid"/>
    <w:basedOn w:val="Standardowy"/>
    <w:locked/>
    <w:rsid w:val="00D4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84C85"/>
    <w:pPr>
      <w:suppressAutoHyphens w:val="0"/>
      <w:spacing w:after="0" w:line="240" w:lineRule="auto"/>
    </w:pPr>
    <w:rPr>
      <w:rFonts w:ascii="Courier New" w:hAnsi="Courier New" w:cs="Times New Roman"/>
      <w:sz w:val="20"/>
      <w:szCs w:val="20"/>
      <w:lang w:eastAsia="pl-PL"/>
    </w:rPr>
  </w:style>
  <w:style w:type="character" w:customStyle="1" w:styleId="ZwykytekstZnak1">
    <w:name w:val="Zwykły tekst Znak1"/>
    <w:basedOn w:val="Domylnaczcionkaakapitu"/>
    <w:uiPriority w:val="99"/>
    <w:semiHidden/>
    <w:rsid w:val="00884C85"/>
    <w:rPr>
      <w:rFonts w:ascii="Consolas" w:hAnsi="Consolas" w:cs="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132">
      <w:bodyDiv w:val="1"/>
      <w:marLeft w:val="0"/>
      <w:marRight w:val="0"/>
      <w:marTop w:val="0"/>
      <w:marBottom w:val="0"/>
      <w:divBdr>
        <w:top w:val="none" w:sz="0" w:space="0" w:color="auto"/>
        <w:left w:val="none" w:sz="0" w:space="0" w:color="auto"/>
        <w:bottom w:val="none" w:sz="0" w:space="0" w:color="auto"/>
        <w:right w:val="none" w:sz="0" w:space="0" w:color="auto"/>
      </w:divBdr>
    </w:div>
    <w:div w:id="1561357973">
      <w:bodyDiv w:val="1"/>
      <w:marLeft w:val="0"/>
      <w:marRight w:val="0"/>
      <w:marTop w:val="0"/>
      <w:marBottom w:val="0"/>
      <w:divBdr>
        <w:top w:val="none" w:sz="0" w:space="0" w:color="auto"/>
        <w:left w:val="none" w:sz="0" w:space="0" w:color="auto"/>
        <w:bottom w:val="none" w:sz="0" w:space="0" w:color="auto"/>
        <w:right w:val="none" w:sz="0" w:space="0" w:color="auto"/>
      </w:divBdr>
    </w:div>
    <w:div w:id="19816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E6A52-A9DE-456E-8849-1AE12B1E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24</Pages>
  <Words>7784</Words>
  <Characters>46708</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Przewozy Regionalne</Company>
  <LinksUpToDate>false</LinksUpToDate>
  <CharactersWithSpaces>54384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9</cp:revision>
  <cp:lastPrinted>2015-10-21T12:59:00Z</cp:lastPrinted>
  <dcterms:created xsi:type="dcterms:W3CDTF">2015-11-30T13:21:00Z</dcterms:created>
  <dcterms:modified xsi:type="dcterms:W3CDTF">2016-01-26T07:54:00Z</dcterms:modified>
</cp:coreProperties>
</file>